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61553" w:rsidRDefault="00F61553">
      <w:pPr>
        <w:spacing w:line="240" w:lineRule="auto"/>
        <w:ind w:firstLine="0"/>
        <w:rPr>
          <w:b/>
          <w:bCs/>
          <w:sz w:val="24"/>
          <w:szCs w:val="24"/>
        </w:rPr>
      </w:pPr>
    </w:p>
    <w:p w:rsidR="00F61553" w:rsidRDefault="00F61553">
      <w:pPr>
        <w:spacing w:line="240" w:lineRule="auto"/>
        <w:ind w:firstLine="0"/>
        <w:rPr>
          <w:b/>
          <w:bCs/>
          <w:sz w:val="24"/>
          <w:szCs w:val="24"/>
        </w:rPr>
      </w:pPr>
    </w:p>
    <w:p w:rsidR="00F61553" w:rsidRPr="003944FB" w:rsidRDefault="000915E4" w:rsidP="00F61553">
      <w:r>
        <w:rPr>
          <w:b/>
          <w:color w:val="000000"/>
        </w:rPr>
        <w:t xml:space="preserve"> </w:t>
      </w:r>
      <w:bookmarkStart w:id="0" w:name="_GoBack"/>
      <w:bookmarkEnd w:id="0"/>
    </w:p>
    <w:p w:rsidR="00F61553" w:rsidRPr="003944FB" w:rsidRDefault="00F61553" w:rsidP="00F61553">
      <w:pPr>
        <w:ind w:left="120"/>
      </w:pPr>
    </w:p>
    <w:p w:rsidR="00F61553" w:rsidRDefault="00F61553" w:rsidP="00F61553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3944FB">
        <w:rPr>
          <w:b/>
          <w:color w:val="000000"/>
          <w:sz w:val="28"/>
        </w:rPr>
        <w:t>РАБОЧАЯ ПРОГРАММА</w:t>
      </w:r>
    </w:p>
    <w:p w:rsidR="00F61553" w:rsidRDefault="00F61553" w:rsidP="00F61553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Внеурочной деятельности </w:t>
      </w:r>
    </w:p>
    <w:p w:rsidR="00F61553" w:rsidRPr="003944FB" w:rsidRDefault="00F61553" w:rsidP="00F6155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«Полезные привычки»</w:t>
      </w:r>
    </w:p>
    <w:p w:rsidR="00F61553" w:rsidRPr="003944FB" w:rsidRDefault="00F61553" w:rsidP="00F61553">
      <w:pPr>
        <w:ind w:left="120"/>
        <w:jc w:val="center"/>
      </w:pPr>
    </w:p>
    <w:p w:rsidR="00F61553" w:rsidRPr="003944FB" w:rsidRDefault="00F61553" w:rsidP="00F61553">
      <w:pPr>
        <w:spacing w:line="408" w:lineRule="auto"/>
        <w:ind w:left="120"/>
        <w:jc w:val="center"/>
      </w:pPr>
      <w:r w:rsidRPr="003944FB">
        <w:rPr>
          <w:color w:val="000000"/>
          <w:sz w:val="28"/>
        </w:rPr>
        <w:t xml:space="preserve">для обучающихся 1 – 4 классов </w:t>
      </w:r>
    </w:p>
    <w:p w:rsidR="00F61553" w:rsidRPr="003944FB" w:rsidRDefault="00F61553" w:rsidP="00F61553">
      <w:pPr>
        <w:ind w:left="120"/>
        <w:jc w:val="center"/>
      </w:pPr>
    </w:p>
    <w:p w:rsidR="00F61553" w:rsidRPr="003944FB" w:rsidRDefault="00F61553" w:rsidP="00F61553">
      <w:pPr>
        <w:ind w:left="120"/>
        <w:jc w:val="center"/>
      </w:pPr>
    </w:p>
    <w:p w:rsidR="00F61553" w:rsidRDefault="00F61553" w:rsidP="00F61553"/>
    <w:p w:rsidR="00F61553" w:rsidRDefault="00F61553" w:rsidP="00F61553"/>
    <w:p w:rsidR="00F61553" w:rsidRDefault="00F61553" w:rsidP="00F61553"/>
    <w:p w:rsidR="00F61553" w:rsidRDefault="00F61553" w:rsidP="00F61553"/>
    <w:p w:rsidR="00F61553" w:rsidRDefault="00F61553" w:rsidP="00F61553"/>
    <w:p w:rsidR="00F61553" w:rsidRDefault="00F61553" w:rsidP="00F61553"/>
    <w:p w:rsidR="00F61553" w:rsidRDefault="00F61553" w:rsidP="00F61553"/>
    <w:p w:rsidR="00F61553" w:rsidRDefault="00F61553" w:rsidP="00F61553"/>
    <w:p w:rsidR="00F61553" w:rsidRDefault="00F61553" w:rsidP="00F61553"/>
    <w:p w:rsidR="00F61553" w:rsidRDefault="00F61553" w:rsidP="00F61553"/>
    <w:p w:rsidR="00F61553" w:rsidRDefault="00F61553" w:rsidP="00F61553"/>
    <w:p w:rsidR="00F61553" w:rsidRDefault="00F61553" w:rsidP="00F61553"/>
    <w:p w:rsidR="00F61553" w:rsidRPr="003944FB" w:rsidRDefault="00F61553" w:rsidP="00F61553"/>
    <w:p w:rsidR="00F61553" w:rsidRPr="003944FB" w:rsidRDefault="00F61553" w:rsidP="00F61553">
      <w:pPr>
        <w:ind w:left="120"/>
        <w:jc w:val="center"/>
      </w:pPr>
    </w:p>
    <w:p w:rsidR="00F61553" w:rsidRPr="003944FB" w:rsidRDefault="00F61553" w:rsidP="00F61553">
      <w:pPr>
        <w:ind w:left="120"/>
        <w:jc w:val="center"/>
      </w:pPr>
    </w:p>
    <w:p w:rsidR="00F61553" w:rsidRDefault="000915E4" w:rsidP="00F61553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Default="000915E4" w:rsidP="00F61553">
      <w:pPr>
        <w:ind w:left="120"/>
        <w:jc w:val="center"/>
        <w:rPr>
          <w:b/>
          <w:color w:val="000000"/>
          <w:sz w:val="28"/>
        </w:rPr>
      </w:pPr>
    </w:p>
    <w:p w:rsidR="000915E4" w:rsidRPr="00F61553" w:rsidRDefault="000915E4" w:rsidP="00F61553">
      <w:pPr>
        <w:ind w:left="120"/>
        <w:jc w:val="center"/>
      </w:pPr>
    </w:p>
    <w:p w:rsidR="00F61553" w:rsidRDefault="00F61553">
      <w:pPr>
        <w:spacing w:line="240" w:lineRule="auto"/>
        <w:ind w:firstLine="0"/>
        <w:rPr>
          <w:b/>
          <w:bCs/>
          <w:sz w:val="24"/>
          <w:szCs w:val="24"/>
        </w:rPr>
      </w:pPr>
    </w:p>
    <w:p w:rsidR="00883384" w:rsidRDefault="00D56278" w:rsidP="00D56278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</w:t>
      </w:r>
      <w:r w:rsidR="00883384">
        <w:rPr>
          <w:b/>
          <w:bCs/>
          <w:sz w:val="24"/>
          <w:szCs w:val="24"/>
        </w:rPr>
        <w:t>Пояснительная записка.</w:t>
      </w: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«Полезные привычки» предназначена для обучающихся 1-4-х классов начальной школы и составлена на основе профилактической программы «Полезные привычки» под редакцией Т.Б. </w:t>
      </w:r>
      <w:proofErr w:type="spellStart"/>
      <w:r>
        <w:rPr>
          <w:sz w:val="24"/>
          <w:szCs w:val="24"/>
        </w:rPr>
        <w:t>Гречаной</w:t>
      </w:r>
      <w:proofErr w:type="spellEnd"/>
      <w:r>
        <w:rPr>
          <w:sz w:val="24"/>
          <w:szCs w:val="24"/>
        </w:rPr>
        <w:t>,  соответствует требованиям ФГОС. Программа  реализуется в рамках социального направления внеурочной деятельности.</w:t>
      </w:r>
    </w:p>
    <w:p w:rsidR="00883384" w:rsidRDefault="0088338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Программа «Полезные привычки» является важнейшей частью учебно-воспитательного процесса в начальной школе. Состояние здоровья школьников внушает обоснованную тревогу и требует принятия срочных мер по охране и укреплению здоровья в процессе обучения. Высокая интенсивность учебного процесса не позволяет в должной мере учесть индивидуальные особенности ребёнка и, таким образом, приводит к высокой заболеваемости детей, нервно-психическим нарушениям, снижению сопротивляемости заболеваниям, утомляемости, перенапряжению, а значит и к снижению качества обучения. В связи с этим программа «Полезные привычки» направлена на укрепление здоровья учащихся и предполагает овладение детьми навыка «здорового образа жизни».</w:t>
      </w:r>
    </w:p>
    <w:p w:rsidR="00883384" w:rsidRDefault="00883384">
      <w:p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Возраст первой пробы табака и алкоголя совпадает с периодом обучения в начальной школе, с возрастом распространенность употребления </w:t>
      </w:r>
      <w:proofErr w:type="spellStart"/>
      <w:r>
        <w:rPr>
          <w:sz w:val="24"/>
          <w:szCs w:val="24"/>
        </w:rPr>
        <w:t>психоактивных</w:t>
      </w:r>
      <w:proofErr w:type="spellEnd"/>
      <w:r>
        <w:rPr>
          <w:sz w:val="24"/>
          <w:szCs w:val="24"/>
        </w:rPr>
        <w:t xml:space="preserve"> веще</w:t>
      </w:r>
      <w:proofErr w:type="gramStart"/>
      <w:r>
        <w:rPr>
          <w:sz w:val="24"/>
          <w:szCs w:val="24"/>
        </w:rPr>
        <w:t>ств ср</w:t>
      </w:r>
      <w:proofErr w:type="gramEnd"/>
      <w:r>
        <w:rPr>
          <w:sz w:val="24"/>
          <w:szCs w:val="24"/>
        </w:rPr>
        <w:t xml:space="preserve">еди друзей и давление на подростков возрастают. Несмотря на знания о вреде </w:t>
      </w:r>
      <w:proofErr w:type="spellStart"/>
      <w:r>
        <w:rPr>
          <w:sz w:val="24"/>
          <w:szCs w:val="24"/>
        </w:rPr>
        <w:t>психоактивных</w:t>
      </w:r>
      <w:proofErr w:type="spellEnd"/>
      <w:r>
        <w:rPr>
          <w:sz w:val="24"/>
          <w:szCs w:val="24"/>
        </w:rPr>
        <w:t xml:space="preserve"> веще</w:t>
      </w:r>
      <w:proofErr w:type="gramStart"/>
      <w:r>
        <w:rPr>
          <w:sz w:val="24"/>
          <w:szCs w:val="24"/>
        </w:rPr>
        <w:t>ств дл</w:t>
      </w:r>
      <w:proofErr w:type="gramEnd"/>
      <w:r>
        <w:rPr>
          <w:sz w:val="24"/>
          <w:szCs w:val="24"/>
        </w:rPr>
        <w:t>я здоровья, неодобрение их употребления с возрастом ослабевает. Опрос учителей и родителей показал, что потребность в превентивном обучении высока.</w:t>
      </w:r>
    </w:p>
    <w:p w:rsidR="00883384" w:rsidRDefault="00883384">
      <w:pPr>
        <w:spacing w:line="256" w:lineRule="auto"/>
        <w:ind w:left="160"/>
        <w:rPr>
          <w:sz w:val="24"/>
          <w:szCs w:val="24"/>
        </w:rPr>
      </w:pPr>
      <w:r>
        <w:rPr>
          <w:sz w:val="24"/>
          <w:szCs w:val="24"/>
        </w:rPr>
        <w:t>Программа «Полезные привычки» воплотила в себе современный научный подход к превентивному обучению школьников, она не только предоставляет детям необходимые по возрасту знания о табак и алкоголе, но и формирует здоровые установки и ответственное поведение. Хотя «Полезные привычки» рассчитаны на учащихся начальной школы и сосредоточены на предупреждении приобщения к употреблению широко распространенных табака и алкоголя, их долговременная задача - предупреждение приобщения к наркотикам.</w:t>
      </w:r>
    </w:p>
    <w:p w:rsidR="00883384" w:rsidRDefault="00883384">
      <w:pPr>
        <w:spacing w:line="256" w:lineRule="auto"/>
        <w:ind w:left="160"/>
        <w:rPr>
          <w:sz w:val="24"/>
          <w:szCs w:val="24"/>
        </w:rPr>
      </w:pPr>
      <w:r>
        <w:rPr>
          <w:sz w:val="24"/>
          <w:szCs w:val="24"/>
        </w:rPr>
        <w:t>Для учителей начальной школы «Полезные привычки» послужат важным источником объективной информации и комплекса упражнений для развития личностной и социальной компетенции.</w:t>
      </w:r>
    </w:p>
    <w:p w:rsidR="00883384" w:rsidRDefault="00883384">
      <w:pPr>
        <w:spacing w:line="256" w:lineRule="auto"/>
        <w:ind w:left="160" w:firstLine="52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Цель </w:t>
      </w:r>
      <w:r>
        <w:rPr>
          <w:bCs/>
          <w:iCs/>
          <w:sz w:val="24"/>
          <w:szCs w:val="24"/>
        </w:rPr>
        <w:t>программы «Полезные привычки»</w:t>
      </w:r>
      <w:r>
        <w:rPr>
          <w:sz w:val="24"/>
          <w:szCs w:val="24"/>
        </w:rPr>
        <w:t xml:space="preserve"> - овладение учащимися объективными, соответствующими возрасту знаниями, а также формирование здоровых установок и навыков ответственного поведения, снижающих вероятность приобщения к употреблению табака, алкоголя и других ПАВ.</w:t>
      </w:r>
    </w:p>
    <w:p w:rsidR="00883384" w:rsidRDefault="00883384">
      <w:pPr>
        <w:spacing w:line="240" w:lineRule="auto"/>
        <w:ind w:left="480" w:firstLine="0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Задачи:</w:t>
      </w:r>
      <w:r>
        <w:rPr>
          <w:b/>
          <w:sz w:val="24"/>
          <w:szCs w:val="24"/>
        </w:rPr>
        <w:t xml:space="preserve"> </w:t>
      </w:r>
    </w:p>
    <w:p w:rsidR="00883384" w:rsidRDefault="00883384">
      <w:pPr>
        <w:numPr>
          <w:ilvl w:val="0"/>
          <w:numId w:val="3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Предоставить детям объективную, соответствующую возрасту информацию о табаке и алкоголе; способствовать увеличению знаний учащегося путем обсуждения проблем, связанных с алкоголем и курением.</w:t>
      </w:r>
    </w:p>
    <w:p w:rsidR="00883384" w:rsidRDefault="00883384">
      <w:pPr>
        <w:numPr>
          <w:ilvl w:val="0"/>
          <w:numId w:val="3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Учить детей понимать самих себя и критически относиться к собственному поведению; способствовать стремлению детей понять окружающих и анализировать свои отношения с ними.</w:t>
      </w:r>
    </w:p>
    <w:p w:rsidR="00883384" w:rsidRDefault="00883384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Учить детей эффективно общаться.</w:t>
      </w:r>
    </w:p>
    <w:p w:rsidR="00883384" w:rsidRDefault="00883384">
      <w:pPr>
        <w:numPr>
          <w:ilvl w:val="0"/>
          <w:numId w:val="3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Помочь школе и родителям в предупреждениях приобщения учащихся начальной школы к табаку и алкоголю.</w:t>
      </w:r>
    </w:p>
    <w:p w:rsidR="00883384" w:rsidRDefault="00883384">
      <w:pPr>
        <w:spacing w:line="256" w:lineRule="auto"/>
        <w:rPr>
          <w:sz w:val="24"/>
          <w:szCs w:val="24"/>
        </w:rPr>
      </w:pPr>
    </w:p>
    <w:p w:rsidR="00883384" w:rsidRDefault="00883384">
      <w:pPr>
        <w:spacing w:line="256" w:lineRule="auto"/>
        <w:rPr>
          <w:sz w:val="24"/>
          <w:szCs w:val="24"/>
        </w:rPr>
      </w:pPr>
    </w:p>
    <w:p w:rsidR="00883384" w:rsidRDefault="00883384">
      <w:pPr>
        <w:spacing w:line="256" w:lineRule="auto"/>
        <w:rPr>
          <w:sz w:val="24"/>
          <w:szCs w:val="24"/>
        </w:rPr>
      </w:pPr>
    </w:p>
    <w:p w:rsidR="00F61553" w:rsidRDefault="00F61553">
      <w:pPr>
        <w:spacing w:line="256" w:lineRule="auto"/>
        <w:rPr>
          <w:sz w:val="24"/>
          <w:szCs w:val="24"/>
        </w:rPr>
      </w:pPr>
    </w:p>
    <w:p w:rsidR="00D56278" w:rsidRDefault="00D56278">
      <w:pPr>
        <w:spacing w:line="256" w:lineRule="auto"/>
        <w:rPr>
          <w:sz w:val="24"/>
          <w:szCs w:val="24"/>
        </w:rPr>
      </w:pPr>
    </w:p>
    <w:p w:rsidR="00883384" w:rsidRDefault="00883384" w:rsidP="00D56278">
      <w:pPr>
        <w:numPr>
          <w:ilvl w:val="0"/>
          <w:numId w:val="6"/>
        </w:numPr>
        <w:spacing w:line="256" w:lineRule="auto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Общая характеристика курса внеурочной деятельности.</w:t>
      </w:r>
    </w:p>
    <w:p w:rsidR="00883384" w:rsidRDefault="00883384">
      <w:pPr>
        <w:spacing w:line="256" w:lineRule="auto"/>
        <w:ind w:firstLine="520"/>
        <w:rPr>
          <w:sz w:val="24"/>
          <w:szCs w:val="24"/>
        </w:rPr>
      </w:pPr>
      <w:r>
        <w:rPr>
          <w:sz w:val="24"/>
          <w:szCs w:val="24"/>
        </w:rPr>
        <w:t>Программа призвана воспитывать у детей сознательное отношение к сохранению своего здоровья, желания быть здоровым, противостояние отрицательному влиянию со стороны окружающих;</w:t>
      </w:r>
    </w:p>
    <w:p w:rsidR="00883384" w:rsidRDefault="00883384">
      <w:pPr>
        <w:spacing w:line="256" w:lineRule="auto"/>
        <w:ind w:firstLine="520"/>
        <w:rPr>
          <w:sz w:val="24"/>
          <w:szCs w:val="24"/>
        </w:rPr>
      </w:pPr>
      <w:r>
        <w:rPr>
          <w:sz w:val="24"/>
          <w:szCs w:val="24"/>
        </w:rPr>
        <w:t>-расширять кругозор детей в отношении полезных привычек, положительно влияющих на здоровье детей, вредных привычек, разрушающих здоровье, эффективных форм и методов сохранения здоровья;</w:t>
      </w:r>
    </w:p>
    <w:p w:rsidR="00883384" w:rsidRDefault="00883384">
      <w:pPr>
        <w:spacing w:line="256" w:lineRule="auto"/>
        <w:ind w:firstLine="520"/>
        <w:rPr>
          <w:sz w:val="24"/>
          <w:szCs w:val="24"/>
        </w:rPr>
      </w:pPr>
      <w:r>
        <w:rPr>
          <w:sz w:val="24"/>
          <w:szCs w:val="24"/>
        </w:rPr>
        <w:t>-сформировать у детей умение выстраивать свой день в зависимости от режима питания, труда, отдыха и сна - как основы для сохранения и поддержания здоровья, физических сил, работоспособности детей, познакомить с комплексами упражнений, позволяющими снять напряжение во время занятий в школе и дома; развивать двигательную активность детей через подвижные игры физкультминутки.</w:t>
      </w:r>
    </w:p>
    <w:p w:rsidR="00883384" w:rsidRDefault="00883384">
      <w:pPr>
        <w:spacing w:line="240" w:lineRule="auto"/>
        <w:ind w:firstLine="52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Превентивное обучение служит средством для сокращения спроса.</w:t>
      </w:r>
    </w:p>
    <w:p w:rsidR="00883384" w:rsidRDefault="00883384">
      <w:pPr>
        <w:numPr>
          <w:ilvl w:val="0"/>
          <w:numId w:val="4"/>
        </w:numPr>
        <w:spacing w:line="256" w:lineRule="auto"/>
        <w:rPr>
          <w:bCs/>
          <w:iCs/>
          <w:sz w:val="24"/>
          <w:szCs w:val="24"/>
        </w:rPr>
      </w:pPr>
      <w:r>
        <w:rPr>
          <w:sz w:val="24"/>
          <w:szCs w:val="24"/>
        </w:rPr>
        <w:t>Превентивное обучение является одной из составляющих образования в области охраны здоровья.</w:t>
      </w:r>
      <w:r>
        <w:rPr>
          <w:b/>
          <w:b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“Здоровье - состояние полного физического, умственного и социального благополучия человека, а не только отсутствие заболевания или немощи”.</w:t>
      </w:r>
    </w:p>
    <w:p w:rsidR="00883384" w:rsidRDefault="00883384">
      <w:pPr>
        <w:numPr>
          <w:ilvl w:val="0"/>
          <w:numId w:val="4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Двумя неотрывными элементами школьного образования в области охраны здоровья являются обучение и воспитание. Воспитание детей в области охраны здоровья - это формирование навыков ответственного поведения и формирование здоровых установок или развитие личностной и социальной компетенции.</w:t>
      </w:r>
    </w:p>
    <w:p w:rsidR="00883384" w:rsidRDefault="00883384">
      <w:pPr>
        <w:spacing w:line="256" w:lineRule="auto"/>
        <w:ind w:firstLine="58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Превентивное обучение направлено на снижение вероятности приобщения и основано на следующих научно установленных закономерностях:</w:t>
      </w:r>
    </w:p>
    <w:p w:rsidR="00883384" w:rsidRDefault="00883384">
      <w:pPr>
        <w:numPr>
          <w:ilvl w:val="0"/>
          <w:numId w:val="5"/>
        </w:num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Вероятность приобщения снижается, если ученики критически относятся к своему поведению, обучены рефлексии и самоанализу.</w:t>
      </w:r>
    </w:p>
    <w:p w:rsidR="00883384" w:rsidRDefault="00883384">
      <w:pPr>
        <w:numPr>
          <w:ilvl w:val="0"/>
          <w:numId w:val="5"/>
        </w:num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Вероятность приобщения снижается, если поощряется вера в свои силы, признается уникальность каждого ученика.</w:t>
      </w:r>
    </w:p>
    <w:p w:rsidR="00883384" w:rsidRDefault="00883384">
      <w:pPr>
        <w:numPr>
          <w:ilvl w:val="0"/>
          <w:numId w:val="5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Вероятность приобщения снижается, если учащиеся умеют распознавать опасные ситуации, принимать рациональные решения, находить альтернативные, употреблению табака и алкоголя, модели поведения.</w:t>
      </w:r>
    </w:p>
    <w:p w:rsidR="00883384" w:rsidRDefault="00883384">
      <w:pPr>
        <w:numPr>
          <w:ilvl w:val="0"/>
          <w:numId w:val="5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Вероятность приобщения снижается, если дети обучены распознаванию ситуации группового давления и располагают навыками сопротивлению давлению.</w:t>
      </w:r>
    </w:p>
    <w:p w:rsidR="00883384" w:rsidRDefault="00883384">
      <w:p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«Полезные привычки» создавались в помощь учителям начальной школы. Они предназначены для того, чтобы дать учителям в руки научно-обоснованные и простые в использовании практические материалы для обучения детей в области охраны здоровья.</w:t>
      </w:r>
    </w:p>
    <w:p w:rsidR="00883384" w:rsidRDefault="00883384">
      <w:pPr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Превентивное обучение особенно важно для детей младшего школьного возраста.</w:t>
      </w:r>
    </w:p>
    <w:p w:rsidR="00883384" w:rsidRDefault="00883384">
      <w:pPr>
        <w:spacing w:line="216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Во-первых,</w:t>
      </w:r>
      <w:r>
        <w:rPr>
          <w:sz w:val="24"/>
          <w:szCs w:val="24"/>
        </w:rPr>
        <w:t xml:space="preserve"> потому что профилактика намного эффективнее среди тех, кто еще не употребляет ПАВ.</w:t>
      </w:r>
    </w:p>
    <w:p w:rsidR="00883384" w:rsidRDefault="00883384">
      <w:pPr>
        <w:spacing w:line="216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Во-вторых,</w:t>
      </w:r>
      <w:r>
        <w:rPr>
          <w:sz w:val="24"/>
          <w:szCs w:val="24"/>
        </w:rPr>
        <w:t xml:space="preserve"> приобщение к любым ПАВ начинается с алкоголя и табака. Предупреждение их употребления способствует предупреждению употребления ПАВ вообще.</w:t>
      </w:r>
    </w:p>
    <w:p w:rsidR="00883384" w:rsidRDefault="00883384">
      <w:pPr>
        <w:spacing w:line="256" w:lineRule="auto"/>
        <w:ind w:firstLine="520"/>
        <w:rPr>
          <w:sz w:val="24"/>
          <w:szCs w:val="24"/>
        </w:rPr>
      </w:pPr>
      <w:r>
        <w:rPr>
          <w:sz w:val="24"/>
          <w:szCs w:val="24"/>
        </w:rPr>
        <w:t>Таким образом, программа «Полезные привычки» очень актуальна в современных условиях воспитания и развития здоровых, полноценных граждан нашего общества.</w:t>
      </w: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</w:p>
    <w:p w:rsidR="00883384" w:rsidRDefault="00883384" w:rsidP="00D56278">
      <w:pPr>
        <w:spacing w:line="240" w:lineRule="auto"/>
        <w:ind w:firstLine="0"/>
        <w:rPr>
          <w:b/>
          <w:bCs/>
          <w:sz w:val="24"/>
          <w:szCs w:val="24"/>
        </w:rPr>
      </w:pPr>
    </w:p>
    <w:p w:rsidR="00883384" w:rsidRDefault="00D56278" w:rsidP="00D56278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</w:t>
      </w:r>
      <w:r w:rsidR="00883384">
        <w:rPr>
          <w:b/>
          <w:bCs/>
          <w:sz w:val="24"/>
          <w:szCs w:val="24"/>
        </w:rPr>
        <w:t>Описание места курса в плане внеурочной деятельности.</w:t>
      </w:r>
      <w:proofErr w:type="gramEnd"/>
    </w:p>
    <w:p w:rsidR="00883384" w:rsidRDefault="00883384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В соответствии с учебным планом курс изучается с 1 по 4 класс. Занятия проводятся один раз в неделю. Общий объем учебного времени составляет 34 часа для каждого года обучения.</w:t>
      </w: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</w:p>
    <w:p w:rsidR="00883384" w:rsidRDefault="00883384" w:rsidP="00D56278">
      <w:pPr>
        <w:numPr>
          <w:ilvl w:val="0"/>
          <w:numId w:val="8"/>
        </w:numPr>
        <w:spacing w:line="240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Ценностные ориентиры содержания курса.</w:t>
      </w:r>
    </w:p>
    <w:p w:rsidR="00883384" w:rsidRDefault="00883384">
      <w:pPr>
        <w:tabs>
          <w:tab w:val="left" w:pos="3600"/>
        </w:tabs>
        <w:spacing w:line="240" w:lineRule="auto"/>
        <w:ind w:left="-45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Ценность истины – осознание ценности научного познания как части культуры человечества, проникновения в суть явлений, понимание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883384" w:rsidRDefault="00883384">
      <w:pPr>
        <w:tabs>
          <w:tab w:val="left" w:pos="90"/>
          <w:tab w:val="left" w:pos="120"/>
        </w:tabs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Ценность семьи – понимание важности семьи в жизни человека, осознание своих корней, формирование эмоционально-позитивного отношения к семье, близким, взаимной ответственности, уважения к старшим, их нравственным идеалам.</w:t>
      </w:r>
    </w:p>
    <w:p w:rsidR="00883384" w:rsidRDefault="00883384">
      <w:pPr>
        <w:tabs>
          <w:tab w:val="left" w:pos="3300"/>
        </w:tabs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Ценность гражданственности и патриотизма </w:t>
      </w:r>
      <w:proofErr w:type="gramStart"/>
      <w:r>
        <w:rPr>
          <w:bCs/>
          <w:sz w:val="24"/>
          <w:szCs w:val="24"/>
        </w:rPr>
        <w:t>–о</w:t>
      </w:r>
      <w:proofErr w:type="gramEnd"/>
      <w:r>
        <w:rPr>
          <w:bCs/>
          <w:sz w:val="24"/>
          <w:szCs w:val="24"/>
        </w:rPr>
        <w:t xml:space="preserve">сознание себя как члена общества, </w:t>
      </w:r>
      <w:proofErr w:type="spellStart"/>
      <w:r>
        <w:rPr>
          <w:bCs/>
          <w:sz w:val="24"/>
          <w:szCs w:val="24"/>
        </w:rPr>
        <w:t>народа,представителя</w:t>
      </w:r>
      <w:proofErr w:type="spellEnd"/>
      <w:r>
        <w:rPr>
          <w:bCs/>
          <w:sz w:val="24"/>
          <w:szCs w:val="24"/>
        </w:rPr>
        <w:t xml:space="preserve"> страны, государства; чувство ответственности за настоящее и будущее своего языка; интерес к своей стране, языку, культуре, ее жизни и ее народу.</w:t>
      </w:r>
    </w:p>
    <w:p w:rsidR="00883384" w:rsidRDefault="00883384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Ценность общения – понимание важности общения как значимой составляющей жизни общества, как одного из основополагающих элементов культуры.</w:t>
      </w:r>
    </w:p>
    <w:p w:rsidR="00883384" w:rsidRDefault="00883384">
      <w:pPr>
        <w:spacing w:line="240" w:lineRule="auto"/>
        <w:ind w:left="45" w:firstLine="0"/>
        <w:rPr>
          <w:bCs/>
          <w:sz w:val="24"/>
          <w:szCs w:val="24"/>
        </w:rPr>
      </w:pP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</w:p>
    <w:p w:rsidR="00883384" w:rsidRDefault="00883384" w:rsidP="00D56278">
      <w:pPr>
        <w:numPr>
          <w:ilvl w:val="0"/>
          <w:numId w:val="8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Личностные,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и предметные результаты освоения курса. </w:t>
      </w: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</w:p>
    <w:p w:rsidR="00883384" w:rsidRDefault="00883384">
      <w:pPr>
        <w:spacing w:line="240" w:lineRule="auto"/>
        <w:ind w:left="45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Личностные: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83384" w:rsidRDefault="00883384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проявлять положительные качества личности и управлять своими эмоциями в различных ситуациях и условиях;</w:t>
      </w:r>
    </w:p>
    <w:p w:rsidR="00883384" w:rsidRDefault="00883384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проявлять дисциплинированность, трудолюбие и упорство в достижении поставленных целей.</w:t>
      </w:r>
    </w:p>
    <w:p w:rsidR="00883384" w:rsidRDefault="00883384">
      <w:pPr>
        <w:spacing w:line="240" w:lineRule="auto"/>
        <w:ind w:firstLine="0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Метапредметные</w:t>
      </w:r>
      <w:proofErr w:type="spellEnd"/>
      <w:r>
        <w:rPr>
          <w:bCs/>
          <w:sz w:val="24"/>
          <w:szCs w:val="24"/>
        </w:rPr>
        <w:t xml:space="preserve"> результаты: </w:t>
      </w:r>
    </w:p>
    <w:p w:rsidR="00883384" w:rsidRDefault="00883384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регулятивные</w:t>
      </w:r>
      <w:r>
        <w:rPr>
          <w:bCs/>
          <w:sz w:val="24"/>
          <w:szCs w:val="24"/>
        </w:rPr>
        <w:t xml:space="preserve"> – планировать собственную деятельность, анализировать и объективно оценивать свои поступки и слова, управлять эмоциями при общении со сверстниками и взрослыми;</w:t>
      </w:r>
    </w:p>
    <w:p w:rsidR="00883384" w:rsidRDefault="00883384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познавательные</w:t>
      </w:r>
      <w:r>
        <w:rPr>
          <w:bCs/>
          <w:sz w:val="24"/>
          <w:szCs w:val="24"/>
        </w:rPr>
        <w:t xml:space="preserve"> – ориентироваться в своей системе знаний, самостоятельно определять, какая информация нужна для решения жизненных задач, отбирать источники информации среди предложенных, перерабатывать полученную информацию, делать выводы на основе обобщения знаний;</w:t>
      </w:r>
    </w:p>
    <w:p w:rsidR="00883384" w:rsidRDefault="00883384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коммуникативные</w:t>
      </w:r>
      <w:r>
        <w:rPr>
          <w:bCs/>
          <w:sz w:val="24"/>
          <w:szCs w:val="24"/>
        </w:rPr>
        <w:t xml:space="preserve"> – доносить свою позицию до других: высказывать свою точку зрения и пытаться ее обосновать, приводя аргументы, слушать других, быть готовым изменить свою точку зрения.</w:t>
      </w:r>
    </w:p>
    <w:p w:rsidR="00883384" w:rsidRDefault="00883384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Предметные результаты: после завершения курса обучающиеся смогут объяснить в доступной для них форме вред курения, смогут отказаться от вредной привычки сами и повлиять на выбор сверстников. Используя компьютер, смогут подготовить презентацию или небольшой доклад о вреде курения, о пользе здорового образа жизни, о приоритетном значении спорта в жизни каждого человека.</w:t>
      </w:r>
    </w:p>
    <w:p w:rsidR="00883384" w:rsidRDefault="00883384">
      <w:pPr>
        <w:spacing w:before="280"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концу 1 класса учащиеся должны знать: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что такое уникальность человека;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что такое здоровье;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разнообразие чувств человека;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важность здоровья для нормального функционирования организма    человека;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виды лекарств и их действия на организм;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влияние здоровья на успешность учебно-воспитательного процесса;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что такое здоровый образ жизни;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значение режима дня, его важность и необходимость;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правила содержания своей комнаты;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способы самообслуживания и самоконтроля;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мероприятия по закаливанию;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кто такие люди - “моржи”;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способы активного отдыха;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комплексы расслабляющих упражнений.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-кто такие “пассивные курильщики”</w:t>
      </w:r>
    </w:p>
    <w:p w:rsidR="00883384" w:rsidRDefault="00883384">
      <w:pPr>
        <w:spacing w:line="240" w:lineRule="auto"/>
        <w:ind w:left="320" w:firstLine="220"/>
        <w:rPr>
          <w:sz w:val="24"/>
          <w:szCs w:val="24"/>
        </w:rPr>
      </w:pP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концу 1 класса учащиеся должны уметь: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беречь своё здоровье;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составлять алгоритм принятия решения;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аргументировать принятое решение;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вести здоровый образ жизни;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составлять и придерживаться режима дня;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правильно организовывать свой досуг;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содержать в порядке свои вещи, рабочее место, комнату;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закаливаться;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играть в игры на свежем воздухе;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использовать упражнения для снятия усталости глаз, шеи, позвоночника.</w:t>
      </w:r>
    </w:p>
    <w:p w:rsidR="00883384" w:rsidRDefault="00883384">
      <w:pPr>
        <w:spacing w:line="240" w:lineRule="auto"/>
        <w:ind w:left="3400" w:firstLine="0"/>
        <w:rPr>
          <w:b/>
          <w:bCs/>
          <w:sz w:val="24"/>
          <w:szCs w:val="24"/>
        </w:rPr>
      </w:pP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концу 2 класса учащиеся должны знать:</w:t>
      </w:r>
    </w:p>
    <w:p w:rsidR="00883384" w:rsidRDefault="00883384">
      <w:pPr>
        <w:spacing w:line="240" w:lineRule="auto"/>
        <w:ind w:left="520" w:hanging="520"/>
        <w:rPr>
          <w:sz w:val="24"/>
          <w:szCs w:val="24"/>
        </w:rPr>
      </w:pPr>
      <w:r>
        <w:rPr>
          <w:sz w:val="24"/>
          <w:szCs w:val="24"/>
        </w:rPr>
        <w:t>- комплексы утренней гимнастики;</w:t>
      </w:r>
    </w:p>
    <w:p w:rsidR="00883384" w:rsidRDefault="00883384">
      <w:pPr>
        <w:spacing w:line="240" w:lineRule="auto"/>
        <w:ind w:left="520" w:hanging="520"/>
        <w:rPr>
          <w:sz w:val="24"/>
          <w:szCs w:val="24"/>
        </w:rPr>
      </w:pPr>
      <w:r>
        <w:rPr>
          <w:sz w:val="24"/>
          <w:szCs w:val="24"/>
        </w:rPr>
        <w:t>- правила личной гигиены;</w:t>
      </w:r>
    </w:p>
    <w:p w:rsidR="00883384" w:rsidRDefault="00883384">
      <w:pPr>
        <w:spacing w:line="240" w:lineRule="auto"/>
        <w:ind w:left="520" w:hanging="520"/>
        <w:rPr>
          <w:sz w:val="24"/>
          <w:szCs w:val="24"/>
        </w:rPr>
      </w:pPr>
      <w:r>
        <w:rPr>
          <w:sz w:val="24"/>
          <w:szCs w:val="24"/>
        </w:rPr>
        <w:t>- правила питания;</w:t>
      </w:r>
    </w:p>
    <w:p w:rsidR="00883384" w:rsidRDefault="00883384">
      <w:pPr>
        <w:spacing w:line="240" w:lineRule="auto"/>
        <w:ind w:left="520" w:hanging="520"/>
        <w:rPr>
          <w:sz w:val="24"/>
          <w:szCs w:val="24"/>
        </w:rPr>
      </w:pPr>
      <w:r>
        <w:rPr>
          <w:sz w:val="24"/>
          <w:szCs w:val="24"/>
        </w:rPr>
        <w:t>- приемы вербального и невербального общения;</w:t>
      </w:r>
    </w:p>
    <w:p w:rsidR="00883384" w:rsidRDefault="00883384">
      <w:pPr>
        <w:spacing w:line="240" w:lineRule="auto"/>
        <w:ind w:left="520" w:hanging="520"/>
        <w:rPr>
          <w:sz w:val="24"/>
          <w:szCs w:val="24"/>
        </w:rPr>
      </w:pPr>
      <w:r>
        <w:rPr>
          <w:sz w:val="24"/>
          <w:szCs w:val="24"/>
        </w:rPr>
        <w:t>- негативное значение алкоголя и табака на организм;</w:t>
      </w:r>
    </w:p>
    <w:p w:rsidR="00883384" w:rsidRDefault="00883384">
      <w:pPr>
        <w:spacing w:line="240" w:lineRule="auto"/>
        <w:ind w:left="520" w:hanging="520"/>
        <w:rPr>
          <w:sz w:val="24"/>
          <w:szCs w:val="24"/>
        </w:rPr>
      </w:pPr>
      <w:r>
        <w:rPr>
          <w:sz w:val="24"/>
          <w:szCs w:val="24"/>
        </w:rPr>
        <w:t>- значение витаминов для организма;</w:t>
      </w:r>
    </w:p>
    <w:p w:rsidR="00883384" w:rsidRDefault="00883384">
      <w:pPr>
        <w:spacing w:line="240" w:lineRule="auto"/>
        <w:ind w:left="520" w:hanging="520"/>
        <w:rPr>
          <w:sz w:val="24"/>
          <w:szCs w:val="24"/>
        </w:rPr>
      </w:pPr>
      <w:r>
        <w:rPr>
          <w:sz w:val="24"/>
          <w:szCs w:val="24"/>
        </w:rPr>
        <w:t>- причины травм;</w:t>
      </w:r>
    </w:p>
    <w:p w:rsidR="00883384" w:rsidRDefault="00883384">
      <w:pPr>
        <w:spacing w:line="240" w:lineRule="auto"/>
        <w:ind w:left="520" w:hanging="520"/>
        <w:rPr>
          <w:sz w:val="24"/>
          <w:szCs w:val="24"/>
        </w:rPr>
      </w:pPr>
      <w:r>
        <w:rPr>
          <w:sz w:val="24"/>
          <w:szCs w:val="24"/>
        </w:rPr>
        <w:t>- способы оказания медицинской помощи при травмах.</w:t>
      </w:r>
    </w:p>
    <w:p w:rsidR="00883384" w:rsidRDefault="00883384">
      <w:pPr>
        <w:spacing w:before="280"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концу 2 класса учащиеся должны уметь: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регулярно делать утреннюю зарядку;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соблюдать правила личной гигиены;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применять приемы общения;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противостоять </w:t>
      </w:r>
      <w:proofErr w:type="spellStart"/>
      <w:r>
        <w:rPr>
          <w:sz w:val="24"/>
          <w:szCs w:val="24"/>
        </w:rPr>
        <w:t>вредньм</w:t>
      </w:r>
      <w:proofErr w:type="spellEnd"/>
      <w:r>
        <w:rPr>
          <w:sz w:val="24"/>
          <w:szCs w:val="24"/>
        </w:rPr>
        <w:t xml:space="preserve"> привычкам;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иметь опрятный внешний вид;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соблюдать режим питания;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правильно принимать пищу;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защитить себя от простуды, травм;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оказать помощь при травмах.</w:t>
      </w:r>
    </w:p>
    <w:p w:rsidR="00883384" w:rsidRDefault="00883384">
      <w:pPr>
        <w:spacing w:before="280"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концу 3 класса учащиеся должны знать: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-приёмы самоанализа;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-виды самооценки;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-влияние полезных привычек на здоровье;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-принципы общения, дружбы;</w:t>
      </w:r>
    </w:p>
    <w:p w:rsidR="00883384" w:rsidRDefault="00883384">
      <w:pPr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-что такое хобби;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-негативное значение табака на организм;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-игры на свежем воздухе и в помещении.</w:t>
      </w: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концу 3 класса учащиеся должны уметь: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-анализировать свои поступки;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-общаться со сверстниками;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-помогать друг другу;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-уважительно относиться к людям;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-ценить и сохранять дружбу;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-интересно проводить досуг по средствам игр и хобби;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-работать в группах.</w:t>
      </w:r>
    </w:p>
    <w:p w:rsidR="00883384" w:rsidRDefault="00883384">
      <w:pPr>
        <w:spacing w:before="280"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концу 4 класса учащиеся должны знать: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-о полезных привычках;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-о вреде вредных привычек для здоровья;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-о пагубном влиянии вредных привычек на здоровье;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-о влиянии вредных привычек на личность;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-способы противостояния вредным привычкам и отрицательному влиянию    окружающих.</w:t>
      </w:r>
    </w:p>
    <w:p w:rsidR="00883384" w:rsidRDefault="00883384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концу 4 класса учащиеся должны уметь: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-отличать вредные привычки от других привычек;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-противостоять отрицательному влиянию окружающих;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-принимать правильное решение в сложных ситуациях;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-бороться с вредными привычками;</w:t>
      </w:r>
    </w:p>
    <w:p w:rsidR="00883384" w:rsidRDefault="0088338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-разъяснять близким, знакомым отрицательное влияние вредных привычек на здоровье.</w:t>
      </w:r>
    </w:p>
    <w:p w:rsidR="00883384" w:rsidRDefault="00883384">
      <w:pPr>
        <w:spacing w:line="254" w:lineRule="auto"/>
        <w:ind w:left="1760" w:right="1200" w:firstLine="0"/>
        <w:rPr>
          <w:b/>
          <w:bCs/>
          <w:sz w:val="24"/>
          <w:szCs w:val="24"/>
        </w:rPr>
      </w:pPr>
    </w:p>
    <w:p w:rsidR="00883384" w:rsidRDefault="00883384">
      <w:pPr>
        <w:spacing w:line="254" w:lineRule="auto"/>
        <w:ind w:left="1760" w:right="1200" w:firstLine="0"/>
        <w:rPr>
          <w:b/>
          <w:bCs/>
          <w:sz w:val="24"/>
          <w:szCs w:val="24"/>
        </w:rPr>
      </w:pPr>
    </w:p>
    <w:p w:rsidR="00883384" w:rsidRDefault="00883384" w:rsidP="00D56278">
      <w:pPr>
        <w:numPr>
          <w:ilvl w:val="0"/>
          <w:numId w:val="8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Основное содержание курса.</w:t>
      </w:r>
    </w:p>
    <w:p w:rsidR="00883384" w:rsidRDefault="00883384">
      <w:pPr>
        <w:spacing w:line="240" w:lineRule="auto"/>
        <w:ind w:firstLine="0"/>
        <w:rPr>
          <w:b/>
          <w:i/>
          <w:sz w:val="24"/>
          <w:szCs w:val="24"/>
        </w:rPr>
      </w:pPr>
    </w:p>
    <w:p w:rsidR="00883384" w:rsidRDefault="00883384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 В здоровом теле - здоровый дух.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Характерной особенностью этого раздела является усвоение детьми понятий “здоровье” и “здоровый образ жизни” и применение их на практике.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Данный раздел позволяет усвоить детям ценность здоровья, способы его укрепления, знакомит с понятием “режима дня”, его особенностями, практической направленностью и реальной пользой для здоровья, помогает ребёнку составить свой режим дня и придерживаться его в дальнейшем.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Дети также знакомятся со способами закаливания, активного отдыха. </w:t>
      </w:r>
      <w:proofErr w:type="gramStart"/>
      <w:r>
        <w:rPr>
          <w:sz w:val="24"/>
          <w:szCs w:val="24"/>
        </w:rPr>
        <w:t>Важное значение</w:t>
      </w:r>
      <w:proofErr w:type="gramEnd"/>
      <w:r>
        <w:rPr>
          <w:sz w:val="24"/>
          <w:szCs w:val="24"/>
        </w:rPr>
        <w:t xml:space="preserve"> имеет усвоение детьми комплексов физкультурно-оздоровительных мероприятий в режиме рабочего дня (гимнастика до уроков, динамические паузы, разучивание упражнений для снятия напряжения и усталости глаз, шеи, позвоночника). Происходит переосмысление значения уроков физической культуры, как одного из важнейших способов укрепления здоровья.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Главным аспектом этого раздела является формирование у детей сознательного желания быть здоровым. Необходимо, чтобы дети уяснили, что заботиться о своём здоровье, прежде всего, должен сам человек.</w:t>
      </w:r>
    </w:p>
    <w:p w:rsidR="00883384" w:rsidRDefault="00883384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 Помоги себе.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В данном разделе дети переходят к овладению навыками оказания первой медицинской помощи себе и окружающим при травмах (ранениях, ожогах, обморожениях, ушибах). Дети усваивают механизм оказания первой медицинской помощи, а главное, причины возникновения травм и способы избегания таковых.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В этом разделе главное значение принадлежит разработке и применению детьми комплексов упражнений для утренней зарядки, как способа повышения работоспособности.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Дети знакомятся с важностью и обоснованностью выполнения правил личной гигиены, режима и культуры питания. А также узнают, как противостоять простудным заболеваниям, рассматривают механизм возникновения простуд и способы их предупреждения.</w:t>
      </w:r>
    </w:p>
    <w:p w:rsidR="00883384" w:rsidRDefault="00883384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 Полезные привычки.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В этом разделе детям даётся понятие “полезная привычка”, как способ сохранения и укрепления здоровья. Дети должны усвоить, что существуют не только вредные </w:t>
      </w:r>
      <w:r>
        <w:rPr>
          <w:sz w:val="24"/>
          <w:szCs w:val="24"/>
        </w:rPr>
        <w:lastRenderedPageBreak/>
        <w:t>привычки, но и полезные, такие как: доброе, участливое отношение к людям, животным.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Дети учатся взаимопониманию, уважению, умению дружить. Они знакомятся с понятием “хобби”, как увлечением, полезным занятием на досуге, направленным на развитие познавательного интереса ребёнка, формирование умения общаться.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Очень важным аспектом данного раздела является привычка соблюдения правил дорожного движения,  которая   убережёт  ребёнка  от  дорожно-транспортных  происшествий, представляющих реальную угрозу не только для здоровья, но и для жизни ребёнка.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Не менее важный аспект - это привычка бережно относиться к природе. Экологическое воспитание детей очень полезно в современных экологически-неблагоприятных условиях жизни. На занятиях разбираются экологические задачи, находятся пути их решения, доказывается правильность выбора, так как экология является одним из основных факторов, влияющих на здоровье человека.</w:t>
      </w:r>
    </w:p>
    <w:p w:rsidR="00883384" w:rsidRDefault="00883384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4. Вредные привычки.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В данном разделе дети под руководством учителя выявляют вредные привычки, разрушающие здоровье людей (курение, алкоголизм, наркомания и т. д.)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Важность этого раздела заключается в том, что дети узнают, в чём состоит реальный вред определённой вредной привычки для здоровья, а главное, как противостоять ей. Ребёнок учится осознанно делать выбор в условиях, когда окружающие подталкивают его к приобретению той или иной вредной привычки. Формируются приоритеты в выборе окружения и образа жизни.</w:t>
      </w:r>
    </w:p>
    <w:p w:rsidR="00883384" w:rsidRDefault="00883384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Таким образом, практические занятия по программе “Я и моё здоровье” благотворно влияют на сознание ребёнка, формируют адекватное восприятие окружающего мира, учат серьёзно заботиться о своём здоровье.</w:t>
      </w:r>
    </w:p>
    <w:p w:rsidR="00883384" w:rsidRDefault="00883384">
      <w:pPr>
        <w:spacing w:line="256" w:lineRule="auto"/>
        <w:ind w:right="2600" w:firstLine="0"/>
        <w:jc w:val="center"/>
        <w:rPr>
          <w:b/>
          <w:bCs/>
          <w:szCs w:val="24"/>
        </w:rPr>
      </w:pPr>
    </w:p>
    <w:p w:rsidR="00883384" w:rsidRPr="00F61553" w:rsidRDefault="00883384">
      <w:pPr>
        <w:spacing w:line="256" w:lineRule="auto"/>
        <w:ind w:right="2600" w:firstLine="0"/>
        <w:jc w:val="center"/>
        <w:rPr>
          <w:b/>
          <w:bCs/>
          <w:szCs w:val="24"/>
        </w:rPr>
      </w:pPr>
      <w:r w:rsidRPr="00F61553">
        <w:rPr>
          <w:b/>
          <w:bCs/>
          <w:szCs w:val="24"/>
        </w:rPr>
        <w:t xml:space="preserve">                           Программа «Полезные привычки»</w:t>
      </w:r>
    </w:p>
    <w:p w:rsidR="00883384" w:rsidRPr="00F61553" w:rsidRDefault="00883384">
      <w:pPr>
        <w:spacing w:line="256" w:lineRule="auto"/>
        <w:ind w:right="2600" w:firstLine="0"/>
        <w:jc w:val="center"/>
        <w:rPr>
          <w:b/>
          <w:bCs/>
          <w:szCs w:val="24"/>
        </w:rPr>
      </w:pPr>
      <w:r w:rsidRPr="00F61553">
        <w:rPr>
          <w:b/>
          <w:bCs/>
          <w:szCs w:val="24"/>
        </w:rPr>
        <w:t xml:space="preserve">                                 1 класс</w:t>
      </w:r>
    </w:p>
    <w:p w:rsidR="00883384" w:rsidRPr="00F61553" w:rsidRDefault="00883384">
      <w:pPr>
        <w:spacing w:line="256" w:lineRule="auto"/>
        <w:ind w:right="2600" w:firstLine="0"/>
        <w:jc w:val="center"/>
        <w:rPr>
          <w:b/>
          <w:bCs/>
          <w:szCs w:val="24"/>
          <w:u w:val="single"/>
        </w:rPr>
      </w:pPr>
      <w:r w:rsidRPr="00F61553">
        <w:rPr>
          <w:b/>
          <w:bCs/>
          <w:szCs w:val="24"/>
        </w:rPr>
        <w:t xml:space="preserve">                             </w:t>
      </w:r>
      <w:r w:rsidRPr="00F61553">
        <w:rPr>
          <w:b/>
          <w:bCs/>
          <w:szCs w:val="24"/>
          <w:u w:val="single"/>
        </w:rPr>
        <w:t xml:space="preserve"> В здоровом теле - здоровый дух.</w:t>
      </w:r>
    </w:p>
    <w:p w:rsidR="00883384" w:rsidRPr="00F61553" w:rsidRDefault="00D56278">
      <w:pPr>
        <w:spacing w:line="256" w:lineRule="auto"/>
        <w:ind w:right="2600" w:firstLine="0"/>
        <w:jc w:val="left"/>
        <w:rPr>
          <w:szCs w:val="24"/>
        </w:rPr>
      </w:pPr>
      <w:r w:rsidRPr="00F61553">
        <w:rPr>
          <w:szCs w:val="24"/>
        </w:rPr>
        <w:t>Всего – 33</w:t>
      </w:r>
      <w:r w:rsidR="00883384" w:rsidRPr="00F61553">
        <w:rPr>
          <w:szCs w:val="24"/>
        </w:rPr>
        <w:t xml:space="preserve"> часа</w:t>
      </w:r>
    </w:p>
    <w:p w:rsidR="00883384" w:rsidRPr="00F61553" w:rsidRDefault="00883384">
      <w:pPr>
        <w:spacing w:line="256" w:lineRule="auto"/>
        <w:ind w:right="2600" w:firstLine="0"/>
        <w:jc w:val="left"/>
        <w:rPr>
          <w:szCs w:val="24"/>
        </w:rPr>
      </w:pPr>
      <w:r w:rsidRPr="00F61553">
        <w:rPr>
          <w:szCs w:val="24"/>
        </w:rPr>
        <w:t>В неделю – 1 час</w:t>
      </w:r>
    </w:p>
    <w:p w:rsidR="00883384" w:rsidRDefault="00883384">
      <w:pPr>
        <w:spacing w:before="260"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1.</w:t>
      </w:r>
      <w:r>
        <w:rPr>
          <w:szCs w:val="24"/>
        </w:rPr>
        <w:t xml:space="preserve"> Положительный образ Я. (</w:t>
      </w:r>
      <w:proofErr w:type="gramStart"/>
      <w:r>
        <w:rPr>
          <w:szCs w:val="24"/>
        </w:rPr>
        <w:t>З</w:t>
      </w:r>
      <w:proofErr w:type="gramEnd"/>
      <w:r>
        <w:rPr>
          <w:szCs w:val="24"/>
        </w:rPr>
        <w:t xml:space="preserve">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Я - неповторимый человек. Культура моей страны и Я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2. Общение (</w:t>
      </w:r>
      <w:proofErr w:type="gramStart"/>
      <w:r>
        <w:rPr>
          <w:szCs w:val="24"/>
        </w:rPr>
        <w:t>З</w:t>
      </w:r>
      <w:proofErr w:type="gramEnd"/>
      <w:r>
        <w:rPr>
          <w:szCs w:val="24"/>
        </w:rPr>
        <w:t xml:space="preserve">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Чувства. О чем говорят чувства.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3. Что такое здоровье? (2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Значение здоровья для жизни человека. Связь успешности обучения, труда со здоровьем.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4.3доровый образ жизни. (2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Активность. Бодрость. Утренняя гимнастика. Сопротивляемость организма заболеваниям.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5. Принятие решений (</w:t>
      </w:r>
      <w:proofErr w:type="gramStart"/>
      <w:r>
        <w:rPr>
          <w:szCs w:val="24"/>
        </w:rPr>
        <w:t>З</w:t>
      </w:r>
      <w:proofErr w:type="gramEnd"/>
      <w:r>
        <w:rPr>
          <w:szCs w:val="24"/>
        </w:rPr>
        <w:t xml:space="preserve">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Множество решений. Решения и здоровье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6.</w:t>
      </w:r>
      <w:r>
        <w:rPr>
          <w:szCs w:val="24"/>
        </w:rPr>
        <w:t xml:space="preserve"> Режим дня. (2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>Режим дня. Режим питания, труда, отдыха, сна. Чередование труда и отдыха. Время для занятий. Досуг.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7. Я и моё жилище. (3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>Моя комната. Проветривание. Влажная уборка. Аккуратность. Содержание своих вещей в чистоте и порядке. Самообслуживание. Самоконтроль.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8.</w:t>
      </w:r>
      <w:r>
        <w:rPr>
          <w:szCs w:val="24"/>
        </w:rPr>
        <w:t xml:space="preserve"> Закаливание организма. (2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>Закаливание. Обтирания. Холодные ванны для ног. Контрастный душ. Обливания на свежем воздухе. Люди - “моржи”.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9.</w:t>
      </w:r>
      <w:r>
        <w:rPr>
          <w:szCs w:val="24"/>
        </w:rPr>
        <w:t xml:space="preserve"> Информация (2ч.)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Нужные и ненужные тебе лекарства.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10.</w:t>
      </w:r>
      <w:r w:rsidR="00D56278">
        <w:rPr>
          <w:szCs w:val="24"/>
        </w:rPr>
        <w:t xml:space="preserve"> Активный отдых. (2</w:t>
      </w:r>
      <w:r>
        <w:rPr>
          <w:szCs w:val="24"/>
        </w:rPr>
        <w:t xml:space="preserve">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 xml:space="preserve">Активный отдых. Прогулки и игры на свежем воздухе. Походы. Занятия физкультурой. Спорт в </w:t>
      </w:r>
      <w:r>
        <w:rPr>
          <w:szCs w:val="24"/>
        </w:rPr>
        <w:lastRenderedPageBreak/>
        <w:t>нашей жизни. Спортивные секции. Занятия на тренажёрах.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11.</w:t>
      </w:r>
      <w:r>
        <w:rPr>
          <w:szCs w:val="24"/>
        </w:rPr>
        <w:t xml:space="preserve"> Пассивное курение (2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Пассивное курение: учусь делать здоровый выбор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12.</w:t>
      </w:r>
      <w:r>
        <w:rPr>
          <w:szCs w:val="24"/>
        </w:rPr>
        <w:t xml:space="preserve"> Гимнастика для снятия усталости и напряжения. (4 ч.)</w:t>
      </w:r>
    </w:p>
    <w:p w:rsidR="00883384" w:rsidRDefault="00883384">
      <w:pPr>
        <w:spacing w:line="256" w:lineRule="auto"/>
        <w:ind w:right="800" w:firstLine="0"/>
        <w:rPr>
          <w:szCs w:val="24"/>
        </w:rPr>
      </w:pPr>
      <w:r>
        <w:rPr>
          <w:szCs w:val="24"/>
        </w:rPr>
        <w:t>Напряжение глаз. Усталость шеи, позвоночника. Физкультминутки. Комплексы упражнений для релаксации.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13</w:t>
      </w:r>
      <w:r>
        <w:rPr>
          <w:szCs w:val="24"/>
        </w:rPr>
        <w:t xml:space="preserve"> Пост-тест (3 ч.)</w:t>
      </w:r>
    </w:p>
    <w:p w:rsidR="00883384" w:rsidRDefault="00883384">
      <w:pPr>
        <w:spacing w:line="240" w:lineRule="auto"/>
        <w:ind w:left="3400" w:firstLine="0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</w:t>
      </w:r>
    </w:p>
    <w:p w:rsidR="00883384" w:rsidRPr="00F61553" w:rsidRDefault="00883384" w:rsidP="00A906F0">
      <w:pPr>
        <w:spacing w:line="240" w:lineRule="auto"/>
        <w:ind w:left="3400" w:firstLine="0"/>
        <w:jc w:val="left"/>
        <w:rPr>
          <w:b/>
          <w:bCs/>
          <w:szCs w:val="24"/>
        </w:rPr>
      </w:pPr>
      <w:r w:rsidRPr="00F61553">
        <w:rPr>
          <w:b/>
          <w:bCs/>
          <w:szCs w:val="24"/>
        </w:rPr>
        <w:t>2 класс</w:t>
      </w:r>
    </w:p>
    <w:p w:rsidR="00883384" w:rsidRPr="00F61553" w:rsidRDefault="00A906F0" w:rsidP="00A906F0">
      <w:pPr>
        <w:spacing w:line="240" w:lineRule="auto"/>
        <w:jc w:val="left"/>
        <w:rPr>
          <w:b/>
          <w:bCs/>
          <w:szCs w:val="24"/>
          <w:u w:val="single"/>
        </w:rPr>
      </w:pPr>
      <w:r w:rsidRPr="00F61553">
        <w:rPr>
          <w:b/>
          <w:bCs/>
          <w:szCs w:val="24"/>
        </w:rPr>
        <w:t xml:space="preserve">                                             </w:t>
      </w:r>
      <w:r w:rsidR="00883384" w:rsidRPr="00F61553">
        <w:rPr>
          <w:b/>
          <w:bCs/>
          <w:szCs w:val="24"/>
          <w:u w:val="single"/>
        </w:rPr>
        <w:t>Помоги себе.</w:t>
      </w:r>
    </w:p>
    <w:p w:rsidR="00883384" w:rsidRPr="00F61553" w:rsidRDefault="00883384">
      <w:pPr>
        <w:spacing w:line="240" w:lineRule="auto"/>
        <w:ind w:firstLine="0"/>
        <w:rPr>
          <w:szCs w:val="24"/>
        </w:rPr>
      </w:pPr>
      <w:r w:rsidRPr="00F61553">
        <w:rPr>
          <w:szCs w:val="24"/>
        </w:rPr>
        <w:t>Всего – 34 часа</w:t>
      </w:r>
    </w:p>
    <w:p w:rsidR="00883384" w:rsidRPr="00F61553" w:rsidRDefault="00883384">
      <w:pPr>
        <w:spacing w:line="240" w:lineRule="auto"/>
        <w:ind w:firstLine="0"/>
        <w:rPr>
          <w:szCs w:val="24"/>
        </w:rPr>
      </w:pPr>
      <w:r w:rsidRPr="00F61553">
        <w:rPr>
          <w:szCs w:val="24"/>
        </w:rPr>
        <w:t>В неделю – 1 час</w:t>
      </w:r>
    </w:p>
    <w:p w:rsidR="00883384" w:rsidRDefault="00883384">
      <w:pPr>
        <w:spacing w:line="240" w:lineRule="auto"/>
        <w:ind w:firstLine="0"/>
        <w:rPr>
          <w:b/>
          <w:bCs/>
          <w:sz w:val="14"/>
          <w:szCs w:val="16"/>
        </w:rPr>
      </w:pP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1.</w:t>
      </w:r>
      <w:r>
        <w:rPr>
          <w:szCs w:val="24"/>
        </w:rPr>
        <w:t xml:space="preserve"> Положительный образ Я. (2ч.)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Вкусы и увлечения. Учусь находить новых друзей и интересные занятия.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2. Общение (1ч.)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Учусь понимать людей.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3. Утренняя зарядка. (1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Утренняя гимнастика. Комплекс упражнений. Заряд бодрости.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4.</w:t>
      </w:r>
      <w:r>
        <w:rPr>
          <w:szCs w:val="24"/>
        </w:rPr>
        <w:t xml:space="preserve"> Личная гигиена. (7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>Личная гигиена. Строение и функции кожи. Гигиена тела. Гигиена глаз и ушей. Строение зуба. Гигиена полости рта. Уход за волосами. Гигиена рук. Опрятная одежда и обувь.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5. Принятие решений (2ч.)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Опасные и безопасные ситуации. Учусь принимать решения в опасных ситуациях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6.</w:t>
      </w:r>
      <w:r>
        <w:rPr>
          <w:szCs w:val="24"/>
        </w:rPr>
        <w:t xml:space="preserve"> Культура и режим питания. (7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>Питание. Состав пищи. Обмен веществ. Последствия нарушения обмена веществ. Режим питания. Завтрак. Обед. Ужин. Гигиена питания. Правила приёма пищи. Полезные продукты. Витамины. Поведение за столом.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7. Информация (2ч.)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 xml:space="preserve">Реклама табака и алкоголя. </w:t>
      </w:r>
      <w:proofErr w:type="gramStart"/>
      <w:r>
        <w:rPr>
          <w:szCs w:val="24"/>
        </w:rPr>
        <w:t>Правда</w:t>
      </w:r>
      <w:proofErr w:type="gramEnd"/>
      <w:r>
        <w:rPr>
          <w:szCs w:val="24"/>
        </w:rPr>
        <w:t xml:space="preserve"> об алкоголе.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8.</w:t>
      </w:r>
      <w:r>
        <w:rPr>
          <w:szCs w:val="24"/>
        </w:rPr>
        <w:t xml:space="preserve"> Защити себя от болезней и травм. (10ч.)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 xml:space="preserve">Болезнь. Простуда. Признаки простуды. Причины простудных заболеваний. Иммунитет. Защита от простуды. Уход за больным. Травма. Рана. Ушиб. Ожог. Обморожение. Перелом. Сотрясение головного мозга. Обморок. Тепловой удар. </w:t>
      </w:r>
      <w:proofErr w:type="spellStart"/>
      <w:r>
        <w:rPr>
          <w:szCs w:val="24"/>
        </w:rPr>
        <w:t>Электротравма</w:t>
      </w:r>
      <w:proofErr w:type="spellEnd"/>
      <w:r>
        <w:rPr>
          <w:szCs w:val="24"/>
        </w:rPr>
        <w:t xml:space="preserve">. Причины травм. </w:t>
      </w:r>
      <w:proofErr w:type="gramStart"/>
      <w:r>
        <w:rPr>
          <w:szCs w:val="24"/>
        </w:rPr>
        <w:t>Избежание</w:t>
      </w:r>
      <w:proofErr w:type="gramEnd"/>
      <w:r>
        <w:rPr>
          <w:szCs w:val="24"/>
        </w:rPr>
        <w:t xml:space="preserve"> травм. Первая медицинская помощь при травмах.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9.</w:t>
      </w:r>
      <w:r>
        <w:rPr>
          <w:szCs w:val="24"/>
        </w:rPr>
        <w:t xml:space="preserve"> Пост-тест (4ч.)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Пост-тест</w:t>
      </w:r>
    </w:p>
    <w:p w:rsidR="00883384" w:rsidRPr="00A906F0" w:rsidRDefault="00883384">
      <w:pPr>
        <w:spacing w:line="256" w:lineRule="auto"/>
        <w:ind w:left="3280" w:right="2600" w:firstLine="0"/>
        <w:rPr>
          <w:b/>
          <w:bCs/>
          <w:color w:val="FF0000"/>
          <w:szCs w:val="24"/>
        </w:rPr>
      </w:pPr>
      <w:r w:rsidRPr="00A906F0">
        <w:rPr>
          <w:b/>
          <w:bCs/>
          <w:color w:val="FF0000"/>
          <w:szCs w:val="24"/>
        </w:rPr>
        <w:t xml:space="preserve">             </w:t>
      </w:r>
    </w:p>
    <w:p w:rsidR="00883384" w:rsidRPr="00F61553" w:rsidRDefault="00883384">
      <w:pPr>
        <w:spacing w:line="256" w:lineRule="auto"/>
        <w:ind w:left="3280" w:right="2600" w:firstLine="0"/>
        <w:rPr>
          <w:b/>
          <w:bCs/>
          <w:szCs w:val="24"/>
        </w:rPr>
      </w:pPr>
      <w:r w:rsidRPr="00F61553">
        <w:rPr>
          <w:b/>
          <w:bCs/>
          <w:szCs w:val="24"/>
        </w:rPr>
        <w:t xml:space="preserve">            3 класс</w:t>
      </w:r>
    </w:p>
    <w:p w:rsidR="00883384" w:rsidRPr="00F61553" w:rsidRDefault="00883384">
      <w:pPr>
        <w:pStyle w:val="2"/>
        <w:jc w:val="both"/>
        <w:rPr>
          <w:szCs w:val="24"/>
        </w:rPr>
      </w:pPr>
      <w:r w:rsidRPr="00F61553">
        <w:rPr>
          <w:szCs w:val="24"/>
        </w:rPr>
        <w:t>Полезные привычки</w:t>
      </w:r>
    </w:p>
    <w:p w:rsidR="00A906F0" w:rsidRPr="00F61553" w:rsidRDefault="00883384" w:rsidP="00A906F0">
      <w:pPr>
        <w:spacing w:line="256" w:lineRule="auto"/>
        <w:ind w:right="2600" w:firstLine="0"/>
        <w:rPr>
          <w:szCs w:val="24"/>
        </w:rPr>
      </w:pPr>
      <w:r w:rsidRPr="00F61553">
        <w:rPr>
          <w:szCs w:val="24"/>
        </w:rPr>
        <w:t>Всего – 34 часа</w:t>
      </w:r>
      <w:r w:rsidR="00A906F0" w:rsidRPr="00F61553">
        <w:rPr>
          <w:szCs w:val="24"/>
        </w:rPr>
        <w:t xml:space="preserve"> </w:t>
      </w:r>
    </w:p>
    <w:p w:rsidR="00A906F0" w:rsidRPr="00F61553" w:rsidRDefault="00A906F0" w:rsidP="00A906F0">
      <w:pPr>
        <w:spacing w:line="256" w:lineRule="auto"/>
        <w:ind w:right="2600" w:firstLine="0"/>
        <w:rPr>
          <w:szCs w:val="24"/>
        </w:rPr>
      </w:pPr>
      <w:r w:rsidRPr="00F61553">
        <w:rPr>
          <w:szCs w:val="24"/>
        </w:rPr>
        <w:t>В неделю – 1 час</w:t>
      </w:r>
    </w:p>
    <w:p w:rsidR="00883384" w:rsidRPr="00A906F0" w:rsidRDefault="00883384">
      <w:pPr>
        <w:spacing w:line="256" w:lineRule="auto"/>
        <w:ind w:right="2600" w:firstLine="0"/>
        <w:rPr>
          <w:color w:val="FF0000"/>
          <w:szCs w:val="24"/>
        </w:rPr>
      </w:pPr>
    </w:p>
    <w:p w:rsidR="00883384" w:rsidRDefault="00883384">
      <w:pPr>
        <w:spacing w:line="256" w:lineRule="auto"/>
        <w:ind w:right="2600" w:firstLine="0"/>
        <w:rPr>
          <w:b/>
          <w:bCs/>
          <w:szCs w:val="24"/>
        </w:rPr>
      </w:pPr>
    </w:p>
    <w:p w:rsidR="00883384" w:rsidRDefault="00883384">
      <w:pPr>
        <w:spacing w:line="256" w:lineRule="auto"/>
        <w:ind w:right="2600" w:firstLine="0"/>
        <w:rPr>
          <w:szCs w:val="24"/>
        </w:rPr>
      </w:pPr>
      <w:r>
        <w:rPr>
          <w:b/>
          <w:bCs/>
          <w:szCs w:val="24"/>
        </w:rPr>
        <w:t>Тема 1.</w:t>
      </w:r>
      <w:r>
        <w:rPr>
          <w:szCs w:val="24"/>
        </w:rPr>
        <w:t xml:space="preserve">Положительный образ Я.(2ч.)           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Мой характер. Учусь оценивать себя сам.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2.</w:t>
      </w:r>
      <w:r>
        <w:rPr>
          <w:szCs w:val="24"/>
        </w:rPr>
        <w:t>Понятие о полезных привычках. (1ч.)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Термин “полезная привычка”. Влияние полезных привычек на здоровье человека.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</w:t>
      </w:r>
      <w:r>
        <w:rPr>
          <w:b/>
          <w:bCs/>
          <w:szCs w:val="24"/>
        </w:rPr>
        <w:t>3</w:t>
      </w:r>
      <w:r>
        <w:rPr>
          <w:szCs w:val="24"/>
        </w:rPr>
        <w:t>.Умение общаться. (16ч.)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Учусь взаимодействовать. Учусь настаивать на своём. Общение. Щедрость. Пунктуальность. Правдивость. Такт. Волшебные слова. Доброе отношение к окружающим. Любовь к животным. Справедливость. Умение дружить. Взаимопонимание. Работа в группах. Поведение в общественных местах. Разговор по телефону.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4.</w:t>
      </w:r>
      <w:r>
        <w:rPr>
          <w:szCs w:val="24"/>
        </w:rPr>
        <w:t xml:space="preserve"> Принятие решений. (2ч.)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 xml:space="preserve">Я становлюсь увереннее. Когда на меня оказывают давление. </w:t>
      </w:r>
    </w:p>
    <w:p w:rsidR="00883384" w:rsidRDefault="00883384">
      <w:pPr>
        <w:spacing w:line="276" w:lineRule="auto"/>
        <w:ind w:firstLine="0"/>
        <w:rPr>
          <w:szCs w:val="24"/>
        </w:rPr>
      </w:pPr>
      <w:r>
        <w:rPr>
          <w:b/>
          <w:szCs w:val="24"/>
        </w:rPr>
        <w:t xml:space="preserve">Тема 5. </w:t>
      </w:r>
      <w:r>
        <w:rPr>
          <w:szCs w:val="24"/>
        </w:rPr>
        <w:t>Бережное отношение к природе. (2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lastRenderedPageBreak/>
        <w:t xml:space="preserve">Природа в опасности. Экология. Значение экологии в жизни современного человека. Взаимосвязь всех факторов на Земле. Правила поведения в природе. Бережное отношение и любовь к природе. Помощь природе.  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b/>
          <w:bCs/>
          <w:szCs w:val="24"/>
        </w:rPr>
        <w:t>Тема 6.</w:t>
      </w:r>
      <w:r>
        <w:rPr>
          <w:szCs w:val="24"/>
        </w:rPr>
        <w:t xml:space="preserve"> Информация. (2ч.)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Курение. Вред курения.</w:t>
      </w:r>
    </w:p>
    <w:p w:rsidR="00883384" w:rsidRDefault="00883384">
      <w:pPr>
        <w:spacing w:line="276" w:lineRule="auto"/>
        <w:ind w:firstLine="0"/>
        <w:rPr>
          <w:szCs w:val="24"/>
        </w:rPr>
      </w:pPr>
      <w:r>
        <w:rPr>
          <w:b/>
          <w:szCs w:val="24"/>
        </w:rPr>
        <w:t xml:space="preserve">Тема 7. </w:t>
      </w:r>
      <w:r>
        <w:rPr>
          <w:szCs w:val="24"/>
        </w:rPr>
        <w:t>Соблюдение правил дорожного движения. (3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Правила дорожного движения. Причины дорожно-транспортных происшествий. Виновники дорожно-транспортных происшествий. Правила перехода улиц и дорог. Сигналы светофора и регулировщика. Дорожная грамота. Отряды ЮИД – помощники ГАИ.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</w:t>
      </w:r>
      <w:r>
        <w:rPr>
          <w:b/>
          <w:bCs/>
          <w:szCs w:val="24"/>
        </w:rPr>
        <w:t>8</w:t>
      </w:r>
      <w:r>
        <w:rPr>
          <w:szCs w:val="24"/>
        </w:rPr>
        <w:t>. Проведение досуга. (4ч.)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Хобби. Увлечение. Коллекционирование. Развитие познавательных интересов. Общение. Игра. Правила игры. Уважение к соперникам. Подвижные игры на свежем воздухе: «Третий лишний», «Колечко», «Прятки», «</w:t>
      </w:r>
      <w:proofErr w:type="gramStart"/>
      <w:r>
        <w:rPr>
          <w:szCs w:val="24"/>
        </w:rPr>
        <w:t>Съедобное-несъедобное</w:t>
      </w:r>
      <w:proofErr w:type="gramEnd"/>
      <w:r>
        <w:rPr>
          <w:szCs w:val="24"/>
        </w:rPr>
        <w:t>». Игры в помещении:  «Кошки-мышки», «Ручеёк», «Золотые ворота».</w:t>
      </w:r>
    </w:p>
    <w:p w:rsidR="00883384" w:rsidRDefault="00883384">
      <w:pPr>
        <w:ind w:firstLine="0"/>
        <w:rPr>
          <w:szCs w:val="24"/>
        </w:rPr>
      </w:pPr>
      <w:r>
        <w:rPr>
          <w:b/>
          <w:szCs w:val="24"/>
        </w:rPr>
        <w:t>Тема 9.</w:t>
      </w:r>
      <w:r>
        <w:rPr>
          <w:szCs w:val="24"/>
        </w:rPr>
        <w:t xml:space="preserve"> Пост-тест. (3 часа)</w:t>
      </w:r>
    </w:p>
    <w:p w:rsidR="00883384" w:rsidRDefault="00883384">
      <w:pPr>
        <w:ind w:firstLine="0"/>
        <w:rPr>
          <w:szCs w:val="24"/>
        </w:rPr>
      </w:pPr>
      <w:r>
        <w:rPr>
          <w:szCs w:val="24"/>
        </w:rPr>
        <w:t>Обобщение изученного материала. Пост-тест.</w:t>
      </w:r>
    </w:p>
    <w:p w:rsidR="00883384" w:rsidRDefault="00883384">
      <w:pPr>
        <w:spacing w:line="256" w:lineRule="auto"/>
        <w:ind w:left="1760" w:right="1200" w:firstLine="0"/>
        <w:rPr>
          <w:b/>
          <w:bCs/>
          <w:szCs w:val="24"/>
        </w:rPr>
      </w:pPr>
    </w:p>
    <w:p w:rsidR="00883384" w:rsidRPr="00F61553" w:rsidRDefault="00883384">
      <w:pPr>
        <w:spacing w:line="256" w:lineRule="auto"/>
        <w:ind w:left="3280" w:right="2600" w:firstLine="0"/>
        <w:rPr>
          <w:b/>
          <w:bCs/>
          <w:szCs w:val="24"/>
        </w:rPr>
      </w:pPr>
      <w:r w:rsidRPr="00F61553">
        <w:rPr>
          <w:b/>
          <w:bCs/>
          <w:szCs w:val="24"/>
        </w:rPr>
        <w:t xml:space="preserve">            4 класс</w:t>
      </w:r>
    </w:p>
    <w:p w:rsidR="00883384" w:rsidRPr="00F61553" w:rsidRDefault="00883384">
      <w:pPr>
        <w:pStyle w:val="2"/>
        <w:jc w:val="both"/>
        <w:rPr>
          <w:szCs w:val="24"/>
        </w:rPr>
      </w:pPr>
      <w:r w:rsidRPr="00F61553">
        <w:rPr>
          <w:szCs w:val="24"/>
        </w:rPr>
        <w:t>Вредные привычки</w:t>
      </w:r>
      <w:r w:rsidR="00A906F0" w:rsidRPr="00F61553">
        <w:rPr>
          <w:szCs w:val="24"/>
        </w:rPr>
        <w:t>.</w:t>
      </w:r>
    </w:p>
    <w:p w:rsidR="00883384" w:rsidRPr="00F61553" w:rsidRDefault="00883384">
      <w:pPr>
        <w:spacing w:line="256" w:lineRule="auto"/>
        <w:ind w:right="2600" w:firstLine="0"/>
        <w:rPr>
          <w:szCs w:val="24"/>
        </w:rPr>
      </w:pPr>
      <w:r w:rsidRPr="00F61553">
        <w:rPr>
          <w:szCs w:val="24"/>
        </w:rPr>
        <w:t>Всего – 34 часа</w:t>
      </w:r>
    </w:p>
    <w:p w:rsidR="00883384" w:rsidRPr="00F61553" w:rsidRDefault="00883384">
      <w:pPr>
        <w:spacing w:line="256" w:lineRule="auto"/>
        <w:ind w:right="2600" w:firstLine="0"/>
        <w:rPr>
          <w:szCs w:val="24"/>
        </w:rPr>
      </w:pPr>
      <w:r w:rsidRPr="00F61553">
        <w:rPr>
          <w:szCs w:val="24"/>
        </w:rPr>
        <w:t xml:space="preserve">В неделю – 1 час </w:t>
      </w:r>
    </w:p>
    <w:p w:rsidR="00883384" w:rsidRPr="00A906F0" w:rsidRDefault="00883384">
      <w:pPr>
        <w:spacing w:line="256" w:lineRule="auto"/>
        <w:ind w:right="2600" w:firstLine="0"/>
        <w:rPr>
          <w:b/>
          <w:bCs/>
          <w:color w:val="FF0000"/>
          <w:szCs w:val="24"/>
        </w:rPr>
      </w:pPr>
    </w:p>
    <w:p w:rsidR="00883384" w:rsidRDefault="00883384">
      <w:pPr>
        <w:spacing w:line="256" w:lineRule="auto"/>
        <w:ind w:right="2600" w:firstLine="0"/>
        <w:rPr>
          <w:szCs w:val="24"/>
        </w:rPr>
      </w:pPr>
      <w:r>
        <w:rPr>
          <w:b/>
          <w:bCs/>
          <w:szCs w:val="24"/>
        </w:rPr>
        <w:t>Тема 1.</w:t>
      </w:r>
      <w:r>
        <w:rPr>
          <w:szCs w:val="24"/>
        </w:rPr>
        <w:t xml:space="preserve">Положительный образ Я.(2ч.)           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Самоуважение. Привычки.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2.</w:t>
      </w:r>
      <w:r>
        <w:rPr>
          <w:szCs w:val="24"/>
        </w:rPr>
        <w:t>0бщение.(2ч.)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Дружба. Правила поведения в обществе.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</w:t>
      </w:r>
      <w:r>
        <w:rPr>
          <w:b/>
          <w:bCs/>
          <w:szCs w:val="24"/>
        </w:rPr>
        <w:t>3</w:t>
      </w:r>
      <w:r>
        <w:rPr>
          <w:szCs w:val="24"/>
        </w:rPr>
        <w:t>. Использование грубых слов. (2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Грубые слова. Клички. Использование ненормативной лексики.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4.</w:t>
      </w:r>
      <w:r>
        <w:rPr>
          <w:szCs w:val="24"/>
        </w:rPr>
        <w:t xml:space="preserve"> Понятие о вредных привычках. (3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 xml:space="preserve">Непослушание. Неуважение к людям. Обман. 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b/>
          <w:bCs/>
          <w:szCs w:val="24"/>
        </w:rPr>
        <w:t xml:space="preserve">Тема 5. </w:t>
      </w:r>
      <w:r>
        <w:rPr>
          <w:szCs w:val="24"/>
        </w:rPr>
        <w:t>Воровство. (2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>Воровство. Уголовная ответственность.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6.</w:t>
      </w:r>
      <w:r>
        <w:rPr>
          <w:szCs w:val="24"/>
        </w:rPr>
        <w:t xml:space="preserve"> Принятие решений .(2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Учусь сопротивляться давлению. Учусь говорить “нет”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</w:t>
      </w:r>
      <w:r>
        <w:rPr>
          <w:b/>
          <w:bCs/>
          <w:szCs w:val="24"/>
        </w:rPr>
        <w:t>7</w:t>
      </w:r>
      <w:r>
        <w:rPr>
          <w:szCs w:val="24"/>
        </w:rPr>
        <w:t>. Курение. (4 ч.)</w:t>
      </w:r>
    </w:p>
    <w:p w:rsidR="00883384" w:rsidRDefault="00883384">
      <w:pPr>
        <w:spacing w:line="256" w:lineRule="auto"/>
        <w:ind w:firstLine="0"/>
        <w:rPr>
          <w:szCs w:val="24"/>
        </w:rPr>
      </w:pPr>
      <w:proofErr w:type="spellStart"/>
      <w:r>
        <w:rPr>
          <w:szCs w:val="24"/>
        </w:rPr>
        <w:t>Табакокурение</w:t>
      </w:r>
      <w:proofErr w:type="spellEnd"/>
      <w:r>
        <w:rPr>
          <w:szCs w:val="24"/>
        </w:rPr>
        <w:t>. Вещество - никотин. Заболевания курильщиков (кариес, рак органов дыхания). Пассивные курильщики. Профилактика и борьба с курением.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8.</w:t>
      </w:r>
      <w:r>
        <w:rPr>
          <w:szCs w:val="24"/>
        </w:rPr>
        <w:t xml:space="preserve"> Алкоголизм. (6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>Алкоголизм. Злоупотребление алкоголем. Алкогольное отравление. Галлюцинации. Асоциальное поведение. Разрушение внутренних органов.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</w:t>
      </w:r>
      <w:r>
        <w:rPr>
          <w:szCs w:val="24"/>
        </w:rPr>
        <w:t xml:space="preserve"> </w:t>
      </w:r>
      <w:r>
        <w:rPr>
          <w:b/>
          <w:bCs/>
          <w:szCs w:val="24"/>
        </w:rPr>
        <w:t>9</w:t>
      </w:r>
      <w:r>
        <w:rPr>
          <w:szCs w:val="24"/>
        </w:rPr>
        <w:t>. Наркомания. (5 ч.)</w:t>
      </w:r>
    </w:p>
    <w:p w:rsidR="00883384" w:rsidRDefault="00883384">
      <w:pPr>
        <w:spacing w:line="256" w:lineRule="auto"/>
        <w:ind w:firstLine="0"/>
        <w:rPr>
          <w:szCs w:val="24"/>
        </w:rPr>
      </w:pPr>
      <w:r>
        <w:rPr>
          <w:szCs w:val="24"/>
        </w:rPr>
        <w:t>Наркотики. Наркотическая зависимость. Личностные изменения человека. Заболевания наркоманов: гепатит, СПИД. Токсикомания. Галлюцинации. Наркологический диспансер. Группы психологической поддержки.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10.</w:t>
      </w:r>
      <w:r>
        <w:rPr>
          <w:szCs w:val="24"/>
        </w:rPr>
        <w:t xml:space="preserve"> Бродяжничество (3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 xml:space="preserve">Бродяжничество. Болезни кожи, паразиты. </w:t>
      </w:r>
      <w:proofErr w:type="gramStart"/>
      <w:r>
        <w:rPr>
          <w:szCs w:val="24"/>
        </w:rPr>
        <w:t>Попрошайничество</w:t>
      </w:r>
      <w:proofErr w:type="gramEnd"/>
      <w:r>
        <w:rPr>
          <w:szCs w:val="24"/>
        </w:rPr>
        <w:t>.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b/>
          <w:bCs/>
          <w:szCs w:val="24"/>
        </w:rPr>
        <w:t>Тема 11.</w:t>
      </w:r>
      <w:r>
        <w:rPr>
          <w:szCs w:val="24"/>
        </w:rPr>
        <w:t xml:space="preserve"> Пост-тест (4 ч.)</w:t>
      </w:r>
    </w:p>
    <w:p w:rsidR="00883384" w:rsidRDefault="00883384">
      <w:pPr>
        <w:spacing w:line="240" w:lineRule="auto"/>
        <w:ind w:firstLine="0"/>
        <w:rPr>
          <w:szCs w:val="24"/>
        </w:rPr>
      </w:pPr>
      <w:r>
        <w:rPr>
          <w:szCs w:val="24"/>
        </w:rPr>
        <w:t>Обобщение изученного материала. Пост-тест.</w:t>
      </w:r>
    </w:p>
    <w:p w:rsidR="00883384" w:rsidRDefault="00883384">
      <w:pPr>
        <w:spacing w:line="256" w:lineRule="auto"/>
        <w:ind w:left="1760" w:right="1200" w:firstLine="0"/>
        <w:rPr>
          <w:b/>
          <w:bCs/>
          <w:szCs w:val="24"/>
        </w:rPr>
      </w:pPr>
    </w:p>
    <w:p w:rsidR="00883384" w:rsidRDefault="00883384">
      <w:pPr>
        <w:spacing w:line="256" w:lineRule="auto"/>
        <w:ind w:left="1760" w:right="1200" w:firstLine="0"/>
        <w:rPr>
          <w:b/>
          <w:bCs/>
          <w:szCs w:val="24"/>
        </w:rPr>
      </w:pPr>
    </w:p>
    <w:p w:rsidR="002E5F9B" w:rsidRDefault="002E5F9B" w:rsidP="002E5F9B">
      <w:pPr>
        <w:spacing w:line="256" w:lineRule="auto"/>
        <w:ind w:left="1080" w:right="1200" w:firstLine="0"/>
        <w:rPr>
          <w:b/>
          <w:bCs/>
          <w:szCs w:val="24"/>
        </w:rPr>
      </w:pPr>
    </w:p>
    <w:p w:rsidR="00D56278" w:rsidRDefault="00D56278" w:rsidP="002E5F9B">
      <w:pPr>
        <w:spacing w:line="256" w:lineRule="auto"/>
        <w:ind w:left="1080" w:right="1200" w:firstLine="0"/>
        <w:rPr>
          <w:b/>
          <w:bCs/>
          <w:szCs w:val="24"/>
        </w:rPr>
      </w:pPr>
    </w:p>
    <w:p w:rsidR="00D56278" w:rsidRDefault="00D56278" w:rsidP="002E5F9B">
      <w:pPr>
        <w:spacing w:line="256" w:lineRule="auto"/>
        <w:ind w:left="1080" w:right="1200" w:firstLine="0"/>
        <w:rPr>
          <w:b/>
          <w:bCs/>
          <w:szCs w:val="24"/>
        </w:rPr>
      </w:pPr>
    </w:p>
    <w:p w:rsidR="00D56278" w:rsidRDefault="00D56278" w:rsidP="002E5F9B">
      <w:pPr>
        <w:spacing w:line="256" w:lineRule="auto"/>
        <w:ind w:left="1080" w:right="1200" w:firstLine="0"/>
        <w:rPr>
          <w:b/>
          <w:bCs/>
          <w:szCs w:val="24"/>
        </w:rPr>
      </w:pPr>
    </w:p>
    <w:p w:rsidR="00A906F0" w:rsidRDefault="00A906F0" w:rsidP="00A906F0">
      <w:pPr>
        <w:spacing w:line="256" w:lineRule="auto"/>
        <w:ind w:right="1200" w:firstLine="0"/>
        <w:rPr>
          <w:b/>
          <w:bCs/>
          <w:szCs w:val="24"/>
        </w:rPr>
      </w:pPr>
    </w:p>
    <w:p w:rsidR="00D56278" w:rsidRPr="00F61553" w:rsidRDefault="00F61553" w:rsidP="00F61553">
      <w:pPr>
        <w:spacing w:line="256" w:lineRule="auto"/>
        <w:ind w:right="1200" w:firstLine="0"/>
        <w:jc w:val="center"/>
        <w:rPr>
          <w:b/>
          <w:bCs/>
          <w:szCs w:val="24"/>
          <w:u w:val="single"/>
        </w:rPr>
      </w:pPr>
      <w:r>
        <w:rPr>
          <w:b/>
          <w:bCs/>
          <w:szCs w:val="24"/>
        </w:rPr>
        <w:lastRenderedPageBreak/>
        <w:t>У</w:t>
      </w:r>
      <w:r w:rsidR="00D56278" w:rsidRPr="00F61553">
        <w:rPr>
          <w:b/>
          <w:bCs/>
          <w:szCs w:val="24"/>
          <w:u w:val="single"/>
        </w:rPr>
        <w:t>чебно-календарное планирование</w:t>
      </w:r>
      <w:r w:rsidR="00A34276" w:rsidRPr="00F61553">
        <w:rPr>
          <w:b/>
          <w:bCs/>
          <w:szCs w:val="24"/>
          <w:u w:val="single"/>
        </w:rPr>
        <w:t>.</w:t>
      </w:r>
    </w:p>
    <w:p w:rsidR="00D56278" w:rsidRPr="00F61553" w:rsidRDefault="00D56278">
      <w:pPr>
        <w:spacing w:line="256" w:lineRule="auto"/>
        <w:ind w:left="1760" w:right="1200" w:firstLine="0"/>
        <w:jc w:val="center"/>
        <w:rPr>
          <w:b/>
          <w:bCs/>
          <w:szCs w:val="24"/>
        </w:rPr>
      </w:pPr>
    </w:p>
    <w:p w:rsidR="00D56278" w:rsidRPr="00F61553" w:rsidRDefault="00883384">
      <w:pPr>
        <w:spacing w:line="256" w:lineRule="auto"/>
        <w:ind w:left="1760" w:right="1200" w:firstLine="0"/>
        <w:jc w:val="center"/>
        <w:rPr>
          <w:b/>
          <w:bCs/>
          <w:szCs w:val="24"/>
        </w:rPr>
      </w:pPr>
      <w:r w:rsidRPr="00F61553">
        <w:rPr>
          <w:b/>
          <w:bCs/>
          <w:szCs w:val="24"/>
        </w:rPr>
        <w:t xml:space="preserve">1 класс. </w:t>
      </w:r>
    </w:p>
    <w:p w:rsidR="00883384" w:rsidRPr="00F61553" w:rsidRDefault="00883384">
      <w:pPr>
        <w:spacing w:line="256" w:lineRule="auto"/>
        <w:ind w:left="1760" w:right="1200" w:firstLine="0"/>
        <w:jc w:val="center"/>
        <w:rPr>
          <w:b/>
          <w:bCs/>
          <w:szCs w:val="24"/>
        </w:rPr>
      </w:pPr>
      <w:r w:rsidRPr="00F61553">
        <w:rPr>
          <w:b/>
          <w:bCs/>
          <w:szCs w:val="24"/>
        </w:rPr>
        <w:t>В здоровом теле - здоровый дух.</w:t>
      </w:r>
    </w:p>
    <w:tbl>
      <w:tblPr>
        <w:tblW w:w="94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9"/>
        <w:gridCol w:w="1122"/>
        <w:gridCol w:w="5879"/>
        <w:gridCol w:w="1543"/>
      </w:tblGrid>
      <w:tr w:rsidR="00883384" w:rsidTr="002E5F9B">
        <w:trPr>
          <w:trHeight w:hRule="exact" w:val="38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Тема урока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Кол-во часов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часов</w:t>
            </w:r>
          </w:p>
        </w:tc>
      </w:tr>
      <w:tr w:rsidR="00883384" w:rsidTr="002E5F9B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Положительный образ Я. (</w:t>
            </w:r>
            <w:proofErr w:type="spellStart"/>
            <w:r>
              <w:rPr>
                <w:b/>
                <w:bCs/>
                <w:szCs w:val="24"/>
              </w:rPr>
              <w:t>Зч</w:t>
            </w:r>
            <w:proofErr w:type="spellEnd"/>
            <w:r>
              <w:rPr>
                <w:b/>
                <w:bCs/>
                <w:szCs w:val="24"/>
              </w:rPr>
              <w:t>.)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Я - неповторимый человек.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Культура моей страны и Я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Культура моей страны и Я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Общение (</w:t>
            </w:r>
            <w:proofErr w:type="spellStart"/>
            <w:r>
              <w:rPr>
                <w:b/>
                <w:bCs/>
                <w:szCs w:val="24"/>
              </w:rPr>
              <w:t>Зч</w:t>
            </w:r>
            <w:proofErr w:type="spellEnd"/>
            <w:r>
              <w:rPr>
                <w:b/>
                <w:bCs/>
                <w:szCs w:val="24"/>
              </w:rPr>
              <w:t>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Чувства.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0 чем говорят чувства.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0 чем говорят чувства.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Что такое здоровье? (2ч.)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Значение здоровья для жизни человека.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Связь успешности обучения, труда со здоровьем.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Здоровый образ жизни. (2ч.)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Активность. Бодрость.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311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Утренняя гимнастика. Сопротивляемость организма заболеваниям.</w:t>
            </w: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Принятие решений (</w:t>
            </w:r>
            <w:proofErr w:type="spellStart"/>
            <w:r>
              <w:rPr>
                <w:b/>
                <w:bCs/>
                <w:szCs w:val="24"/>
              </w:rPr>
              <w:t>Зч</w:t>
            </w:r>
            <w:proofErr w:type="spellEnd"/>
            <w:r>
              <w:rPr>
                <w:b/>
                <w:bCs/>
                <w:szCs w:val="24"/>
              </w:rPr>
              <w:t>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Множество решений.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Решения и здоровье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Решения и здоровье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Режим дня. (2 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Режим дня. Режим питания, труда, отдыха, сна.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Досуг.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Я и моё жилище. (3 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Моя комната. Проветривание. Влажная уборка.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35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Аккуратность. Содержание своих вещей в чистоте и порядке.</w:t>
            </w: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Самообслуживание. Самоконтроль.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Закаливание организма. (2 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Закаливание. Обтирания. Холодные ванны для ног.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Контрастный душ. Обливания на свежем воздухе.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Информация. (2ч.)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Нужные и ненужные тебе лекарства.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Нужные и ненужные тебе лекарства.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Активный отдых. (3 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Активный отдых. Прогулки и игры на свежем воздухе.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Походы. Занятия физкультурой.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Спорт в нашей жизни. Спортивные секции.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Пассивное курение. (2ч.)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Пассивное курение: учусь делать здоровый выбор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Пассивное курение: учусь делать здоровый выбор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Гимнастика для снятия усталости и напряжения. (4 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Напряжение глаз.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Усталость шеи, позвоночника.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Физкультминутки.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Комплексы упражнений для релаксации.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6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Пост-тест. (3ч.)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Повторение </w:t>
            </w:r>
            <w:proofErr w:type="gramStart"/>
            <w:r>
              <w:rPr>
                <w:szCs w:val="24"/>
              </w:rPr>
              <w:t>изученного</w:t>
            </w:r>
            <w:proofErr w:type="gramEnd"/>
            <w:r>
              <w:rPr>
                <w:szCs w:val="24"/>
              </w:rPr>
              <w:t xml:space="preserve"> за год.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 w:rsidTr="002E5F9B">
        <w:trPr>
          <w:trHeight w:hRule="exact" w:val="2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Пост-тест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A34276" w:rsidRDefault="002E5F9B" w:rsidP="00A34276">
      <w:pPr>
        <w:spacing w:after="300" w:line="240" w:lineRule="auto"/>
        <w:ind w:firstLine="0"/>
        <w:rPr>
          <w:b/>
          <w:bCs/>
          <w:color w:val="FF0000"/>
          <w:szCs w:val="24"/>
        </w:rPr>
      </w:pPr>
      <w:r>
        <w:rPr>
          <w:b/>
          <w:bCs/>
          <w:szCs w:val="24"/>
        </w:rPr>
        <w:t xml:space="preserve">                                                        </w:t>
      </w:r>
    </w:p>
    <w:p w:rsidR="00A34276" w:rsidRPr="00F61553" w:rsidRDefault="00A34276" w:rsidP="00A34276">
      <w:pPr>
        <w:spacing w:after="300" w:line="240" w:lineRule="auto"/>
        <w:ind w:firstLine="0"/>
        <w:rPr>
          <w:b/>
          <w:bCs/>
          <w:szCs w:val="24"/>
        </w:rPr>
      </w:pPr>
      <w:r w:rsidRPr="00F61553">
        <w:rPr>
          <w:b/>
          <w:bCs/>
          <w:szCs w:val="24"/>
        </w:rPr>
        <w:lastRenderedPageBreak/>
        <w:t xml:space="preserve">                                                                      </w:t>
      </w:r>
      <w:r w:rsidR="00883384" w:rsidRPr="00F61553">
        <w:rPr>
          <w:b/>
          <w:bCs/>
          <w:szCs w:val="24"/>
        </w:rPr>
        <w:t>2 класс.</w:t>
      </w:r>
    </w:p>
    <w:p w:rsidR="00A34276" w:rsidRPr="00F61553" w:rsidRDefault="00A34276" w:rsidP="00A34276">
      <w:pPr>
        <w:spacing w:after="300" w:line="240" w:lineRule="auto"/>
        <w:ind w:firstLine="0"/>
        <w:jc w:val="center"/>
        <w:rPr>
          <w:b/>
          <w:bCs/>
          <w:szCs w:val="24"/>
        </w:rPr>
      </w:pPr>
      <w:r w:rsidRPr="00F61553">
        <w:rPr>
          <w:b/>
          <w:bCs/>
          <w:szCs w:val="24"/>
        </w:rPr>
        <w:t>Помоги себе.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3"/>
        <w:gridCol w:w="1177"/>
        <w:gridCol w:w="5868"/>
        <w:gridCol w:w="1475"/>
      </w:tblGrid>
      <w:tr w:rsidR="00883384">
        <w:trPr>
          <w:trHeight w:hRule="exact" w:val="56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Тема урока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Кол-во часов</w:t>
            </w: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Положительный образ Я. (2ч.)</w:t>
            </w:r>
          </w:p>
          <w:p w:rsidR="00883384" w:rsidRDefault="00883384">
            <w:pPr>
              <w:spacing w:before="20" w:line="240" w:lineRule="auto"/>
              <w:ind w:firstLine="0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Вкусы и увлечения. 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Учусь находить новых друзей и интересные занятия.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Общение. (1ч.)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Учусь понимать людей.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Утренняя зарядка. (1 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366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Утренняя гимнастика. Комплекс упражнений. Заряд бодрости.</w:t>
            </w: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Личная гигиена. (7 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Личная гигиена. Строение и функции кожи.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Гигиена тела.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Гигиена глаз и ушей.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Строение зуба. Гигиена полости рта.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Уход за волосами.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Гигиена рук.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Опрятная одежда и обувь.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Принятие решений. (2ч.)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Опасные и безопасные ситуации.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Учусь принимать решения в опасных ситуациях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Культура и режим питания. (7 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Питание. Состав пищи.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Обмен веществ.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Последствия нарушения обмена веществ.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Режим питания. Завтрак. Обед. Ужин.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Гигиена питания. Правила приёма пищи.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Полезные продукты. Витамины.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Поведение за столом.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Информация. (2ч.)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Реклама табака и алкоголя.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proofErr w:type="gramStart"/>
            <w:r>
              <w:rPr>
                <w:szCs w:val="24"/>
              </w:rPr>
              <w:t>Правда</w:t>
            </w:r>
            <w:proofErr w:type="gramEnd"/>
            <w:r>
              <w:rPr>
                <w:szCs w:val="24"/>
              </w:rPr>
              <w:t xml:space="preserve"> об алкоголе.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Защити себя от болезней и травм. (10 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56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Болезнь. Простуда. Признаки простуды. Причины простудных заболеваний.</w:t>
            </w: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Иммунитет. Защита от простуды.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Уход за больным.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Травма. Рана. Ушиб.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Ожог. Обморожение.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Перелом.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Сотрясение головного мозга. Обморок.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Тепловой удар. </w:t>
            </w:r>
            <w:proofErr w:type="spellStart"/>
            <w:r>
              <w:rPr>
                <w:szCs w:val="24"/>
              </w:rPr>
              <w:t>Электротравма</w:t>
            </w:r>
            <w:proofErr w:type="spellEnd"/>
            <w:r>
              <w:rPr>
                <w:szCs w:val="24"/>
              </w:rPr>
              <w:t>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Причины травм. </w:t>
            </w:r>
            <w:proofErr w:type="gramStart"/>
            <w:r>
              <w:rPr>
                <w:szCs w:val="24"/>
              </w:rPr>
              <w:t>Избежание</w:t>
            </w:r>
            <w:proofErr w:type="gramEnd"/>
            <w:r>
              <w:rPr>
                <w:szCs w:val="24"/>
              </w:rPr>
              <w:t xml:space="preserve"> травм.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Первая медицинская помощь при травмах.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Пост-тест. (</w:t>
            </w:r>
            <w:proofErr w:type="spellStart"/>
            <w:r>
              <w:rPr>
                <w:b/>
                <w:bCs/>
                <w:szCs w:val="24"/>
              </w:rPr>
              <w:t>Зч</w:t>
            </w:r>
            <w:proofErr w:type="spellEnd"/>
            <w:r>
              <w:rPr>
                <w:b/>
                <w:bCs/>
                <w:szCs w:val="24"/>
              </w:rPr>
              <w:t>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Обобщение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2E5F9B">
        <w:trPr>
          <w:trHeight w:hRule="exact"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34.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Пост-тест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D56278" w:rsidRDefault="00D56278">
      <w:pPr>
        <w:spacing w:line="240" w:lineRule="auto"/>
        <w:ind w:firstLine="0"/>
        <w:jc w:val="center"/>
        <w:rPr>
          <w:b/>
          <w:bCs/>
          <w:szCs w:val="24"/>
        </w:rPr>
      </w:pPr>
    </w:p>
    <w:p w:rsidR="00D56278" w:rsidRDefault="00D56278" w:rsidP="00D56278">
      <w:pPr>
        <w:spacing w:line="240" w:lineRule="auto"/>
        <w:ind w:firstLine="0"/>
        <w:jc w:val="center"/>
        <w:rPr>
          <w:b/>
          <w:bCs/>
          <w:color w:val="FF0000"/>
          <w:szCs w:val="24"/>
        </w:rPr>
      </w:pPr>
    </w:p>
    <w:p w:rsidR="00D56278" w:rsidRDefault="00D56278" w:rsidP="00D56278">
      <w:pPr>
        <w:spacing w:line="240" w:lineRule="auto"/>
        <w:ind w:firstLine="0"/>
        <w:jc w:val="center"/>
        <w:rPr>
          <w:b/>
          <w:bCs/>
          <w:color w:val="FF0000"/>
          <w:szCs w:val="24"/>
        </w:rPr>
      </w:pPr>
    </w:p>
    <w:p w:rsidR="00D56278" w:rsidRPr="00F61553" w:rsidRDefault="00883384" w:rsidP="00D56278">
      <w:pPr>
        <w:spacing w:line="240" w:lineRule="auto"/>
        <w:ind w:firstLine="0"/>
        <w:jc w:val="center"/>
        <w:rPr>
          <w:b/>
          <w:bCs/>
          <w:szCs w:val="24"/>
        </w:rPr>
      </w:pPr>
      <w:r w:rsidRPr="00F61553">
        <w:rPr>
          <w:b/>
          <w:bCs/>
          <w:szCs w:val="24"/>
        </w:rPr>
        <w:t>3 класс.</w:t>
      </w:r>
    </w:p>
    <w:p w:rsidR="00883384" w:rsidRPr="00F61553" w:rsidRDefault="00883384" w:rsidP="00D56278">
      <w:pPr>
        <w:spacing w:line="240" w:lineRule="auto"/>
        <w:ind w:firstLine="0"/>
        <w:jc w:val="center"/>
        <w:rPr>
          <w:b/>
          <w:bCs/>
          <w:szCs w:val="24"/>
        </w:rPr>
      </w:pPr>
      <w:r w:rsidRPr="00F61553">
        <w:rPr>
          <w:b/>
          <w:bCs/>
          <w:szCs w:val="24"/>
        </w:rPr>
        <w:t>Полезные привычки.</w:t>
      </w:r>
    </w:p>
    <w:p w:rsidR="00D56278" w:rsidRPr="00F61553" w:rsidRDefault="00D56278" w:rsidP="00D56278">
      <w:pPr>
        <w:spacing w:line="240" w:lineRule="auto"/>
        <w:ind w:firstLine="0"/>
        <w:jc w:val="center"/>
        <w:rPr>
          <w:b/>
          <w:bCs/>
          <w:szCs w:val="24"/>
        </w:rPr>
      </w:pPr>
    </w:p>
    <w:tbl>
      <w:tblPr>
        <w:tblW w:w="0" w:type="auto"/>
        <w:tblInd w:w="-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4"/>
        <w:gridCol w:w="1145"/>
        <w:gridCol w:w="11"/>
        <w:gridCol w:w="34"/>
        <w:gridCol w:w="5864"/>
        <w:gridCol w:w="1475"/>
      </w:tblGrid>
      <w:tr w:rsidR="00883384">
        <w:trPr>
          <w:trHeight w:hRule="exact" w:val="301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Тема урока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Кол-во часов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Положительный образ Я. (2ч.)</w:t>
            </w:r>
          </w:p>
          <w:p w:rsidR="00883384" w:rsidRDefault="00883384">
            <w:pPr>
              <w:spacing w:before="20" w:line="240" w:lineRule="auto"/>
              <w:ind w:firstLine="0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Мой характер. 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Учусь оценивать себя сам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hRule="exact" w:val="280"/>
        </w:trPr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Понятие о полезных привычках. (1ч.)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56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Термин “полезная привычка”. Влияние полезных привычек на здоровье человека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Умение общаться. (16ч.)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Учусь взаимодействовать. 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Учусь настаивать на своем.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Общение. 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Щедрость. 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Пунктуальность.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Правдивость. 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Такт. 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Волшебные слова.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 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Волшебные слова.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 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Справедливость.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 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Умение дружить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 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Взаимопонимание.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 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Работа в группах.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 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Поведение в общественных местах.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 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Поведение в общественных местах.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 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Разговор по телефону.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 1</w:t>
            </w:r>
          </w:p>
        </w:tc>
      </w:tr>
      <w:tr w:rsidR="00883384">
        <w:trPr>
          <w:trHeight w:hRule="exact" w:val="280"/>
        </w:trPr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Принятие решений. (2ч.)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Я становлюсь увереннее.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Когда на меня оказывают давление.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hRule="exact" w:val="280"/>
        </w:trPr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Бережное отношение к природе (2ч.)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Природа в опасности. Экология.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Правила поведения в природе. Любовь к природе.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hRule="exact" w:val="280"/>
        </w:trPr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Информация (2ч.)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Курение.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Вред курения.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Соблюдение правил дорожного движения (3ч.)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ПДД. Причины ДТП.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Правила перехода дорог.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Дорожная грамота. Отряд ЮИД,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hRule="exact" w:val="280"/>
        </w:trPr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Проведение досуга. (4ч.)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39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Хобби. Увлечение. Коллекционирование.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4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391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Игра. Правила игры. Уважение к соперникам</w:t>
            </w:r>
          </w:p>
          <w:p w:rsidR="00883384" w:rsidRDefault="00883384">
            <w:pPr>
              <w:spacing w:before="4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4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31.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Подвижные игры на свежем воздухе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Игры в помещении.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60"/>
        </w:trPr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Пост-тест. (3ч.)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Общение изученного материала. </w:t>
            </w:r>
          </w:p>
          <w:p w:rsidR="00883384" w:rsidRDefault="00883384">
            <w:pPr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83384" w:rsidRDefault="00883384">
            <w:pPr>
              <w:spacing w:before="20"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883384">
        <w:trPr>
          <w:trHeight w:hRule="exact" w:val="28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34.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Пост-тест.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:rsidR="00883384" w:rsidRDefault="00883384">
      <w:pPr>
        <w:jc w:val="center"/>
      </w:pPr>
    </w:p>
    <w:p w:rsidR="00D56278" w:rsidRDefault="00D56278" w:rsidP="00D56278">
      <w:pPr>
        <w:ind w:firstLine="0"/>
        <w:jc w:val="center"/>
        <w:rPr>
          <w:b/>
          <w:color w:val="FF0000"/>
          <w:szCs w:val="24"/>
        </w:rPr>
      </w:pPr>
    </w:p>
    <w:p w:rsidR="00D56278" w:rsidRPr="00F61553" w:rsidRDefault="00883384" w:rsidP="00D56278">
      <w:pPr>
        <w:ind w:firstLine="0"/>
        <w:jc w:val="center"/>
        <w:rPr>
          <w:b/>
          <w:szCs w:val="24"/>
        </w:rPr>
      </w:pPr>
      <w:r w:rsidRPr="00F61553">
        <w:rPr>
          <w:b/>
          <w:szCs w:val="24"/>
        </w:rPr>
        <w:lastRenderedPageBreak/>
        <w:t>4 класс.</w:t>
      </w:r>
    </w:p>
    <w:p w:rsidR="00883384" w:rsidRPr="00F61553" w:rsidRDefault="00883384" w:rsidP="00D56278">
      <w:pPr>
        <w:ind w:firstLine="0"/>
        <w:jc w:val="center"/>
        <w:rPr>
          <w:b/>
          <w:szCs w:val="24"/>
        </w:rPr>
      </w:pPr>
      <w:r w:rsidRPr="00F61553">
        <w:rPr>
          <w:b/>
          <w:szCs w:val="24"/>
        </w:rPr>
        <w:t>Вредные привычки</w:t>
      </w:r>
      <w:r w:rsidR="00D56278" w:rsidRPr="00F61553">
        <w:rPr>
          <w:b/>
          <w:szCs w:val="24"/>
        </w:rPr>
        <w:t>.</w:t>
      </w:r>
    </w:p>
    <w:tbl>
      <w:tblPr>
        <w:tblW w:w="0" w:type="auto"/>
        <w:tblInd w:w="42" w:type="dxa"/>
        <w:tblLayout w:type="fixed"/>
        <w:tblLook w:val="0000" w:firstRow="0" w:lastRow="0" w:firstColumn="0" w:lastColumn="0" w:noHBand="0" w:noVBand="0"/>
      </w:tblPr>
      <w:tblGrid>
        <w:gridCol w:w="907"/>
        <w:gridCol w:w="1134"/>
        <w:gridCol w:w="5953"/>
        <w:gridCol w:w="1580"/>
      </w:tblGrid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pStyle w:val="1"/>
              <w:snapToGri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Дата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pStyle w:val="1"/>
              <w:snapToGri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Тема урока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pStyle w:val="1"/>
              <w:snapToGri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Кол-во часов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Положительный образ Я.(2ч.)</w:t>
            </w:r>
          </w:p>
        </w:tc>
      </w:tr>
      <w:tr w:rsidR="00883384">
        <w:trPr>
          <w:trHeight w:val="223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9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Самоуважение.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9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Привычки.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Общение.(2ч.)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Дружба.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Правила поведения в обществе.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Использование грубых слов.(2ч.)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Грубые слова. Клички.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Использование ненормативной лексики.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Понятие о вредных привычках.(3ч.)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Термин «Вредная привычка».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Непослушание. Неуважение к людям.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Обман.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Воровство.(2ч.)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Воровство.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Уголовная ответственность.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Принятие решений.(2ч.)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Учусь сопротивляться давлению.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Учусь говорить «нет».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Курение.(4ч.)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Табакокурение</w:t>
            </w:r>
            <w:proofErr w:type="spellEnd"/>
            <w:r>
              <w:rPr>
                <w:szCs w:val="24"/>
              </w:rPr>
              <w:t xml:space="preserve">. Вещество – никотин.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Заболевания курильщиков.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Пассивные курильщики.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Профилактика и борьба с курением.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Алкоголизм.(6ч.)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Алкоголизм. Злоупотребление алкоголем.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Алкогольное отравление.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Болезни алкоголиков.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Галлюцинации. «Белая горячка».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Асоциальное поведение. Жизнь с алкоголиком.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Борьба с алкоголизмом.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Наркомания.(5ч.)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Наркотики. Наркотическая зависимость.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Личностные изменения человека. Болезни наркоманов.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Токсикомания.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Наркологический диспансер.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Борьба с наркоманией.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Бродяжничество.(3ч.)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Бродяжничество.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proofErr w:type="gramStart"/>
            <w:r>
              <w:rPr>
                <w:szCs w:val="24"/>
              </w:rPr>
              <w:t>Попрошайничество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Болезни кожи, паразиты.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cantSplit/>
        </w:trPr>
        <w:tc>
          <w:tcPr>
            <w:tcW w:w="9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Пост-тест.(4ч.)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Обобщение изученного материала.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Пост-тест.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83384">
        <w:trPr>
          <w:trHeight w:val="21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before="2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Повторение </w:t>
            </w:r>
            <w:proofErr w:type="gramStart"/>
            <w:r>
              <w:rPr>
                <w:szCs w:val="24"/>
              </w:rPr>
              <w:t>изученного</w:t>
            </w:r>
            <w:proofErr w:type="gramEnd"/>
            <w:r>
              <w:rPr>
                <w:szCs w:val="24"/>
              </w:rPr>
              <w:t xml:space="preserve"> за год.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384" w:rsidRDefault="00883384">
            <w:pPr>
              <w:snapToGri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:rsidR="00883384" w:rsidRDefault="00883384">
      <w:pPr>
        <w:ind w:firstLine="0"/>
      </w:pPr>
    </w:p>
    <w:p w:rsidR="00883384" w:rsidRDefault="00883384">
      <w:pPr>
        <w:ind w:firstLine="0"/>
        <w:rPr>
          <w:b/>
          <w:szCs w:val="24"/>
          <w:lang w:val="en-US"/>
        </w:rPr>
      </w:pPr>
    </w:p>
    <w:p w:rsidR="00883384" w:rsidRDefault="00883384">
      <w:pPr>
        <w:ind w:firstLine="0"/>
        <w:rPr>
          <w:b/>
          <w:szCs w:val="24"/>
          <w:lang w:val="en-US"/>
        </w:rPr>
      </w:pPr>
    </w:p>
    <w:p w:rsidR="00883384" w:rsidRDefault="00883384">
      <w:pPr>
        <w:ind w:firstLine="0"/>
        <w:rPr>
          <w:b/>
          <w:szCs w:val="24"/>
          <w:lang w:val="en-US"/>
        </w:rPr>
      </w:pPr>
    </w:p>
    <w:p w:rsidR="00883384" w:rsidRDefault="00883384">
      <w:pPr>
        <w:ind w:firstLine="0"/>
        <w:rPr>
          <w:b/>
          <w:szCs w:val="24"/>
          <w:lang w:val="en-US"/>
        </w:rPr>
      </w:pPr>
    </w:p>
    <w:p w:rsidR="00883384" w:rsidRDefault="00883384">
      <w:pPr>
        <w:ind w:firstLine="0"/>
        <w:rPr>
          <w:b/>
          <w:szCs w:val="24"/>
          <w:lang w:val="en-US"/>
        </w:rPr>
      </w:pPr>
    </w:p>
    <w:p w:rsidR="00883384" w:rsidRDefault="00883384">
      <w:pPr>
        <w:ind w:firstLine="0"/>
        <w:rPr>
          <w:b/>
          <w:szCs w:val="24"/>
          <w:lang w:val="en-US"/>
        </w:rPr>
      </w:pPr>
    </w:p>
    <w:p w:rsidR="00883384" w:rsidRDefault="00883384">
      <w:pPr>
        <w:ind w:firstLine="0"/>
        <w:rPr>
          <w:b/>
          <w:szCs w:val="24"/>
        </w:rPr>
      </w:pPr>
      <w:r>
        <w:rPr>
          <w:b/>
          <w:szCs w:val="24"/>
          <w:lang w:val="en-US"/>
        </w:rPr>
        <w:t>VIII</w:t>
      </w:r>
      <w:r>
        <w:rPr>
          <w:b/>
          <w:szCs w:val="24"/>
        </w:rPr>
        <w:t>. Материальн</w:t>
      </w:r>
      <w:r w:rsidR="00D56278">
        <w:rPr>
          <w:b/>
          <w:szCs w:val="24"/>
        </w:rPr>
        <w:t>о-техническое обеспечение курса:</w:t>
      </w:r>
    </w:p>
    <w:p w:rsidR="00883384" w:rsidRDefault="00D56278">
      <w:pPr>
        <w:spacing w:line="240" w:lineRule="auto"/>
        <w:ind w:firstLine="0"/>
        <w:rPr>
          <w:szCs w:val="24"/>
        </w:rPr>
      </w:pPr>
      <w:r>
        <w:rPr>
          <w:szCs w:val="24"/>
        </w:rPr>
        <w:t>1</w:t>
      </w:r>
      <w:r w:rsidR="00883384">
        <w:rPr>
          <w:szCs w:val="24"/>
        </w:rPr>
        <w:t>. “Полезные привычки”- пособие для учителя.</w:t>
      </w:r>
    </w:p>
    <w:p w:rsidR="00883384" w:rsidRDefault="00F61553">
      <w:pPr>
        <w:spacing w:line="240" w:lineRule="auto"/>
        <w:ind w:firstLine="0"/>
        <w:rPr>
          <w:szCs w:val="24"/>
        </w:rPr>
      </w:pPr>
      <w:r>
        <w:rPr>
          <w:szCs w:val="24"/>
        </w:rPr>
        <w:t>2</w:t>
      </w:r>
      <w:r w:rsidR="00883384">
        <w:rPr>
          <w:szCs w:val="24"/>
        </w:rPr>
        <w:t>. “Уроки для родителей, или как помочь ребенку не употреблять табак и алкоголь”.</w:t>
      </w:r>
    </w:p>
    <w:p w:rsidR="00883384" w:rsidRDefault="00883384" w:rsidP="00D56278">
      <w:pPr>
        <w:spacing w:before="260" w:line="240" w:lineRule="auto"/>
        <w:ind w:left="240" w:firstLine="100"/>
        <w:jc w:val="left"/>
        <w:rPr>
          <w:b/>
          <w:szCs w:val="24"/>
        </w:rPr>
      </w:pPr>
      <w:r>
        <w:rPr>
          <w:b/>
          <w:szCs w:val="24"/>
        </w:rPr>
        <w:t>Список литерату</w:t>
      </w:r>
      <w:r w:rsidR="00D56278">
        <w:rPr>
          <w:b/>
          <w:szCs w:val="24"/>
        </w:rPr>
        <w:t>ры для учителя:</w:t>
      </w:r>
    </w:p>
    <w:p w:rsidR="00883384" w:rsidRDefault="00883384">
      <w:pPr>
        <w:numPr>
          <w:ilvl w:val="0"/>
          <w:numId w:val="2"/>
        </w:numPr>
        <w:spacing w:before="260" w:line="240" w:lineRule="auto"/>
        <w:rPr>
          <w:szCs w:val="24"/>
        </w:rPr>
      </w:pPr>
      <w:proofErr w:type="spellStart"/>
      <w:r>
        <w:rPr>
          <w:szCs w:val="24"/>
        </w:rPr>
        <w:t>Болыпенков</w:t>
      </w:r>
      <w:proofErr w:type="spellEnd"/>
      <w:r>
        <w:rPr>
          <w:szCs w:val="24"/>
        </w:rPr>
        <w:t xml:space="preserve"> В. “Тропа здоровья”, журнал “Начальная школа”, 1990, №5</w:t>
      </w:r>
    </w:p>
    <w:p w:rsidR="00883384" w:rsidRDefault="00883384">
      <w:pPr>
        <w:numPr>
          <w:ilvl w:val="0"/>
          <w:numId w:val="2"/>
        </w:numPr>
        <w:spacing w:line="256" w:lineRule="auto"/>
        <w:rPr>
          <w:szCs w:val="24"/>
        </w:rPr>
      </w:pPr>
      <w:proofErr w:type="spellStart"/>
      <w:r>
        <w:rPr>
          <w:szCs w:val="24"/>
        </w:rPr>
        <w:t>Бурмистрова</w:t>
      </w:r>
      <w:proofErr w:type="spellEnd"/>
      <w:r>
        <w:rPr>
          <w:szCs w:val="24"/>
        </w:rPr>
        <w:t xml:space="preserve"> Н. “Для укрепления здоровья первоклассников”, журнал “Начальная школа”, 1996, №7</w:t>
      </w:r>
    </w:p>
    <w:p w:rsidR="00883384" w:rsidRDefault="00883384">
      <w:pPr>
        <w:numPr>
          <w:ilvl w:val="0"/>
          <w:numId w:val="2"/>
        </w:numPr>
        <w:spacing w:line="240" w:lineRule="auto"/>
        <w:rPr>
          <w:szCs w:val="24"/>
        </w:rPr>
      </w:pPr>
      <w:r>
        <w:rPr>
          <w:szCs w:val="24"/>
        </w:rPr>
        <w:t>Захарова Л. “Учимся любить природу”, журнал “Начальная школа”, 1997, № 7</w:t>
      </w:r>
    </w:p>
    <w:p w:rsidR="00883384" w:rsidRDefault="00883384">
      <w:pPr>
        <w:numPr>
          <w:ilvl w:val="0"/>
          <w:numId w:val="2"/>
        </w:numPr>
        <w:spacing w:line="256" w:lineRule="auto"/>
        <w:rPr>
          <w:szCs w:val="24"/>
        </w:rPr>
      </w:pPr>
      <w:r>
        <w:rPr>
          <w:szCs w:val="24"/>
        </w:rPr>
        <w:t xml:space="preserve">Исаева С. “Физкультурные минутки в начальной школе”, Москва, “Айрис </w:t>
      </w:r>
      <w:proofErr w:type="gramStart"/>
      <w:r>
        <w:rPr>
          <w:szCs w:val="24"/>
        </w:rPr>
        <w:t>-д</w:t>
      </w:r>
      <w:proofErr w:type="gramEnd"/>
      <w:r>
        <w:rPr>
          <w:szCs w:val="24"/>
        </w:rPr>
        <w:t>идактика”, 2003 г.</w:t>
      </w:r>
    </w:p>
    <w:p w:rsidR="00883384" w:rsidRDefault="00883384">
      <w:pPr>
        <w:numPr>
          <w:ilvl w:val="0"/>
          <w:numId w:val="2"/>
        </w:numPr>
        <w:spacing w:line="240" w:lineRule="auto"/>
        <w:rPr>
          <w:szCs w:val="24"/>
        </w:rPr>
      </w:pPr>
      <w:r>
        <w:rPr>
          <w:szCs w:val="24"/>
        </w:rPr>
        <w:t>Ковалько В. “</w:t>
      </w:r>
      <w:proofErr w:type="spellStart"/>
      <w:r>
        <w:rPr>
          <w:szCs w:val="24"/>
        </w:rPr>
        <w:t>Здоровьесберегающие</w:t>
      </w:r>
      <w:proofErr w:type="spellEnd"/>
      <w:r>
        <w:rPr>
          <w:szCs w:val="24"/>
        </w:rPr>
        <w:t xml:space="preserve"> технологии. 1-4 классы”, Москва, “ВАКО”,2004 г.</w:t>
      </w:r>
    </w:p>
    <w:p w:rsidR="00883384" w:rsidRDefault="00883384">
      <w:pPr>
        <w:numPr>
          <w:ilvl w:val="0"/>
          <w:numId w:val="2"/>
        </w:numPr>
        <w:spacing w:line="240" w:lineRule="auto"/>
        <w:rPr>
          <w:szCs w:val="24"/>
        </w:rPr>
      </w:pPr>
      <w:r>
        <w:rPr>
          <w:szCs w:val="24"/>
        </w:rPr>
        <w:t>Корякина Л. “</w:t>
      </w:r>
      <w:proofErr w:type="gramStart"/>
      <w:r>
        <w:rPr>
          <w:szCs w:val="24"/>
        </w:rPr>
        <w:t>Весёлые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физминутки</w:t>
      </w:r>
      <w:proofErr w:type="spellEnd"/>
      <w:r>
        <w:rPr>
          <w:szCs w:val="24"/>
        </w:rPr>
        <w:t>”, журнал “Начальная школа”, 1996,№5</w:t>
      </w:r>
    </w:p>
    <w:p w:rsidR="00883384" w:rsidRDefault="00883384">
      <w:pPr>
        <w:numPr>
          <w:ilvl w:val="0"/>
          <w:numId w:val="2"/>
        </w:numPr>
        <w:spacing w:line="256" w:lineRule="auto"/>
        <w:rPr>
          <w:szCs w:val="24"/>
        </w:rPr>
      </w:pPr>
      <w:r>
        <w:rPr>
          <w:szCs w:val="24"/>
        </w:rPr>
        <w:t>Михайлова 3. “Игровые и занимательные задачи для школьников”, Москва, “Просвещение”, 1990г.</w:t>
      </w:r>
    </w:p>
    <w:p w:rsidR="00883384" w:rsidRDefault="00883384">
      <w:pPr>
        <w:numPr>
          <w:ilvl w:val="0"/>
          <w:numId w:val="2"/>
        </w:numPr>
        <w:spacing w:line="240" w:lineRule="auto"/>
        <w:rPr>
          <w:szCs w:val="24"/>
        </w:rPr>
      </w:pPr>
      <w:proofErr w:type="spellStart"/>
      <w:r>
        <w:rPr>
          <w:szCs w:val="24"/>
        </w:rPr>
        <w:t>Похлебин</w:t>
      </w:r>
      <w:proofErr w:type="spellEnd"/>
      <w:r>
        <w:rPr>
          <w:szCs w:val="24"/>
        </w:rPr>
        <w:t xml:space="preserve"> В. “Звонок на урок здоровья”, журнал “Начальная школа”, 1996, № 11</w:t>
      </w:r>
    </w:p>
    <w:p w:rsidR="00883384" w:rsidRDefault="00883384">
      <w:pPr>
        <w:numPr>
          <w:ilvl w:val="0"/>
          <w:numId w:val="2"/>
        </w:numPr>
        <w:spacing w:line="240" w:lineRule="auto"/>
        <w:rPr>
          <w:szCs w:val="24"/>
        </w:rPr>
      </w:pPr>
      <w:r>
        <w:rPr>
          <w:szCs w:val="24"/>
        </w:rPr>
        <w:t>Рост Т. “Я здоровье берегу - сам себе я помогу”, журнал “Начальная школа”, 1995, № 7</w:t>
      </w:r>
    </w:p>
    <w:p w:rsidR="00883384" w:rsidRDefault="00883384">
      <w:pPr>
        <w:numPr>
          <w:ilvl w:val="0"/>
          <w:numId w:val="2"/>
        </w:numPr>
        <w:spacing w:line="240" w:lineRule="auto"/>
        <w:rPr>
          <w:szCs w:val="24"/>
        </w:rPr>
      </w:pPr>
      <w:r>
        <w:rPr>
          <w:szCs w:val="24"/>
        </w:rPr>
        <w:t>Тверская С. “Вставки о здоровье на уроках в начальной   школе”, журнал “Начальная школа”, 1996, №11</w:t>
      </w:r>
    </w:p>
    <w:p w:rsidR="00883384" w:rsidRDefault="00883384">
      <w:pPr>
        <w:numPr>
          <w:ilvl w:val="0"/>
          <w:numId w:val="2"/>
        </w:numPr>
        <w:spacing w:line="240" w:lineRule="auto"/>
        <w:rPr>
          <w:szCs w:val="24"/>
        </w:rPr>
      </w:pPr>
      <w:proofErr w:type="spellStart"/>
      <w:r>
        <w:rPr>
          <w:szCs w:val="24"/>
        </w:rPr>
        <w:t>Юранева</w:t>
      </w:r>
      <w:proofErr w:type="spellEnd"/>
      <w:r>
        <w:rPr>
          <w:szCs w:val="24"/>
        </w:rPr>
        <w:t xml:space="preserve"> Л. “Если волнует здоровье детей”, журнал “Начальная школа”, 1996, № 11</w:t>
      </w:r>
    </w:p>
    <w:p w:rsidR="00883384" w:rsidRDefault="00883384" w:rsidP="00F61553">
      <w:pPr>
        <w:spacing w:line="256" w:lineRule="auto"/>
        <w:ind w:left="360" w:firstLine="0"/>
        <w:rPr>
          <w:szCs w:val="24"/>
        </w:rPr>
      </w:pPr>
    </w:p>
    <w:p w:rsidR="00883384" w:rsidRDefault="00883384">
      <w:pPr>
        <w:spacing w:line="240" w:lineRule="auto"/>
        <w:ind w:firstLine="0"/>
        <w:rPr>
          <w:szCs w:val="24"/>
        </w:rPr>
      </w:pPr>
    </w:p>
    <w:sectPr w:rsidR="00883384" w:rsidSect="00BC5A70">
      <w:pgSz w:w="11906" w:h="1682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-595"/>
        </w:tabs>
        <w:ind w:left="2705" w:hanging="720"/>
      </w:pPr>
      <w:rPr>
        <w:b/>
      </w:rPr>
    </w:lvl>
  </w:abstractNum>
  <w:abstractNum w:abstractNumId="6">
    <w:nsid w:val="00000007"/>
    <w:multiLevelType w:val="singleLevel"/>
    <w:tmpl w:val="00000007"/>
    <w:name w:val="WW8Num7"/>
    <w:lvl w:ilvl="0">
      <w:start w:val="8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7">
    <w:nsid w:val="5E022A0A"/>
    <w:multiLevelType w:val="hybridMultilevel"/>
    <w:tmpl w:val="C2C0C526"/>
    <w:lvl w:ilvl="0" w:tplc="C188099A">
      <w:start w:val="3"/>
      <w:numFmt w:val="upperRoman"/>
      <w:lvlText w:val="%1."/>
      <w:lvlJc w:val="left"/>
      <w:pPr>
        <w:ind w:left="17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90"/>
    <w:rsid w:val="0000145C"/>
    <w:rsid w:val="000409C2"/>
    <w:rsid w:val="000915E4"/>
    <w:rsid w:val="00112A74"/>
    <w:rsid w:val="002E5F9B"/>
    <w:rsid w:val="005870E9"/>
    <w:rsid w:val="005B2990"/>
    <w:rsid w:val="00883384"/>
    <w:rsid w:val="00A34276"/>
    <w:rsid w:val="00A906F0"/>
    <w:rsid w:val="00BC5A70"/>
    <w:rsid w:val="00D56278"/>
    <w:rsid w:val="00F6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70"/>
    <w:pPr>
      <w:widowControl w:val="0"/>
      <w:suppressAutoHyphens/>
      <w:autoSpaceDE w:val="0"/>
      <w:spacing w:line="300" w:lineRule="auto"/>
      <w:ind w:firstLine="560"/>
      <w:jc w:val="both"/>
    </w:pPr>
    <w:rPr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BC5A70"/>
    <w:pPr>
      <w:keepNext/>
      <w:widowControl/>
      <w:tabs>
        <w:tab w:val="num" w:pos="0"/>
      </w:tabs>
      <w:spacing w:line="240" w:lineRule="auto"/>
      <w:ind w:firstLine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BC5A70"/>
    <w:pPr>
      <w:keepNext/>
      <w:tabs>
        <w:tab w:val="num" w:pos="0"/>
      </w:tabs>
      <w:spacing w:line="256" w:lineRule="auto"/>
      <w:ind w:left="3280" w:right="2600" w:firstLine="0"/>
      <w:jc w:val="center"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BC5A70"/>
    <w:rPr>
      <w:rFonts w:ascii="Symbol" w:hAnsi="Symbol"/>
    </w:rPr>
  </w:style>
  <w:style w:type="character" w:customStyle="1" w:styleId="WW8Num4z0">
    <w:name w:val="WW8Num4z0"/>
    <w:rsid w:val="00BC5A70"/>
    <w:rPr>
      <w:rFonts w:ascii="Symbol" w:hAnsi="Symbol"/>
    </w:rPr>
  </w:style>
  <w:style w:type="character" w:customStyle="1" w:styleId="WW8Num5z0">
    <w:name w:val="WW8Num5z0"/>
    <w:rsid w:val="00BC5A70"/>
    <w:rPr>
      <w:rFonts w:ascii="Symbol" w:hAnsi="Symbol"/>
    </w:rPr>
  </w:style>
  <w:style w:type="character" w:customStyle="1" w:styleId="WW8Num6z0">
    <w:name w:val="WW8Num6z0"/>
    <w:rsid w:val="00BC5A70"/>
    <w:rPr>
      <w:b/>
    </w:rPr>
  </w:style>
  <w:style w:type="character" w:customStyle="1" w:styleId="Absatz-Standardschriftart">
    <w:name w:val="Absatz-Standardschriftart"/>
    <w:rsid w:val="00BC5A70"/>
  </w:style>
  <w:style w:type="character" w:customStyle="1" w:styleId="WW8Num3z1">
    <w:name w:val="WW8Num3z1"/>
    <w:rsid w:val="00BC5A70"/>
    <w:rPr>
      <w:rFonts w:ascii="Courier New" w:hAnsi="Courier New" w:cs="Courier New"/>
    </w:rPr>
  </w:style>
  <w:style w:type="character" w:customStyle="1" w:styleId="WW8Num3z2">
    <w:name w:val="WW8Num3z2"/>
    <w:rsid w:val="00BC5A70"/>
    <w:rPr>
      <w:rFonts w:ascii="Wingdings" w:hAnsi="Wingdings"/>
    </w:rPr>
  </w:style>
  <w:style w:type="character" w:customStyle="1" w:styleId="WW8Num4z1">
    <w:name w:val="WW8Num4z1"/>
    <w:rsid w:val="00BC5A70"/>
    <w:rPr>
      <w:rFonts w:ascii="Courier New" w:hAnsi="Courier New" w:cs="Courier New"/>
    </w:rPr>
  </w:style>
  <w:style w:type="character" w:customStyle="1" w:styleId="WW8Num4z2">
    <w:name w:val="WW8Num4z2"/>
    <w:rsid w:val="00BC5A70"/>
    <w:rPr>
      <w:rFonts w:ascii="Wingdings" w:hAnsi="Wingdings"/>
    </w:rPr>
  </w:style>
  <w:style w:type="character" w:customStyle="1" w:styleId="WW8Num5z1">
    <w:name w:val="WW8Num5z1"/>
    <w:rsid w:val="00BC5A70"/>
    <w:rPr>
      <w:rFonts w:ascii="Courier New" w:hAnsi="Courier New" w:cs="Courier New"/>
    </w:rPr>
  </w:style>
  <w:style w:type="character" w:customStyle="1" w:styleId="WW8Num5z2">
    <w:name w:val="WW8Num5z2"/>
    <w:rsid w:val="00BC5A70"/>
    <w:rPr>
      <w:rFonts w:ascii="Wingdings" w:hAnsi="Wingdings"/>
    </w:rPr>
  </w:style>
  <w:style w:type="character" w:customStyle="1" w:styleId="WW8Num7z0">
    <w:name w:val="WW8Num7z0"/>
    <w:rsid w:val="00BC5A70"/>
    <w:rPr>
      <w:b/>
    </w:rPr>
  </w:style>
  <w:style w:type="character" w:customStyle="1" w:styleId="WW8Num9z0">
    <w:name w:val="WW8Num9z0"/>
    <w:rsid w:val="00BC5A70"/>
    <w:rPr>
      <w:rFonts w:ascii="Symbol" w:hAnsi="Symbol"/>
    </w:rPr>
  </w:style>
  <w:style w:type="character" w:customStyle="1" w:styleId="WW8Num9z1">
    <w:name w:val="WW8Num9z1"/>
    <w:rsid w:val="00BC5A70"/>
    <w:rPr>
      <w:rFonts w:ascii="Courier New" w:hAnsi="Courier New" w:cs="Courier New"/>
    </w:rPr>
  </w:style>
  <w:style w:type="character" w:customStyle="1" w:styleId="WW8Num9z2">
    <w:name w:val="WW8Num9z2"/>
    <w:rsid w:val="00BC5A70"/>
    <w:rPr>
      <w:rFonts w:ascii="Wingdings" w:hAnsi="Wingdings"/>
    </w:rPr>
  </w:style>
  <w:style w:type="character" w:customStyle="1" w:styleId="10">
    <w:name w:val="Основной шрифт абзаца1"/>
    <w:rsid w:val="00BC5A70"/>
  </w:style>
  <w:style w:type="paragraph" w:customStyle="1" w:styleId="11">
    <w:name w:val="Заголовок1"/>
    <w:basedOn w:val="a"/>
    <w:next w:val="a3"/>
    <w:rsid w:val="00BC5A7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3">
    <w:name w:val="Body Text"/>
    <w:basedOn w:val="a"/>
    <w:rsid w:val="00BC5A70"/>
    <w:pPr>
      <w:spacing w:after="120"/>
    </w:pPr>
  </w:style>
  <w:style w:type="paragraph" w:styleId="a4">
    <w:name w:val="List"/>
    <w:basedOn w:val="a3"/>
    <w:rsid w:val="00BC5A70"/>
    <w:rPr>
      <w:rFonts w:ascii="Arial" w:hAnsi="Arial" w:cs="Mangal"/>
    </w:rPr>
  </w:style>
  <w:style w:type="paragraph" w:customStyle="1" w:styleId="12">
    <w:name w:val="Название1"/>
    <w:basedOn w:val="a"/>
    <w:rsid w:val="00BC5A7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rsid w:val="00BC5A70"/>
    <w:pPr>
      <w:suppressLineNumbers/>
    </w:pPr>
    <w:rPr>
      <w:rFonts w:ascii="Arial" w:hAnsi="Arial" w:cs="Mangal"/>
    </w:rPr>
  </w:style>
  <w:style w:type="paragraph" w:customStyle="1" w:styleId="FR1">
    <w:name w:val="FR1"/>
    <w:rsid w:val="00BC5A70"/>
    <w:pPr>
      <w:widowControl w:val="0"/>
      <w:suppressAutoHyphens/>
      <w:autoSpaceDE w:val="0"/>
      <w:ind w:left="6480"/>
    </w:pPr>
    <w:rPr>
      <w:rFonts w:ascii="Arial" w:eastAsia="Arial" w:hAnsi="Arial" w:cs="Arial"/>
      <w:i/>
      <w:iCs/>
      <w:sz w:val="24"/>
      <w:szCs w:val="24"/>
      <w:lang w:val="en-US" w:eastAsia="ar-SA"/>
    </w:rPr>
  </w:style>
  <w:style w:type="paragraph" w:customStyle="1" w:styleId="FR2">
    <w:name w:val="FR2"/>
    <w:rsid w:val="00BC5A70"/>
    <w:pPr>
      <w:widowControl w:val="0"/>
      <w:suppressAutoHyphens/>
      <w:autoSpaceDE w:val="0"/>
      <w:spacing w:before="200" w:line="336" w:lineRule="auto"/>
      <w:ind w:left="760" w:right="3200"/>
    </w:pPr>
    <w:rPr>
      <w:rFonts w:ascii="Arial" w:eastAsia="Arial" w:hAnsi="Arial" w:cs="Arial"/>
      <w:b/>
      <w:bCs/>
      <w:lang w:eastAsia="ar-SA"/>
    </w:rPr>
  </w:style>
  <w:style w:type="paragraph" w:customStyle="1" w:styleId="21">
    <w:name w:val="Основной текст 21"/>
    <w:basedOn w:val="a"/>
    <w:rsid w:val="00BC5A70"/>
    <w:pPr>
      <w:spacing w:line="256" w:lineRule="auto"/>
    </w:pPr>
  </w:style>
  <w:style w:type="paragraph" w:customStyle="1" w:styleId="Standard">
    <w:name w:val="Standard"/>
    <w:rsid w:val="00BC5A70"/>
    <w:pPr>
      <w:widowControl w:val="0"/>
      <w:suppressAutoHyphens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a5">
    <w:name w:val="Содержимое таблицы"/>
    <w:basedOn w:val="a"/>
    <w:rsid w:val="00BC5A70"/>
    <w:pPr>
      <w:suppressLineNumbers/>
    </w:pPr>
  </w:style>
  <w:style w:type="paragraph" w:customStyle="1" w:styleId="a6">
    <w:name w:val="Заголовок таблицы"/>
    <w:basedOn w:val="a5"/>
    <w:rsid w:val="00BC5A7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70"/>
    <w:pPr>
      <w:widowControl w:val="0"/>
      <w:suppressAutoHyphens/>
      <w:autoSpaceDE w:val="0"/>
      <w:spacing w:line="300" w:lineRule="auto"/>
      <w:ind w:firstLine="560"/>
      <w:jc w:val="both"/>
    </w:pPr>
    <w:rPr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BC5A70"/>
    <w:pPr>
      <w:keepNext/>
      <w:widowControl/>
      <w:tabs>
        <w:tab w:val="num" w:pos="0"/>
      </w:tabs>
      <w:spacing w:line="240" w:lineRule="auto"/>
      <w:ind w:firstLine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BC5A70"/>
    <w:pPr>
      <w:keepNext/>
      <w:tabs>
        <w:tab w:val="num" w:pos="0"/>
      </w:tabs>
      <w:spacing w:line="256" w:lineRule="auto"/>
      <w:ind w:left="3280" w:right="2600" w:firstLine="0"/>
      <w:jc w:val="center"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BC5A70"/>
    <w:rPr>
      <w:rFonts w:ascii="Symbol" w:hAnsi="Symbol"/>
    </w:rPr>
  </w:style>
  <w:style w:type="character" w:customStyle="1" w:styleId="WW8Num4z0">
    <w:name w:val="WW8Num4z0"/>
    <w:rsid w:val="00BC5A70"/>
    <w:rPr>
      <w:rFonts w:ascii="Symbol" w:hAnsi="Symbol"/>
    </w:rPr>
  </w:style>
  <w:style w:type="character" w:customStyle="1" w:styleId="WW8Num5z0">
    <w:name w:val="WW8Num5z0"/>
    <w:rsid w:val="00BC5A70"/>
    <w:rPr>
      <w:rFonts w:ascii="Symbol" w:hAnsi="Symbol"/>
    </w:rPr>
  </w:style>
  <w:style w:type="character" w:customStyle="1" w:styleId="WW8Num6z0">
    <w:name w:val="WW8Num6z0"/>
    <w:rsid w:val="00BC5A70"/>
    <w:rPr>
      <w:b/>
    </w:rPr>
  </w:style>
  <w:style w:type="character" w:customStyle="1" w:styleId="Absatz-Standardschriftart">
    <w:name w:val="Absatz-Standardschriftart"/>
    <w:rsid w:val="00BC5A70"/>
  </w:style>
  <w:style w:type="character" w:customStyle="1" w:styleId="WW8Num3z1">
    <w:name w:val="WW8Num3z1"/>
    <w:rsid w:val="00BC5A70"/>
    <w:rPr>
      <w:rFonts w:ascii="Courier New" w:hAnsi="Courier New" w:cs="Courier New"/>
    </w:rPr>
  </w:style>
  <w:style w:type="character" w:customStyle="1" w:styleId="WW8Num3z2">
    <w:name w:val="WW8Num3z2"/>
    <w:rsid w:val="00BC5A70"/>
    <w:rPr>
      <w:rFonts w:ascii="Wingdings" w:hAnsi="Wingdings"/>
    </w:rPr>
  </w:style>
  <w:style w:type="character" w:customStyle="1" w:styleId="WW8Num4z1">
    <w:name w:val="WW8Num4z1"/>
    <w:rsid w:val="00BC5A70"/>
    <w:rPr>
      <w:rFonts w:ascii="Courier New" w:hAnsi="Courier New" w:cs="Courier New"/>
    </w:rPr>
  </w:style>
  <w:style w:type="character" w:customStyle="1" w:styleId="WW8Num4z2">
    <w:name w:val="WW8Num4z2"/>
    <w:rsid w:val="00BC5A70"/>
    <w:rPr>
      <w:rFonts w:ascii="Wingdings" w:hAnsi="Wingdings"/>
    </w:rPr>
  </w:style>
  <w:style w:type="character" w:customStyle="1" w:styleId="WW8Num5z1">
    <w:name w:val="WW8Num5z1"/>
    <w:rsid w:val="00BC5A70"/>
    <w:rPr>
      <w:rFonts w:ascii="Courier New" w:hAnsi="Courier New" w:cs="Courier New"/>
    </w:rPr>
  </w:style>
  <w:style w:type="character" w:customStyle="1" w:styleId="WW8Num5z2">
    <w:name w:val="WW8Num5z2"/>
    <w:rsid w:val="00BC5A70"/>
    <w:rPr>
      <w:rFonts w:ascii="Wingdings" w:hAnsi="Wingdings"/>
    </w:rPr>
  </w:style>
  <w:style w:type="character" w:customStyle="1" w:styleId="WW8Num7z0">
    <w:name w:val="WW8Num7z0"/>
    <w:rsid w:val="00BC5A70"/>
    <w:rPr>
      <w:b/>
    </w:rPr>
  </w:style>
  <w:style w:type="character" w:customStyle="1" w:styleId="WW8Num9z0">
    <w:name w:val="WW8Num9z0"/>
    <w:rsid w:val="00BC5A70"/>
    <w:rPr>
      <w:rFonts w:ascii="Symbol" w:hAnsi="Symbol"/>
    </w:rPr>
  </w:style>
  <w:style w:type="character" w:customStyle="1" w:styleId="WW8Num9z1">
    <w:name w:val="WW8Num9z1"/>
    <w:rsid w:val="00BC5A70"/>
    <w:rPr>
      <w:rFonts w:ascii="Courier New" w:hAnsi="Courier New" w:cs="Courier New"/>
    </w:rPr>
  </w:style>
  <w:style w:type="character" w:customStyle="1" w:styleId="WW8Num9z2">
    <w:name w:val="WW8Num9z2"/>
    <w:rsid w:val="00BC5A70"/>
    <w:rPr>
      <w:rFonts w:ascii="Wingdings" w:hAnsi="Wingdings"/>
    </w:rPr>
  </w:style>
  <w:style w:type="character" w:customStyle="1" w:styleId="10">
    <w:name w:val="Основной шрифт абзаца1"/>
    <w:rsid w:val="00BC5A70"/>
  </w:style>
  <w:style w:type="paragraph" w:customStyle="1" w:styleId="11">
    <w:name w:val="Заголовок1"/>
    <w:basedOn w:val="a"/>
    <w:next w:val="a3"/>
    <w:rsid w:val="00BC5A7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3">
    <w:name w:val="Body Text"/>
    <w:basedOn w:val="a"/>
    <w:rsid w:val="00BC5A70"/>
    <w:pPr>
      <w:spacing w:after="120"/>
    </w:pPr>
  </w:style>
  <w:style w:type="paragraph" w:styleId="a4">
    <w:name w:val="List"/>
    <w:basedOn w:val="a3"/>
    <w:rsid w:val="00BC5A70"/>
    <w:rPr>
      <w:rFonts w:ascii="Arial" w:hAnsi="Arial" w:cs="Mangal"/>
    </w:rPr>
  </w:style>
  <w:style w:type="paragraph" w:customStyle="1" w:styleId="12">
    <w:name w:val="Название1"/>
    <w:basedOn w:val="a"/>
    <w:rsid w:val="00BC5A7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rsid w:val="00BC5A70"/>
    <w:pPr>
      <w:suppressLineNumbers/>
    </w:pPr>
    <w:rPr>
      <w:rFonts w:ascii="Arial" w:hAnsi="Arial" w:cs="Mangal"/>
    </w:rPr>
  </w:style>
  <w:style w:type="paragraph" w:customStyle="1" w:styleId="FR1">
    <w:name w:val="FR1"/>
    <w:rsid w:val="00BC5A70"/>
    <w:pPr>
      <w:widowControl w:val="0"/>
      <w:suppressAutoHyphens/>
      <w:autoSpaceDE w:val="0"/>
      <w:ind w:left="6480"/>
    </w:pPr>
    <w:rPr>
      <w:rFonts w:ascii="Arial" w:eastAsia="Arial" w:hAnsi="Arial" w:cs="Arial"/>
      <w:i/>
      <w:iCs/>
      <w:sz w:val="24"/>
      <w:szCs w:val="24"/>
      <w:lang w:val="en-US" w:eastAsia="ar-SA"/>
    </w:rPr>
  </w:style>
  <w:style w:type="paragraph" w:customStyle="1" w:styleId="FR2">
    <w:name w:val="FR2"/>
    <w:rsid w:val="00BC5A70"/>
    <w:pPr>
      <w:widowControl w:val="0"/>
      <w:suppressAutoHyphens/>
      <w:autoSpaceDE w:val="0"/>
      <w:spacing w:before="200" w:line="336" w:lineRule="auto"/>
      <w:ind w:left="760" w:right="3200"/>
    </w:pPr>
    <w:rPr>
      <w:rFonts w:ascii="Arial" w:eastAsia="Arial" w:hAnsi="Arial" w:cs="Arial"/>
      <w:b/>
      <w:bCs/>
      <w:lang w:eastAsia="ar-SA"/>
    </w:rPr>
  </w:style>
  <w:style w:type="paragraph" w:customStyle="1" w:styleId="21">
    <w:name w:val="Основной текст 21"/>
    <w:basedOn w:val="a"/>
    <w:rsid w:val="00BC5A70"/>
    <w:pPr>
      <w:spacing w:line="256" w:lineRule="auto"/>
    </w:pPr>
  </w:style>
  <w:style w:type="paragraph" w:customStyle="1" w:styleId="Standard">
    <w:name w:val="Standard"/>
    <w:rsid w:val="00BC5A70"/>
    <w:pPr>
      <w:widowControl w:val="0"/>
      <w:suppressAutoHyphens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a5">
    <w:name w:val="Содержимое таблицы"/>
    <w:basedOn w:val="a"/>
    <w:rsid w:val="00BC5A70"/>
    <w:pPr>
      <w:suppressLineNumbers/>
    </w:pPr>
  </w:style>
  <w:style w:type="paragraph" w:customStyle="1" w:styleId="a6">
    <w:name w:val="Заголовок таблицы"/>
    <w:basedOn w:val="a5"/>
    <w:rsid w:val="00BC5A7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25D8-4676-4521-9BFF-0A90E2D3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4248</Words>
  <Characters>24220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Таня</dc:creator>
  <cp:keywords/>
  <dc:description/>
  <cp:lastModifiedBy>Пользователь</cp:lastModifiedBy>
  <cp:revision>5</cp:revision>
  <cp:lastPrinted>2013-11-22T10:59:00Z</cp:lastPrinted>
  <dcterms:created xsi:type="dcterms:W3CDTF">2020-12-22T09:43:00Z</dcterms:created>
  <dcterms:modified xsi:type="dcterms:W3CDTF">2024-11-04T20:37:00Z</dcterms:modified>
</cp:coreProperties>
</file>