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E4" w:rsidRDefault="004D2FE4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D2FE4" w:rsidRDefault="004D2FE4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ПГО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Пышминская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4D2FE4" w:rsidRDefault="004D2FE4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6792A" w:rsidRP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72"/>
          <w:szCs w:val="28"/>
        </w:rPr>
      </w:pPr>
      <w:r w:rsidRPr="0046792A">
        <w:rPr>
          <w:rFonts w:ascii="Times New Roman" w:hAnsi="Times New Roman" w:cs="Times New Roman"/>
          <w:b/>
          <w:sz w:val="72"/>
          <w:szCs w:val="28"/>
        </w:rPr>
        <w:t xml:space="preserve">Сборник упражнений </w:t>
      </w:r>
    </w:p>
    <w:p w:rsidR="0046792A" w:rsidRP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72"/>
          <w:szCs w:val="28"/>
        </w:rPr>
      </w:pPr>
      <w:r w:rsidRPr="0046792A">
        <w:rPr>
          <w:rFonts w:ascii="Times New Roman" w:hAnsi="Times New Roman" w:cs="Times New Roman"/>
          <w:b/>
          <w:sz w:val="72"/>
          <w:szCs w:val="28"/>
        </w:rPr>
        <w:t>по развитию речи</w:t>
      </w:r>
    </w:p>
    <w:p w:rsidR="0046792A" w:rsidRP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72"/>
          <w:szCs w:val="28"/>
        </w:rPr>
      </w:pPr>
      <w:r w:rsidRPr="0046792A">
        <w:rPr>
          <w:rFonts w:ascii="Times New Roman" w:hAnsi="Times New Roman" w:cs="Times New Roman"/>
          <w:b/>
          <w:sz w:val="72"/>
          <w:szCs w:val="28"/>
        </w:rPr>
        <w:t xml:space="preserve"> на уроках русского языка</w:t>
      </w:r>
    </w:p>
    <w:p w:rsidR="0046792A" w:rsidRP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72"/>
          <w:szCs w:val="28"/>
        </w:rPr>
      </w:pPr>
      <w:r w:rsidRPr="0046792A">
        <w:rPr>
          <w:rFonts w:ascii="Times New Roman" w:hAnsi="Times New Roman" w:cs="Times New Roman"/>
          <w:b/>
          <w:sz w:val="72"/>
          <w:szCs w:val="28"/>
        </w:rPr>
        <w:t xml:space="preserve"> в 4 классе</w:t>
      </w:r>
    </w:p>
    <w:p w:rsidR="004D2FE4" w:rsidRDefault="004D2FE4" w:rsidP="0046792A">
      <w:pPr>
        <w:pStyle w:val="a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46792A" w:rsidRP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46792A" w:rsidRP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6792A">
        <w:rPr>
          <w:rFonts w:ascii="Times New Roman" w:hAnsi="Times New Roman" w:cs="Times New Roman"/>
          <w:b/>
          <w:sz w:val="36"/>
          <w:szCs w:val="28"/>
        </w:rPr>
        <w:t xml:space="preserve">Составитель: </w:t>
      </w:r>
      <w:r w:rsidRPr="0046792A">
        <w:rPr>
          <w:rFonts w:ascii="Times New Roman" w:hAnsi="Times New Roman" w:cs="Times New Roman"/>
          <w:b/>
          <w:sz w:val="32"/>
          <w:szCs w:val="28"/>
        </w:rPr>
        <w:t>Белоногова О.В.,</w:t>
      </w:r>
    </w:p>
    <w:p w:rsidR="004D2FE4" w:rsidRPr="0046792A" w:rsidRDefault="0046792A" w:rsidP="0046792A">
      <w:pPr>
        <w:pStyle w:val="a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6792A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учитель начальных классов</w:t>
      </w:r>
    </w:p>
    <w:p w:rsidR="004D2FE4" w:rsidRPr="0046792A" w:rsidRDefault="004D2FE4" w:rsidP="004D2FE4">
      <w:pPr>
        <w:pStyle w:val="a9"/>
        <w:rPr>
          <w:rFonts w:ascii="Times New Roman" w:hAnsi="Times New Roman" w:cs="Times New Roman"/>
          <w:b/>
          <w:sz w:val="24"/>
          <w:szCs w:val="28"/>
        </w:rPr>
      </w:pPr>
    </w:p>
    <w:p w:rsidR="004D2FE4" w:rsidRPr="0046792A" w:rsidRDefault="004D2FE4" w:rsidP="004D2FE4">
      <w:pPr>
        <w:pStyle w:val="a9"/>
        <w:rPr>
          <w:rFonts w:ascii="Times New Roman" w:hAnsi="Times New Roman" w:cs="Times New Roman"/>
          <w:b/>
          <w:sz w:val="24"/>
          <w:szCs w:val="28"/>
        </w:rPr>
      </w:pPr>
    </w:p>
    <w:p w:rsidR="00A2528C" w:rsidRDefault="00A2528C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28C" w:rsidRDefault="00A2528C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28C" w:rsidRDefault="00A2528C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28C" w:rsidRDefault="00A2528C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28C" w:rsidRDefault="00A2528C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г.</w:t>
      </w:r>
    </w:p>
    <w:p w:rsidR="00A2528C" w:rsidRDefault="00A2528C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A50" w:rsidRDefault="00051A50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A50" w:rsidRDefault="00051A50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A50" w:rsidRDefault="00051A50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A50" w:rsidRPr="00A70736" w:rsidRDefault="0046792A" w:rsidP="00A70736">
      <w:pPr>
        <w:pStyle w:val="a9"/>
        <w:jc w:val="center"/>
        <w:rPr>
          <w:rFonts w:ascii="Times New Roman" w:hAnsi="Times New Roman" w:cs="Times New Roman"/>
          <w:b/>
          <w:sz w:val="32"/>
        </w:rPr>
      </w:pPr>
      <w:r w:rsidRPr="00A70736">
        <w:rPr>
          <w:rFonts w:ascii="Times New Roman" w:hAnsi="Times New Roman" w:cs="Times New Roman"/>
          <w:b/>
          <w:sz w:val="32"/>
        </w:rPr>
        <w:t>Содержание</w:t>
      </w:r>
    </w:p>
    <w:p w:rsidR="0046792A" w:rsidRPr="00A70736" w:rsidRDefault="0046792A" w:rsidP="00A70736">
      <w:pPr>
        <w:pStyle w:val="a9"/>
        <w:rPr>
          <w:rFonts w:ascii="Times New Roman" w:hAnsi="Times New Roman" w:cs="Times New Roman"/>
          <w:sz w:val="32"/>
        </w:rPr>
      </w:pPr>
    </w:p>
    <w:p w:rsidR="0046792A" w:rsidRDefault="0046792A" w:rsidP="00A70736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>УПРАЖНЕНИЯ СО СЛОВАРНЫМИ СЛОВАМИ</w:t>
      </w:r>
      <w:r w:rsidR="00A70736" w:rsidRPr="00A70736">
        <w:rPr>
          <w:rFonts w:ascii="Times New Roman" w:hAnsi="Times New Roman" w:cs="Times New Roman"/>
          <w:sz w:val="32"/>
        </w:rPr>
        <w:t>.</w:t>
      </w:r>
    </w:p>
    <w:p w:rsidR="00A70736" w:rsidRPr="00A70736" w:rsidRDefault="00A70736" w:rsidP="00A70736">
      <w:pPr>
        <w:pStyle w:val="a9"/>
        <w:ind w:left="720"/>
        <w:rPr>
          <w:rFonts w:ascii="Times New Roman" w:hAnsi="Times New Roman" w:cs="Times New Roman"/>
          <w:sz w:val="32"/>
        </w:rPr>
      </w:pPr>
    </w:p>
    <w:p w:rsidR="0046792A" w:rsidRDefault="00A70736" w:rsidP="00A70736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СИНОНИМЫ. АНТОНИМЫ.  ФРАЗЕОЛОГИЗМЫ.</w:t>
      </w:r>
    </w:p>
    <w:p w:rsidR="00A70736" w:rsidRPr="00A70736" w:rsidRDefault="00A70736" w:rsidP="00A70736">
      <w:pPr>
        <w:pStyle w:val="a9"/>
        <w:rPr>
          <w:rFonts w:ascii="Times New Roman" w:hAnsi="Times New Roman" w:cs="Times New Roman"/>
          <w:sz w:val="32"/>
        </w:rPr>
      </w:pPr>
    </w:p>
    <w:p w:rsidR="0046792A" w:rsidRPr="00A70736" w:rsidRDefault="0046792A" w:rsidP="00A70736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>ПРЕДЛОЖЕНИЕ</w:t>
      </w:r>
      <w:r w:rsidR="00A70736" w:rsidRPr="00A70736">
        <w:rPr>
          <w:rFonts w:ascii="Times New Roman" w:hAnsi="Times New Roman" w:cs="Times New Roman"/>
          <w:sz w:val="32"/>
        </w:rPr>
        <w:t xml:space="preserve">. </w:t>
      </w:r>
      <w:r w:rsidRPr="00A70736">
        <w:rPr>
          <w:rFonts w:ascii="Times New Roman" w:hAnsi="Times New Roman" w:cs="Times New Roman"/>
          <w:sz w:val="32"/>
        </w:rPr>
        <w:t>ТЕКСТ</w:t>
      </w:r>
      <w:r w:rsidR="00A70736" w:rsidRPr="00A70736">
        <w:rPr>
          <w:rFonts w:ascii="Times New Roman" w:hAnsi="Times New Roman" w:cs="Times New Roman"/>
          <w:sz w:val="32"/>
        </w:rPr>
        <w:t>.</w:t>
      </w:r>
    </w:p>
    <w:p w:rsidR="0046792A" w:rsidRPr="00A70736" w:rsidRDefault="0046792A" w:rsidP="00A70736">
      <w:pPr>
        <w:pStyle w:val="a9"/>
        <w:numPr>
          <w:ilvl w:val="0"/>
          <w:numId w:val="25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 xml:space="preserve">Однородные </w:t>
      </w:r>
      <w:r w:rsidR="00A70736">
        <w:rPr>
          <w:rFonts w:ascii="Times New Roman" w:hAnsi="Times New Roman" w:cs="Times New Roman"/>
          <w:sz w:val="32"/>
        </w:rPr>
        <w:t>члены п</w:t>
      </w:r>
      <w:r w:rsidR="00A70736" w:rsidRPr="00A70736">
        <w:rPr>
          <w:rFonts w:ascii="Times New Roman" w:hAnsi="Times New Roman" w:cs="Times New Roman"/>
          <w:sz w:val="32"/>
        </w:rPr>
        <w:t xml:space="preserve">редложения </w:t>
      </w:r>
    </w:p>
    <w:p w:rsidR="00201A53" w:rsidRPr="00A70736" w:rsidRDefault="0046792A" w:rsidP="00A70736">
      <w:pPr>
        <w:pStyle w:val="a9"/>
        <w:numPr>
          <w:ilvl w:val="0"/>
          <w:numId w:val="25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 xml:space="preserve">Сложные </w:t>
      </w:r>
      <w:r w:rsidR="00A70736">
        <w:rPr>
          <w:rFonts w:ascii="Times New Roman" w:hAnsi="Times New Roman" w:cs="Times New Roman"/>
          <w:sz w:val="32"/>
        </w:rPr>
        <w:t>предложения с с</w:t>
      </w:r>
      <w:r w:rsidR="00A70736" w:rsidRPr="00A70736">
        <w:rPr>
          <w:rFonts w:ascii="Times New Roman" w:hAnsi="Times New Roman" w:cs="Times New Roman"/>
          <w:sz w:val="32"/>
        </w:rPr>
        <w:t>оюзами</w:t>
      </w:r>
      <w:proofErr w:type="gramStart"/>
      <w:r w:rsidR="00A70736" w:rsidRPr="00A70736">
        <w:rPr>
          <w:rFonts w:ascii="Times New Roman" w:hAnsi="Times New Roman" w:cs="Times New Roman"/>
          <w:sz w:val="32"/>
        </w:rPr>
        <w:t xml:space="preserve">  </w:t>
      </w:r>
      <w:r w:rsidRPr="00A70736">
        <w:rPr>
          <w:rFonts w:ascii="Times New Roman" w:hAnsi="Times New Roman" w:cs="Times New Roman"/>
          <w:sz w:val="32"/>
        </w:rPr>
        <w:t>И</w:t>
      </w:r>
      <w:proofErr w:type="gramEnd"/>
      <w:r w:rsidR="00A70736" w:rsidRPr="00A70736">
        <w:rPr>
          <w:rFonts w:ascii="Times New Roman" w:hAnsi="Times New Roman" w:cs="Times New Roman"/>
          <w:sz w:val="32"/>
        </w:rPr>
        <w:t xml:space="preserve">, </w:t>
      </w:r>
      <w:r w:rsidRPr="00A70736">
        <w:rPr>
          <w:rFonts w:ascii="Times New Roman" w:hAnsi="Times New Roman" w:cs="Times New Roman"/>
          <w:sz w:val="32"/>
        </w:rPr>
        <w:t>А</w:t>
      </w:r>
      <w:r w:rsidR="00A70736" w:rsidRPr="00A70736">
        <w:rPr>
          <w:rFonts w:ascii="Times New Roman" w:hAnsi="Times New Roman" w:cs="Times New Roman"/>
          <w:sz w:val="32"/>
        </w:rPr>
        <w:t xml:space="preserve">, </w:t>
      </w:r>
      <w:r w:rsidRPr="00A70736">
        <w:rPr>
          <w:rFonts w:ascii="Times New Roman" w:hAnsi="Times New Roman" w:cs="Times New Roman"/>
          <w:sz w:val="32"/>
        </w:rPr>
        <w:t>НО</w:t>
      </w:r>
    </w:p>
    <w:p w:rsidR="00201A53" w:rsidRPr="00A70736" w:rsidRDefault="00201A53" w:rsidP="00A70736">
      <w:pPr>
        <w:pStyle w:val="a9"/>
        <w:numPr>
          <w:ilvl w:val="0"/>
          <w:numId w:val="25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 xml:space="preserve">Прямая </w:t>
      </w:r>
      <w:r w:rsidR="00A70736">
        <w:rPr>
          <w:rFonts w:ascii="Times New Roman" w:hAnsi="Times New Roman" w:cs="Times New Roman"/>
          <w:sz w:val="32"/>
        </w:rPr>
        <w:t>р</w:t>
      </w:r>
      <w:r w:rsidR="00A70736" w:rsidRPr="00A70736">
        <w:rPr>
          <w:rFonts w:ascii="Times New Roman" w:hAnsi="Times New Roman" w:cs="Times New Roman"/>
          <w:sz w:val="32"/>
        </w:rPr>
        <w:t>ечь</w:t>
      </w:r>
    </w:p>
    <w:p w:rsidR="00201A53" w:rsidRPr="00A70736" w:rsidRDefault="00201A53" w:rsidP="00A70736">
      <w:pPr>
        <w:pStyle w:val="a9"/>
        <w:rPr>
          <w:rFonts w:ascii="Times New Roman" w:hAnsi="Times New Roman" w:cs="Times New Roman"/>
          <w:sz w:val="32"/>
        </w:rPr>
      </w:pPr>
    </w:p>
    <w:p w:rsidR="0046792A" w:rsidRPr="00A70736" w:rsidRDefault="00A70736" w:rsidP="00A70736">
      <w:pPr>
        <w:pStyle w:val="a9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4.</w:t>
      </w:r>
      <w:r w:rsidR="0046792A" w:rsidRPr="00A70736">
        <w:rPr>
          <w:rFonts w:ascii="Times New Roman" w:hAnsi="Times New Roman" w:cs="Times New Roman"/>
          <w:sz w:val="32"/>
        </w:rPr>
        <w:t>ИМЯ СУЩЕСТВИТЕЛЬНОЕ</w:t>
      </w:r>
    </w:p>
    <w:p w:rsidR="00201A53" w:rsidRPr="00A70736" w:rsidRDefault="0046792A" w:rsidP="00A70736">
      <w:pPr>
        <w:pStyle w:val="a9"/>
        <w:numPr>
          <w:ilvl w:val="0"/>
          <w:numId w:val="27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>Падеж</w:t>
      </w:r>
    </w:p>
    <w:p w:rsidR="00201A53" w:rsidRPr="00A70736" w:rsidRDefault="00201A53" w:rsidP="00A70736">
      <w:pPr>
        <w:pStyle w:val="a9"/>
        <w:numPr>
          <w:ilvl w:val="0"/>
          <w:numId w:val="27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 xml:space="preserve">Склонение </w:t>
      </w:r>
      <w:r w:rsidR="00A70736">
        <w:rPr>
          <w:rFonts w:ascii="Times New Roman" w:hAnsi="Times New Roman" w:cs="Times New Roman"/>
          <w:sz w:val="32"/>
        </w:rPr>
        <w:t>с</w:t>
      </w:r>
      <w:r w:rsidR="00A70736" w:rsidRPr="00A70736">
        <w:rPr>
          <w:rFonts w:ascii="Times New Roman" w:hAnsi="Times New Roman" w:cs="Times New Roman"/>
          <w:sz w:val="32"/>
        </w:rPr>
        <w:t xml:space="preserve">уществительных </w:t>
      </w:r>
    </w:p>
    <w:p w:rsidR="00201A53" w:rsidRPr="00A70736" w:rsidRDefault="00201A53" w:rsidP="00A70736">
      <w:pPr>
        <w:pStyle w:val="a9"/>
        <w:numPr>
          <w:ilvl w:val="0"/>
          <w:numId w:val="27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 xml:space="preserve">Правописание </w:t>
      </w:r>
      <w:r w:rsidR="00A70736">
        <w:rPr>
          <w:rFonts w:ascii="Times New Roman" w:hAnsi="Times New Roman" w:cs="Times New Roman"/>
          <w:sz w:val="32"/>
        </w:rPr>
        <w:t>мягкого знака после шипящих в конце с</w:t>
      </w:r>
      <w:r w:rsidR="00A70736" w:rsidRPr="00A70736">
        <w:rPr>
          <w:rFonts w:ascii="Times New Roman" w:hAnsi="Times New Roman" w:cs="Times New Roman"/>
          <w:sz w:val="32"/>
        </w:rPr>
        <w:t>уществительных</w:t>
      </w:r>
    </w:p>
    <w:p w:rsidR="00201A53" w:rsidRDefault="00201A53" w:rsidP="00A70736">
      <w:pPr>
        <w:pStyle w:val="a9"/>
        <w:numPr>
          <w:ilvl w:val="0"/>
          <w:numId w:val="27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 xml:space="preserve">Безударные </w:t>
      </w:r>
      <w:r w:rsidR="00A70736">
        <w:rPr>
          <w:rFonts w:ascii="Times New Roman" w:hAnsi="Times New Roman" w:cs="Times New Roman"/>
          <w:sz w:val="32"/>
        </w:rPr>
        <w:t>падежные окончания с</w:t>
      </w:r>
      <w:r w:rsidR="00A70736" w:rsidRPr="00A70736">
        <w:rPr>
          <w:rFonts w:ascii="Times New Roman" w:hAnsi="Times New Roman" w:cs="Times New Roman"/>
          <w:sz w:val="32"/>
        </w:rPr>
        <w:t>уществительных</w:t>
      </w:r>
    </w:p>
    <w:p w:rsidR="00A70736" w:rsidRPr="00A70736" w:rsidRDefault="00A70736" w:rsidP="00A70736">
      <w:pPr>
        <w:pStyle w:val="a9"/>
        <w:ind w:left="720"/>
        <w:rPr>
          <w:rFonts w:ascii="Times New Roman" w:hAnsi="Times New Roman" w:cs="Times New Roman"/>
          <w:sz w:val="32"/>
        </w:rPr>
      </w:pPr>
    </w:p>
    <w:p w:rsidR="00201A53" w:rsidRPr="00A70736" w:rsidRDefault="00A70736" w:rsidP="00A70736">
      <w:pPr>
        <w:pStyle w:val="a9"/>
        <w:ind w:left="426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5.</w:t>
      </w:r>
      <w:r w:rsidR="00201A53" w:rsidRPr="00A70736">
        <w:rPr>
          <w:rFonts w:ascii="Times New Roman" w:hAnsi="Times New Roman" w:cs="Times New Roman"/>
          <w:sz w:val="32"/>
        </w:rPr>
        <w:t>ИМЯ ПРИЛАГАТЕЛЬНОЕ</w:t>
      </w:r>
    </w:p>
    <w:p w:rsidR="00201A53" w:rsidRDefault="00201A53" w:rsidP="00A70736">
      <w:pPr>
        <w:pStyle w:val="a9"/>
        <w:numPr>
          <w:ilvl w:val="0"/>
          <w:numId w:val="29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 xml:space="preserve">Безударные </w:t>
      </w:r>
      <w:r w:rsidR="00A70736">
        <w:rPr>
          <w:rFonts w:ascii="Times New Roman" w:hAnsi="Times New Roman" w:cs="Times New Roman"/>
          <w:sz w:val="32"/>
        </w:rPr>
        <w:t>падежные окончания п</w:t>
      </w:r>
      <w:r w:rsidR="00A70736" w:rsidRPr="00A70736">
        <w:rPr>
          <w:rFonts w:ascii="Times New Roman" w:hAnsi="Times New Roman" w:cs="Times New Roman"/>
          <w:sz w:val="32"/>
        </w:rPr>
        <w:t>рилагательных</w:t>
      </w:r>
    </w:p>
    <w:p w:rsidR="00A70736" w:rsidRPr="00A70736" w:rsidRDefault="00A70736" w:rsidP="00A70736">
      <w:pPr>
        <w:pStyle w:val="a9"/>
        <w:ind w:left="720"/>
        <w:rPr>
          <w:rFonts w:ascii="Times New Roman" w:hAnsi="Times New Roman" w:cs="Times New Roman"/>
          <w:sz w:val="32"/>
        </w:rPr>
      </w:pPr>
    </w:p>
    <w:p w:rsidR="00201A53" w:rsidRPr="00A70736" w:rsidRDefault="00A70736" w:rsidP="00A70736">
      <w:pPr>
        <w:pStyle w:val="a9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6. </w:t>
      </w:r>
      <w:r w:rsidR="00201A53" w:rsidRPr="00A70736">
        <w:rPr>
          <w:rFonts w:ascii="Times New Roman" w:hAnsi="Times New Roman" w:cs="Times New Roman"/>
          <w:sz w:val="32"/>
        </w:rPr>
        <w:t>ГЛАГОЛ</w:t>
      </w:r>
    </w:p>
    <w:p w:rsidR="00201A53" w:rsidRPr="00A70736" w:rsidRDefault="00201A53" w:rsidP="00A70736">
      <w:pPr>
        <w:pStyle w:val="a9"/>
        <w:numPr>
          <w:ilvl w:val="0"/>
          <w:numId w:val="29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>Спряжение</w:t>
      </w:r>
    </w:p>
    <w:p w:rsidR="00201A53" w:rsidRPr="00A70736" w:rsidRDefault="00201A53" w:rsidP="00A70736">
      <w:pPr>
        <w:pStyle w:val="a9"/>
        <w:numPr>
          <w:ilvl w:val="0"/>
          <w:numId w:val="29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 xml:space="preserve">Безударные </w:t>
      </w:r>
      <w:r w:rsidR="00A70736">
        <w:rPr>
          <w:rFonts w:ascii="Times New Roman" w:hAnsi="Times New Roman" w:cs="Times New Roman"/>
          <w:sz w:val="32"/>
        </w:rPr>
        <w:t>личные окончания г</w:t>
      </w:r>
      <w:r w:rsidR="00A70736" w:rsidRPr="00A70736">
        <w:rPr>
          <w:rFonts w:ascii="Times New Roman" w:hAnsi="Times New Roman" w:cs="Times New Roman"/>
          <w:sz w:val="32"/>
        </w:rPr>
        <w:t>лаголов</w:t>
      </w:r>
    </w:p>
    <w:p w:rsidR="00201A53" w:rsidRPr="00A70736" w:rsidRDefault="00201A53" w:rsidP="00A70736">
      <w:pPr>
        <w:pStyle w:val="a9"/>
        <w:numPr>
          <w:ilvl w:val="0"/>
          <w:numId w:val="29"/>
        </w:numPr>
        <w:rPr>
          <w:rFonts w:ascii="Times New Roman" w:hAnsi="Times New Roman" w:cs="Times New Roman"/>
          <w:sz w:val="32"/>
        </w:rPr>
      </w:pPr>
      <w:r w:rsidRPr="00A70736">
        <w:rPr>
          <w:rFonts w:ascii="Times New Roman" w:hAnsi="Times New Roman" w:cs="Times New Roman"/>
          <w:sz w:val="32"/>
        </w:rPr>
        <w:t xml:space="preserve">Глаголы </w:t>
      </w:r>
      <w:r w:rsidR="00A70736">
        <w:rPr>
          <w:rFonts w:ascii="Times New Roman" w:hAnsi="Times New Roman" w:cs="Times New Roman"/>
          <w:sz w:val="32"/>
        </w:rPr>
        <w:t xml:space="preserve">с </w:t>
      </w:r>
      <w:proofErr w:type="gramStart"/>
      <w:r w:rsidR="00A70736">
        <w:rPr>
          <w:rFonts w:ascii="Times New Roman" w:hAnsi="Times New Roman" w:cs="Times New Roman"/>
          <w:sz w:val="32"/>
        </w:rPr>
        <w:t>-</w:t>
      </w:r>
      <w:proofErr w:type="spellStart"/>
      <w:r w:rsidR="00A70736">
        <w:rPr>
          <w:rFonts w:ascii="Times New Roman" w:hAnsi="Times New Roman" w:cs="Times New Roman"/>
          <w:sz w:val="32"/>
        </w:rPr>
        <w:t>т</w:t>
      </w:r>
      <w:proofErr w:type="gramEnd"/>
      <w:r w:rsidR="00A70736" w:rsidRPr="00A70736">
        <w:rPr>
          <w:rFonts w:ascii="Times New Roman" w:hAnsi="Times New Roman" w:cs="Times New Roman"/>
          <w:sz w:val="32"/>
        </w:rPr>
        <w:t>ся</w:t>
      </w:r>
      <w:proofErr w:type="spellEnd"/>
      <w:r w:rsidR="00A70736" w:rsidRPr="00A70736">
        <w:rPr>
          <w:rFonts w:ascii="Times New Roman" w:hAnsi="Times New Roman" w:cs="Times New Roman"/>
          <w:sz w:val="32"/>
        </w:rPr>
        <w:t xml:space="preserve">, </w:t>
      </w:r>
      <w:r w:rsidR="00A70736">
        <w:rPr>
          <w:rFonts w:ascii="Times New Roman" w:hAnsi="Times New Roman" w:cs="Times New Roman"/>
          <w:sz w:val="32"/>
        </w:rPr>
        <w:t>-</w:t>
      </w:r>
      <w:proofErr w:type="spellStart"/>
      <w:r w:rsidR="00A70736">
        <w:rPr>
          <w:rFonts w:ascii="Times New Roman" w:hAnsi="Times New Roman" w:cs="Times New Roman"/>
          <w:sz w:val="32"/>
        </w:rPr>
        <w:t>т</w:t>
      </w:r>
      <w:r w:rsidR="00A70736" w:rsidRPr="00A70736">
        <w:rPr>
          <w:rFonts w:ascii="Times New Roman" w:hAnsi="Times New Roman" w:cs="Times New Roman"/>
          <w:sz w:val="32"/>
        </w:rPr>
        <w:t>ься</w:t>
      </w:r>
      <w:proofErr w:type="spellEnd"/>
    </w:p>
    <w:p w:rsidR="00201A53" w:rsidRPr="00A70736" w:rsidRDefault="00A70736" w:rsidP="00A70736">
      <w:pPr>
        <w:pStyle w:val="a9"/>
        <w:numPr>
          <w:ilvl w:val="0"/>
          <w:numId w:val="29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Состав слова</w:t>
      </w:r>
    </w:p>
    <w:p w:rsidR="00201A53" w:rsidRPr="00A70736" w:rsidRDefault="00201A53" w:rsidP="00A70736">
      <w:pPr>
        <w:pStyle w:val="a9"/>
        <w:rPr>
          <w:rFonts w:ascii="Times New Roman" w:hAnsi="Times New Roman" w:cs="Times New Roman"/>
          <w:sz w:val="32"/>
        </w:rPr>
      </w:pPr>
    </w:p>
    <w:p w:rsidR="00201A53" w:rsidRPr="00201A53" w:rsidRDefault="00201A53" w:rsidP="00201A53">
      <w:pPr>
        <w:pStyle w:val="a9"/>
        <w:rPr>
          <w:rFonts w:ascii="Times New Roman" w:hAnsi="Times New Roman" w:cs="Times New Roman"/>
          <w:b/>
          <w:sz w:val="40"/>
          <w:szCs w:val="28"/>
        </w:rPr>
      </w:pPr>
    </w:p>
    <w:p w:rsidR="00201A53" w:rsidRDefault="00201A53" w:rsidP="00201A53">
      <w:pPr>
        <w:pStyle w:val="a9"/>
        <w:ind w:left="720"/>
        <w:rPr>
          <w:rFonts w:ascii="Times New Roman" w:hAnsi="Times New Roman" w:cs="Times New Roman"/>
          <w:b/>
          <w:sz w:val="40"/>
          <w:szCs w:val="28"/>
        </w:rPr>
      </w:pPr>
    </w:p>
    <w:p w:rsidR="0046792A" w:rsidRDefault="0046792A" w:rsidP="00201A53">
      <w:pPr>
        <w:pStyle w:val="a9"/>
        <w:rPr>
          <w:rFonts w:ascii="Times New Roman" w:hAnsi="Times New Roman" w:cs="Times New Roman"/>
          <w:b/>
          <w:sz w:val="40"/>
        </w:rPr>
      </w:pPr>
    </w:p>
    <w:p w:rsidR="00201A53" w:rsidRDefault="00201A53" w:rsidP="00201A53">
      <w:pPr>
        <w:pStyle w:val="a9"/>
        <w:rPr>
          <w:rFonts w:ascii="Times New Roman" w:hAnsi="Times New Roman" w:cs="Times New Roman"/>
          <w:b/>
          <w:sz w:val="40"/>
        </w:rPr>
      </w:pPr>
    </w:p>
    <w:p w:rsidR="00201A53" w:rsidRDefault="00201A53" w:rsidP="00201A53">
      <w:pPr>
        <w:pStyle w:val="a9"/>
        <w:rPr>
          <w:rFonts w:ascii="Times New Roman" w:hAnsi="Times New Roman" w:cs="Times New Roman"/>
          <w:b/>
          <w:sz w:val="40"/>
        </w:rPr>
      </w:pPr>
    </w:p>
    <w:p w:rsidR="00201A53" w:rsidRPr="00201A53" w:rsidRDefault="00201A53" w:rsidP="00201A53">
      <w:pPr>
        <w:pStyle w:val="a9"/>
        <w:rPr>
          <w:rFonts w:ascii="Times New Roman" w:hAnsi="Times New Roman" w:cs="Times New Roman"/>
          <w:b/>
          <w:sz w:val="40"/>
        </w:rPr>
      </w:pPr>
    </w:p>
    <w:p w:rsidR="0046792A" w:rsidRDefault="0046792A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36" w:rsidRDefault="00A70736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36" w:rsidRDefault="00A70736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36" w:rsidRDefault="00A70736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36" w:rsidRDefault="00A70736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36" w:rsidRDefault="00A70736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36" w:rsidRDefault="00A70736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92A" w:rsidRDefault="0046792A" w:rsidP="004D2FE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1FF" w:rsidRPr="00A70736" w:rsidRDefault="003341FF" w:rsidP="004D2FE4">
      <w:pPr>
        <w:pStyle w:val="a9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A70736">
        <w:rPr>
          <w:rFonts w:ascii="Times New Roman" w:hAnsi="Times New Roman" w:cs="Times New Roman"/>
          <w:b/>
          <w:sz w:val="36"/>
          <w:szCs w:val="28"/>
        </w:rPr>
        <w:t>УПРАЖНЕНИЯ СО СЛОВАРНЫМИ СЛОВАМИ.</w:t>
      </w:r>
    </w:p>
    <w:p w:rsidR="004D2FE4" w:rsidRPr="00A70736" w:rsidRDefault="004D2FE4" w:rsidP="004D2FE4">
      <w:pPr>
        <w:pStyle w:val="a9"/>
        <w:rPr>
          <w:rFonts w:ascii="Times New Roman" w:hAnsi="Times New Roman" w:cs="Times New Roman"/>
          <w:b/>
          <w:sz w:val="36"/>
          <w:szCs w:val="28"/>
        </w:rPr>
      </w:pPr>
    </w:p>
    <w:p w:rsidR="003341FF" w:rsidRDefault="003341FF" w:rsidP="008C73D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Упражнение 1.</w:t>
      </w:r>
    </w:p>
    <w:p w:rsidR="008C73DC" w:rsidRDefault="008C73DC" w:rsidP="008C73D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3DC" w:rsidRPr="008C73DC" w:rsidRDefault="008C73DC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8C73DC">
        <w:rPr>
          <w:rFonts w:ascii="Times New Roman" w:hAnsi="Times New Roman" w:cs="Times New Roman"/>
          <w:b/>
          <w:i/>
          <w:sz w:val="28"/>
          <w:szCs w:val="28"/>
        </w:rPr>
        <w:t>Вы</w:t>
      </w:r>
      <w:r w:rsidR="00051A50">
        <w:rPr>
          <w:rFonts w:ascii="Times New Roman" w:hAnsi="Times New Roman" w:cs="Times New Roman"/>
          <w:b/>
          <w:i/>
          <w:sz w:val="28"/>
          <w:szCs w:val="28"/>
        </w:rPr>
        <w:t>писать</w:t>
      </w:r>
      <w:r w:rsidRPr="008C73DC">
        <w:rPr>
          <w:rFonts w:ascii="Times New Roman" w:hAnsi="Times New Roman" w:cs="Times New Roman"/>
          <w:b/>
          <w:i/>
          <w:sz w:val="28"/>
          <w:szCs w:val="28"/>
        </w:rPr>
        <w:t xml:space="preserve"> 4-5 </w:t>
      </w:r>
      <w:r w:rsidR="00051A50">
        <w:rPr>
          <w:rFonts w:ascii="Times New Roman" w:hAnsi="Times New Roman" w:cs="Times New Roman"/>
          <w:b/>
          <w:i/>
          <w:sz w:val="28"/>
          <w:szCs w:val="28"/>
        </w:rPr>
        <w:t>слов и с одним из них составить</w:t>
      </w:r>
      <w:r w:rsidRPr="008C73DC">
        <w:rPr>
          <w:rFonts w:ascii="Times New Roman" w:hAnsi="Times New Roman" w:cs="Times New Roman"/>
          <w:b/>
          <w:i/>
          <w:sz w:val="28"/>
          <w:szCs w:val="28"/>
        </w:rPr>
        <w:t xml:space="preserve"> предложение из 6 слов.</w:t>
      </w:r>
    </w:p>
    <w:p w:rsidR="008C73DC" w:rsidRPr="008C73DC" w:rsidRDefault="008C73DC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3341FF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а) выписать слова на тему </w:t>
      </w:r>
      <w:r w:rsidRPr="004D2FE4">
        <w:rPr>
          <w:rFonts w:ascii="Times New Roman" w:hAnsi="Times New Roman" w:cs="Times New Roman"/>
          <w:b/>
          <w:sz w:val="28"/>
          <w:szCs w:val="28"/>
        </w:rPr>
        <w:t>«Школа»</w:t>
      </w:r>
      <w:r w:rsidRPr="004D2FE4">
        <w:rPr>
          <w:rFonts w:ascii="Times New Roman" w:hAnsi="Times New Roman" w:cs="Times New Roman"/>
          <w:sz w:val="28"/>
          <w:szCs w:val="28"/>
        </w:rPr>
        <w:t xml:space="preserve"> (учитель, ученик, тетрадь, карандаш, пенал, перо); </w:t>
      </w:r>
      <w:r w:rsidRPr="004D2FE4">
        <w:rPr>
          <w:rFonts w:ascii="Times New Roman" w:hAnsi="Times New Roman" w:cs="Times New Roman"/>
          <w:b/>
          <w:sz w:val="28"/>
          <w:szCs w:val="28"/>
        </w:rPr>
        <w:t>названия птиц или животных</w:t>
      </w:r>
      <w:r w:rsidRPr="004D2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2FE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D2FE4">
        <w:rPr>
          <w:rFonts w:ascii="Times New Roman" w:hAnsi="Times New Roman" w:cs="Times New Roman"/>
          <w:sz w:val="28"/>
          <w:szCs w:val="28"/>
        </w:rPr>
        <w:t>сорока, ворона, воробей, собака, заяц, медведь);</w:t>
      </w:r>
    </w:p>
    <w:p w:rsidR="008C73DC" w:rsidRPr="004D2FE4" w:rsidRDefault="008C73DC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341FF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б) выписать 4 – 5 слов, </w:t>
      </w:r>
      <w:r w:rsidRPr="004D2FE4">
        <w:rPr>
          <w:rFonts w:ascii="Times New Roman" w:hAnsi="Times New Roman" w:cs="Times New Roman"/>
          <w:b/>
          <w:sz w:val="28"/>
          <w:szCs w:val="28"/>
        </w:rPr>
        <w:t xml:space="preserve">начинающихся с буквы </w:t>
      </w:r>
      <w:proofErr w:type="spellStart"/>
      <w:proofErr w:type="gramStart"/>
      <w:r w:rsidRPr="004D2FE4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4D2FE4">
        <w:rPr>
          <w:rFonts w:ascii="Times New Roman" w:hAnsi="Times New Roman" w:cs="Times New Roman"/>
          <w:b/>
          <w:sz w:val="28"/>
          <w:szCs w:val="28"/>
        </w:rPr>
        <w:t>,</w:t>
      </w:r>
      <w:r w:rsidRPr="004D2FE4">
        <w:rPr>
          <w:rFonts w:ascii="Times New Roman" w:hAnsi="Times New Roman" w:cs="Times New Roman"/>
          <w:sz w:val="28"/>
          <w:szCs w:val="28"/>
        </w:rPr>
        <w:t xml:space="preserve"> например: пенал, петух, пальто или с буквы в : воробей, валенки;</w:t>
      </w:r>
    </w:p>
    <w:p w:rsidR="008C73DC" w:rsidRPr="004D2FE4" w:rsidRDefault="008C73DC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341FF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в) выписать 3 – 5 слов </w:t>
      </w:r>
      <w:r w:rsidRPr="004D2FE4">
        <w:rPr>
          <w:rFonts w:ascii="Times New Roman" w:hAnsi="Times New Roman" w:cs="Times New Roman"/>
          <w:b/>
          <w:sz w:val="28"/>
          <w:szCs w:val="28"/>
        </w:rPr>
        <w:t>с безударной гласной о или а</w:t>
      </w:r>
      <w:r w:rsidRPr="004D2FE4">
        <w:rPr>
          <w:rFonts w:ascii="Times New Roman" w:hAnsi="Times New Roman" w:cs="Times New Roman"/>
          <w:sz w:val="28"/>
          <w:szCs w:val="28"/>
        </w:rPr>
        <w:t xml:space="preserve"> (город, лопата, молоко, платок, работа, сахар, стакан, запад</w:t>
      </w:r>
      <w:proofErr w:type="gramStart"/>
      <w:r w:rsidRPr="004D2FE4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D2FE4">
        <w:rPr>
          <w:rFonts w:ascii="Times New Roman" w:hAnsi="Times New Roman" w:cs="Times New Roman"/>
          <w:sz w:val="28"/>
          <w:szCs w:val="28"/>
        </w:rPr>
        <w:t>.</w:t>
      </w:r>
    </w:p>
    <w:p w:rsidR="008C73DC" w:rsidRPr="004D2FE4" w:rsidRDefault="008C73DC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C73DC" w:rsidRDefault="003341FF" w:rsidP="008C73D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Упражнение 2.</w:t>
      </w:r>
    </w:p>
    <w:p w:rsidR="008C73DC" w:rsidRDefault="008C73DC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3341FF" w:rsidRDefault="00051A50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Ответить</w:t>
      </w:r>
      <w:r w:rsidR="003341FF" w:rsidRPr="00A2528C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gramStart"/>
      <w:r w:rsidR="003341FF" w:rsidRPr="00A2528C">
        <w:rPr>
          <w:rFonts w:ascii="Times New Roman" w:hAnsi="Times New Roman" w:cs="Times New Roman"/>
          <w:b/>
          <w:i/>
          <w:sz w:val="28"/>
          <w:szCs w:val="28"/>
        </w:rPr>
        <w:t>вопросы</w:t>
      </w:r>
      <w:proofErr w:type="gramEnd"/>
      <w:r w:rsidR="007D366D">
        <w:rPr>
          <w:rFonts w:ascii="Times New Roman" w:hAnsi="Times New Roman" w:cs="Times New Roman"/>
          <w:b/>
          <w:i/>
          <w:sz w:val="28"/>
          <w:szCs w:val="28"/>
        </w:rPr>
        <w:t xml:space="preserve"> используя слова из словаря. К любому из подобранных слов </w:t>
      </w:r>
      <w:r>
        <w:rPr>
          <w:rFonts w:ascii="Times New Roman" w:hAnsi="Times New Roman" w:cs="Times New Roman"/>
          <w:b/>
          <w:i/>
          <w:sz w:val="28"/>
          <w:szCs w:val="28"/>
        </w:rPr>
        <w:t>записать</w:t>
      </w:r>
      <w:r w:rsidR="007D366D">
        <w:rPr>
          <w:rFonts w:ascii="Times New Roman" w:hAnsi="Times New Roman" w:cs="Times New Roman"/>
          <w:b/>
          <w:i/>
          <w:sz w:val="28"/>
          <w:szCs w:val="28"/>
        </w:rPr>
        <w:t xml:space="preserve"> как можно больше прилагательных.</w:t>
      </w:r>
    </w:p>
    <w:p w:rsidR="00A2528C" w:rsidRPr="00A2528C" w:rsidRDefault="00A2528C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3341FF" w:rsidRPr="007D366D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7D366D">
        <w:rPr>
          <w:rFonts w:ascii="Times New Roman" w:hAnsi="Times New Roman" w:cs="Times New Roman"/>
          <w:sz w:val="28"/>
          <w:szCs w:val="28"/>
        </w:rPr>
        <w:t>Кто учит детей?  (учитель) 2. Кто готовит уроки? (ученик) 3.Кто живет в лесу? (медведь) 4. Кто верный друг человека? (собака).</w:t>
      </w:r>
    </w:p>
    <w:p w:rsidR="00A2528C" w:rsidRDefault="00A2528C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A2528C" w:rsidRDefault="003341FF" w:rsidP="00A2528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Упражнение 3.</w:t>
      </w:r>
    </w:p>
    <w:p w:rsidR="00A2528C" w:rsidRDefault="00A2528C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3341FF" w:rsidRDefault="007D366D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 любым из слов</w:t>
      </w:r>
      <w:r w:rsidR="00051A50">
        <w:rPr>
          <w:rFonts w:ascii="Times New Roman" w:hAnsi="Times New Roman" w:cs="Times New Roman"/>
          <w:b/>
          <w:i/>
          <w:sz w:val="28"/>
          <w:szCs w:val="28"/>
        </w:rPr>
        <w:t xml:space="preserve"> составить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предложение </w:t>
      </w:r>
      <w:r w:rsidR="00051A50"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i/>
          <w:sz w:val="28"/>
          <w:szCs w:val="28"/>
        </w:rPr>
        <w:t>однородными подлежащими.</w:t>
      </w:r>
    </w:p>
    <w:p w:rsidR="007D366D" w:rsidRPr="004D2FE4" w:rsidRDefault="007D366D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а) «Первый слог потерялся».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     …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радь</w:t>
      </w:r>
      <w:proofErr w:type="spellEnd"/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     …нал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     …бака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     …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хар</w:t>
      </w:r>
      <w:proofErr w:type="spellEnd"/>
    </w:p>
    <w:p w:rsidR="003341FF" w:rsidRPr="004D2FE4" w:rsidRDefault="003341FF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б) «Собери слоги»</w:t>
      </w:r>
      <w:proofErr w:type="gramStart"/>
      <w:r w:rsidRPr="004D2FE4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>, за, рё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де, 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жур</w:t>
      </w:r>
      <w:proofErr w:type="spellEnd"/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воч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>, де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>, лен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в) «Из каких слов выпали гласные?»: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4D2FE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D2F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>…н…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>…в…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д</w:t>
      </w:r>
      <w:proofErr w:type="spellEnd"/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>к…</w:t>
      </w:r>
      <w:proofErr w:type="gramStart"/>
      <w:r w:rsidRPr="004D2FE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4D2FE4">
        <w:rPr>
          <w:rFonts w:ascii="Times New Roman" w:hAnsi="Times New Roman" w:cs="Times New Roman"/>
          <w:sz w:val="28"/>
          <w:szCs w:val="28"/>
        </w:rPr>
        <w:t>…ля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>д…</w:t>
      </w:r>
      <w:proofErr w:type="gramStart"/>
      <w:r w:rsidRPr="004D2F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D2FE4">
        <w:rPr>
          <w:rFonts w:ascii="Times New Roman" w:hAnsi="Times New Roman" w:cs="Times New Roman"/>
          <w:sz w:val="28"/>
          <w:szCs w:val="28"/>
        </w:rPr>
        <w:t>…г…</w:t>
      </w:r>
    </w:p>
    <w:p w:rsidR="00FB6266" w:rsidRDefault="00FB6266" w:rsidP="007D36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7D36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7D36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7D36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7D36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1FF" w:rsidRDefault="003341FF" w:rsidP="007D36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Упражнение 4.</w:t>
      </w:r>
    </w:p>
    <w:p w:rsidR="007D366D" w:rsidRDefault="007D366D" w:rsidP="007D36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66D" w:rsidRDefault="00051A50" w:rsidP="007D366D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Выписать</w:t>
      </w:r>
      <w:r w:rsidR="007D366D">
        <w:rPr>
          <w:rFonts w:ascii="Times New Roman" w:hAnsi="Times New Roman" w:cs="Times New Roman"/>
          <w:b/>
          <w:i/>
          <w:sz w:val="28"/>
          <w:szCs w:val="28"/>
        </w:rPr>
        <w:t xml:space="preserve"> слова. В</w:t>
      </w:r>
      <w:r>
        <w:rPr>
          <w:rFonts w:ascii="Times New Roman" w:hAnsi="Times New Roman" w:cs="Times New Roman"/>
          <w:b/>
          <w:i/>
          <w:sz w:val="28"/>
          <w:szCs w:val="28"/>
        </w:rPr>
        <w:t>ыбрать</w:t>
      </w:r>
      <w:r w:rsidR="007D36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одно слово и объяснить</w:t>
      </w:r>
      <w:r w:rsidR="007D366D">
        <w:rPr>
          <w:rFonts w:ascii="Times New Roman" w:hAnsi="Times New Roman" w:cs="Times New Roman"/>
          <w:b/>
          <w:i/>
          <w:sz w:val="28"/>
          <w:szCs w:val="28"/>
        </w:rPr>
        <w:t xml:space="preserve"> его лексическое значение.</w:t>
      </w:r>
    </w:p>
    <w:p w:rsidR="007D366D" w:rsidRPr="007D366D" w:rsidRDefault="007D366D" w:rsidP="007D366D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а) выписать слова, </w:t>
      </w:r>
      <w:r w:rsidRPr="004D2FE4">
        <w:rPr>
          <w:rFonts w:ascii="Times New Roman" w:hAnsi="Times New Roman" w:cs="Times New Roman"/>
          <w:b/>
          <w:sz w:val="28"/>
          <w:szCs w:val="28"/>
        </w:rPr>
        <w:t>отвечающие на вопрос кто? или что?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б) выписать 5 – 6 слов, </w:t>
      </w:r>
      <w:r w:rsidRPr="004D2FE4">
        <w:rPr>
          <w:rFonts w:ascii="Times New Roman" w:hAnsi="Times New Roman" w:cs="Times New Roman"/>
          <w:b/>
          <w:sz w:val="28"/>
          <w:szCs w:val="28"/>
        </w:rPr>
        <w:t>обозначающих предметы;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в) выписать слова, </w:t>
      </w:r>
      <w:r w:rsidRPr="004D2FE4">
        <w:rPr>
          <w:rFonts w:ascii="Times New Roman" w:hAnsi="Times New Roman" w:cs="Times New Roman"/>
          <w:b/>
          <w:sz w:val="28"/>
          <w:szCs w:val="28"/>
        </w:rPr>
        <w:t>обозначающие признаки предметов;</w:t>
      </w:r>
    </w:p>
    <w:p w:rsidR="003341FF" w:rsidRPr="004D2FE4" w:rsidRDefault="003341F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г) выписать слова, </w:t>
      </w:r>
      <w:r w:rsidRPr="004D2FE4">
        <w:rPr>
          <w:rFonts w:ascii="Times New Roman" w:hAnsi="Times New Roman" w:cs="Times New Roman"/>
          <w:b/>
          <w:sz w:val="28"/>
          <w:szCs w:val="28"/>
        </w:rPr>
        <w:t>обозначающие орудия труда, названия овощей, названия</w:t>
      </w:r>
      <w:r w:rsidRPr="004D2FE4">
        <w:rPr>
          <w:rFonts w:ascii="Times New Roman" w:hAnsi="Times New Roman" w:cs="Times New Roman"/>
          <w:sz w:val="28"/>
          <w:szCs w:val="28"/>
        </w:rPr>
        <w:t xml:space="preserve"> </w:t>
      </w:r>
      <w:r w:rsidRPr="004D2FE4">
        <w:rPr>
          <w:rFonts w:ascii="Times New Roman" w:hAnsi="Times New Roman" w:cs="Times New Roman"/>
          <w:b/>
          <w:sz w:val="28"/>
          <w:szCs w:val="28"/>
        </w:rPr>
        <w:t>ягод и т. д.</w:t>
      </w:r>
    </w:p>
    <w:p w:rsidR="007D366D" w:rsidRDefault="007D366D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3341FF" w:rsidRDefault="003341FF" w:rsidP="007D366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Упражнение 5</w:t>
      </w:r>
      <w:r w:rsidRPr="004D2FE4">
        <w:rPr>
          <w:rFonts w:ascii="Times New Roman" w:hAnsi="Times New Roman" w:cs="Times New Roman"/>
          <w:sz w:val="28"/>
          <w:szCs w:val="28"/>
        </w:rPr>
        <w:t>.</w:t>
      </w:r>
    </w:p>
    <w:p w:rsidR="007D366D" w:rsidRPr="007D366D" w:rsidRDefault="007D366D" w:rsidP="007D366D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41FF" w:rsidRDefault="003341FF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7D366D">
        <w:rPr>
          <w:rFonts w:ascii="Times New Roman" w:hAnsi="Times New Roman" w:cs="Times New Roman"/>
          <w:b/>
          <w:i/>
          <w:sz w:val="28"/>
          <w:szCs w:val="28"/>
        </w:rPr>
        <w:t xml:space="preserve"> Выписать из словаря 5 имен существительных 1 склонения</w:t>
      </w:r>
      <w:r w:rsidR="007D366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51A50">
        <w:rPr>
          <w:rFonts w:ascii="Times New Roman" w:hAnsi="Times New Roman" w:cs="Times New Roman"/>
          <w:b/>
          <w:i/>
          <w:sz w:val="28"/>
          <w:szCs w:val="28"/>
        </w:rPr>
        <w:t xml:space="preserve"> К любому из слов подобрать и записать как можно больше однокоренных слов. Корень выделить.</w:t>
      </w:r>
    </w:p>
    <w:p w:rsidR="007D366D" w:rsidRPr="007D366D" w:rsidRDefault="007D366D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3341FF" w:rsidRPr="004D2FE4" w:rsidRDefault="007D366D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Например: </w:t>
      </w:r>
      <w:r w:rsidR="003341FF" w:rsidRPr="007D366D">
        <w:rPr>
          <w:rFonts w:ascii="Times New Roman" w:hAnsi="Times New Roman" w:cs="Times New Roman"/>
          <w:sz w:val="28"/>
          <w:szCs w:val="28"/>
        </w:rPr>
        <w:t>погода, победа, библиотека, ягода, берёза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51A50" w:rsidRDefault="00051A50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3341FF" w:rsidRDefault="003341FF" w:rsidP="00051A5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Упражнение 6.</w:t>
      </w:r>
    </w:p>
    <w:p w:rsidR="00051A50" w:rsidRPr="00051A50" w:rsidRDefault="00051A50" w:rsidP="00051A50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1A50" w:rsidRPr="00051A50" w:rsidRDefault="003341FF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051A50">
        <w:rPr>
          <w:rFonts w:ascii="Times New Roman" w:hAnsi="Times New Roman" w:cs="Times New Roman"/>
          <w:b/>
          <w:i/>
          <w:sz w:val="28"/>
          <w:szCs w:val="28"/>
        </w:rPr>
        <w:t xml:space="preserve"> Написать 5 слов </w:t>
      </w:r>
      <w:proofErr w:type="gramStart"/>
      <w:r w:rsidRPr="00051A50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 w:rsidRPr="00051A50">
        <w:rPr>
          <w:rFonts w:ascii="Times New Roman" w:hAnsi="Times New Roman" w:cs="Times New Roman"/>
          <w:b/>
          <w:i/>
          <w:sz w:val="28"/>
          <w:szCs w:val="28"/>
        </w:rPr>
        <w:t xml:space="preserve">имен существительных) с </w:t>
      </w:r>
      <w:proofErr w:type="spellStart"/>
      <w:r w:rsidRPr="00051A50">
        <w:rPr>
          <w:rFonts w:ascii="Times New Roman" w:hAnsi="Times New Roman" w:cs="Times New Roman"/>
          <w:b/>
          <w:i/>
          <w:sz w:val="28"/>
          <w:szCs w:val="28"/>
        </w:rPr>
        <w:t>ь</w:t>
      </w:r>
      <w:proofErr w:type="spellEnd"/>
      <w:r w:rsidRPr="00051A50">
        <w:rPr>
          <w:rFonts w:ascii="Times New Roman" w:hAnsi="Times New Roman" w:cs="Times New Roman"/>
          <w:b/>
          <w:i/>
          <w:sz w:val="28"/>
          <w:szCs w:val="28"/>
        </w:rPr>
        <w:t xml:space="preserve"> на конце и указать склонение</w:t>
      </w:r>
      <w:r w:rsidR="00051A50" w:rsidRPr="00051A50">
        <w:rPr>
          <w:rFonts w:ascii="Times New Roman" w:hAnsi="Times New Roman" w:cs="Times New Roman"/>
          <w:b/>
          <w:i/>
          <w:sz w:val="28"/>
          <w:szCs w:val="28"/>
        </w:rPr>
        <w:t>. Составить и записать предложение с однородными сказуемыми.</w:t>
      </w:r>
    </w:p>
    <w:p w:rsidR="00051A50" w:rsidRDefault="00051A50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341FF" w:rsidRDefault="00051A5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b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341FF" w:rsidRPr="00051A50">
        <w:rPr>
          <w:rFonts w:ascii="Times New Roman" w:hAnsi="Times New Roman" w:cs="Times New Roman"/>
          <w:sz w:val="28"/>
          <w:szCs w:val="28"/>
        </w:rPr>
        <w:t>мебель, медведь, морковь, картофель, учитель</w:t>
      </w:r>
      <w:r w:rsidRPr="00051A50">
        <w:rPr>
          <w:rFonts w:ascii="Times New Roman" w:hAnsi="Times New Roman" w:cs="Times New Roman"/>
          <w:sz w:val="28"/>
          <w:szCs w:val="28"/>
        </w:rPr>
        <w:t>.</w:t>
      </w:r>
    </w:p>
    <w:p w:rsidR="00051A50" w:rsidRPr="004D2FE4" w:rsidRDefault="00051A50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341FF" w:rsidRDefault="003341FF" w:rsidP="00051A5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Упражнение 7.</w:t>
      </w:r>
    </w:p>
    <w:p w:rsidR="00051A50" w:rsidRPr="004D2FE4" w:rsidRDefault="00051A50" w:rsidP="00051A5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1FF" w:rsidRPr="00051A50" w:rsidRDefault="003341FF" w:rsidP="004D2FE4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 xml:space="preserve"> </w:t>
      </w:r>
      <w:r w:rsidRPr="00051A50">
        <w:rPr>
          <w:rFonts w:ascii="Times New Roman" w:hAnsi="Times New Roman" w:cs="Times New Roman"/>
          <w:b/>
          <w:i/>
          <w:sz w:val="28"/>
          <w:szCs w:val="28"/>
        </w:rPr>
        <w:t>Подобрать однокоренные слова к словам</w:t>
      </w:r>
      <w:r w:rsidR="00051A5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051A50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051A50" w:rsidRPr="00051A50">
        <w:rPr>
          <w:rFonts w:ascii="Times New Roman" w:hAnsi="Times New Roman" w:cs="Times New Roman"/>
          <w:sz w:val="28"/>
          <w:szCs w:val="28"/>
        </w:rPr>
        <w:t>в</w:t>
      </w:r>
      <w:r w:rsidRPr="00051A50">
        <w:rPr>
          <w:rFonts w:ascii="Times New Roman" w:hAnsi="Times New Roman" w:cs="Times New Roman"/>
          <w:sz w:val="28"/>
          <w:szCs w:val="28"/>
        </w:rPr>
        <w:t>окзал, автомобиль, комбайн, победа, ноябрь и т.д.</w:t>
      </w:r>
    </w:p>
    <w:p w:rsidR="00051A50" w:rsidRDefault="00051A50" w:rsidP="004D2FE4">
      <w:pPr>
        <w:pStyle w:val="a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1A50" w:rsidRDefault="00051A50" w:rsidP="00051A5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ИГРЫ</w:t>
      </w:r>
    </w:p>
    <w:p w:rsidR="00051A50" w:rsidRPr="00051A50" w:rsidRDefault="00051A50" w:rsidP="004D2FE4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030A7" w:rsidRPr="00051A50" w:rsidRDefault="00051A50" w:rsidP="004D2FE4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</w:t>
      </w:r>
      <w:r w:rsidR="008030A7" w:rsidRPr="00051A5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«Шифр»</w:t>
      </w:r>
    </w:p>
    <w:p w:rsidR="008030A7" w:rsidRDefault="008030A7" w:rsidP="00051A50">
      <w:pPr>
        <w:pStyle w:val="a9"/>
        <w:numPr>
          <w:ilvl w:val="0"/>
          <w:numId w:val="16"/>
        </w:num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ивлбтмьоао</w:t>
      </w:r>
      <w:proofErr w:type="spellEnd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автомобиль </w:t>
      </w: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3. </w:t>
      </w:r>
      <w:proofErr w:type="spellStart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нтеясрьб</w:t>
      </w:r>
      <w:proofErr w:type="spellEnd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сентябрь </w:t>
      </w: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4. </w:t>
      </w:r>
      <w:proofErr w:type="spellStart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нзяаьбео</w:t>
      </w:r>
      <w:proofErr w:type="spellEnd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обезьяна </w:t>
      </w: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5. </w:t>
      </w:r>
      <w:proofErr w:type="spellStart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чкинеу</w:t>
      </w:r>
      <w:proofErr w:type="spellEnd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ученик </w:t>
      </w: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6. </w:t>
      </w:r>
      <w:proofErr w:type="spellStart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уакшягл</w:t>
      </w:r>
      <w:proofErr w:type="spellEnd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лягушка </w:t>
      </w: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7. </w:t>
      </w:r>
      <w:proofErr w:type="spellStart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ощрпйа</w:t>
      </w:r>
      <w:proofErr w:type="spellEnd"/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прощай </w:t>
      </w:r>
    </w:p>
    <w:p w:rsidR="00051A50" w:rsidRPr="00051A50" w:rsidRDefault="00051A50" w:rsidP="00051A50">
      <w:pPr>
        <w:pStyle w:val="a9"/>
        <w:ind w:left="36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30A7" w:rsidRPr="00051A50" w:rsidRDefault="00051A50" w:rsidP="004D2FE4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</w:t>
      </w:r>
      <w:r w:rsidR="008030A7" w:rsidRPr="00051A5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«Отгадай моё слово»</w:t>
      </w:r>
    </w:p>
    <w:p w:rsidR="008030A7" w:rsidRPr="00051A50" w:rsidRDefault="00051A50" w:rsidP="004D2FE4">
      <w:pPr>
        <w:pStyle w:val="a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Примечание</w:t>
      </w: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:  </w:t>
      </w:r>
      <w:r w:rsidR="008030A7" w:rsidRPr="00051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и их лексические значения может подбирать как сам учитель, так и учащиеся. Если задание готовит школьник, то необходимо продумать форму, в которой он будет представлять свою работу (презентация, чтение вслух или карточки).</w:t>
      </w:r>
    </w:p>
    <w:p w:rsidR="00FB6266" w:rsidRDefault="00FB6266" w:rsidP="004D2FE4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B6266" w:rsidRDefault="00FB6266" w:rsidP="004D2FE4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B6266" w:rsidRDefault="00FB6266" w:rsidP="004D2FE4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B6266" w:rsidRDefault="00FB6266" w:rsidP="004D2FE4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B6266" w:rsidRDefault="00FB6266" w:rsidP="004D2FE4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030A7" w:rsidRPr="00051A50" w:rsidRDefault="00051A50" w:rsidP="004D2FE4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Например:</w:t>
      </w:r>
    </w:p>
    <w:p w:rsidR="008030A7" w:rsidRPr="00051A50" w:rsidRDefault="008030A7" w:rsidP="004D2FE4">
      <w:pPr>
        <w:pStyle w:val="a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1. С помощью этого чертят окружность.</w:t>
      </w:r>
    </w:p>
    <w:p w:rsidR="008030A7" w:rsidRPr="00051A50" w:rsidRDefault="008030A7" w:rsidP="004D2FE4">
      <w:pPr>
        <w:pStyle w:val="a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 Дом для машины.</w:t>
      </w:r>
    </w:p>
    <w:p w:rsidR="008030A7" w:rsidRPr="00051A50" w:rsidRDefault="008030A7" w:rsidP="004D2FE4">
      <w:pPr>
        <w:pStyle w:val="a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 Этот овощ используется для изготовления носа у снежной бабы.</w:t>
      </w:r>
    </w:p>
    <w:p w:rsidR="008030A7" w:rsidRPr="00051A50" w:rsidRDefault="008030A7" w:rsidP="004D2FE4">
      <w:pPr>
        <w:pStyle w:val="a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4. Этот день недели – первый среди двух выходных.</w:t>
      </w:r>
    </w:p>
    <w:p w:rsidR="008030A7" w:rsidRPr="00051A50" w:rsidRDefault="008030A7" w:rsidP="004D2FE4">
      <w:pPr>
        <w:pStyle w:val="a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5. Популярная игра на льду – </w:t>
      </w:r>
    </w:p>
    <w:p w:rsidR="008030A7" w:rsidRPr="00051A50" w:rsidRDefault="008030A7" w:rsidP="004D2FE4">
      <w:pPr>
        <w:pStyle w:val="a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6. Обучение животных – </w:t>
      </w:r>
    </w:p>
    <w:p w:rsidR="008030A7" w:rsidRPr="00051A50" w:rsidRDefault="008030A7" w:rsidP="004D2FE4">
      <w:pPr>
        <w:pStyle w:val="a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7. Рисунок в газете, журнале, книге – </w:t>
      </w:r>
    </w:p>
    <w:p w:rsidR="003341FF" w:rsidRDefault="008030A7" w:rsidP="004D2FE4">
      <w:pPr>
        <w:pStyle w:val="a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1A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(Ответ: циркуль, гараж, морковь, суббота, хоккей, дрессировка, иллюстрация)</w:t>
      </w:r>
    </w:p>
    <w:p w:rsidR="0046792A" w:rsidRPr="00051A50" w:rsidRDefault="0046792A" w:rsidP="004D2FE4">
      <w:pPr>
        <w:pStyle w:val="a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C17CC" w:rsidRPr="006E4D31" w:rsidRDefault="00FB6266" w:rsidP="00FC17CC">
      <w:pPr>
        <w:pStyle w:val="a9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СИНОНИМЫ</w:t>
      </w:r>
      <w:proofErr w:type="gramStart"/>
      <w:r>
        <w:rPr>
          <w:rFonts w:ascii="Times New Roman" w:hAnsi="Times New Roman" w:cs="Times New Roman"/>
          <w:b/>
          <w:sz w:val="40"/>
        </w:rPr>
        <w:t>.</w:t>
      </w:r>
      <w:proofErr w:type="gramEnd"/>
      <w:r>
        <w:rPr>
          <w:rFonts w:ascii="Times New Roman" w:hAnsi="Times New Roman" w:cs="Times New Roman"/>
          <w:b/>
          <w:sz w:val="40"/>
        </w:rPr>
        <w:t xml:space="preserve"> АНТОНИМЫ. ФРАЗЕОЛОГИЗМЫ.</w:t>
      </w: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6E4D31">
        <w:rPr>
          <w:rFonts w:ascii="Times New Roman" w:hAnsi="Times New Roman" w:cs="Times New Roman"/>
          <w:b/>
          <w:i/>
          <w:sz w:val="28"/>
          <w:szCs w:val="28"/>
        </w:rPr>
        <w:t>Подобрать и записать синонимы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антонимы.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Конец…                                             Холод…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Злость…                                            Сила…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Счастье…                                          Наказание…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Молодость…                                   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Аккуратность…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Разделить </w:t>
      </w:r>
      <w:r w:rsidRPr="006E4D3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слова на 2 группы: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Красный,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рубиновый, синий, </w:t>
      </w:r>
      <w:proofErr w:type="spellStart"/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голубой</w:t>
      </w:r>
      <w:proofErr w:type="spellEnd"/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бордовый, небесный, бирюзовый, алый, лазурный, пурпурный, багряный, аквамариновый, гранатовый, румяный.</w:t>
      </w:r>
      <w:proofErr w:type="gramEnd"/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Сиреневый, янтарный, лиловый, золотой, лимонный, фиалковый, яичный, аметистовый, соломенный.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Написать</w:t>
      </w:r>
      <w:r w:rsidRPr="006E4D3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синонимы, состоящие из такого же количества букв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беда – 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хотеть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стужа – 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(бор, горе, желать, мороз)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4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Как называются жители этих стран?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Россия – россияне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Англия – 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Франция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Узбекистан – 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Япония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Чехия – 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Дания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</w:t>
      </w: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5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Исправить ошибки.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Цыпленок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цыплёнки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</w:t>
      </w:r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метро – метра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бедро – </w:t>
      </w:r>
      <w:proofErr w:type="spellStart"/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бёдры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</w:t>
      </w:r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лень – лени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ведро – </w:t>
      </w:r>
      <w:proofErr w:type="spellStart"/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вёдры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</w:t>
      </w:r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козлёнок – </w:t>
      </w:r>
      <w:proofErr w:type="spellStart"/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козлёнк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proofErr w:type="spellEnd"/>
    </w:p>
    <w:p w:rsidR="00FC17CC" w:rsidRDefault="00FC17CC" w:rsidP="0046792A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17CC" w:rsidRPr="00102CDB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6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C17CC" w:rsidRDefault="00FC17CC" w:rsidP="00FC17CC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102CDB">
        <w:rPr>
          <w:rFonts w:ascii="Times New Roman" w:hAnsi="Times New Roman" w:cs="Times New Roman"/>
          <w:b/>
          <w:i/>
          <w:sz w:val="28"/>
          <w:szCs w:val="28"/>
        </w:rPr>
        <w:t>Игра «Кто скажет иначе»</w:t>
      </w:r>
    </w:p>
    <w:p w:rsidR="00FC17CC" w:rsidRPr="00102CDB" w:rsidRDefault="00FC17CC" w:rsidP="00FC17CC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Смелая (храбрая, бесстрашная, отважная, героическая,   мужественная)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Проворная (ловкая, юркая, шустрая)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Красивая</w:t>
      </w:r>
      <w:proofErr w:type="gramStart"/>
      <w:r w:rsidRPr="006E4D31">
        <w:rPr>
          <w:rFonts w:ascii="Times New Roman" w:hAnsi="Times New Roman" w:cs="Times New Roman"/>
          <w:sz w:val="28"/>
          <w:szCs w:val="28"/>
        </w:rPr>
        <w:t xml:space="preserve"> (…)</w:t>
      </w:r>
      <w:proofErr w:type="gramEnd"/>
    </w:p>
    <w:p w:rsidR="00FC17CC" w:rsidRPr="00102CDB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Веселая</w:t>
      </w:r>
      <w:proofErr w:type="gramStart"/>
      <w:r w:rsidRPr="006E4D31">
        <w:rPr>
          <w:rFonts w:ascii="Times New Roman" w:hAnsi="Times New Roman" w:cs="Times New Roman"/>
          <w:sz w:val="28"/>
          <w:szCs w:val="28"/>
        </w:rPr>
        <w:t xml:space="preserve"> (…)</w:t>
      </w:r>
      <w:proofErr w:type="gramEnd"/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Упражнение 7.</w:t>
      </w: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102CDB">
        <w:rPr>
          <w:rFonts w:ascii="Times New Roman" w:hAnsi="Times New Roman" w:cs="Times New Roman"/>
          <w:b/>
          <w:i/>
          <w:sz w:val="28"/>
          <w:szCs w:val="28"/>
        </w:rPr>
        <w:t>Данные слова  объединить в пары так, чтобы в каждой паре оказались слова с противоположным значением. Определить род имён существительных с шипящими на конце</w:t>
      </w:r>
      <w:r w:rsidRPr="006E4D31">
        <w:rPr>
          <w:rFonts w:ascii="Times New Roman" w:hAnsi="Times New Roman" w:cs="Times New Roman"/>
          <w:sz w:val="28"/>
          <w:szCs w:val="28"/>
        </w:rPr>
        <w:t>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6E4D31">
        <w:rPr>
          <w:rFonts w:ascii="Times New Roman" w:hAnsi="Times New Roman" w:cs="Times New Roman"/>
          <w:iCs/>
          <w:sz w:val="28"/>
          <w:szCs w:val="28"/>
        </w:rPr>
        <w:t>Ложь, мякиш, правда, бедность, роскошь, корка, тишь, бедняк, шум, богач, старики, мощь, молодёжь, слабость.</w:t>
      </w:r>
      <w:proofErr w:type="gramEnd"/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8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C17CC" w:rsidRPr="00102CDB" w:rsidRDefault="00FC17CC" w:rsidP="00FC17CC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C17CC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102CDB">
        <w:rPr>
          <w:rFonts w:ascii="Times New Roman" w:hAnsi="Times New Roman" w:cs="Times New Roman"/>
          <w:b/>
          <w:i/>
          <w:sz w:val="28"/>
          <w:szCs w:val="28"/>
        </w:rPr>
        <w:t>Выписать синонимы - существительные  парами</w:t>
      </w:r>
      <w:r w:rsidRPr="006E4D31">
        <w:rPr>
          <w:rFonts w:ascii="Times New Roman" w:hAnsi="Times New Roman" w:cs="Times New Roman"/>
          <w:sz w:val="28"/>
          <w:szCs w:val="28"/>
        </w:rPr>
        <w:t>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E4D31">
        <w:rPr>
          <w:rFonts w:ascii="Times New Roman" w:hAnsi="Times New Roman" w:cs="Times New Roman"/>
          <w:sz w:val="28"/>
          <w:szCs w:val="28"/>
        </w:rPr>
        <w:t>Армия, ливень, буря, аромат, правда, еда, войско, жара, ураган, огонь, запах, зной, корабль, пламя, судно, пища, истина, дождь.</w:t>
      </w:r>
      <w:proofErr w:type="gramEnd"/>
    </w:p>
    <w:p w:rsidR="00FC17CC" w:rsidRDefault="00FC17CC" w:rsidP="00FC17CC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9.</w:t>
      </w:r>
    </w:p>
    <w:p w:rsidR="00FC17CC" w:rsidRPr="006E4D31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Pr="00102CDB" w:rsidRDefault="00FC17CC" w:rsidP="00FC17CC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102CDB">
        <w:rPr>
          <w:rFonts w:ascii="Times New Roman" w:hAnsi="Times New Roman" w:cs="Times New Roman"/>
          <w:b/>
          <w:i/>
          <w:sz w:val="28"/>
          <w:szCs w:val="28"/>
        </w:rPr>
        <w:t>Замени</w:t>
      </w:r>
      <w:r>
        <w:rPr>
          <w:rFonts w:ascii="Times New Roman" w:hAnsi="Times New Roman" w:cs="Times New Roman"/>
          <w:b/>
          <w:i/>
          <w:sz w:val="28"/>
          <w:szCs w:val="28"/>
        </w:rPr>
        <w:t>ть</w:t>
      </w:r>
      <w:r w:rsidRPr="00102CDB">
        <w:rPr>
          <w:rFonts w:ascii="Times New Roman" w:hAnsi="Times New Roman" w:cs="Times New Roman"/>
          <w:b/>
          <w:i/>
          <w:sz w:val="28"/>
          <w:szCs w:val="28"/>
        </w:rPr>
        <w:t xml:space="preserve"> имена существительные в данных словосочетаниях синонимами, согласуя прилагательные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 существительными. Записать</w:t>
      </w:r>
      <w:r w:rsidRPr="00102CDB">
        <w:rPr>
          <w:rFonts w:ascii="Times New Roman" w:hAnsi="Times New Roman" w:cs="Times New Roman"/>
          <w:b/>
          <w:i/>
          <w:sz w:val="28"/>
          <w:szCs w:val="28"/>
        </w:rPr>
        <w:t xml:space="preserve"> по образцу, используя слова для справок.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   </w:t>
      </w:r>
      <w:r w:rsidRPr="006E4D31">
        <w:rPr>
          <w:rFonts w:ascii="Times New Roman" w:hAnsi="Times New Roman" w:cs="Times New Roman"/>
          <w:b/>
          <w:sz w:val="28"/>
          <w:szCs w:val="28"/>
        </w:rPr>
        <w:t xml:space="preserve">Образец: </w:t>
      </w:r>
      <w:r w:rsidRPr="006E4D31">
        <w:rPr>
          <w:rFonts w:ascii="Times New Roman" w:hAnsi="Times New Roman" w:cs="Times New Roman"/>
          <w:sz w:val="28"/>
          <w:szCs w:val="28"/>
        </w:rPr>
        <w:t>Радостная весть – радостное известие.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   Радостная весть, мощная крепость, летний зной, страшный ураган, темная туча, сильное беспокойство.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Слова для справок: </w:t>
      </w:r>
      <w:r w:rsidRPr="006E4D31">
        <w:rPr>
          <w:rFonts w:ascii="Times New Roman" w:hAnsi="Times New Roman" w:cs="Times New Roman"/>
          <w:sz w:val="28"/>
          <w:szCs w:val="28"/>
        </w:rPr>
        <w:t>жара, буря, облако, укрепление, известие, тревога.</w:t>
      </w:r>
    </w:p>
    <w:p w:rsidR="00FC17CC" w:rsidRDefault="00FC17CC" w:rsidP="00FC17CC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10.</w:t>
      </w:r>
    </w:p>
    <w:p w:rsidR="00FC17CC" w:rsidRDefault="00FC17CC" w:rsidP="00FC17CC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17CC" w:rsidRPr="00102CDB" w:rsidRDefault="00FC17CC" w:rsidP="00FC17CC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102CDB">
        <w:rPr>
          <w:rFonts w:ascii="Times New Roman" w:hAnsi="Times New Roman" w:cs="Times New Roman"/>
          <w:b/>
          <w:i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i/>
          <w:sz w:val="28"/>
          <w:szCs w:val="28"/>
        </w:rPr>
        <w:t>каждому существительному подобрать синоним, написать</w:t>
      </w:r>
      <w:r w:rsidRPr="00102CDB">
        <w:rPr>
          <w:rFonts w:ascii="Times New Roman" w:hAnsi="Times New Roman" w:cs="Times New Roman"/>
          <w:b/>
          <w:i/>
          <w:sz w:val="28"/>
          <w:szCs w:val="28"/>
        </w:rPr>
        <w:t xml:space="preserve"> его.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 выделенному слову подобрать антоним.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Пилот – </w:t>
      </w:r>
      <w:proofErr w:type="gramStart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proofErr w:type="gramEnd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___________      </w:t>
      </w:r>
      <w:r w:rsidRPr="006E4D31">
        <w:rPr>
          <w:rFonts w:ascii="Times New Roman" w:hAnsi="Times New Roman" w:cs="Times New Roman"/>
          <w:sz w:val="28"/>
          <w:szCs w:val="28"/>
        </w:rPr>
        <w:t xml:space="preserve">                          лентяй – </w:t>
      </w:r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б____________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метель – </w:t>
      </w:r>
      <w:proofErr w:type="gramStart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proofErr w:type="gramEnd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_____________ </w:t>
      </w:r>
      <w:r w:rsidRPr="006E4D3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B4F14">
        <w:rPr>
          <w:rFonts w:ascii="Times New Roman" w:hAnsi="Times New Roman" w:cs="Times New Roman"/>
          <w:b/>
          <w:sz w:val="28"/>
          <w:szCs w:val="28"/>
        </w:rPr>
        <w:t xml:space="preserve"> приятель</w:t>
      </w:r>
      <w:r w:rsidRPr="006E4D31">
        <w:rPr>
          <w:rFonts w:ascii="Times New Roman" w:hAnsi="Times New Roman" w:cs="Times New Roman"/>
          <w:sz w:val="28"/>
          <w:szCs w:val="28"/>
        </w:rPr>
        <w:t xml:space="preserve"> – </w:t>
      </w:r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т__________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воин – </w:t>
      </w:r>
      <w:proofErr w:type="gramStart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proofErr w:type="gramEnd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_____________          </w:t>
      </w:r>
      <w:r w:rsidRPr="006E4D31">
        <w:rPr>
          <w:rFonts w:ascii="Times New Roman" w:hAnsi="Times New Roman" w:cs="Times New Roman"/>
          <w:sz w:val="28"/>
          <w:szCs w:val="28"/>
        </w:rPr>
        <w:t xml:space="preserve">                    ученик – </w:t>
      </w:r>
      <w:proofErr w:type="spellStart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ш</w:t>
      </w:r>
      <w:proofErr w:type="spellEnd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флаг – </w:t>
      </w:r>
      <w:proofErr w:type="spellStart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proofErr w:type="spellEnd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__________________</w:t>
      </w:r>
      <w:r w:rsidRPr="006E4D31">
        <w:rPr>
          <w:rFonts w:ascii="Times New Roman" w:hAnsi="Times New Roman" w:cs="Times New Roman"/>
          <w:sz w:val="28"/>
          <w:szCs w:val="28"/>
        </w:rPr>
        <w:t xml:space="preserve">                    роща </w:t>
      </w:r>
      <w:proofErr w:type="gramStart"/>
      <w:r w:rsidRPr="006E4D31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proofErr w:type="spellEnd"/>
      <w:proofErr w:type="gramEnd"/>
      <w:r w:rsidRPr="006E4D31">
        <w:rPr>
          <w:rFonts w:ascii="Times New Roman" w:hAnsi="Times New Roman" w:cs="Times New Roman"/>
          <w:b/>
          <w:sz w:val="28"/>
          <w:szCs w:val="28"/>
          <w:u w:val="single"/>
        </w:rPr>
        <w:t>_______________</w:t>
      </w: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D31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пражнение 11.</w:t>
      </w:r>
    </w:p>
    <w:p w:rsidR="00FC17CC" w:rsidRPr="006E4D31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Pr="00102CDB" w:rsidRDefault="00FC17CC" w:rsidP="00FC17CC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102CDB">
        <w:rPr>
          <w:rFonts w:ascii="Times New Roman" w:hAnsi="Times New Roman" w:cs="Times New Roman"/>
          <w:b/>
          <w:i/>
          <w:sz w:val="28"/>
          <w:szCs w:val="28"/>
        </w:rPr>
        <w:t xml:space="preserve">Спиши и подчеркни синонимы к слову </w:t>
      </w:r>
      <w:r w:rsidRPr="000B4F14">
        <w:rPr>
          <w:rFonts w:ascii="Times New Roman" w:hAnsi="Times New Roman" w:cs="Times New Roman"/>
          <w:b/>
          <w:sz w:val="28"/>
          <w:szCs w:val="28"/>
        </w:rPr>
        <w:t>дорога.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Дорогой зовут автостраду,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И тропку, бегущую рядом,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И шлях, что лежит на равнине,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И путь каравана в пустыне.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E4D31">
        <w:rPr>
          <w:rFonts w:ascii="Times New Roman" w:hAnsi="Times New Roman" w:cs="Times New Roman"/>
          <w:sz w:val="28"/>
          <w:szCs w:val="28"/>
        </w:rPr>
        <w:t xml:space="preserve"> (В. Остен)</w:t>
      </w:r>
    </w:p>
    <w:p w:rsidR="00FC17CC" w:rsidRDefault="00FC17CC" w:rsidP="00FC17CC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12.</w:t>
      </w:r>
    </w:p>
    <w:p w:rsidR="00FC17CC" w:rsidRPr="006E4D31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Pr="000B4F14" w:rsidRDefault="00FC17CC" w:rsidP="00FC17CC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0B4F14">
        <w:rPr>
          <w:rFonts w:ascii="Times New Roman" w:hAnsi="Times New Roman" w:cs="Times New Roman"/>
          <w:b/>
          <w:i/>
          <w:sz w:val="28"/>
          <w:szCs w:val="28"/>
        </w:rPr>
        <w:t>Списать. Вставить подходящие по смыслу существительные.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   1. Завтра молодые воины будут принимать</w:t>
      </w:r>
      <w:proofErr w:type="gramStart"/>
      <w:r w:rsidRPr="006E4D31">
        <w:rPr>
          <w:rFonts w:ascii="Times New Roman" w:hAnsi="Times New Roman" w:cs="Times New Roman"/>
          <w:sz w:val="28"/>
          <w:szCs w:val="28"/>
        </w:rPr>
        <w:t xml:space="preserve">   .</w:t>
      </w:r>
      <w:proofErr w:type="gramEnd"/>
      <w:r w:rsidRPr="006E4D31">
        <w:rPr>
          <w:rFonts w:ascii="Times New Roman" w:hAnsi="Times New Roman" w:cs="Times New Roman"/>
          <w:sz w:val="28"/>
          <w:szCs w:val="28"/>
        </w:rPr>
        <w:t xml:space="preserve"> . .   . Молодогвардейцы дали   . . .   сражаться до конца жизни. (присяга, обещание).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2. Землетрясение – стихийное</w:t>
      </w:r>
      <w:proofErr w:type="gramStart"/>
      <w:r w:rsidRPr="006E4D31">
        <w:rPr>
          <w:rFonts w:ascii="Times New Roman" w:hAnsi="Times New Roman" w:cs="Times New Roman"/>
          <w:sz w:val="28"/>
          <w:szCs w:val="28"/>
        </w:rPr>
        <w:t xml:space="preserve">   .</w:t>
      </w:r>
      <w:proofErr w:type="gramEnd"/>
      <w:r w:rsidRPr="006E4D31">
        <w:rPr>
          <w:rFonts w:ascii="Times New Roman" w:hAnsi="Times New Roman" w:cs="Times New Roman"/>
          <w:sz w:val="28"/>
          <w:szCs w:val="28"/>
        </w:rPr>
        <w:t xml:space="preserve"> . .   . Семью постигло большое   . . .   . (бедствие, несчастье).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3. Настоящее счастье в</w:t>
      </w:r>
      <w:proofErr w:type="gramStart"/>
      <w:r w:rsidRPr="006E4D31">
        <w:rPr>
          <w:rFonts w:ascii="Times New Roman" w:hAnsi="Times New Roman" w:cs="Times New Roman"/>
          <w:sz w:val="28"/>
          <w:szCs w:val="28"/>
        </w:rPr>
        <w:t xml:space="preserve">   .</w:t>
      </w:r>
      <w:proofErr w:type="gramEnd"/>
      <w:r w:rsidRPr="006E4D31">
        <w:rPr>
          <w:rFonts w:ascii="Times New Roman" w:hAnsi="Times New Roman" w:cs="Times New Roman"/>
          <w:sz w:val="28"/>
          <w:szCs w:val="28"/>
        </w:rPr>
        <w:t xml:space="preserve"> . .   для народа. В каждом</w:t>
      </w:r>
      <w:proofErr w:type="gramStart"/>
      <w:r w:rsidRPr="006E4D31">
        <w:rPr>
          <w:rFonts w:ascii="Times New Roman" w:hAnsi="Times New Roman" w:cs="Times New Roman"/>
          <w:sz w:val="28"/>
          <w:szCs w:val="28"/>
        </w:rPr>
        <w:t xml:space="preserve">   .</w:t>
      </w:r>
      <w:proofErr w:type="gramEnd"/>
      <w:r w:rsidRPr="006E4D31">
        <w:rPr>
          <w:rFonts w:ascii="Times New Roman" w:hAnsi="Times New Roman" w:cs="Times New Roman"/>
          <w:sz w:val="28"/>
          <w:szCs w:val="28"/>
        </w:rPr>
        <w:t xml:space="preserve"> . .   сноровка нужна. (дело, труд).</w:t>
      </w:r>
    </w:p>
    <w:p w:rsidR="00FC17CC" w:rsidRDefault="00FC17CC" w:rsidP="00FC17CC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13.</w:t>
      </w:r>
    </w:p>
    <w:p w:rsidR="00FC17CC" w:rsidRPr="006E4D31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0B4F14">
        <w:rPr>
          <w:rFonts w:ascii="Times New Roman" w:hAnsi="Times New Roman" w:cs="Times New Roman"/>
          <w:b/>
          <w:i/>
          <w:sz w:val="28"/>
          <w:szCs w:val="28"/>
        </w:rPr>
        <w:t>Рассмотреть картинки. Заменить картинку словом, подобрать к нему синоним, записать по образцу</w:t>
      </w:r>
      <w:r w:rsidRPr="006E4D31">
        <w:rPr>
          <w:rFonts w:ascii="Times New Roman" w:hAnsi="Times New Roman" w:cs="Times New Roman"/>
          <w:sz w:val="28"/>
          <w:szCs w:val="28"/>
        </w:rPr>
        <w:t>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   </w:t>
      </w:r>
      <w:r w:rsidRPr="006E4D31">
        <w:rPr>
          <w:rFonts w:ascii="Times New Roman" w:hAnsi="Times New Roman" w:cs="Times New Roman"/>
          <w:b/>
          <w:sz w:val="28"/>
          <w:szCs w:val="28"/>
        </w:rPr>
        <w:t>Образец:</w:t>
      </w:r>
      <w:r w:rsidRPr="006E4D31">
        <w:rPr>
          <w:rFonts w:ascii="Times New Roman" w:hAnsi="Times New Roman" w:cs="Times New Roman"/>
          <w:sz w:val="28"/>
          <w:szCs w:val="28"/>
        </w:rPr>
        <w:t xml:space="preserve"> врач - доктор</w:t>
      </w:r>
    </w:p>
    <w:p w:rsidR="00FC17CC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E4D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64300" cy="1212112"/>
            <wp:effectExtent l="19050" t="0" r="7250" b="0"/>
            <wp:docPr id="7" name="Рисунок 1" descr="j0240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407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038" cy="1213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4D31">
        <w:rPr>
          <w:rFonts w:ascii="Times New Roman" w:hAnsi="Times New Roman" w:cs="Times New Roman"/>
          <w:sz w:val="28"/>
          <w:szCs w:val="28"/>
        </w:rPr>
        <w:t xml:space="preserve">    </w:t>
      </w:r>
      <w:r w:rsidRPr="006E4D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18595" cy="1169582"/>
            <wp:effectExtent l="19050" t="0" r="0" b="0"/>
            <wp:docPr id="8" name="Рисунок 2" descr="j0293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38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458" cy="116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4D31">
        <w:rPr>
          <w:rFonts w:ascii="Times New Roman" w:hAnsi="Times New Roman" w:cs="Times New Roman"/>
          <w:sz w:val="28"/>
          <w:szCs w:val="28"/>
        </w:rPr>
        <w:t xml:space="preserve">       </w:t>
      </w:r>
      <w:r w:rsidRPr="006E4D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52021" cy="1105786"/>
            <wp:effectExtent l="19050" t="0" r="0" b="0"/>
            <wp:docPr id="9" name="Рисунок 3" descr="j030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3012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944" cy="1107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D31">
        <w:rPr>
          <w:rFonts w:ascii="Times New Roman" w:hAnsi="Times New Roman" w:cs="Times New Roman"/>
          <w:b/>
          <w:sz w:val="28"/>
          <w:szCs w:val="28"/>
        </w:rPr>
        <w:t>Упражнение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14.</w:t>
      </w:r>
    </w:p>
    <w:p w:rsidR="00FC17CC" w:rsidRPr="006E4D31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Pr="000B4F14" w:rsidRDefault="00FC17CC" w:rsidP="00FC17CC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0B4F14">
        <w:rPr>
          <w:rFonts w:ascii="Times New Roman" w:hAnsi="Times New Roman" w:cs="Times New Roman"/>
          <w:b/>
          <w:i/>
          <w:sz w:val="28"/>
          <w:szCs w:val="28"/>
        </w:rPr>
        <w:t>Сравни между собой слова в каждой строчке. Чем они сходны по смыслу, чем отличаются? К выделенным прилагательным подбери подходящие по смыслу существительные.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 xml:space="preserve">Умный, </w:t>
      </w:r>
      <w:r w:rsidRPr="006E4D31">
        <w:rPr>
          <w:rFonts w:ascii="Times New Roman" w:hAnsi="Times New Roman" w:cs="Times New Roman"/>
          <w:b/>
          <w:sz w:val="28"/>
          <w:szCs w:val="28"/>
        </w:rPr>
        <w:t>толковый</w:t>
      </w:r>
      <w:r w:rsidRPr="006E4D31">
        <w:rPr>
          <w:rFonts w:ascii="Times New Roman" w:hAnsi="Times New Roman" w:cs="Times New Roman"/>
          <w:sz w:val="28"/>
          <w:szCs w:val="28"/>
        </w:rPr>
        <w:t xml:space="preserve">, сообразительный, </w:t>
      </w:r>
      <w:r w:rsidRPr="006E4D31">
        <w:rPr>
          <w:rFonts w:ascii="Times New Roman" w:hAnsi="Times New Roman" w:cs="Times New Roman"/>
          <w:b/>
          <w:sz w:val="28"/>
          <w:szCs w:val="28"/>
        </w:rPr>
        <w:t>смышленый</w:t>
      </w:r>
      <w:r w:rsidRPr="006E4D31">
        <w:rPr>
          <w:rFonts w:ascii="Times New Roman" w:hAnsi="Times New Roman" w:cs="Times New Roman"/>
          <w:sz w:val="28"/>
          <w:szCs w:val="28"/>
        </w:rPr>
        <w:t>, сметливый.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b/>
          <w:sz w:val="28"/>
          <w:szCs w:val="28"/>
        </w:rPr>
        <w:t>Шаловливый</w:t>
      </w:r>
      <w:r w:rsidRPr="006E4D31">
        <w:rPr>
          <w:rFonts w:ascii="Times New Roman" w:hAnsi="Times New Roman" w:cs="Times New Roman"/>
          <w:sz w:val="28"/>
          <w:szCs w:val="28"/>
        </w:rPr>
        <w:t xml:space="preserve">, озорной, проказливый, </w:t>
      </w:r>
      <w:r w:rsidRPr="006E4D31">
        <w:rPr>
          <w:rFonts w:ascii="Times New Roman" w:hAnsi="Times New Roman" w:cs="Times New Roman"/>
          <w:b/>
          <w:sz w:val="28"/>
          <w:szCs w:val="28"/>
        </w:rPr>
        <w:t>шустрый</w:t>
      </w:r>
      <w:r w:rsidRPr="006E4D31">
        <w:rPr>
          <w:rFonts w:ascii="Times New Roman" w:hAnsi="Times New Roman" w:cs="Times New Roman"/>
          <w:sz w:val="28"/>
          <w:szCs w:val="28"/>
        </w:rPr>
        <w:t>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15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C17CC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17CC" w:rsidRPr="000B4F14" w:rsidRDefault="00FC17CC" w:rsidP="00FC17CC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0B4F14">
        <w:rPr>
          <w:rFonts w:ascii="Times New Roman" w:hAnsi="Times New Roman" w:cs="Times New Roman"/>
          <w:b/>
          <w:i/>
          <w:sz w:val="28"/>
          <w:szCs w:val="28"/>
        </w:rPr>
        <w:t>Слова в правом столбике соединить  с нужными выражениями с помощью стр</w:t>
      </w:r>
      <w:r>
        <w:rPr>
          <w:rFonts w:ascii="Times New Roman" w:hAnsi="Times New Roman" w:cs="Times New Roman"/>
          <w:b/>
          <w:i/>
          <w:sz w:val="28"/>
          <w:szCs w:val="28"/>
        </w:rPr>
        <w:t>ело</w:t>
      </w:r>
      <w:r w:rsidRPr="000B4F14">
        <w:rPr>
          <w:rFonts w:ascii="Times New Roman" w:hAnsi="Times New Roman" w:cs="Times New Roman"/>
          <w:b/>
          <w:i/>
          <w:sz w:val="28"/>
          <w:szCs w:val="28"/>
        </w:rPr>
        <w:t>к.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br/>
        <w:t>В час по чайной ложке.            Мало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Рукой подать.                            Медленно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Повесить нос.                            Много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Раз, два и обчелся.                    Близко</w:t>
      </w:r>
    </w:p>
    <w:p w:rsidR="00FC17CC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Куры не клюют.                        Худой</w:t>
      </w:r>
    </w:p>
    <w:p w:rsidR="00FC17CC" w:rsidRPr="006E4D31" w:rsidRDefault="00FC17CC" w:rsidP="00FC17CC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D31">
        <w:rPr>
          <w:rFonts w:ascii="Times New Roman" w:hAnsi="Times New Roman" w:cs="Times New Roman"/>
          <w:sz w:val="28"/>
          <w:szCs w:val="28"/>
        </w:rPr>
        <w:t>Кожа да кости.                          Грустить</w:t>
      </w:r>
    </w:p>
    <w:p w:rsidR="00FC17CC" w:rsidRDefault="00FC17CC" w:rsidP="00FC17CC">
      <w:pPr>
        <w:pStyle w:val="a9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16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C17CC" w:rsidRDefault="00FC17CC" w:rsidP="00FC17CC">
      <w:pPr>
        <w:pStyle w:val="a9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FC17CC" w:rsidRPr="000B4F14" w:rsidRDefault="00FC17CC" w:rsidP="00FC17CC">
      <w:pPr>
        <w:pStyle w:val="a9"/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/>
        </w:rPr>
      </w:pPr>
      <w:r w:rsidRPr="000B4F14"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/>
        </w:rPr>
        <w:t>Заменить описание кратким образным фразеологизмом.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 Вадим немногословен, неболтлив, но замечания его всегда точны. Как говорит Вадим? ________________________________________________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2.  Дядя Коля умеет всё: и на баяне играть, и рисовать, и телевизор починить умеет, и в квартире ремонт сделает. Как можно назвать дядю Колю? ______________________________________________________________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3. Только что мы вспомнили о Серёже, а он тут как тут. Что говорят в таком случае? _______________________________________________________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4. Мой старший брат говорит всегда обдуманно, напрасно никогда ничего не скажет, и если он что-то пообещает, то обязательно сдержит слово. Как об этом сказать? ___________________________________________________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5. Костя напроказничал, но каким-то образом остался безнаказанным, уклонился от наказания. Как говорят в таких случаях?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6. Но мы этого так не оставим, мы раскроем его проделки, чтобы впредь неповадно было. ________________________________________________</w:t>
      </w:r>
    </w:p>
    <w:p w:rsidR="00FC17CC" w:rsidRDefault="00FC17CC" w:rsidP="00FC17CC">
      <w:pPr>
        <w:pStyle w:val="a9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FC17CC" w:rsidRPr="00FC17CC" w:rsidRDefault="00FC17CC" w:rsidP="00FC17CC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</w:t>
      </w:r>
      <w:r w:rsidRPr="000B4F1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Слова для справок</w:t>
      </w: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6E4D3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слов на ветер не бросает; лёгок на помине; редко, да метко; мастер на все руки; вышел сухим из воды; выведем на чистую воду</w:t>
      </w:r>
    </w:p>
    <w:p w:rsidR="00FC17CC" w:rsidRPr="004D2FE4" w:rsidRDefault="00FC17CC" w:rsidP="00FC17CC">
      <w:pPr>
        <w:pStyle w:val="a9"/>
        <w:rPr>
          <w:rFonts w:ascii="Times New Roman" w:eastAsia="Arial Unicode MS" w:hAnsi="Times New Roman" w:cs="Times New Roman"/>
          <w:kern w:val="3"/>
          <w:sz w:val="28"/>
          <w:szCs w:val="28"/>
          <w:lang w:eastAsia="ru-RU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P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7CC">
        <w:rPr>
          <w:rFonts w:ascii="Times New Roman" w:hAnsi="Times New Roman" w:cs="Times New Roman"/>
          <w:b/>
          <w:sz w:val="28"/>
          <w:szCs w:val="28"/>
        </w:rPr>
        <w:t xml:space="preserve">ТВОРЧЕСКИЕ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7CC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«Реклама»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C17C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Составить  рекламный текст.</w:t>
      </w:r>
    </w:p>
    <w:p w:rsidR="00FC17CC" w:rsidRPr="00FC17CC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Примечание: </w:t>
      </w:r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Важно, чтобы предметы или явления, о которых нужно рассказать, отличались от тех, которые можно увидеть в реальной рекламе. Тогда детям придется использовать не стандартный набор фраз, а придумывать </w:t>
      </w:r>
      <w:proofErr w:type="gramStart"/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свои</w:t>
      </w:r>
      <w:proofErr w:type="gramEnd"/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4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«Ассоциации»</w:t>
      </w: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Назовать</w:t>
      </w:r>
      <w:proofErr w:type="spellEnd"/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возможные слова, способные притягиваться к </w:t>
      </w:r>
      <w:proofErr w:type="gramStart"/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исходному</w:t>
      </w:r>
      <w:proofErr w:type="gramEnd"/>
      <w:r w:rsidRPr="006E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17CC" w:rsidRDefault="00FC17CC" w:rsidP="00FC17CC">
      <w:pPr>
        <w:pStyle w:val="a9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</w:p>
    <w:p w:rsidR="00FC17CC" w:rsidRPr="006E4D31" w:rsidRDefault="00FC17CC" w:rsidP="00FC17CC">
      <w:pPr>
        <w:pStyle w:val="a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C17C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Например:</w:t>
      </w:r>
      <w:r w:rsidRPr="00FC17C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война</w:t>
      </w:r>
      <w:r w:rsidRPr="006E4D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— зло, взрыв, страх, кровь, блокада, оружие, фашизм, конфликт, бой, победа, поражение, солдат, командир, агрессия, партизан, слезы, плен, смерть.</w:t>
      </w:r>
      <w:proofErr w:type="gramEnd"/>
    </w:p>
    <w:p w:rsidR="00FC17CC" w:rsidRDefault="00FC17CC" w:rsidP="00051A50">
      <w:pPr>
        <w:pStyle w:val="a9"/>
        <w:jc w:val="center"/>
        <w:rPr>
          <w:rFonts w:ascii="Times New Roman" w:hAnsi="Times New Roman" w:cs="Times New Roman"/>
          <w:b/>
          <w:sz w:val="40"/>
        </w:rPr>
      </w:pPr>
    </w:p>
    <w:p w:rsidR="003341FF" w:rsidRDefault="00051A50" w:rsidP="00051A50">
      <w:pPr>
        <w:pStyle w:val="a9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ПРЕДЛОЖЕНИЕ. ТЕКСТ.</w:t>
      </w:r>
    </w:p>
    <w:p w:rsidR="00566910" w:rsidRDefault="00566910" w:rsidP="00051A50">
      <w:pPr>
        <w:pStyle w:val="a9"/>
        <w:jc w:val="center"/>
        <w:rPr>
          <w:rFonts w:ascii="Times New Roman" w:hAnsi="Times New Roman" w:cs="Times New Roman"/>
          <w:b/>
          <w:sz w:val="40"/>
        </w:rPr>
      </w:pPr>
    </w:p>
    <w:p w:rsidR="00280C97" w:rsidRPr="004D2FE4" w:rsidRDefault="00566910" w:rsidP="00280C97">
      <w:pPr>
        <w:pStyle w:val="a9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Однородные члены предложения</w:t>
      </w:r>
    </w:p>
    <w:p w:rsidR="00566910" w:rsidRDefault="00566910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0726AA" w:rsidRDefault="00566910" w:rsidP="0056691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r w:rsidR="000726AA" w:rsidRPr="00051A5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6910" w:rsidRPr="00051A50" w:rsidRDefault="00566910" w:rsidP="0056691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6AA" w:rsidRDefault="00566910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566910">
        <w:rPr>
          <w:rFonts w:ascii="Times New Roman" w:hAnsi="Times New Roman" w:cs="Times New Roman"/>
          <w:b/>
          <w:i/>
          <w:sz w:val="28"/>
          <w:szCs w:val="28"/>
        </w:rPr>
        <w:t>Списать</w:t>
      </w:r>
      <w:r w:rsidR="000726AA" w:rsidRPr="00566910">
        <w:rPr>
          <w:rFonts w:ascii="Times New Roman" w:hAnsi="Times New Roman" w:cs="Times New Roman"/>
          <w:b/>
          <w:i/>
          <w:sz w:val="28"/>
          <w:szCs w:val="28"/>
        </w:rPr>
        <w:t>. К именам прилагательным п</w:t>
      </w:r>
      <w:r w:rsidRPr="00566910">
        <w:rPr>
          <w:rFonts w:ascii="Times New Roman" w:hAnsi="Times New Roman" w:cs="Times New Roman"/>
          <w:b/>
          <w:i/>
          <w:sz w:val="28"/>
          <w:szCs w:val="28"/>
        </w:rPr>
        <w:t>од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566910">
        <w:rPr>
          <w:rFonts w:ascii="Times New Roman" w:hAnsi="Times New Roman" w:cs="Times New Roman"/>
          <w:b/>
          <w:i/>
          <w:sz w:val="28"/>
          <w:szCs w:val="28"/>
        </w:rPr>
        <w:t>брать</w:t>
      </w:r>
      <w:r w:rsidR="000726AA" w:rsidRPr="00566910">
        <w:rPr>
          <w:rFonts w:ascii="Times New Roman" w:hAnsi="Times New Roman" w:cs="Times New Roman"/>
          <w:b/>
          <w:i/>
          <w:sz w:val="28"/>
          <w:szCs w:val="28"/>
        </w:rPr>
        <w:t xml:space="preserve">  близкое по знач</w:t>
      </w:r>
      <w:r w:rsidRPr="00566910">
        <w:rPr>
          <w:rFonts w:ascii="Times New Roman" w:hAnsi="Times New Roman" w:cs="Times New Roman"/>
          <w:b/>
          <w:i/>
          <w:sz w:val="28"/>
          <w:szCs w:val="28"/>
        </w:rPr>
        <w:t>ению имя прилагательное и написать</w:t>
      </w:r>
      <w:r w:rsidR="000726AA" w:rsidRPr="00566910">
        <w:rPr>
          <w:rFonts w:ascii="Times New Roman" w:hAnsi="Times New Roman" w:cs="Times New Roman"/>
          <w:b/>
          <w:i/>
          <w:sz w:val="28"/>
          <w:szCs w:val="28"/>
        </w:rPr>
        <w:t xml:space="preserve"> его с тем же существительным. С</w:t>
      </w:r>
      <w:r w:rsidRPr="00566910">
        <w:rPr>
          <w:rFonts w:ascii="Times New Roman" w:hAnsi="Times New Roman" w:cs="Times New Roman"/>
          <w:b/>
          <w:i/>
          <w:sz w:val="28"/>
          <w:szCs w:val="28"/>
        </w:rPr>
        <w:t xml:space="preserve"> одним из словосочетаний составить</w:t>
      </w:r>
      <w:r w:rsidR="000726AA" w:rsidRPr="00566910">
        <w:rPr>
          <w:rFonts w:ascii="Times New Roman" w:hAnsi="Times New Roman" w:cs="Times New Roman"/>
          <w:b/>
          <w:i/>
          <w:sz w:val="28"/>
          <w:szCs w:val="28"/>
        </w:rPr>
        <w:t xml:space="preserve"> предложение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 однородными членами</w:t>
      </w:r>
      <w:r w:rsidR="000726AA" w:rsidRPr="0056691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66910" w:rsidRPr="00566910" w:rsidRDefault="00566910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0726AA" w:rsidRPr="00051A50" w:rsidRDefault="000726AA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Свежий хлеб -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 xml:space="preserve"> . .</w:t>
      </w:r>
    </w:p>
    <w:p w:rsidR="000726AA" w:rsidRPr="00051A50" w:rsidRDefault="000726AA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Свежий ветер -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 xml:space="preserve"> . .</w:t>
      </w:r>
    </w:p>
    <w:p w:rsidR="000726AA" w:rsidRPr="00051A50" w:rsidRDefault="000726AA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Мягкая зима -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 xml:space="preserve"> . . </w:t>
      </w:r>
    </w:p>
    <w:p w:rsidR="000726AA" w:rsidRPr="00051A50" w:rsidRDefault="000726AA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Мягкий человек -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 xml:space="preserve"> . .</w:t>
      </w:r>
    </w:p>
    <w:p w:rsidR="000726AA" w:rsidRPr="00051A50" w:rsidRDefault="000726AA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Дорогой подарок -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 xml:space="preserve"> . .</w:t>
      </w:r>
    </w:p>
    <w:p w:rsidR="000726AA" w:rsidRPr="00051A50" w:rsidRDefault="000726AA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Дорогой человек -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 xml:space="preserve"> . .</w:t>
      </w:r>
    </w:p>
    <w:p w:rsidR="000726AA" w:rsidRPr="00051A50" w:rsidRDefault="000726AA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566910" w:rsidRDefault="00566910" w:rsidP="0056691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566910" w:rsidRDefault="00566910" w:rsidP="0056691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910" w:rsidRDefault="00566910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Найти границ</w:t>
      </w:r>
      <w:r w:rsidR="00583AC8">
        <w:rPr>
          <w:rFonts w:ascii="Times New Roman" w:hAnsi="Times New Roman" w:cs="Times New Roman"/>
          <w:b/>
          <w:i/>
          <w:sz w:val="28"/>
          <w:szCs w:val="28"/>
        </w:rPr>
        <w:t>ы предложений. Вставь</w:t>
      </w:r>
      <w:r w:rsidR="006301D0" w:rsidRPr="0056691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83AC8">
        <w:rPr>
          <w:rFonts w:ascii="Times New Roman" w:hAnsi="Times New Roman" w:cs="Times New Roman"/>
          <w:b/>
          <w:i/>
          <w:sz w:val="28"/>
          <w:szCs w:val="28"/>
        </w:rPr>
        <w:t xml:space="preserve"> пропущенные буквы. Любое предложение изменить так, чтобы в нем появились однородные члены предложения. Списать получившийся текст.</w:t>
      </w:r>
    </w:p>
    <w:p w:rsidR="00583AC8" w:rsidRPr="00566910" w:rsidRDefault="00583AC8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6301D0" w:rsidRPr="00051A50" w:rsidRDefault="0056691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301D0" w:rsidRPr="00051A50">
        <w:rPr>
          <w:rFonts w:ascii="Times New Roman" w:hAnsi="Times New Roman" w:cs="Times New Roman"/>
          <w:sz w:val="28"/>
          <w:szCs w:val="28"/>
        </w:rPr>
        <w:t xml:space="preserve">Стояло раннее утро солнце </w:t>
      </w:r>
      <w:proofErr w:type="spellStart"/>
      <w:r w:rsidR="006301D0" w:rsidRPr="00051A50">
        <w:rPr>
          <w:rFonts w:ascii="Times New Roman" w:hAnsi="Times New Roman" w:cs="Times New Roman"/>
          <w:sz w:val="28"/>
          <w:szCs w:val="28"/>
        </w:rPr>
        <w:t>осв</w:t>
      </w:r>
      <w:proofErr w:type="spellEnd"/>
      <w:r w:rsidR="006301D0" w:rsidRPr="00051A5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6301D0" w:rsidRPr="00051A50">
        <w:rPr>
          <w:rFonts w:ascii="Times New Roman" w:hAnsi="Times New Roman" w:cs="Times New Roman"/>
          <w:sz w:val="28"/>
          <w:szCs w:val="28"/>
        </w:rPr>
        <w:t>щало</w:t>
      </w:r>
      <w:proofErr w:type="spellEnd"/>
      <w:r w:rsidR="006301D0" w:rsidRPr="00051A50">
        <w:rPr>
          <w:rFonts w:ascii="Times New Roman" w:hAnsi="Times New Roman" w:cs="Times New Roman"/>
          <w:sz w:val="28"/>
          <w:szCs w:val="28"/>
        </w:rPr>
        <w:t xml:space="preserve"> в…</w:t>
      </w:r>
      <w:proofErr w:type="spellStart"/>
      <w:r w:rsidR="006301D0" w:rsidRPr="00051A50">
        <w:rPr>
          <w:rFonts w:ascii="Times New Roman" w:hAnsi="Times New Roman" w:cs="Times New Roman"/>
          <w:sz w:val="28"/>
          <w:szCs w:val="28"/>
        </w:rPr>
        <w:t>рхушки</w:t>
      </w:r>
      <w:proofErr w:type="spellEnd"/>
      <w:r w:rsidR="006301D0" w:rsidRPr="00051A50">
        <w:rPr>
          <w:rFonts w:ascii="Times New Roman" w:hAnsi="Times New Roman" w:cs="Times New Roman"/>
          <w:sz w:val="28"/>
          <w:szCs w:val="28"/>
        </w:rPr>
        <w:t xml:space="preserve"> высоких сосен длинные тени л…жали на песке </w:t>
      </w:r>
      <w:proofErr w:type="spellStart"/>
      <w:r w:rsidR="006301D0" w:rsidRPr="00051A50">
        <w:rPr>
          <w:rFonts w:ascii="Times New Roman" w:hAnsi="Times New Roman" w:cs="Times New Roman"/>
          <w:sz w:val="28"/>
          <w:szCs w:val="28"/>
        </w:rPr>
        <w:t>лё</w:t>
      </w:r>
      <w:proofErr w:type="spellEnd"/>
      <w:r w:rsidR="006301D0" w:rsidRPr="00051A5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6301D0" w:rsidRPr="00051A50">
        <w:rPr>
          <w:rFonts w:ascii="Times New Roman" w:hAnsi="Times New Roman" w:cs="Times New Roman"/>
          <w:sz w:val="28"/>
          <w:szCs w:val="28"/>
        </w:rPr>
        <w:t>кая</w:t>
      </w:r>
      <w:proofErr w:type="spellEnd"/>
      <w:r w:rsidR="006301D0" w:rsidRPr="00051A50">
        <w:rPr>
          <w:rFonts w:ascii="Times New Roman" w:hAnsi="Times New Roman" w:cs="Times New Roman"/>
          <w:sz w:val="28"/>
          <w:szCs w:val="28"/>
        </w:rPr>
        <w:t xml:space="preserve"> в…</w:t>
      </w:r>
      <w:proofErr w:type="spellStart"/>
      <w:r w:rsidR="006301D0" w:rsidRPr="00051A50">
        <w:rPr>
          <w:rFonts w:ascii="Times New Roman" w:hAnsi="Times New Roman" w:cs="Times New Roman"/>
          <w:sz w:val="28"/>
          <w:szCs w:val="28"/>
        </w:rPr>
        <w:t>лна</w:t>
      </w:r>
      <w:proofErr w:type="spellEnd"/>
      <w:r w:rsidR="006301D0" w:rsidRPr="00051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01D0" w:rsidRPr="00051A50">
        <w:rPr>
          <w:rFonts w:ascii="Times New Roman" w:hAnsi="Times New Roman" w:cs="Times New Roman"/>
          <w:sz w:val="28"/>
          <w:szCs w:val="28"/>
        </w:rPr>
        <w:t>наб</w:t>
      </w:r>
      <w:proofErr w:type="spellEnd"/>
      <w:r w:rsidR="006301D0" w:rsidRPr="00051A50">
        <w:rPr>
          <w:rFonts w:ascii="Times New Roman" w:hAnsi="Times New Roman" w:cs="Times New Roman"/>
          <w:sz w:val="28"/>
          <w:szCs w:val="28"/>
        </w:rPr>
        <w:t xml:space="preserve">…гала на берег на берегу сидела  </w:t>
      </w:r>
      <w:proofErr w:type="gramStart"/>
      <w:r w:rsidR="006301D0" w:rsidRPr="00051A50">
        <w:rPr>
          <w:rFonts w:ascii="Times New Roman" w:hAnsi="Times New Roman" w:cs="Times New Roman"/>
          <w:sz w:val="28"/>
          <w:szCs w:val="28"/>
        </w:rPr>
        <w:t>белая</w:t>
      </w:r>
      <w:proofErr w:type="gramEnd"/>
      <w:r w:rsidR="006301D0" w:rsidRPr="00051A50">
        <w:rPr>
          <w:rFonts w:ascii="Times New Roman" w:hAnsi="Times New Roman" w:cs="Times New Roman"/>
          <w:sz w:val="28"/>
          <w:szCs w:val="28"/>
        </w:rPr>
        <w:t xml:space="preserve"> ч…</w:t>
      </w:r>
      <w:proofErr w:type="spellStart"/>
      <w:r w:rsidR="006301D0" w:rsidRPr="00051A50">
        <w:rPr>
          <w:rFonts w:ascii="Times New Roman" w:hAnsi="Times New Roman" w:cs="Times New Roman"/>
          <w:sz w:val="28"/>
          <w:szCs w:val="28"/>
        </w:rPr>
        <w:t>йка</w:t>
      </w:r>
      <w:proofErr w:type="spellEnd"/>
    </w:p>
    <w:p w:rsidR="0056691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266" w:rsidRDefault="00FB6266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66910" w:rsidRDefault="00566910" w:rsidP="0056691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566910" w:rsidRDefault="00566910" w:rsidP="0056691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1D0" w:rsidRDefault="00566910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Составить</w:t>
      </w:r>
      <w:r w:rsidR="006301D0" w:rsidRPr="00566910">
        <w:rPr>
          <w:rFonts w:ascii="Times New Roman" w:hAnsi="Times New Roman" w:cs="Times New Roman"/>
          <w:b/>
          <w:i/>
          <w:sz w:val="28"/>
          <w:szCs w:val="28"/>
        </w:rPr>
        <w:t xml:space="preserve"> из слов предложения и запиши получившийся </w:t>
      </w:r>
      <w:r w:rsidR="00583AC8">
        <w:rPr>
          <w:rFonts w:ascii="Times New Roman" w:hAnsi="Times New Roman" w:cs="Times New Roman"/>
          <w:b/>
          <w:i/>
          <w:sz w:val="28"/>
          <w:szCs w:val="28"/>
        </w:rPr>
        <w:t>текст. При списывании расставить</w:t>
      </w:r>
      <w:r w:rsidR="006301D0" w:rsidRPr="00566910">
        <w:rPr>
          <w:rFonts w:ascii="Times New Roman" w:hAnsi="Times New Roman" w:cs="Times New Roman"/>
          <w:b/>
          <w:i/>
          <w:sz w:val="28"/>
          <w:szCs w:val="28"/>
        </w:rPr>
        <w:t xml:space="preserve"> нужные знаки препинания и пропущенные буквы.</w:t>
      </w:r>
    </w:p>
    <w:p w:rsidR="00566910" w:rsidRPr="00566910" w:rsidRDefault="00566910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ос…ни, дни, х…</w:t>
      </w:r>
      <w:proofErr w:type="spellStart"/>
      <w:r w:rsidRPr="00051A50">
        <w:rPr>
          <w:rFonts w:ascii="Times New Roman" w:hAnsi="Times New Roman" w:cs="Times New Roman"/>
          <w:sz w:val="28"/>
          <w:szCs w:val="28"/>
        </w:rPr>
        <w:t>лодные</w:t>
      </w:r>
      <w:proofErr w:type="spellEnd"/>
      <w:r w:rsidRPr="00051A50">
        <w:rPr>
          <w:rFonts w:ascii="Times New Roman" w:hAnsi="Times New Roman" w:cs="Times New Roman"/>
          <w:sz w:val="28"/>
          <w:szCs w:val="28"/>
        </w:rPr>
        <w:t>, наступили;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в, плавали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 xml:space="preserve">ёлтые, лужах, </w:t>
      </w:r>
      <w:r w:rsidR="00583AC8">
        <w:rPr>
          <w:rFonts w:ascii="Times New Roman" w:hAnsi="Times New Roman" w:cs="Times New Roman"/>
          <w:sz w:val="28"/>
          <w:szCs w:val="28"/>
        </w:rPr>
        <w:t xml:space="preserve"> красные, </w:t>
      </w:r>
      <w:r w:rsidRPr="00051A50">
        <w:rPr>
          <w:rFonts w:ascii="Times New Roman" w:hAnsi="Times New Roman" w:cs="Times New Roman"/>
          <w:sz w:val="28"/>
          <w:szCs w:val="28"/>
        </w:rPr>
        <w:t>листья;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н..</w:t>
      </w:r>
      <w:proofErr w:type="spellStart"/>
      <w:r w:rsidRPr="00051A50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051A50">
        <w:rPr>
          <w:rFonts w:ascii="Times New Roman" w:hAnsi="Times New Roman" w:cs="Times New Roman"/>
          <w:sz w:val="28"/>
          <w:szCs w:val="28"/>
        </w:rPr>
        <w:t xml:space="preserve">, низкие, 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051A50">
        <w:rPr>
          <w:rFonts w:ascii="Times New Roman" w:hAnsi="Times New Roman" w:cs="Times New Roman"/>
          <w:sz w:val="28"/>
          <w:szCs w:val="28"/>
        </w:rPr>
        <w:t>лзли</w:t>
      </w:r>
      <w:proofErr w:type="spellEnd"/>
      <w:r w:rsidRPr="00051A50">
        <w:rPr>
          <w:rFonts w:ascii="Times New Roman" w:hAnsi="Times New Roman" w:cs="Times New Roman"/>
          <w:sz w:val="28"/>
          <w:szCs w:val="28"/>
        </w:rPr>
        <w:t>, по, тучи;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послышался, птичий, вдруг, крик;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поднял, журавлей, увидел, гол…</w:t>
      </w:r>
      <w:proofErr w:type="spellStart"/>
      <w:r w:rsidRPr="00051A50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051A50">
        <w:rPr>
          <w:rFonts w:ascii="Times New Roman" w:hAnsi="Times New Roman" w:cs="Times New Roman"/>
          <w:sz w:val="28"/>
          <w:szCs w:val="28"/>
        </w:rPr>
        <w:t>, и, я;</w:t>
      </w:r>
    </w:p>
    <w:p w:rsidR="006301D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над, покружили, (В, в</w:t>
      </w:r>
      <w:proofErr w:type="gramStart"/>
      <w:r w:rsidRPr="00051A50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051A5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51A50">
        <w:rPr>
          <w:rFonts w:ascii="Times New Roman" w:hAnsi="Times New Roman" w:cs="Times New Roman"/>
          <w:sz w:val="28"/>
          <w:szCs w:val="28"/>
        </w:rPr>
        <w:t>лгой</w:t>
      </w:r>
      <w:proofErr w:type="spellEnd"/>
      <w:r w:rsidRPr="00051A50">
        <w:rPr>
          <w:rFonts w:ascii="Times New Roman" w:hAnsi="Times New Roman" w:cs="Times New Roman"/>
          <w:sz w:val="28"/>
          <w:szCs w:val="28"/>
        </w:rPr>
        <w:t>,  горизонтом, за, скрылись, птицы, и;</w:t>
      </w:r>
    </w:p>
    <w:p w:rsidR="00583AC8" w:rsidRDefault="00583AC8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83AC8" w:rsidRDefault="00583AC8" w:rsidP="00583AC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4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5743F" w:rsidRPr="00D5743F" w:rsidRDefault="006301D0" w:rsidP="00D5743F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583AC8">
        <w:rPr>
          <w:rFonts w:ascii="Times New Roman" w:hAnsi="Times New Roman" w:cs="Times New Roman"/>
          <w:b/>
          <w:i/>
          <w:sz w:val="28"/>
          <w:szCs w:val="28"/>
        </w:rPr>
        <w:t>Расстав</w:t>
      </w:r>
      <w:r w:rsidR="00583AC8">
        <w:rPr>
          <w:rFonts w:ascii="Times New Roman" w:hAnsi="Times New Roman" w:cs="Times New Roman"/>
          <w:b/>
          <w:i/>
          <w:sz w:val="28"/>
          <w:szCs w:val="28"/>
        </w:rPr>
        <w:t>ит</w:t>
      </w:r>
      <w:r w:rsidRPr="00583AC8">
        <w:rPr>
          <w:rFonts w:ascii="Times New Roman" w:hAnsi="Times New Roman" w:cs="Times New Roman"/>
          <w:b/>
          <w:i/>
          <w:sz w:val="28"/>
          <w:szCs w:val="28"/>
        </w:rPr>
        <w:t>ь номера предложений так, чтобы получился связный текст.</w:t>
      </w:r>
      <w:r w:rsidR="00D5743F" w:rsidRPr="00D5743F">
        <w:rPr>
          <w:rFonts w:ascii="Times New Roman" w:hAnsi="Times New Roman" w:cs="Times New Roman"/>
          <w:sz w:val="28"/>
          <w:szCs w:val="28"/>
        </w:rPr>
        <w:t xml:space="preserve"> </w:t>
      </w:r>
      <w:r w:rsidR="00D5743F" w:rsidRPr="00D5743F">
        <w:rPr>
          <w:rFonts w:ascii="Times New Roman" w:hAnsi="Times New Roman" w:cs="Times New Roman"/>
          <w:b/>
          <w:i/>
          <w:sz w:val="28"/>
          <w:szCs w:val="28"/>
        </w:rPr>
        <w:t>Допиши 1-2 предложения с однородными членами, продолжив текст.</w:t>
      </w:r>
    </w:p>
    <w:p w:rsidR="006301D0" w:rsidRPr="00583AC8" w:rsidRDefault="006301D0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6301D0" w:rsidRPr="00051A50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-18.2pt;margin-top:3.25pt;width:14.25pt;height:18.45pt;z-index:251660288"/>
        </w:pict>
      </w:r>
      <w:r w:rsidR="006301D0" w:rsidRPr="00051A50">
        <w:rPr>
          <w:rFonts w:ascii="Times New Roman" w:hAnsi="Times New Roman" w:cs="Times New Roman"/>
          <w:sz w:val="28"/>
          <w:szCs w:val="28"/>
        </w:rPr>
        <w:t>Около берёзы растёт подберёзовик</w:t>
      </w:r>
    </w:p>
    <w:p w:rsidR="006301D0" w:rsidRPr="00051A50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790BD3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30" style="position:absolute;margin-left:-18.2pt;margin-top:27.65pt;width:14.25pt;height:18.45pt;z-index:251664384"/>
        </w:pict>
      </w:r>
      <w:r w:rsidRPr="00790BD3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7" style="position:absolute;margin-left:-18.2pt;margin-top:.65pt;width:14.25pt;height:18.45pt;z-index:251661312"/>
        </w:pict>
      </w:r>
      <w:r w:rsidRPr="00790BD3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8" style="position:absolute;margin-left:-18.2pt;margin-top:14.15pt;width:14.25pt;height:18.45pt;z-index:251662336"/>
        </w:pict>
      </w:r>
      <w:r w:rsidR="006301D0" w:rsidRPr="00051A50">
        <w:rPr>
          <w:rFonts w:ascii="Times New Roman" w:hAnsi="Times New Roman" w:cs="Times New Roman"/>
          <w:sz w:val="28"/>
          <w:szCs w:val="28"/>
        </w:rPr>
        <w:t>В солнечный день дети пошли за грибами.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Ребята вышли на поляну.</w:t>
      </w:r>
    </w:p>
    <w:p w:rsidR="006301D0" w:rsidRPr="00051A50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790BD3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9" style="position:absolute;margin-left:-18.2pt;margin-top:8.95pt;width:14.25pt;height:18.45pt;z-index:251663360"/>
        </w:pict>
      </w:r>
      <w:r w:rsidR="006301D0" w:rsidRPr="00051A50">
        <w:rPr>
          <w:rFonts w:ascii="Times New Roman" w:hAnsi="Times New Roman" w:cs="Times New Roman"/>
          <w:sz w:val="28"/>
          <w:szCs w:val="28"/>
        </w:rPr>
        <w:t>Они взяли с собой плетёные корзины.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А это сыроежка прячет свою красную шляпку под опавшим листом осины.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D5743F" w:rsidRDefault="00D5743F" w:rsidP="00D5743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5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D5743F" w:rsidRPr="00D5743F" w:rsidRDefault="00D5743F" w:rsidP="00D5743F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5743F" w:rsidRPr="00D5743F" w:rsidRDefault="00D5743F" w:rsidP="00D5743F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D5743F">
        <w:rPr>
          <w:rFonts w:ascii="Times New Roman" w:hAnsi="Times New Roman" w:cs="Times New Roman"/>
          <w:b/>
          <w:i/>
          <w:sz w:val="28"/>
          <w:szCs w:val="28"/>
        </w:rPr>
        <w:t>Найти</w:t>
      </w:r>
      <w:r w:rsidR="006301D0" w:rsidRPr="00D5743F">
        <w:rPr>
          <w:rFonts w:ascii="Times New Roman" w:hAnsi="Times New Roman" w:cs="Times New Roman"/>
          <w:b/>
          <w:i/>
          <w:sz w:val="28"/>
          <w:szCs w:val="28"/>
        </w:rPr>
        <w:t xml:space="preserve"> предложения с неверным поря</w:t>
      </w:r>
      <w:r w:rsidR="0033322A">
        <w:rPr>
          <w:rFonts w:ascii="Times New Roman" w:hAnsi="Times New Roman" w:cs="Times New Roman"/>
          <w:b/>
          <w:i/>
          <w:sz w:val="28"/>
          <w:szCs w:val="28"/>
        </w:rPr>
        <w:t>дком слов. Исправить</w:t>
      </w:r>
      <w:r w:rsidR="006301D0" w:rsidRPr="00D574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5743F">
        <w:rPr>
          <w:rFonts w:ascii="Times New Roman" w:hAnsi="Times New Roman" w:cs="Times New Roman"/>
          <w:b/>
          <w:i/>
          <w:sz w:val="28"/>
          <w:szCs w:val="28"/>
        </w:rPr>
        <w:t>ошибки и записать</w:t>
      </w:r>
      <w:r w:rsidR="006301D0" w:rsidRPr="00D5743F">
        <w:rPr>
          <w:rFonts w:ascii="Times New Roman" w:hAnsi="Times New Roman" w:cs="Times New Roman"/>
          <w:b/>
          <w:i/>
          <w:sz w:val="28"/>
          <w:szCs w:val="28"/>
        </w:rPr>
        <w:t xml:space="preserve"> исправленные предложения.</w:t>
      </w:r>
      <w:r w:rsidRPr="00D574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0D38">
        <w:rPr>
          <w:rFonts w:ascii="Times New Roman" w:hAnsi="Times New Roman" w:cs="Times New Roman"/>
          <w:b/>
          <w:i/>
          <w:sz w:val="28"/>
          <w:szCs w:val="28"/>
        </w:rPr>
        <w:t xml:space="preserve">К  первому предложению составить схему. 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 xml:space="preserve">На деревьях </w:t>
      </w:r>
      <w:r w:rsidR="00AC0D38">
        <w:rPr>
          <w:rFonts w:ascii="Times New Roman" w:hAnsi="Times New Roman" w:cs="Times New Roman"/>
          <w:sz w:val="28"/>
          <w:szCs w:val="28"/>
        </w:rPr>
        <w:t xml:space="preserve">и кустарниках </w:t>
      </w:r>
      <w:r w:rsidRPr="00051A50">
        <w:rPr>
          <w:rFonts w:ascii="Times New Roman" w:hAnsi="Times New Roman" w:cs="Times New Roman"/>
          <w:sz w:val="28"/>
          <w:szCs w:val="28"/>
        </w:rPr>
        <w:t>весной листочки появляются зеленые.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Один за другим смолкают соловьи.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Вдоль дорожки тополей ряды ровные выстроились.</w:t>
      </w:r>
    </w:p>
    <w:p w:rsidR="006301D0" w:rsidRPr="00051A50" w:rsidRDefault="006301D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Солнечный свет изредка сквозь кроны пробивался деревьев тонкими лучами.</w:t>
      </w:r>
    </w:p>
    <w:p w:rsidR="00AC0D38" w:rsidRDefault="00AC0D38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AC0D38" w:rsidRDefault="00AC0D38" w:rsidP="00AC0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6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C0D38" w:rsidRDefault="00AC0D38" w:rsidP="00AC0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D5F" w:rsidRDefault="00F15D5F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AC0D38">
        <w:rPr>
          <w:rFonts w:ascii="Times New Roman" w:hAnsi="Times New Roman" w:cs="Times New Roman"/>
          <w:b/>
          <w:i/>
          <w:sz w:val="28"/>
          <w:szCs w:val="28"/>
        </w:rPr>
        <w:t>Прочитайте текст.</w:t>
      </w:r>
      <w:r w:rsidR="00AC0D38" w:rsidRPr="00AC0D38">
        <w:rPr>
          <w:rFonts w:ascii="Times New Roman" w:hAnsi="Times New Roman" w:cs="Times New Roman"/>
          <w:b/>
          <w:i/>
          <w:sz w:val="28"/>
          <w:szCs w:val="28"/>
        </w:rPr>
        <w:t xml:space="preserve"> Выделите однородные члены предложения, расставьте запятые. Отметьте значком «</w:t>
      </w:r>
      <w:proofErr w:type="spellStart"/>
      <w:r w:rsidR="00AC0D38" w:rsidRPr="00AC0D38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spellEnd"/>
      <w:r w:rsidR="00AC0D38" w:rsidRPr="00AC0D38">
        <w:rPr>
          <w:rFonts w:ascii="Times New Roman" w:hAnsi="Times New Roman" w:cs="Times New Roman"/>
          <w:b/>
          <w:i/>
          <w:sz w:val="28"/>
          <w:szCs w:val="28"/>
        </w:rPr>
        <w:t>» слова, к которым относятся однородные члены предложения</w:t>
      </w:r>
      <w:r w:rsidR="00AC0D3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B6266" w:rsidRDefault="00FB6266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AC0D38" w:rsidRPr="00AC0D38" w:rsidRDefault="00AC0D38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F15D5F" w:rsidRPr="00051A50" w:rsidRDefault="00F15D5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На траве на былинках на соломинках блестели бесчисленные нити осенней паутины. На берёзках осинах липах и клёнах блестят золотисто – жёлтые листья. Ветерок поиграл с клёном и дальше полетел.</w:t>
      </w:r>
    </w:p>
    <w:p w:rsidR="00F15D5F" w:rsidRPr="00051A50" w:rsidRDefault="00F15D5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051A50">
        <w:rPr>
          <w:rFonts w:ascii="Times New Roman" w:hAnsi="Times New Roman" w:cs="Times New Roman"/>
          <w:sz w:val="28"/>
          <w:szCs w:val="28"/>
        </w:rPr>
        <w:t>.</w:t>
      </w:r>
    </w:p>
    <w:p w:rsidR="00AC0D38" w:rsidRDefault="00AC0D38" w:rsidP="00AC0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E4">
        <w:rPr>
          <w:rFonts w:ascii="Times New Roman" w:hAnsi="Times New Roman" w:cs="Times New Roman"/>
          <w:b/>
          <w:sz w:val="28"/>
          <w:szCs w:val="28"/>
        </w:rPr>
        <w:t>Упражнение 7.</w:t>
      </w:r>
    </w:p>
    <w:p w:rsidR="00AC0D38" w:rsidRPr="00AC0D38" w:rsidRDefault="00AC0D38" w:rsidP="00AC0D38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075FE" w:rsidRDefault="00AC0D38" w:rsidP="004D2FE4">
      <w:pPr>
        <w:pStyle w:val="a9"/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>Составить</w:t>
      </w:r>
      <w:r w:rsidR="005075FE" w:rsidRPr="00AC0D38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 связный текст</w:t>
      </w:r>
      <w:r w:rsidR="005075FE" w:rsidRPr="00AC0D38"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  <w:t xml:space="preserve"> из деформированных предложений</w:t>
      </w:r>
      <w:r w:rsidR="005075FE" w:rsidRPr="00AC0D38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>Списать. Найт</w:t>
      </w:r>
      <w:r w:rsidR="005075FE" w:rsidRPr="00AC0D38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>и предложения</w:t>
      </w:r>
      <w:r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 с однородными членами и обозначит</w:t>
      </w:r>
      <w:r w:rsidR="005075FE" w:rsidRPr="00AC0D38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>ь их.</w:t>
      </w:r>
    </w:p>
    <w:p w:rsidR="00AC0D38" w:rsidRPr="00AC0D38" w:rsidRDefault="00AC0D38" w:rsidP="004D2FE4">
      <w:pPr>
        <w:pStyle w:val="a9"/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Еж и волк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еж, ягод, набрал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серый, повстречался, ему, волк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proofErr w:type="gram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</w:t>
      </w:r>
      <w:proofErr w:type="gram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, вежливо, </w:t>
      </w:r>
      <w:proofErr w:type="gram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ежик</w:t>
      </w:r>
      <w:proofErr w:type="gram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, ним, поздоровался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бросился, ежа, </w:t>
      </w:r>
      <w:proofErr w:type="gram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на</w:t>
      </w:r>
      <w:proofErr w:type="gram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, волк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отнять, ягоды, хотел, он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еж, в, быстро, нос, свернулся, волка, и, уколол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proofErr w:type="gram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от, волк, и, взвыл, землю, на, упал, боли</w:t>
      </w:r>
      <w:proofErr w:type="gramEnd"/>
    </w:p>
    <w:p w:rsidR="005075FE" w:rsidRPr="00051A50" w:rsidRDefault="00AC0D38" w:rsidP="004D2FE4">
      <w:pPr>
        <w:pStyle w:val="a9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убежал, а, ежик </w:t>
      </w:r>
    </w:p>
    <w:p w:rsidR="00AC0D38" w:rsidRDefault="00AC0D38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</w:p>
    <w:p w:rsidR="00AC0D38" w:rsidRDefault="00AC0D38" w:rsidP="00AC0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8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C0D38" w:rsidRDefault="00AC0D38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</w:p>
    <w:p w:rsidR="005075FE" w:rsidRPr="00AC0D38" w:rsidRDefault="00AC0D38" w:rsidP="004D2FE4">
      <w:pPr>
        <w:pStyle w:val="a9"/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  <w:t>Дополнить</w:t>
      </w:r>
      <w:r w:rsidR="005075FE" w:rsidRPr="00AC0D38"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  <w:t xml:space="preserve"> предложения подходящими по смыслу словами так, чтобы полу</w:t>
      </w:r>
      <w:r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  <w:t>чился связный рассказ. Подобрать</w:t>
      </w:r>
      <w:r w:rsidR="005075FE" w:rsidRPr="00AC0D38"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  <w:t xml:space="preserve"> к тексту название.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№ 1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Ели надели белые _________</w:t>
      </w:r>
      <w:proofErr w:type="gram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,</w:t>
      </w:r>
      <w:proofErr w:type="gramEnd"/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Спрятали в ________ колкие ________</w:t>
      </w:r>
      <w:proofErr w:type="gram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.</w:t>
      </w:r>
      <w:proofErr w:type="gramEnd"/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Скачет под елками белый зайчишка,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Белый зайчишка в _________ пальтишке.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Ни рукавиц у косого, ни _________</w:t>
      </w:r>
      <w:proofErr w:type="gram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,</w:t>
      </w:r>
      <w:proofErr w:type="gramEnd"/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Греют его только быстрые __________</w:t>
      </w:r>
      <w:proofErr w:type="gram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.</w:t>
      </w:r>
      <w:proofErr w:type="gramEnd"/>
    </w:p>
    <w:p w:rsidR="005075FE" w:rsidRPr="00051A50" w:rsidRDefault="00AC0D38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                                                              </w:t>
      </w:r>
      <w:r w:rsidR="005075FE"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(И. Пивоварова)</w:t>
      </w:r>
    </w:p>
    <w:p w:rsidR="00AC0D38" w:rsidRDefault="00AC0D38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val="single"/>
        </w:rPr>
      </w:pP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val="single"/>
        </w:rPr>
        <w:t>Слова для справок</w:t>
      </w: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: ша..</w:t>
      </w:r>
      <w:proofErr w:type="gram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.</w:t>
      </w:r>
      <w:proofErr w:type="spell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</w:t>
      </w:r>
      <w:proofErr w:type="gram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и</w:t>
      </w:r>
      <w:proofErr w:type="spell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, варе...</w:t>
      </w:r>
      <w:proofErr w:type="spell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ки</w:t>
      </w:r>
      <w:proofErr w:type="spell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, </w:t>
      </w:r>
      <w:proofErr w:type="spell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ла</w:t>
      </w:r>
      <w:proofErr w:type="spell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...</w:t>
      </w:r>
      <w:proofErr w:type="spell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ки</w:t>
      </w:r>
      <w:proofErr w:type="spell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, </w:t>
      </w:r>
      <w:proofErr w:type="spell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ле</w:t>
      </w:r>
      <w:proofErr w:type="spell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...кое, ша...</w:t>
      </w:r>
      <w:proofErr w:type="spell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ка</w:t>
      </w:r>
      <w:proofErr w:type="spell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, </w:t>
      </w:r>
      <w:proofErr w:type="spell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ла</w:t>
      </w:r>
      <w:proofErr w:type="spell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...</w:t>
      </w:r>
      <w:proofErr w:type="spellStart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ки</w:t>
      </w:r>
      <w:proofErr w:type="spellEnd"/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.</w:t>
      </w:r>
    </w:p>
    <w:p w:rsidR="00AC0D38" w:rsidRDefault="00AC0D38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</w:p>
    <w:p w:rsidR="00280C97" w:rsidRPr="00280C97" w:rsidRDefault="00280C97" w:rsidP="00280C97">
      <w:pPr>
        <w:pStyle w:val="a9"/>
        <w:tabs>
          <w:tab w:val="left" w:pos="4002"/>
        </w:tabs>
        <w:jc w:val="center"/>
        <w:rPr>
          <w:rFonts w:ascii="Times New Roman" w:hAnsi="Times New Roman" w:cs="Times New Roman"/>
          <w:b/>
          <w:sz w:val="40"/>
          <w:szCs w:val="28"/>
        </w:rPr>
      </w:pPr>
      <w:r w:rsidRPr="00280C97">
        <w:rPr>
          <w:rFonts w:ascii="Times New Roman" w:hAnsi="Times New Roman" w:cs="Times New Roman"/>
          <w:b/>
          <w:sz w:val="40"/>
          <w:szCs w:val="28"/>
        </w:rPr>
        <w:t>Сложные предложения с союзами</w:t>
      </w:r>
      <w:proofErr w:type="gramStart"/>
      <w:r w:rsidRPr="00280C97">
        <w:rPr>
          <w:rFonts w:ascii="Times New Roman" w:hAnsi="Times New Roman" w:cs="Times New Roman"/>
          <w:b/>
          <w:sz w:val="40"/>
          <w:szCs w:val="28"/>
        </w:rPr>
        <w:t xml:space="preserve">  И</w:t>
      </w:r>
      <w:proofErr w:type="gramEnd"/>
      <w:r w:rsidRPr="00280C97">
        <w:rPr>
          <w:rFonts w:ascii="Times New Roman" w:hAnsi="Times New Roman" w:cs="Times New Roman"/>
          <w:b/>
          <w:sz w:val="40"/>
          <w:szCs w:val="28"/>
        </w:rPr>
        <w:t>, А, НО</w:t>
      </w:r>
    </w:p>
    <w:p w:rsidR="00280C97" w:rsidRDefault="00280C97" w:rsidP="00AC0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D38" w:rsidRDefault="00280C97" w:rsidP="00AC0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="00AC0D38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C0D38" w:rsidRPr="00AC0D38" w:rsidRDefault="00AC0D38" w:rsidP="004D2FE4">
      <w:pPr>
        <w:pStyle w:val="a9"/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5075FE" w:rsidRPr="00AC0D38" w:rsidRDefault="00280C97" w:rsidP="004D2FE4">
      <w:pPr>
        <w:pStyle w:val="a9"/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  <w:t>Дописать</w:t>
      </w:r>
      <w:r w:rsidR="005075FE" w:rsidRPr="00AC0D38"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  <w:t xml:space="preserve"> рассказ нескольк</w:t>
      </w:r>
      <w:r w:rsidR="005075FE" w:rsidRPr="00AC0D38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ими </w:t>
      </w:r>
      <w:r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предложениями. Одно из них должно быть сложным предложением </w:t>
      </w:r>
      <w:r w:rsidR="005075FE" w:rsidRPr="00AC0D38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>союзами а, но или и.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№ 1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Спас друга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Алеша и Саша шли домой из школы. Они спустились к реке. Саша побежал вперед. И вдруг хрупкий лед треснул...</w:t>
      </w: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№ 2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В лесу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Дети идут по тропинке. Вот с дерева спрыгнула белка. Дятел стучит по коре сосны. В дупле дуба гнездо совы...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№ 3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После грозы</w:t>
      </w:r>
    </w:p>
    <w:p w:rsidR="005075FE" w:rsidRPr="00051A50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Ночью бушевала гроза. Неслись бурные потоки. Вода вы</w:t>
      </w:r>
      <w:r w:rsidRPr="00051A5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softHyphen/>
        <w:t>рывала с корнем могучие деревья, сдвигала тяжелые камни...</w:t>
      </w:r>
    </w:p>
    <w:p w:rsidR="005075FE" w:rsidRDefault="005075FE" w:rsidP="004D2FE4">
      <w:pPr>
        <w:pStyle w:val="a9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</w:p>
    <w:p w:rsidR="00AC0D38" w:rsidRDefault="00280C97" w:rsidP="00AC0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="00AC0D38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C0D38" w:rsidRPr="00280C97" w:rsidRDefault="00AC0D38" w:rsidP="004D2FE4">
      <w:pPr>
        <w:pStyle w:val="a9"/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4D2FE4" w:rsidRDefault="00280C97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Написать</w:t>
      </w:r>
      <w:r w:rsidR="004D2FE4" w:rsidRPr="00280C97">
        <w:rPr>
          <w:rFonts w:ascii="Times New Roman" w:eastAsia="Calibri" w:hAnsi="Times New Roman" w:cs="Times New Roman"/>
          <w:b/>
          <w:i/>
          <w:sz w:val="28"/>
          <w:szCs w:val="28"/>
        </w:rPr>
        <w:t>, кто, как подаёт голос.</w:t>
      </w:r>
      <w:r w:rsidR="004D2FE4" w:rsidRPr="00280C97">
        <w:rPr>
          <w:rFonts w:ascii="Times New Roman" w:hAnsi="Times New Roman" w:cs="Times New Roman"/>
          <w:b/>
          <w:i/>
          <w:sz w:val="28"/>
          <w:szCs w:val="28"/>
        </w:rPr>
        <w:t xml:space="preserve"> Используя данные слова состав</w:t>
      </w:r>
      <w:r>
        <w:rPr>
          <w:rFonts w:ascii="Times New Roman" w:hAnsi="Times New Roman" w:cs="Times New Roman"/>
          <w:b/>
          <w:i/>
          <w:sz w:val="28"/>
          <w:szCs w:val="28"/>
        </w:rPr>
        <w:t>ит</w:t>
      </w:r>
      <w:r w:rsidR="004D2FE4" w:rsidRPr="00280C97">
        <w:rPr>
          <w:rFonts w:ascii="Times New Roman" w:hAnsi="Times New Roman" w:cs="Times New Roman"/>
          <w:b/>
          <w:i/>
          <w:sz w:val="28"/>
          <w:szCs w:val="28"/>
        </w:rPr>
        <w:t>ь сложное предложение с союзами а,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2FE4" w:rsidRPr="00280C97">
        <w:rPr>
          <w:rFonts w:ascii="Times New Roman" w:hAnsi="Times New Roman" w:cs="Times New Roman"/>
          <w:b/>
          <w:i/>
          <w:sz w:val="28"/>
          <w:szCs w:val="28"/>
        </w:rPr>
        <w:t>но или и.</w:t>
      </w:r>
    </w:p>
    <w:p w:rsidR="00280C97" w:rsidRPr="00280C97" w:rsidRDefault="00280C97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D2FE4" w:rsidRPr="00051A50" w:rsidRDefault="004D2FE4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051A50">
        <w:rPr>
          <w:rFonts w:ascii="Times New Roman" w:eastAsia="Calibri" w:hAnsi="Times New Roman" w:cs="Times New Roman"/>
          <w:sz w:val="28"/>
          <w:szCs w:val="28"/>
        </w:rPr>
        <w:t xml:space="preserve">Кошка - __________________, собака - ____________________, </w:t>
      </w:r>
    </w:p>
    <w:p w:rsidR="004D2FE4" w:rsidRPr="00051A50" w:rsidRDefault="004D2FE4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051A50">
        <w:rPr>
          <w:rFonts w:ascii="Times New Roman" w:eastAsia="Calibri" w:hAnsi="Times New Roman" w:cs="Times New Roman"/>
          <w:sz w:val="28"/>
          <w:szCs w:val="28"/>
        </w:rPr>
        <w:t xml:space="preserve">курица - _________________, лягушка - ____________________, </w:t>
      </w:r>
    </w:p>
    <w:p w:rsidR="004D2FE4" w:rsidRPr="00051A50" w:rsidRDefault="004D2FE4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051A50">
        <w:rPr>
          <w:rFonts w:ascii="Times New Roman" w:eastAsia="Calibri" w:hAnsi="Times New Roman" w:cs="Times New Roman"/>
          <w:sz w:val="28"/>
          <w:szCs w:val="28"/>
        </w:rPr>
        <w:t>свинья - _________________, воробей - ____________________,</w:t>
      </w:r>
    </w:p>
    <w:p w:rsidR="00F15D5F" w:rsidRPr="00560BCB" w:rsidRDefault="004D2FE4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051A50">
        <w:rPr>
          <w:rFonts w:ascii="Times New Roman" w:eastAsia="Calibri" w:hAnsi="Times New Roman" w:cs="Times New Roman"/>
          <w:sz w:val="28"/>
          <w:szCs w:val="28"/>
        </w:rPr>
        <w:t>овца - ___________________, волк - _______________________.</w:t>
      </w:r>
    </w:p>
    <w:p w:rsidR="00F15D5F" w:rsidRPr="00051A50" w:rsidRDefault="00F15D5F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341FF" w:rsidRDefault="00077F6A" w:rsidP="00560BCB">
      <w:pPr>
        <w:pStyle w:val="a9"/>
        <w:jc w:val="center"/>
        <w:rPr>
          <w:rFonts w:ascii="Times New Roman" w:hAnsi="Times New Roman" w:cs="Times New Roman"/>
          <w:b/>
          <w:sz w:val="40"/>
        </w:rPr>
      </w:pPr>
      <w:r w:rsidRPr="00560BCB">
        <w:rPr>
          <w:rFonts w:ascii="Times New Roman" w:hAnsi="Times New Roman" w:cs="Times New Roman"/>
          <w:b/>
          <w:sz w:val="40"/>
        </w:rPr>
        <w:t>Прямая речь</w:t>
      </w:r>
    </w:p>
    <w:p w:rsidR="00560BCB" w:rsidRDefault="00560BCB" w:rsidP="00560BC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BCB" w:rsidRDefault="00560BCB" w:rsidP="00560BC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560BCB" w:rsidRPr="00560BCB" w:rsidRDefault="00560BCB" w:rsidP="00560BCB">
      <w:pPr>
        <w:pStyle w:val="a9"/>
        <w:jc w:val="center"/>
        <w:rPr>
          <w:rFonts w:ascii="Times New Roman" w:hAnsi="Times New Roman" w:cs="Times New Roman"/>
          <w:b/>
          <w:sz w:val="40"/>
        </w:rPr>
      </w:pPr>
    </w:p>
    <w:p w:rsidR="00077F6A" w:rsidRDefault="00560BCB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7F6A" w:rsidRPr="004D2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7F6A"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Заполни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ть</w:t>
      </w:r>
      <w:r w:rsidR="00077F6A"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пропуски, дополни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ть</w:t>
      </w:r>
      <w:r w:rsidR="00077F6A"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предложения.</w:t>
      </w:r>
    </w:p>
    <w:p w:rsidR="00560BCB" w:rsidRPr="004D2FE4" w:rsidRDefault="00560BCB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Pr="004D2FE4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>Прямая речь может стоять ______________________________________ _____________. После прямой речи перед словами автора ставится __________ __________________________________________________________________________________________________,  а после любого из этих знаков ставится ___________________________. Слова автора в этом случае пишутся _________ ________________________________________________.</w:t>
      </w:r>
    </w:p>
    <w:p w:rsidR="00077F6A" w:rsidRPr="004D2FE4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2. Постав</w:t>
      </w:r>
      <w:r w:rsidR="00560BCB">
        <w:rPr>
          <w:rFonts w:ascii="Times New Roman" w:eastAsia="Calibri" w:hAnsi="Times New Roman" w:cs="Times New Roman"/>
          <w:b/>
          <w:i/>
          <w:sz w:val="28"/>
          <w:szCs w:val="28"/>
        </w:rPr>
        <w:t>ит</w:t>
      </w: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ь недостающие знаки препинания.</w:t>
      </w:r>
    </w:p>
    <w:p w:rsidR="00560BCB" w:rsidRPr="004D2FE4" w:rsidRDefault="00560BCB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Pr="004D2FE4" w:rsidRDefault="00560BCB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77F6A" w:rsidRPr="004D2FE4">
        <w:rPr>
          <w:rFonts w:ascii="Times New Roman" w:eastAsia="Calibri" w:hAnsi="Times New Roman" w:cs="Times New Roman"/>
          <w:sz w:val="28"/>
          <w:szCs w:val="28"/>
        </w:rPr>
        <w:t>Старый дуб уронил жёлудь под куст орешника. Орешник сказал дубу</w:t>
      </w:r>
      <w:proofErr w:type="gramStart"/>
      <w:r w:rsidR="00077F6A" w:rsidRPr="004D2FE4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proofErr w:type="gramEnd"/>
      <w:r w:rsidR="00077F6A" w:rsidRPr="004D2FE4">
        <w:rPr>
          <w:rFonts w:ascii="Times New Roman" w:eastAsia="Calibri" w:hAnsi="Times New Roman" w:cs="Times New Roman"/>
          <w:sz w:val="28"/>
          <w:szCs w:val="28"/>
        </w:rPr>
        <w:t xml:space="preserve">азве мало простора под твоими сучьями? Ты бы ронял свои жёлуди на чистое место. Здесь мне самому тесно для моих отпрысков, и я сам не бросаю наземь своих орехов, а отдаю их людям. На это дуб </w:t>
      </w:r>
      <w:proofErr w:type="gramStart"/>
      <w:r w:rsidR="00077F6A" w:rsidRPr="004D2FE4">
        <w:rPr>
          <w:rFonts w:ascii="Times New Roman" w:eastAsia="Calibri" w:hAnsi="Times New Roman" w:cs="Times New Roman"/>
          <w:sz w:val="28"/>
          <w:szCs w:val="28"/>
        </w:rPr>
        <w:t>ответил  Я живу</w:t>
      </w:r>
      <w:proofErr w:type="gramEnd"/>
      <w:r w:rsidR="00077F6A" w:rsidRPr="004D2FE4">
        <w:rPr>
          <w:rFonts w:ascii="Times New Roman" w:eastAsia="Calibri" w:hAnsi="Times New Roman" w:cs="Times New Roman"/>
          <w:sz w:val="28"/>
          <w:szCs w:val="28"/>
        </w:rPr>
        <w:t xml:space="preserve"> двести лет,  и дубок из этого жёлудя проживёт столько же. Тогда орешник рассердился и сказал</w:t>
      </w:r>
      <w:proofErr w:type="gramStart"/>
      <w:r w:rsidR="00077F6A" w:rsidRPr="004D2FE4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proofErr w:type="gramEnd"/>
      <w:r w:rsidR="00077F6A" w:rsidRPr="004D2FE4">
        <w:rPr>
          <w:rFonts w:ascii="Times New Roman" w:eastAsia="Calibri" w:hAnsi="Times New Roman" w:cs="Times New Roman"/>
          <w:sz w:val="28"/>
          <w:szCs w:val="28"/>
        </w:rPr>
        <w:t>ак я заглушу твой дубок, и он не проживёт и трёх дней. Дуб ничего не ответил, а велел расти своему сыну из жёлудя. Прошло сто лет. Орешник давно засох, а дуб поднялся до неба и раскинул шатёр на все стороны.</w:t>
      </w:r>
    </w:p>
    <w:p w:rsidR="00077F6A" w:rsidRPr="004D2FE4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FB6266" w:rsidP="00560BC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560BC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F6A" w:rsidRPr="00560BCB" w:rsidRDefault="00560BCB" w:rsidP="00560BC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Упражнение 2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077F6A" w:rsidRPr="004D2FE4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1. Постав</w:t>
      </w:r>
      <w:r w:rsidR="00560BCB">
        <w:rPr>
          <w:rFonts w:ascii="Times New Roman" w:eastAsia="Calibri" w:hAnsi="Times New Roman" w:cs="Times New Roman"/>
          <w:b/>
          <w:i/>
          <w:sz w:val="28"/>
          <w:szCs w:val="28"/>
        </w:rPr>
        <w:t>ит</w:t>
      </w: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ь недостающие знаки препинания.</w:t>
      </w:r>
    </w:p>
    <w:p w:rsidR="00560BCB" w:rsidRPr="00560BCB" w:rsidRDefault="00560BCB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ab/>
        <w:t xml:space="preserve">1)   А    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>…</w:t>
      </w:r>
      <w:r w:rsidRPr="004D2FE4">
        <w:rPr>
          <w:rFonts w:ascii="Times New Roman" w:eastAsia="Calibri" w:hAnsi="Times New Roman" w:cs="Times New Roman"/>
          <w:sz w:val="28"/>
          <w:szCs w:val="28"/>
        </w:rPr>
        <w:tab/>
      </w:r>
      <w:r w:rsidRPr="004D2FE4">
        <w:rPr>
          <w:rFonts w:ascii="Times New Roman" w:eastAsia="Calibri" w:hAnsi="Times New Roman" w:cs="Times New Roman"/>
          <w:sz w:val="28"/>
          <w:szCs w:val="28"/>
        </w:rPr>
        <w:tab/>
        <w:t>2)   П     а.</w:t>
      </w:r>
      <w:r w:rsidRPr="004D2FE4">
        <w:rPr>
          <w:rFonts w:ascii="Times New Roman" w:eastAsia="Calibri" w:hAnsi="Times New Roman" w:cs="Times New Roman"/>
          <w:sz w:val="28"/>
          <w:szCs w:val="28"/>
        </w:rPr>
        <w:tab/>
      </w:r>
      <w:r w:rsidRPr="004D2FE4">
        <w:rPr>
          <w:rFonts w:ascii="Times New Roman" w:eastAsia="Calibri" w:hAnsi="Times New Roman" w:cs="Times New Roman"/>
          <w:sz w:val="28"/>
          <w:szCs w:val="28"/>
        </w:rPr>
        <w:tab/>
        <w:t xml:space="preserve">3)   П…   а.  </w:t>
      </w:r>
    </w:p>
    <w:p w:rsidR="00560BCB" w:rsidRPr="004D2FE4" w:rsidRDefault="00560BCB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2. Встав</w:t>
      </w:r>
      <w:r w:rsidR="00560BCB">
        <w:rPr>
          <w:rFonts w:ascii="Times New Roman" w:eastAsia="Calibri" w:hAnsi="Times New Roman" w:cs="Times New Roman"/>
          <w:b/>
          <w:i/>
          <w:sz w:val="28"/>
          <w:szCs w:val="28"/>
        </w:rPr>
        <w:t>ит</w:t>
      </w: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ь пропущенные знаки препинания. </w:t>
      </w:r>
      <w:r w:rsidR="00560BCB">
        <w:rPr>
          <w:rFonts w:ascii="Times New Roman" w:eastAsia="Calibri" w:hAnsi="Times New Roman" w:cs="Times New Roman"/>
          <w:b/>
          <w:i/>
          <w:sz w:val="28"/>
          <w:szCs w:val="28"/>
        </w:rPr>
        <w:t>Объяснить значение выделенного слова.</w:t>
      </w:r>
    </w:p>
    <w:p w:rsidR="00560BCB" w:rsidRPr="00560BCB" w:rsidRDefault="00560BCB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Pr="004D2FE4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>1) И сказала скалка  Мне Федору жалко. 2) И заплакали блюдца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 Н</w:t>
      </w:r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е лучше ль вернуться?  3) И зарыдало корыто  Увы, я разбито, разбито!  4) А ты что ж, кумушка, в дорогу?  ей с возу Курица кричит. 5)  Помилуй, мне ещё и отроду нет году   Ягнёнок говорит. 6) И чайник шепнул утюгу  Я дальше идти не могу. 7) Стой, братцы, стой!  кричит Мартышка. 8) Ах ты, </w:t>
      </w:r>
      <w:proofErr w:type="spellStart"/>
      <w:r w:rsidRPr="00560BCB">
        <w:rPr>
          <w:rFonts w:ascii="Times New Roman" w:eastAsia="Calibri" w:hAnsi="Times New Roman" w:cs="Times New Roman"/>
          <w:b/>
          <w:sz w:val="28"/>
          <w:szCs w:val="28"/>
        </w:rPr>
        <w:t>обжора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>! Ах, злодей!  тут Ваську Повар укоряет. 9) Кумушка, мне странно это: да работала ль ты в лето?  говорит ей Муравей.</w:t>
      </w:r>
    </w:p>
    <w:p w:rsidR="00560BCB" w:rsidRDefault="00560BCB" w:rsidP="004D2FE4">
      <w:pPr>
        <w:pStyle w:val="a9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BCB" w:rsidRDefault="00560BCB" w:rsidP="00560BC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077F6A" w:rsidRPr="00560BCB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Pr="00560BCB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1. Встав</w:t>
      </w:r>
      <w:r w:rsidR="00560BCB">
        <w:rPr>
          <w:rFonts w:ascii="Times New Roman" w:eastAsia="Calibri" w:hAnsi="Times New Roman" w:cs="Times New Roman"/>
          <w:b/>
          <w:i/>
          <w:sz w:val="28"/>
          <w:szCs w:val="28"/>
        </w:rPr>
        <w:t>ит</w:t>
      </w: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ь пропущенные буквы. Постав</w:t>
      </w:r>
      <w:r w:rsidR="00560BCB">
        <w:rPr>
          <w:rFonts w:ascii="Times New Roman" w:eastAsia="Calibri" w:hAnsi="Times New Roman" w:cs="Times New Roman"/>
          <w:b/>
          <w:i/>
          <w:sz w:val="28"/>
          <w:szCs w:val="28"/>
        </w:rPr>
        <w:t>ит</w:t>
      </w:r>
      <w:r w:rsidRPr="00560BCB">
        <w:rPr>
          <w:rFonts w:ascii="Times New Roman" w:eastAsia="Calibri" w:hAnsi="Times New Roman" w:cs="Times New Roman"/>
          <w:b/>
          <w:i/>
          <w:sz w:val="28"/>
          <w:szCs w:val="28"/>
        </w:rPr>
        <w:t>ь недостающие знаки препинания.</w:t>
      </w:r>
    </w:p>
    <w:p w:rsidR="00560BCB" w:rsidRPr="004D2FE4" w:rsidRDefault="00560BCB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Pr="004D2FE4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1) Мы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п_пр_сили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л_сн_ка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Пр_води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нас,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деду_ка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 2) Он 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>пригласил</w:t>
      </w:r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 Ступайте,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р_бята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, за мной! 3) Мы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г_товы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, Иван Петрович,  ответили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р_бята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 4) Ешьте,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р_бята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ябл_ки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предл_жил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л_сник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 5) Дети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п_бл_год_рили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Сп_сибо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деду_ка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, с удовольствием. 6) Возьмите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ябл_ки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с собой в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д_рогу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ск_зал</w:t>
      </w:r>
      <w:proofErr w:type="spellEnd"/>
      <w:r w:rsidR="00560B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60BCB">
        <w:rPr>
          <w:rFonts w:ascii="Times New Roman" w:eastAsia="Calibri" w:hAnsi="Times New Roman" w:cs="Times New Roman"/>
          <w:b/>
          <w:sz w:val="28"/>
          <w:szCs w:val="28"/>
        </w:rPr>
        <w:t>л</w:t>
      </w:r>
      <w:proofErr w:type="gramEnd"/>
      <w:r w:rsidRPr="00560BCB">
        <w:rPr>
          <w:rFonts w:ascii="Times New Roman" w:eastAsia="Calibri" w:hAnsi="Times New Roman" w:cs="Times New Roman"/>
          <w:b/>
          <w:sz w:val="28"/>
          <w:szCs w:val="28"/>
        </w:rPr>
        <w:t>_сник</w:t>
      </w:r>
      <w:proofErr w:type="spellEnd"/>
      <w:r w:rsidRPr="00560BC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7)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Сч_с_ливого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пути,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прих_дите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ещё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н_слось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нам вслед.</w:t>
      </w:r>
    </w:p>
    <w:p w:rsidR="00077F6A" w:rsidRPr="004D2FE4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6E4D31" w:rsidRPr="00FB6266" w:rsidRDefault="00560BCB" w:rsidP="00FB6266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E4D3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2. К выделенному слову </w:t>
      </w:r>
      <w:proofErr w:type="spellStart"/>
      <w:r w:rsidRPr="006E4D31">
        <w:rPr>
          <w:rFonts w:ascii="Times New Roman" w:eastAsia="Calibri" w:hAnsi="Times New Roman" w:cs="Times New Roman"/>
          <w:b/>
          <w:i/>
          <w:sz w:val="28"/>
          <w:szCs w:val="28"/>
        </w:rPr>
        <w:t>подбрать</w:t>
      </w:r>
      <w:proofErr w:type="spellEnd"/>
      <w:r w:rsidRPr="006E4D3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как можно больше однокоренных слов. Корень выделить</w:t>
      </w:r>
    </w:p>
    <w:p w:rsidR="006E4D31" w:rsidRDefault="006E4D31" w:rsidP="006E4D31">
      <w:pPr>
        <w:pStyle w:val="a9"/>
        <w:jc w:val="center"/>
        <w:rPr>
          <w:rFonts w:ascii="Times New Roman" w:hAnsi="Times New Roman" w:cs="Times New Roman"/>
          <w:b/>
          <w:sz w:val="40"/>
        </w:rPr>
      </w:pPr>
    </w:p>
    <w:p w:rsidR="00077F6A" w:rsidRPr="004D2FE4" w:rsidRDefault="00FC17CC" w:rsidP="00FC17CC">
      <w:pPr>
        <w:pStyle w:val="a9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ИМЯ СУЩЕСТВИТЕЛЬНОЕ</w:t>
      </w: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40"/>
        </w:rPr>
      </w:pPr>
    </w:p>
    <w:p w:rsidR="00077F6A" w:rsidRPr="004D2FE4" w:rsidRDefault="00077F6A" w:rsidP="00FC17CC">
      <w:pPr>
        <w:pStyle w:val="a9"/>
        <w:jc w:val="center"/>
        <w:rPr>
          <w:rFonts w:ascii="Times New Roman" w:hAnsi="Times New Roman" w:cs="Times New Roman"/>
          <w:b/>
          <w:sz w:val="40"/>
        </w:rPr>
      </w:pPr>
      <w:r w:rsidRPr="004D2FE4">
        <w:rPr>
          <w:rFonts w:ascii="Times New Roman" w:hAnsi="Times New Roman" w:cs="Times New Roman"/>
          <w:b/>
          <w:sz w:val="40"/>
        </w:rPr>
        <w:t>Падеж</w:t>
      </w: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CC" w:rsidRDefault="00FC17CC" w:rsidP="00FC17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077F6A" w:rsidRPr="004D2FE4" w:rsidRDefault="00077F6A" w:rsidP="004D2FE4">
      <w:pPr>
        <w:pStyle w:val="a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04A7A">
        <w:rPr>
          <w:rFonts w:ascii="Times New Roman" w:eastAsia="Calibri" w:hAnsi="Times New Roman" w:cs="Times New Roman"/>
          <w:b/>
          <w:i/>
          <w:sz w:val="28"/>
          <w:szCs w:val="28"/>
        </w:rPr>
        <w:t>Состав</w:t>
      </w:r>
      <w:r w:rsidR="00F04A7A">
        <w:rPr>
          <w:rFonts w:ascii="Times New Roman" w:eastAsia="Calibri" w:hAnsi="Times New Roman" w:cs="Times New Roman"/>
          <w:b/>
          <w:i/>
          <w:sz w:val="28"/>
          <w:szCs w:val="28"/>
        </w:rPr>
        <w:t>ить и написать</w:t>
      </w:r>
      <w:r w:rsidRPr="00F04A7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словосочетания.</w:t>
      </w:r>
      <w:r w:rsidR="00F04A7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Определить падеж существительных.</w:t>
      </w:r>
    </w:p>
    <w:p w:rsidR="00F04A7A" w:rsidRPr="00F04A7A" w:rsidRDefault="00F04A7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>Спустились (лестница)</w:t>
      </w:r>
      <w:r w:rsidR="00F04A7A">
        <w:rPr>
          <w:rFonts w:ascii="Times New Roman" w:eastAsia="Calibri" w:hAnsi="Times New Roman" w:cs="Times New Roman"/>
          <w:sz w:val="28"/>
          <w:szCs w:val="28"/>
        </w:rPr>
        <w:t xml:space="preserve"> – ____________________</w:t>
      </w:r>
      <w:r w:rsidRPr="004D2FE4">
        <w:rPr>
          <w:rFonts w:ascii="Times New Roman" w:eastAsia="Calibri" w:hAnsi="Times New Roman" w:cs="Times New Roman"/>
          <w:sz w:val="28"/>
          <w:szCs w:val="28"/>
        </w:rPr>
        <w:t>,</w:t>
      </w:r>
      <w:r w:rsidR="00F04A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подошли (лестни</w:t>
      </w:r>
      <w:r w:rsidR="00F04A7A">
        <w:rPr>
          <w:rFonts w:ascii="Times New Roman" w:eastAsia="Calibri" w:hAnsi="Times New Roman" w:cs="Times New Roman"/>
          <w:sz w:val="28"/>
          <w:szCs w:val="28"/>
        </w:rPr>
        <w:t>ца) – _______________________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04A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FE4">
        <w:rPr>
          <w:rFonts w:ascii="Times New Roman" w:eastAsia="Calibri" w:hAnsi="Times New Roman" w:cs="Times New Roman"/>
          <w:sz w:val="28"/>
          <w:szCs w:val="28"/>
        </w:rPr>
        <w:t>увидел (улица) – _______</w:t>
      </w:r>
      <w:r w:rsidR="00F04A7A">
        <w:rPr>
          <w:rFonts w:ascii="Times New Roman" w:eastAsia="Calibri" w:hAnsi="Times New Roman" w:cs="Times New Roman"/>
          <w:sz w:val="28"/>
          <w:szCs w:val="28"/>
        </w:rPr>
        <w:t>________</w:t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="00F04A7A">
        <w:rPr>
          <w:rFonts w:ascii="Times New Roman" w:eastAsia="Calibri" w:hAnsi="Times New Roman" w:cs="Times New Roman"/>
          <w:sz w:val="28"/>
          <w:szCs w:val="28"/>
        </w:rPr>
        <w:softHyphen/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F04A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FE4">
        <w:rPr>
          <w:rFonts w:ascii="Times New Roman" w:eastAsia="Calibri" w:hAnsi="Times New Roman" w:cs="Times New Roman"/>
          <w:sz w:val="28"/>
          <w:szCs w:val="28"/>
        </w:rPr>
        <w:t>побежали к  (реч</w:t>
      </w:r>
      <w:r w:rsidR="00F04A7A">
        <w:rPr>
          <w:rFonts w:ascii="Times New Roman" w:eastAsia="Calibri" w:hAnsi="Times New Roman" w:cs="Times New Roman"/>
          <w:sz w:val="28"/>
          <w:szCs w:val="28"/>
        </w:rPr>
        <w:t>ка) – ____________________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04A7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D2FE4">
        <w:rPr>
          <w:rFonts w:ascii="Times New Roman" w:eastAsia="Calibri" w:hAnsi="Times New Roman" w:cs="Times New Roman"/>
          <w:sz w:val="28"/>
          <w:szCs w:val="28"/>
        </w:rPr>
        <w:t>добежали до  (реч</w:t>
      </w:r>
      <w:r w:rsidR="00F04A7A">
        <w:rPr>
          <w:rFonts w:ascii="Times New Roman" w:eastAsia="Calibri" w:hAnsi="Times New Roman" w:cs="Times New Roman"/>
          <w:sz w:val="28"/>
          <w:szCs w:val="28"/>
        </w:rPr>
        <w:t>ка) – ___________________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, сад при (школа) – </w:t>
      </w:r>
      <w:r w:rsidR="00F04A7A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4D2FE4">
        <w:rPr>
          <w:rFonts w:ascii="Times New Roman" w:eastAsia="Calibri" w:hAnsi="Times New Roman" w:cs="Times New Roman"/>
          <w:sz w:val="28"/>
          <w:szCs w:val="28"/>
        </w:rPr>
        <w:t>,</w:t>
      </w:r>
      <w:r w:rsidR="00F04A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сад около </w:t>
      </w:r>
      <w:r w:rsidR="00F04A7A">
        <w:rPr>
          <w:rFonts w:ascii="Times New Roman" w:eastAsia="Calibri" w:hAnsi="Times New Roman" w:cs="Times New Roman"/>
          <w:sz w:val="28"/>
          <w:szCs w:val="28"/>
        </w:rPr>
        <w:t xml:space="preserve"> (школа) – __________________.</w:t>
      </w:r>
    </w:p>
    <w:p w:rsidR="00F04A7A" w:rsidRDefault="00F04A7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Pr="004D2FE4" w:rsidRDefault="00FB62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6D28EF" w:rsidRDefault="006D28EF" w:rsidP="006D28E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6D28EF" w:rsidRDefault="006D28EF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6D28EF" w:rsidRDefault="006D28E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Дополнить словосочетания, </w:t>
      </w:r>
      <w:r w:rsidR="00F04A7A" w:rsidRPr="006D28EF">
        <w:rPr>
          <w:rFonts w:ascii="Times New Roman" w:hAnsi="Times New Roman" w:cs="Times New Roman"/>
          <w:b/>
          <w:i/>
          <w:sz w:val="28"/>
          <w:szCs w:val="28"/>
        </w:rPr>
        <w:t xml:space="preserve">используя слова для справок. </w:t>
      </w:r>
      <w:r w:rsidRPr="006D28EF">
        <w:rPr>
          <w:rFonts w:ascii="Times New Roman" w:hAnsi="Times New Roman" w:cs="Times New Roman"/>
          <w:b/>
          <w:i/>
          <w:sz w:val="28"/>
          <w:szCs w:val="28"/>
        </w:rPr>
        <w:t>Любое существительное изменить по падежам.</w:t>
      </w:r>
      <w:r w:rsidR="001E4AB2" w:rsidRPr="004D2FE4">
        <w:rPr>
          <w:rFonts w:ascii="Times New Roman" w:hAnsi="Times New Roman" w:cs="Times New Roman"/>
          <w:sz w:val="28"/>
          <w:szCs w:val="28"/>
        </w:rPr>
        <w:br/>
        <w:t>Перочинный … Разбитое … Лечащий … Ненастный … Грецкий … Кожаная … Карие … Подводный … Кромешная … Звездное …</w:t>
      </w:r>
      <w:r w:rsidR="001E4AB2" w:rsidRPr="004D2FE4">
        <w:rPr>
          <w:rFonts w:ascii="Times New Roman" w:hAnsi="Times New Roman" w:cs="Times New Roman"/>
          <w:sz w:val="28"/>
          <w:szCs w:val="28"/>
        </w:rPr>
        <w:br/>
      </w:r>
    </w:p>
    <w:p w:rsidR="001E4AB2" w:rsidRPr="004D2FE4" w:rsidRDefault="001E4AB2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6D28EF">
        <w:rPr>
          <w:rFonts w:ascii="Times New Roman" w:hAnsi="Times New Roman" w:cs="Times New Roman"/>
          <w:b/>
          <w:sz w:val="28"/>
          <w:szCs w:val="28"/>
        </w:rPr>
        <w:t>Слова для справок</w:t>
      </w:r>
      <w:r w:rsidRPr="004D2FE4">
        <w:rPr>
          <w:rFonts w:ascii="Times New Roman" w:hAnsi="Times New Roman" w:cs="Times New Roman"/>
          <w:sz w:val="28"/>
          <w:szCs w:val="28"/>
        </w:rPr>
        <w:t>: сердце, нож, врач, день, тьма, небо, мир, глаза, орех, куртка.</w:t>
      </w:r>
      <w:proofErr w:type="gramEnd"/>
    </w:p>
    <w:p w:rsidR="00077F6A" w:rsidRPr="004D2FE4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6D28EF" w:rsidRDefault="006D28EF" w:rsidP="006D28E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077F6A" w:rsidRPr="006D28EF" w:rsidRDefault="00077F6A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15D5F" w:rsidRPr="006D28EF" w:rsidRDefault="006D28EF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Прочитать. Выписать</w:t>
      </w:r>
      <w:r w:rsidR="00F15D5F" w:rsidRPr="006D28EF">
        <w:rPr>
          <w:rFonts w:ascii="Times New Roman" w:hAnsi="Times New Roman" w:cs="Times New Roman"/>
          <w:b/>
          <w:i/>
          <w:sz w:val="28"/>
          <w:szCs w:val="28"/>
        </w:rPr>
        <w:t xml:space="preserve"> выделенные существительные,</w:t>
      </w:r>
      <w:r w:rsidR="000726AA" w:rsidRPr="006D28EF">
        <w:rPr>
          <w:rFonts w:ascii="Times New Roman" w:hAnsi="Times New Roman" w:cs="Times New Roman"/>
          <w:b/>
          <w:i/>
          <w:sz w:val="28"/>
          <w:szCs w:val="28"/>
        </w:rPr>
        <w:t xml:space="preserve"> опре</w:t>
      </w:r>
      <w:r w:rsidR="00F15D5F" w:rsidRPr="006D28EF">
        <w:rPr>
          <w:rFonts w:ascii="Times New Roman" w:hAnsi="Times New Roman" w:cs="Times New Roman"/>
          <w:b/>
          <w:i/>
          <w:sz w:val="28"/>
          <w:szCs w:val="28"/>
        </w:rPr>
        <w:t>дели</w:t>
      </w:r>
      <w:r>
        <w:rPr>
          <w:rFonts w:ascii="Times New Roman" w:hAnsi="Times New Roman" w:cs="Times New Roman"/>
          <w:b/>
          <w:i/>
          <w:sz w:val="28"/>
          <w:szCs w:val="28"/>
        </w:rPr>
        <w:t>ть их падеж и  подоб</w:t>
      </w:r>
      <w:r w:rsidR="00F15D5F" w:rsidRPr="006D28EF">
        <w:rPr>
          <w:rFonts w:ascii="Times New Roman" w:hAnsi="Times New Roman" w:cs="Times New Roman"/>
          <w:b/>
          <w:i/>
          <w:sz w:val="28"/>
          <w:szCs w:val="28"/>
        </w:rPr>
        <w:t>р</w:t>
      </w:r>
      <w:r>
        <w:rPr>
          <w:rFonts w:ascii="Times New Roman" w:hAnsi="Times New Roman" w:cs="Times New Roman"/>
          <w:b/>
          <w:i/>
          <w:sz w:val="28"/>
          <w:szCs w:val="28"/>
        </w:rPr>
        <w:t>ать к ним синонимы, записать</w:t>
      </w:r>
      <w:r w:rsidR="00F15D5F" w:rsidRPr="006D28EF">
        <w:rPr>
          <w:rFonts w:ascii="Times New Roman" w:hAnsi="Times New Roman" w:cs="Times New Roman"/>
          <w:b/>
          <w:i/>
          <w:sz w:val="28"/>
          <w:szCs w:val="28"/>
        </w:rPr>
        <w:t xml:space="preserve"> парами.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77F6A" w:rsidRPr="006D28EF" w:rsidRDefault="00F15D5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6D28EF">
        <w:rPr>
          <w:rFonts w:ascii="Times New Roman" w:hAnsi="Times New Roman" w:cs="Times New Roman"/>
          <w:sz w:val="28"/>
          <w:szCs w:val="28"/>
        </w:rPr>
        <w:t xml:space="preserve">   1. </w:t>
      </w:r>
      <w:r w:rsidRPr="006D28EF">
        <w:rPr>
          <w:rFonts w:ascii="Times New Roman" w:hAnsi="Times New Roman" w:cs="Times New Roman"/>
          <w:b/>
          <w:sz w:val="28"/>
          <w:szCs w:val="28"/>
        </w:rPr>
        <w:t>Буря</w:t>
      </w:r>
      <w:r w:rsidRPr="006D28EF">
        <w:rPr>
          <w:rFonts w:ascii="Times New Roman" w:hAnsi="Times New Roman" w:cs="Times New Roman"/>
          <w:sz w:val="28"/>
          <w:szCs w:val="28"/>
        </w:rPr>
        <w:t xml:space="preserve"> мглою небо кроет. 2. Выхожу один я на </w:t>
      </w:r>
      <w:r w:rsidRPr="006D28EF">
        <w:rPr>
          <w:rFonts w:ascii="Times New Roman" w:hAnsi="Times New Roman" w:cs="Times New Roman"/>
          <w:b/>
          <w:sz w:val="28"/>
          <w:szCs w:val="28"/>
        </w:rPr>
        <w:t>дорогу</w:t>
      </w:r>
      <w:r w:rsidRPr="006D28EF">
        <w:rPr>
          <w:rFonts w:ascii="Times New Roman" w:hAnsi="Times New Roman" w:cs="Times New Roman"/>
          <w:sz w:val="28"/>
          <w:szCs w:val="28"/>
        </w:rPr>
        <w:t xml:space="preserve">. 3. Человеку на </w:t>
      </w:r>
      <w:r w:rsidRPr="006D28EF">
        <w:rPr>
          <w:rFonts w:ascii="Times New Roman" w:hAnsi="Times New Roman" w:cs="Times New Roman"/>
          <w:b/>
          <w:sz w:val="28"/>
          <w:szCs w:val="28"/>
        </w:rPr>
        <w:t>работе</w:t>
      </w:r>
      <w:r w:rsidRPr="006D28EF">
        <w:rPr>
          <w:rFonts w:ascii="Times New Roman" w:hAnsi="Times New Roman" w:cs="Times New Roman"/>
          <w:sz w:val="28"/>
          <w:szCs w:val="28"/>
        </w:rPr>
        <w:t xml:space="preserve"> воздается честь. 4. И грянул </w:t>
      </w:r>
      <w:r w:rsidRPr="006D28EF">
        <w:rPr>
          <w:rFonts w:ascii="Times New Roman" w:hAnsi="Times New Roman" w:cs="Times New Roman"/>
          <w:b/>
          <w:sz w:val="28"/>
          <w:szCs w:val="28"/>
        </w:rPr>
        <w:t>бой</w:t>
      </w:r>
      <w:r w:rsidRPr="006D28EF">
        <w:rPr>
          <w:rFonts w:ascii="Times New Roman" w:hAnsi="Times New Roman" w:cs="Times New Roman"/>
          <w:sz w:val="28"/>
          <w:szCs w:val="28"/>
        </w:rPr>
        <w:t xml:space="preserve">, Полтавский бой. 5. Не считай </w:t>
      </w:r>
      <w:r w:rsidRPr="006D28EF">
        <w:rPr>
          <w:rFonts w:ascii="Times New Roman" w:hAnsi="Times New Roman" w:cs="Times New Roman"/>
          <w:b/>
          <w:sz w:val="28"/>
          <w:szCs w:val="28"/>
        </w:rPr>
        <w:t>неприятеля</w:t>
      </w:r>
      <w:r w:rsidRPr="006D28EF">
        <w:rPr>
          <w:rFonts w:ascii="Times New Roman" w:hAnsi="Times New Roman" w:cs="Times New Roman"/>
          <w:sz w:val="28"/>
          <w:szCs w:val="28"/>
        </w:rPr>
        <w:t xml:space="preserve"> овцою, считай его волком. 6. Лучше умереть, чем </w:t>
      </w:r>
      <w:r w:rsidRPr="006D28EF">
        <w:rPr>
          <w:rFonts w:ascii="Times New Roman" w:hAnsi="Times New Roman" w:cs="Times New Roman"/>
          <w:b/>
          <w:sz w:val="28"/>
          <w:szCs w:val="28"/>
        </w:rPr>
        <w:t>неправду</w:t>
      </w:r>
      <w:r w:rsidRPr="006D28EF">
        <w:rPr>
          <w:rFonts w:ascii="Times New Roman" w:hAnsi="Times New Roman" w:cs="Times New Roman"/>
          <w:sz w:val="28"/>
          <w:szCs w:val="28"/>
        </w:rPr>
        <w:t xml:space="preserve"> терпеть. 7. Друг познается в </w:t>
      </w:r>
      <w:r w:rsidRPr="006D28EF">
        <w:rPr>
          <w:rFonts w:ascii="Times New Roman" w:hAnsi="Times New Roman" w:cs="Times New Roman"/>
          <w:b/>
          <w:sz w:val="28"/>
          <w:szCs w:val="28"/>
        </w:rPr>
        <w:t>беде</w:t>
      </w:r>
      <w:r w:rsidRPr="006D28EF">
        <w:rPr>
          <w:rFonts w:ascii="Times New Roman" w:hAnsi="Times New Roman" w:cs="Times New Roman"/>
          <w:sz w:val="28"/>
          <w:szCs w:val="28"/>
        </w:rPr>
        <w:t xml:space="preserve">. 8. Вдоль по улице </w:t>
      </w:r>
      <w:r w:rsidRPr="006D28EF">
        <w:rPr>
          <w:rFonts w:ascii="Times New Roman" w:hAnsi="Times New Roman" w:cs="Times New Roman"/>
          <w:b/>
          <w:sz w:val="28"/>
          <w:szCs w:val="28"/>
        </w:rPr>
        <w:t>метелица</w:t>
      </w:r>
      <w:r w:rsidRPr="006D28EF">
        <w:rPr>
          <w:rFonts w:ascii="Times New Roman" w:hAnsi="Times New Roman" w:cs="Times New Roman"/>
          <w:sz w:val="28"/>
          <w:szCs w:val="28"/>
        </w:rPr>
        <w:t xml:space="preserve"> метет. В любую погоду с утра до утра по городу ходят к больным </w:t>
      </w:r>
      <w:r w:rsidRPr="006D28EF">
        <w:rPr>
          <w:rFonts w:ascii="Times New Roman" w:hAnsi="Times New Roman" w:cs="Times New Roman"/>
          <w:b/>
          <w:sz w:val="28"/>
          <w:szCs w:val="28"/>
        </w:rPr>
        <w:t>доктора</w:t>
      </w:r>
      <w:r w:rsidRPr="006D28EF">
        <w:rPr>
          <w:rFonts w:ascii="Times New Roman" w:hAnsi="Times New Roman" w:cs="Times New Roman"/>
          <w:sz w:val="28"/>
          <w:szCs w:val="28"/>
        </w:rPr>
        <w:t xml:space="preserve">. </w:t>
      </w:r>
      <w:r w:rsidRPr="006D28EF">
        <w:rPr>
          <w:rFonts w:ascii="Times New Roman" w:hAnsi="Times New Roman" w:cs="Times New Roman"/>
          <w:b/>
          <w:sz w:val="28"/>
          <w:szCs w:val="28"/>
        </w:rPr>
        <w:t xml:space="preserve">Бойцы </w:t>
      </w:r>
      <w:r w:rsidRPr="006D28EF">
        <w:rPr>
          <w:rFonts w:ascii="Times New Roman" w:hAnsi="Times New Roman" w:cs="Times New Roman"/>
          <w:sz w:val="28"/>
          <w:szCs w:val="28"/>
        </w:rPr>
        <w:t>вспоминают минувшие дни и битвы, где вместе рубились они.</w:t>
      </w: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6D28EF" w:rsidRDefault="006D28EF" w:rsidP="006D28E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4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6D28EF" w:rsidRPr="006D28EF" w:rsidRDefault="006D28EF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263B3F" w:rsidRPr="006D28EF" w:rsidRDefault="006D28EF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D28EF">
        <w:rPr>
          <w:rFonts w:ascii="Times New Roman" w:hAnsi="Times New Roman" w:cs="Times New Roman"/>
          <w:b/>
          <w:i/>
          <w:sz w:val="28"/>
          <w:szCs w:val="28"/>
        </w:rPr>
        <w:t>Списать</w:t>
      </w:r>
      <w:r w:rsidR="00263B3F" w:rsidRPr="006D28EF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6D28EF">
        <w:rPr>
          <w:rFonts w:ascii="Times New Roman" w:eastAsia="Calibri" w:hAnsi="Times New Roman" w:cs="Times New Roman"/>
          <w:b/>
          <w:i/>
          <w:sz w:val="28"/>
          <w:szCs w:val="28"/>
        </w:rPr>
        <w:t>Поставить ударение, произнести</w:t>
      </w:r>
      <w:r w:rsidR="00263B3F" w:rsidRPr="006D28E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слова правильно.</w:t>
      </w:r>
      <w:r w:rsidR="00263B3F" w:rsidRPr="006D28EF">
        <w:rPr>
          <w:rFonts w:ascii="Times New Roman" w:hAnsi="Times New Roman" w:cs="Times New Roman"/>
          <w:b/>
          <w:i/>
          <w:sz w:val="28"/>
          <w:szCs w:val="28"/>
        </w:rPr>
        <w:t xml:space="preserve"> Одно из существительных измени</w:t>
      </w:r>
      <w:r w:rsidRPr="006D28EF">
        <w:rPr>
          <w:rFonts w:ascii="Times New Roman" w:hAnsi="Times New Roman" w:cs="Times New Roman"/>
          <w:b/>
          <w:i/>
          <w:sz w:val="28"/>
          <w:szCs w:val="28"/>
        </w:rPr>
        <w:t>ть</w:t>
      </w:r>
      <w:r w:rsidR="00263B3F" w:rsidRPr="006D28EF">
        <w:rPr>
          <w:rFonts w:ascii="Times New Roman" w:hAnsi="Times New Roman" w:cs="Times New Roman"/>
          <w:b/>
          <w:i/>
          <w:sz w:val="28"/>
          <w:szCs w:val="28"/>
        </w:rPr>
        <w:t xml:space="preserve"> по падежам.</w:t>
      </w:r>
    </w:p>
    <w:p w:rsidR="00263B3F" w:rsidRPr="006D28EF" w:rsidRDefault="00263B3F" w:rsidP="004D2FE4">
      <w:pPr>
        <w:pStyle w:val="a9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B3F" w:rsidRPr="006D28EF" w:rsidRDefault="00263B3F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6D28EF">
        <w:rPr>
          <w:rFonts w:ascii="Times New Roman" w:eastAsia="Calibri" w:hAnsi="Times New Roman" w:cs="Times New Roman"/>
          <w:sz w:val="28"/>
          <w:szCs w:val="28"/>
        </w:rPr>
        <w:t xml:space="preserve"> Магазин, портфель, предмет, документ, дневник, алфавит, километр.</w:t>
      </w:r>
    </w:p>
    <w:p w:rsidR="006D28EF" w:rsidRPr="00225072" w:rsidRDefault="00077F6A" w:rsidP="00225072">
      <w:pPr>
        <w:pStyle w:val="a9"/>
        <w:rPr>
          <w:rFonts w:ascii="Times New Roman" w:eastAsia="Calibri" w:hAnsi="Times New Roman" w:cs="Times New Roman"/>
          <w:b/>
          <w:sz w:val="28"/>
          <w:szCs w:val="28"/>
        </w:rPr>
      </w:pPr>
      <w:r w:rsidRPr="006D28EF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77F6A" w:rsidRPr="006D28EF" w:rsidRDefault="00077F6A" w:rsidP="006D28EF">
      <w:pPr>
        <w:pStyle w:val="a9"/>
        <w:jc w:val="center"/>
        <w:rPr>
          <w:rFonts w:ascii="Times New Roman" w:eastAsia="Calibri" w:hAnsi="Times New Roman" w:cs="Times New Roman"/>
          <w:b/>
          <w:bCs/>
          <w:sz w:val="40"/>
          <w:szCs w:val="28"/>
        </w:rPr>
      </w:pPr>
      <w:r w:rsidRPr="006D28EF">
        <w:rPr>
          <w:rFonts w:ascii="Times New Roman" w:eastAsia="Calibri" w:hAnsi="Times New Roman" w:cs="Times New Roman"/>
          <w:b/>
          <w:bCs/>
          <w:sz w:val="40"/>
          <w:szCs w:val="28"/>
        </w:rPr>
        <w:t>Склонение существительных</w:t>
      </w:r>
    </w:p>
    <w:p w:rsidR="00B86CDD" w:rsidRPr="006D28EF" w:rsidRDefault="00B86CDD" w:rsidP="006D28EF">
      <w:pPr>
        <w:pStyle w:val="a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28EF" w:rsidRDefault="006D28EF" w:rsidP="006D28EF">
      <w:pPr>
        <w:pStyle w:val="a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Упражнение  1</w:t>
      </w:r>
      <w:r w:rsidR="00B86CDD" w:rsidRPr="006D28E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D28EF" w:rsidRDefault="006D28EF" w:rsidP="004D2FE4">
      <w:pPr>
        <w:pStyle w:val="a9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6CDD" w:rsidRPr="006D28EF" w:rsidRDefault="006D28EF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D28EF">
        <w:rPr>
          <w:rFonts w:ascii="Times New Roman" w:eastAsia="Calibri" w:hAnsi="Times New Roman" w:cs="Times New Roman"/>
          <w:b/>
          <w:i/>
          <w:sz w:val="28"/>
          <w:szCs w:val="28"/>
        </w:rPr>
        <w:t>Найти</w:t>
      </w:r>
      <w:r w:rsidR="00B86CDD" w:rsidRPr="006D28E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спрятавшиеся слова.</w:t>
      </w:r>
      <w:r w:rsidR="00263B3F" w:rsidRPr="006D28EF">
        <w:rPr>
          <w:rFonts w:ascii="Times New Roman" w:hAnsi="Times New Roman" w:cs="Times New Roman"/>
          <w:b/>
          <w:i/>
          <w:sz w:val="28"/>
          <w:szCs w:val="28"/>
        </w:rPr>
        <w:t xml:space="preserve"> Определи</w:t>
      </w:r>
      <w:r w:rsidRPr="006D28EF">
        <w:rPr>
          <w:rFonts w:ascii="Times New Roman" w:hAnsi="Times New Roman" w:cs="Times New Roman"/>
          <w:b/>
          <w:i/>
          <w:sz w:val="28"/>
          <w:szCs w:val="28"/>
        </w:rPr>
        <w:t>ть</w:t>
      </w:r>
      <w:r w:rsidR="00263B3F" w:rsidRPr="006D28EF">
        <w:rPr>
          <w:rFonts w:ascii="Times New Roman" w:hAnsi="Times New Roman" w:cs="Times New Roman"/>
          <w:b/>
          <w:i/>
          <w:sz w:val="28"/>
          <w:szCs w:val="28"/>
        </w:rPr>
        <w:t xml:space="preserve">  склонение всех существительных.</w:t>
      </w:r>
    </w:p>
    <w:p w:rsidR="00B86CDD" w:rsidRPr="006D28EF" w:rsidRDefault="00B86CDD" w:rsidP="004D2FE4">
      <w:pPr>
        <w:pStyle w:val="a9"/>
        <w:rPr>
          <w:rFonts w:ascii="Times New Roman" w:eastAsia="Calibri" w:hAnsi="Times New Roman" w:cs="Times New Roman"/>
          <w:i/>
          <w:sz w:val="28"/>
          <w:szCs w:val="28"/>
        </w:rPr>
      </w:pPr>
    </w:p>
    <w:p w:rsidR="00B86CDD" w:rsidRPr="006D28EF" w:rsidRDefault="00B86CDD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6D28EF">
        <w:rPr>
          <w:rFonts w:ascii="Times New Roman" w:eastAsia="Calibri" w:hAnsi="Times New Roman" w:cs="Times New Roman"/>
          <w:sz w:val="28"/>
          <w:szCs w:val="28"/>
        </w:rPr>
        <w:t>Хлев (лев), столб (стол), удочка (дочка), цель (ель), коса (оса).</w:t>
      </w:r>
    </w:p>
    <w:p w:rsidR="00077F6A" w:rsidRPr="006D28EF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6D28EF" w:rsidRDefault="00173529" w:rsidP="006D28E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="006D28EF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077F6A" w:rsidRPr="006D28EF" w:rsidRDefault="00077F6A" w:rsidP="004D2FE4">
      <w:pPr>
        <w:pStyle w:val="a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7F6A" w:rsidRDefault="006D28EF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73529">
        <w:rPr>
          <w:rFonts w:ascii="Times New Roman" w:eastAsia="Calibri" w:hAnsi="Times New Roman" w:cs="Times New Roman"/>
          <w:b/>
          <w:i/>
          <w:sz w:val="28"/>
          <w:szCs w:val="28"/>
        </w:rPr>
        <w:t>1. Подчеркнуть</w:t>
      </w:r>
      <w:r w:rsidR="00077F6A" w:rsidRPr="001735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только существительные  первого склонения.</w:t>
      </w:r>
    </w:p>
    <w:p w:rsidR="00173529" w:rsidRPr="00173529" w:rsidRDefault="00173529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Pr="006D28EF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D28EF">
        <w:rPr>
          <w:rFonts w:ascii="Times New Roman" w:eastAsia="Calibri" w:hAnsi="Times New Roman" w:cs="Times New Roman"/>
          <w:sz w:val="28"/>
          <w:szCs w:val="28"/>
        </w:rPr>
        <w:t>Яблоня, дверь, рыба, сноп, кухня, крупа, стрела, овёс, комар, стрекоза, столяр, сестра, ступня, коза, капля, башня, луна, гора, месяц, гиря, шуба, конь, овца, деревня, стая, струя, дяденька, небо, дыня, медведь, роща, рояль, мозоль.</w:t>
      </w:r>
      <w:proofErr w:type="gramEnd"/>
    </w:p>
    <w:p w:rsidR="00077F6A" w:rsidRPr="006D28EF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Default="006D28EF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2. Подобрать</w:t>
      </w:r>
      <w:r w:rsidR="00077F6A" w:rsidRPr="006D28E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 5 существительных 2-го и 3-го склонения.</w:t>
      </w:r>
    </w:p>
    <w:p w:rsidR="006D28EF" w:rsidRPr="006D28EF" w:rsidRDefault="006D28EF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6D28EF" w:rsidRDefault="006D28EF" w:rsidP="006D28E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6D28EF" w:rsidRPr="00173529" w:rsidRDefault="006D28EF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735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1735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Подчеркнуть </w:t>
      </w:r>
      <w:r w:rsidRPr="00173529">
        <w:rPr>
          <w:rFonts w:ascii="Times New Roman" w:eastAsia="Calibri" w:hAnsi="Times New Roman" w:cs="Times New Roman"/>
          <w:b/>
          <w:i/>
          <w:sz w:val="28"/>
          <w:szCs w:val="28"/>
        </w:rPr>
        <w:t>только существительные  второго склонения.</w:t>
      </w:r>
      <w:r w:rsidR="001735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 одним из слов составить предложение с однородными сказуемыми.</w:t>
      </w:r>
    </w:p>
    <w:p w:rsidR="00173529" w:rsidRPr="00173529" w:rsidRDefault="00173529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Pr="006D28EF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D28EF">
        <w:rPr>
          <w:rFonts w:ascii="Times New Roman" w:eastAsia="Calibri" w:hAnsi="Times New Roman" w:cs="Times New Roman"/>
          <w:sz w:val="28"/>
          <w:szCs w:val="28"/>
        </w:rPr>
        <w:t>Яблоня, дверь, компьютер, уголь, сноп, кухня, крупа, стрела, овёс, комар, стрекоза, столяр, сестра, улей, ступня, коза, капля, окунь, башня, небо, гора, месяц, гиря, шуба, конь, овца, Андрей, деревня, стихотворение, струя, мороженое, дяденька, небо, дыня, гнездо, медведь, роща, рояль, мозоль, кенгуру, кукла, пупсик, пугало.</w:t>
      </w:r>
      <w:proofErr w:type="gramEnd"/>
    </w:p>
    <w:p w:rsidR="00077F6A" w:rsidRPr="006D28EF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173529" w:rsidRDefault="00173529" w:rsidP="0017352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4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173529" w:rsidRDefault="00173529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D28E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3529">
        <w:rPr>
          <w:rFonts w:ascii="Times New Roman" w:eastAsia="Calibri" w:hAnsi="Times New Roman" w:cs="Times New Roman"/>
          <w:b/>
          <w:i/>
          <w:sz w:val="28"/>
          <w:szCs w:val="28"/>
        </w:rPr>
        <w:t>Определить и надписать</w:t>
      </w:r>
      <w:r w:rsidRPr="001735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склонение существительных.</w:t>
      </w:r>
      <w:r w:rsidR="001735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 одним из словосочетаний составить и записать сложное предложение с союзами а, но или и.</w:t>
      </w:r>
    </w:p>
    <w:p w:rsidR="00173529" w:rsidRPr="00173529" w:rsidRDefault="00173529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6D28EF">
        <w:rPr>
          <w:rFonts w:ascii="Times New Roman" w:eastAsia="Calibri" w:hAnsi="Times New Roman" w:cs="Times New Roman"/>
          <w:sz w:val="28"/>
          <w:szCs w:val="28"/>
        </w:rPr>
        <w:t xml:space="preserve">Смастерил для голубя, обиделся на сестру, прочитал книгу, спрятался под столом, влетел в окно, на больную мозоль, к маленькой дочери, под высокой крышей, </w:t>
      </w:r>
      <w:proofErr w:type="gramStart"/>
      <w:r w:rsidRPr="006D28EF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6D28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D28EF">
        <w:rPr>
          <w:rFonts w:ascii="Times New Roman" w:eastAsia="Calibri" w:hAnsi="Times New Roman" w:cs="Times New Roman"/>
          <w:sz w:val="28"/>
          <w:szCs w:val="28"/>
        </w:rPr>
        <w:t>тёплом</w:t>
      </w:r>
      <w:proofErr w:type="gramEnd"/>
      <w:r w:rsidRPr="006D28EF">
        <w:rPr>
          <w:rFonts w:ascii="Times New Roman" w:eastAsia="Calibri" w:hAnsi="Times New Roman" w:cs="Times New Roman"/>
          <w:sz w:val="28"/>
          <w:szCs w:val="28"/>
        </w:rPr>
        <w:t xml:space="preserve"> пальто, о маленьком шимпанзе, до деревенского родника, в весенней капели, к хорошему человеку.</w:t>
      </w:r>
    </w:p>
    <w:p w:rsidR="00E1714B" w:rsidRDefault="00E1714B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1714B" w:rsidRDefault="00E1714B" w:rsidP="00E1714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5</w:t>
      </w:r>
    </w:p>
    <w:p w:rsidR="00E1714B" w:rsidRDefault="00E1714B" w:rsidP="00E1714B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По фрагментам пословиц нужно догадаться, о каком предмете, качестве или явлении идет речь.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 xml:space="preserve"> Ответы записать и определить склонение.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Города берет. (Смелость.)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Благородное дело. (Риск.)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Рождает победу. (Храбрость.)</w:t>
      </w:r>
    </w:p>
    <w:p w:rsid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Всем городам мать. (Москва.)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D2D9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• </w:t>
      </w: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Всему голова. (Хлеб.)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40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• Путеводитель до Киева. </w:t>
      </w:r>
      <w:proofErr w:type="gramStart"/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{Язык.)</w:t>
      </w:r>
      <w:proofErr w:type="gramEnd"/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На войне помогает вдвойне. (Смекалка.)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Смелее языка. (Перо.)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В счастье украшает, а в несчастье утешает. (Книга.)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Залог здоровья. (Чистота.)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Зеркало души. (Глаза.)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Девичья краса. (Коса.)</w:t>
      </w:r>
    </w:p>
    <w:p w:rsidR="00E1714B" w:rsidRPr="00E1714B" w:rsidRDefault="00E1714B" w:rsidP="00E1714B">
      <w:pPr>
        <w:shd w:val="clear" w:color="auto" w:fill="FFFFFF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171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• К месту говорится. (Слово.)</w:t>
      </w: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Pr="006D28EF" w:rsidRDefault="00FB62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FB6266" w:rsidP="00173529">
      <w:pPr>
        <w:pStyle w:val="a9"/>
        <w:jc w:val="center"/>
        <w:rPr>
          <w:rFonts w:ascii="Times New Roman" w:hAnsi="Times New Roman" w:cs="Times New Roman"/>
          <w:b/>
          <w:bCs/>
          <w:iCs/>
          <w:sz w:val="40"/>
          <w:szCs w:val="28"/>
        </w:rPr>
      </w:pPr>
    </w:p>
    <w:p w:rsidR="006F4CB0" w:rsidRPr="00173529" w:rsidRDefault="006F4CB0" w:rsidP="00173529">
      <w:pPr>
        <w:pStyle w:val="a9"/>
        <w:jc w:val="center"/>
        <w:rPr>
          <w:rFonts w:ascii="Times New Roman" w:hAnsi="Times New Roman" w:cs="Times New Roman"/>
          <w:b/>
          <w:bCs/>
          <w:iCs/>
          <w:sz w:val="40"/>
          <w:szCs w:val="28"/>
        </w:rPr>
      </w:pPr>
      <w:r w:rsidRPr="00173529">
        <w:rPr>
          <w:rFonts w:ascii="Times New Roman" w:hAnsi="Times New Roman" w:cs="Times New Roman"/>
          <w:b/>
          <w:bCs/>
          <w:iCs/>
          <w:sz w:val="40"/>
          <w:szCs w:val="28"/>
        </w:rPr>
        <w:t>Правописание мягко</w:t>
      </w:r>
      <w:r w:rsidR="00173529" w:rsidRPr="00173529">
        <w:rPr>
          <w:rFonts w:ascii="Times New Roman" w:hAnsi="Times New Roman" w:cs="Times New Roman"/>
          <w:b/>
          <w:bCs/>
          <w:iCs/>
          <w:sz w:val="40"/>
          <w:szCs w:val="28"/>
        </w:rPr>
        <w:t>го знака после шипящих</w:t>
      </w:r>
      <w:r w:rsidR="007047DA">
        <w:rPr>
          <w:rFonts w:ascii="Times New Roman" w:hAnsi="Times New Roman" w:cs="Times New Roman"/>
          <w:b/>
          <w:bCs/>
          <w:iCs/>
          <w:sz w:val="40"/>
          <w:szCs w:val="28"/>
        </w:rPr>
        <w:t xml:space="preserve"> в конце существительных</w:t>
      </w: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73529" w:rsidRDefault="00173529" w:rsidP="0017352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173529" w:rsidRDefault="00173529" w:rsidP="004D2FE4">
      <w:pPr>
        <w:pStyle w:val="a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406D" w:rsidRDefault="00173529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Подобрать</w:t>
      </w:r>
      <w:r w:rsidR="006F4CB0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 данным именам существительным синонимы с ш</w:t>
      </w:r>
      <w:r w:rsidR="00A6406D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ипящими на конце слова, обозначить</w:t>
      </w:r>
      <w:r w:rsidR="006F4CB0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их род.</w:t>
      </w:r>
    </w:p>
    <w:p w:rsidR="006F4CB0" w:rsidRPr="00A6406D" w:rsidRDefault="00A6406D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</w:t>
      </w:r>
      <w:r w:rsidR="006F4CB0" w:rsidRPr="006D28EF">
        <w:rPr>
          <w:rFonts w:ascii="Times New Roman" w:hAnsi="Times New Roman" w:cs="Times New Roman"/>
          <w:iCs/>
          <w:sz w:val="28"/>
          <w:szCs w:val="28"/>
        </w:rPr>
        <w:t>Неправда –</w:t>
      </w:r>
      <w:proofErr w:type="gramStart"/>
      <w:r w:rsidR="006F4CB0" w:rsidRPr="006D28EF">
        <w:rPr>
          <w:rFonts w:ascii="Times New Roman" w:hAnsi="Times New Roman" w:cs="Times New Roman"/>
          <w:iCs/>
          <w:sz w:val="28"/>
          <w:szCs w:val="28"/>
        </w:rPr>
        <w:t xml:space="preserve"> .</w:t>
      </w:r>
      <w:proofErr w:type="gramEnd"/>
      <w:r w:rsidR="006F4CB0" w:rsidRPr="006D28EF">
        <w:rPr>
          <w:rFonts w:ascii="Times New Roman" w:hAnsi="Times New Roman" w:cs="Times New Roman"/>
          <w:iCs/>
          <w:sz w:val="28"/>
          <w:szCs w:val="28"/>
        </w:rPr>
        <w:t>.. , граница – ... , соревнование – ... , трепет – ... , ерунда – ... , команда – ... , сила – ... , призыв – ... , здоровяк – ... .</w:t>
      </w:r>
    </w:p>
    <w:p w:rsidR="00A6406D" w:rsidRDefault="00A6406D" w:rsidP="004D2FE4">
      <w:pPr>
        <w:pStyle w:val="a9"/>
        <w:rPr>
          <w:rFonts w:ascii="Times New Roman" w:hAnsi="Times New Roman" w:cs="Times New Roman"/>
          <w:b/>
          <w:spacing w:val="45"/>
          <w:sz w:val="28"/>
          <w:szCs w:val="28"/>
        </w:rPr>
      </w:pP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6406D">
        <w:rPr>
          <w:rFonts w:ascii="Times New Roman" w:hAnsi="Times New Roman" w:cs="Times New Roman"/>
          <w:b/>
          <w:spacing w:val="45"/>
          <w:sz w:val="28"/>
          <w:szCs w:val="28"/>
        </w:rPr>
        <w:t>Слова для справок</w:t>
      </w:r>
      <w:r w:rsidRPr="006D28EF">
        <w:rPr>
          <w:rFonts w:ascii="Times New Roman" w:hAnsi="Times New Roman" w:cs="Times New Roman"/>
          <w:sz w:val="28"/>
          <w:szCs w:val="28"/>
        </w:rPr>
        <w:t xml:space="preserve">: </w:t>
      </w:r>
      <w:r w:rsidRPr="006D28EF">
        <w:rPr>
          <w:rFonts w:ascii="Times New Roman" w:hAnsi="Times New Roman" w:cs="Times New Roman"/>
          <w:iCs/>
          <w:sz w:val="28"/>
          <w:szCs w:val="28"/>
        </w:rPr>
        <w:t>ложь, рубеж, матч, дрожь, чушь, экипаж, мощь, клич, крепыш.</w:t>
      </w:r>
      <w:proofErr w:type="gramEnd"/>
    </w:p>
    <w:p w:rsidR="00A6406D" w:rsidRDefault="00A6406D" w:rsidP="004D2FE4">
      <w:pPr>
        <w:pStyle w:val="a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406D" w:rsidRDefault="00FB6266" w:rsidP="00A64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="00A6406D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6406D" w:rsidRDefault="00A6406D" w:rsidP="004D2FE4">
      <w:pPr>
        <w:pStyle w:val="a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F4CB0" w:rsidRDefault="006F4CB0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Прочитай слова.</w:t>
      </w:r>
    </w:p>
    <w:p w:rsidR="00A6406D" w:rsidRPr="00A6406D" w:rsidRDefault="00A6406D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F4CB0" w:rsidRDefault="006F4CB0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b/>
          <w:bCs/>
          <w:iCs/>
          <w:sz w:val="28"/>
          <w:szCs w:val="28"/>
        </w:rPr>
        <w:t>П</w:t>
      </w:r>
      <w:r w:rsidRPr="006D28EF">
        <w:rPr>
          <w:rFonts w:ascii="Times New Roman" w:hAnsi="Times New Roman" w:cs="Times New Roman"/>
          <w:iCs/>
          <w:sz w:val="28"/>
          <w:szCs w:val="28"/>
        </w:rPr>
        <w:t xml:space="preserve">ечь, </w:t>
      </w:r>
      <w:r w:rsidRPr="006D28EF">
        <w:rPr>
          <w:rFonts w:ascii="Times New Roman" w:hAnsi="Times New Roman" w:cs="Times New Roman"/>
          <w:b/>
          <w:bCs/>
          <w:iCs/>
          <w:sz w:val="28"/>
          <w:szCs w:val="28"/>
        </w:rPr>
        <w:t>л</w:t>
      </w:r>
      <w:r w:rsidRPr="006D28EF">
        <w:rPr>
          <w:rFonts w:ascii="Times New Roman" w:hAnsi="Times New Roman" w:cs="Times New Roman"/>
          <w:iCs/>
          <w:sz w:val="28"/>
          <w:szCs w:val="28"/>
        </w:rPr>
        <w:t>ожь, бр</w:t>
      </w:r>
      <w:r w:rsidRPr="006D28EF">
        <w:rPr>
          <w:rFonts w:ascii="Times New Roman" w:hAnsi="Times New Roman" w:cs="Times New Roman"/>
          <w:b/>
          <w:bCs/>
          <w:iCs/>
          <w:sz w:val="28"/>
          <w:szCs w:val="28"/>
        </w:rPr>
        <w:t>е</w:t>
      </w:r>
      <w:r w:rsidRPr="006D28EF">
        <w:rPr>
          <w:rFonts w:ascii="Times New Roman" w:hAnsi="Times New Roman" w:cs="Times New Roman"/>
          <w:iCs/>
          <w:sz w:val="28"/>
          <w:szCs w:val="28"/>
        </w:rPr>
        <w:t>шь, т</w:t>
      </w:r>
      <w:r w:rsidRPr="006D28EF">
        <w:rPr>
          <w:rFonts w:ascii="Times New Roman" w:hAnsi="Times New Roman" w:cs="Times New Roman"/>
          <w:b/>
          <w:bCs/>
          <w:iCs/>
          <w:sz w:val="28"/>
          <w:szCs w:val="28"/>
        </w:rPr>
        <w:t>и</w:t>
      </w:r>
      <w:r w:rsidRPr="006D28EF">
        <w:rPr>
          <w:rFonts w:ascii="Times New Roman" w:hAnsi="Times New Roman" w:cs="Times New Roman"/>
          <w:iCs/>
          <w:sz w:val="28"/>
          <w:szCs w:val="28"/>
        </w:rPr>
        <w:t xml:space="preserve">шь, </w:t>
      </w:r>
      <w:r w:rsidRPr="006D28EF">
        <w:rPr>
          <w:rFonts w:ascii="Times New Roman" w:hAnsi="Times New Roman" w:cs="Times New Roman"/>
          <w:b/>
          <w:bCs/>
          <w:iCs/>
          <w:sz w:val="28"/>
          <w:szCs w:val="28"/>
        </w:rPr>
        <w:t>д</w:t>
      </w:r>
      <w:r w:rsidRPr="006D28EF">
        <w:rPr>
          <w:rFonts w:ascii="Times New Roman" w:hAnsi="Times New Roman" w:cs="Times New Roman"/>
          <w:iCs/>
          <w:sz w:val="28"/>
          <w:szCs w:val="28"/>
        </w:rPr>
        <w:t>уш.</w:t>
      </w:r>
    </w:p>
    <w:p w:rsidR="00A6406D" w:rsidRPr="006D28EF" w:rsidRDefault="00A6406D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</w:p>
    <w:p w:rsidR="006F4CB0" w:rsidRDefault="006F4CB0" w:rsidP="004D2FE4">
      <w:pPr>
        <w:pStyle w:val="a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D28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406D">
        <w:rPr>
          <w:rFonts w:ascii="Times New Roman" w:hAnsi="Times New Roman" w:cs="Times New Roman"/>
          <w:b/>
          <w:bCs/>
          <w:i/>
          <w:sz w:val="28"/>
          <w:szCs w:val="28"/>
        </w:rPr>
        <w:t>Замени выделенные буквы так, чтобы получились слова со следующими значениями:</w:t>
      </w:r>
    </w:p>
    <w:p w:rsidR="00A6406D" w:rsidRPr="00A6406D" w:rsidRDefault="00A6406D" w:rsidP="004D2FE4">
      <w:pPr>
        <w:pStyle w:val="a9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1) средство человеческого общения;</w:t>
      </w: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2) хлебное растение;</w:t>
      </w: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3) женское украшение;</w:t>
      </w: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4) краска для черчения или письма;</w:t>
      </w:r>
    </w:p>
    <w:p w:rsidR="006F4CB0" w:rsidRPr="006D28EF" w:rsidRDefault="00A6406D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5)</w:t>
      </w:r>
      <w:r w:rsidR="006F4CB0" w:rsidRPr="006D28EF">
        <w:rPr>
          <w:rFonts w:ascii="Times New Roman" w:hAnsi="Times New Roman" w:cs="Times New Roman"/>
          <w:iCs/>
          <w:sz w:val="28"/>
          <w:szCs w:val="28"/>
        </w:rPr>
        <w:t>торжественное музыкальное приветствие.</w:t>
      </w:r>
    </w:p>
    <w:p w:rsidR="00A6406D" w:rsidRDefault="006F4CB0" w:rsidP="004D2FE4">
      <w:pPr>
        <w:pStyle w:val="a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D28E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A6406D" w:rsidRDefault="00A6406D" w:rsidP="00A64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</w:t>
      </w:r>
      <w:r w:rsidR="00FB6266">
        <w:rPr>
          <w:rFonts w:ascii="Times New Roman" w:hAnsi="Times New Roman" w:cs="Times New Roman"/>
          <w:b/>
          <w:sz w:val="28"/>
          <w:szCs w:val="28"/>
        </w:rPr>
        <w:t>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6406D" w:rsidRDefault="00A6406D" w:rsidP="004D2FE4">
      <w:pPr>
        <w:pStyle w:val="a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F4CB0" w:rsidRDefault="00A6406D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Дописать</w:t>
      </w:r>
      <w:r w:rsidR="006F4CB0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 смыслу сл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ова с шипящими на конце, указать</w:t>
      </w:r>
      <w:r w:rsidR="006F4CB0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их род.</w:t>
      </w:r>
    </w:p>
    <w:p w:rsidR="00A6406D" w:rsidRPr="00A6406D" w:rsidRDefault="00A6406D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F4CB0" w:rsidRDefault="00A6406D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6F4CB0" w:rsidRPr="006D28EF">
        <w:rPr>
          <w:rFonts w:ascii="Times New Roman" w:hAnsi="Times New Roman" w:cs="Times New Roman"/>
          <w:iCs/>
          <w:sz w:val="28"/>
          <w:szCs w:val="28"/>
        </w:rPr>
        <w:t>Душистый</w:t>
      </w:r>
      <w:proofErr w:type="gramStart"/>
      <w:r w:rsidR="006F4CB0" w:rsidRPr="006D28EF">
        <w:rPr>
          <w:rFonts w:ascii="Times New Roman" w:hAnsi="Times New Roman" w:cs="Times New Roman"/>
          <w:iCs/>
          <w:sz w:val="28"/>
          <w:szCs w:val="28"/>
        </w:rPr>
        <w:t xml:space="preserve"> .</w:t>
      </w:r>
      <w:proofErr w:type="gramEnd"/>
      <w:r w:rsidR="006F4CB0" w:rsidRPr="006D28EF">
        <w:rPr>
          <w:rFonts w:ascii="Times New Roman" w:hAnsi="Times New Roman" w:cs="Times New Roman"/>
          <w:iCs/>
          <w:sz w:val="28"/>
          <w:szCs w:val="28"/>
        </w:rPr>
        <w:t>.. , красный ... , летучая ... , весёлый ... , ночная ... , маленький ... , лесная ... , крупная ... , правильная ... , детский ... , нужный ... , русская ... , вкусный ... , солнечный ... , мужской ... , красивая ... , свежий ... , медицинская ... , верный ... , спелый ... .</w:t>
      </w:r>
    </w:p>
    <w:p w:rsidR="00A6406D" w:rsidRDefault="00A6406D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</w:p>
    <w:p w:rsidR="006F4CB0" w:rsidRPr="006D28EF" w:rsidRDefault="00A6406D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6406D">
        <w:rPr>
          <w:rFonts w:ascii="Times New Roman" w:hAnsi="Times New Roman" w:cs="Times New Roman"/>
          <w:b/>
          <w:iCs/>
          <w:sz w:val="28"/>
          <w:szCs w:val="28"/>
        </w:rPr>
        <w:t>Слова для справок:</w:t>
      </w:r>
      <w:r>
        <w:rPr>
          <w:rFonts w:ascii="Times New Roman" w:hAnsi="Times New Roman" w:cs="Times New Roman"/>
          <w:iCs/>
          <w:sz w:val="28"/>
          <w:szCs w:val="28"/>
        </w:rPr>
        <w:t xml:space="preserve"> л</w:t>
      </w:r>
      <w:r w:rsidR="006F4CB0" w:rsidRPr="006D28EF">
        <w:rPr>
          <w:rFonts w:ascii="Times New Roman" w:hAnsi="Times New Roman" w:cs="Times New Roman"/>
          <w:iCs/>
          <w:sz w:val="28"/>
          <w:szCs w:val="28"/>
        </w:rPr>
        <w:t>андыш, карандаш, мышь, малыш, тишь, шалаш, глушь, дичь, речь, плач, ключ, печь, калач, луч, плащ, вещь, борщ, помощь, товарищ, овощ.</w:t>
      </w:r>
      <w:proofErr w:type="gramEnd"/>
    </w:p>
    <w:p w:rsidR="00077F6A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A6406D" w:rsidRDefault="00FB6266" w:rsidP="00A64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4</w:t>
      </w:r>
      <w:r w:rsidR="00A6406D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6406D" w:rsidRPr="006D28EF" w:rsidRDefault="00A6406D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A6406D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Прочитать</w:t>
      </w:r>
      <w:r w:rsidR="006F4CB0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предложения. Распространи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ть</w:t>
      </w:r>
      <w:r w:rsidR="006F4CB0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их сл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овами разных частей речи. Написать</w:t>
      </w:r>
      <w:r w:rsidR="006F4CB0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Вместо точек встав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ить мягкий знак (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), где это </w:t>
      </w:r>
    </w:p>
    <w:p w:rsidR="00FB6266" w:rsidRDefault="00FB6266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F4CB0" w:rsidRDefault="00A6406D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необходимо, указать</w:t>
      </w:r>
      <w:r w:rsidR="006F4CB0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род этих имён существительных.</w:t>
      </w:r>
    </w:p>
    <w:p w:rsidR="00A6406D" w:rsidRPr="00A6406D" w:rsidRDefault="00A6406D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F4CB0" w:rsidRDefault="006F4CB0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A6406D">
        <w:rPr>
          <w:rFonts w:ascii="Times New Roman" w:hAnsi="Times New Roman" w:cs="Times New Roman"/>
          <w:b/>
          <w:spacing w:val="45"/>
          <w:sz w:val="28"/>
          <w:szCs w:val="28"/>
        </w:rPr>
        <w:t>Образец</w:t>
      </w:r>
      <w:r w:rsidRPr="00A6406D">
        <w:rPr>
          <w:rFonts w:ascii="Times New Roman" w:hAnsi="Times New Roman" w:cs="Times New Roman"/>
          <w:b/>
          <w:sz w:val="28"/>
          <w:szCs w:val="28"/>
        </w:rPr>
        <w:t>:</w:t>
      </w:r>
      <w:r w:rsidRPr="006D28EF">
        <w:rPr>
          <w:rFonts w:ascii="Times New Roman" w:hAnsi="Times New Roman" w:cs="Times New Roman"/>
          <w:sz w:val="28"/>
          <w:szCs w:val="28"/>
        </w:rPr>
        <w:t xml:space="preserve"> </w:t>
      </w:r>
      <w:r w:rsidRPr="006D28EF">
        <w:rPr>
          <w:rFonts w:ascii="Times New Roman" w:hAnsi="Times New Roman" w:cs="Times New Roman"/>
          <w:iCs/>
          <w:sz w:val="28"/>
          <w:szCs w:val="28"/>
        </w:rPr>
        <w:t>Камыш</w:t>
      </w:r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.. </w:t>
      </w:r>
      <w:proofErr w:type="gramEnd"/>
      <w:r w:rsidRPr="006D28EF">
        <w:rPr>
          <w:rFonts w:ascii="Times New Roman" w:hAnsi="Times New Roman" w:cs="Times New Roman"/>
          <w:iCs/>
          <w:sz w:val="28"/>
          <w:szCs w:val="28"/>
        </w:rPr>
        <w:t>шумит. У реки шумит высокий камыш (</w:t>
      </w:r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>м</w:t>
      </w:r>
      <w:proofErr w:type="gramEnd"/>
      <w:r w:rsidRPr="006D28EF">
        <w:rPr>
          <w:rFonts w:ascii="Times New Roman" w:hAnsi="Times New Roman" w:cs="Times New Roman"/>
          <w:iCs/>
          <w:sz w:val="28"/>
          <w:szCs w:val="28"/>
        </w:rPr>
        <w:t>. р.).</w:t>
      </w:r>
    </w:p>
    <w:p w:rsidR="00A6406D" w:rsidRPr="006D28EF" w:rsidRDefault="00A6406D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Товарищ</w:t>
      </w:r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.. </w:t>
      </w:r>
      <w:proofErr w:type="gramEnd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помог. </w:t>
      </w:r>
      <w:proofErr w:type="spellStart"/>
      <w:r w:rsidRPr="006D28EF">
        <w:rPr>
          <w:rFonts w:ascii="Times New Roman" w:hAnsi="Times New Roman" w:cs="Times New Roman"/>
          <w:iCs/>
          <w:sz w:val="28"/>
          <w:szCs w:val="28"/>
        </w:rPr>
        <w:t>Молодёж</w:t>
      </w:r>
      <w:proofErr w:type="spellEnd"/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.. </w:t>
      </w:r>
      <w:proofErr w:type="gramEnd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борется. </w:t>
      </w:r>
      <w:proofErr w:type="spellStart"/>
      <w:r w:rsidRPr="006D28EF">
        <w:rPr>
          <w:rFonts w:ascii="Times New Roman" w:hAnsi="Times New Roman" w:cs="Times New Roman"/>
          <w:iCs/>
          <w:sz w:val="28"/>
          <w:szCs w:val="28"/>
        </w:rPr>
        <w:t>Реч</w:t>
      </w:r>
      <w:proofErr w:type="spellEnd"/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.. </w:t>
      </w:r>
      <w:proofErr w:type="gramEnd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звучит. </w:t>
      </w:r>
      <w:proofErr w:type="spellStart"/>
      <w:r w:rsidRPr="006D28EF">
        <w:rPr>
          <w:rFonts w:ascii="Times New Roman" w:hAnsi="Times New Roman" w:cs="Times New Roman"/>
          <w:iCs/>
          <w:sz w:val="28"/>
          <w:szCs w:val="28"/>
        </w:rPr>
        <w:t>Ноч</w:t>
      </w:r>
      <w:proofErr w:type="spellEnd"/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.. </w:t>
      </w:r>
      <w:proofErr w:type="gramEnd"/>
      <w:r w:rsidRPr="006D28EF">
        <w:rPr>
          <w:rFonts w:ascii="Times New Roman" w:hAnsi="Times New Roman" w:cs="Times New Roman"/>
          <w:iCs/>
          <w:sz w:val="28"/>
          <w:szCs w:val="28"/>
        </w:rPr>
        <w:t>наступила. Ландыш</w:t>
      </w:r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.. </w:t>
      </w:r>
      <w:proofErr w:type="gramEnd"/>
      <w:r w:rsidRPr="006D28EF">
        <w:rPr>
          <w:rFonts w:ascii="Times New Roman" w:hAnsi="Times New Roman" w:cs="Times New Roman"/>
          <w:iCs/>
          <w:sz w:val="28"/>
          <w:szCs w:val="28"/>
        </w:rPr>
        <w:t>расцвёл. Послышался плач</w:t>
      </w:r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.. . </w:t>
      </w:r>
      <w:proofErr w:type="gramEnd"/>
      <w:r w:rsidRPr="006D28EF">
        <w:rPr>
          <w:rFonts w:ascii="Times New Roman" w:hAnsi="Times New Roman" w:cs="Times New Roman"/>
          <w:iCs/>
          <w:sz w:val="28"/>
          <w:szCs w:val="28"/>
        </w:rPr>
        <w:t>Луч.. осветил.</w:t>
      </w:r>
    </w:p>
    <w:p w:rsidR="00A6406D" w:rsidRDefault="00A6406D" w:rsidP="00EA5803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A6406D" w:rsidRDefault="00FB6266" w:rsidP="00A64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5</w:t>
      </w:r>
      <w:r w:rsidR="00A6406D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6406D" w:rsidRPr="006D28EF" w:rsidRDefault="00A6406D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A6406D" w:rsidRPr="00A6406D" w:rsidRDefault="006F4CB0" w:rsidP="00A6406D">
      <w:pPr>
        <w:pStyle w:val="a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Составь предложения из данных слов.</w:t>
      </w:r>
      <w:r w:rsidR="00A6406D" w:rsidRPr="00A6406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Написать предложения. Где нужно, поставить мягкий знак (</w:t>
      </w:r>
      <w:proofErr w:type="spellStart"/>
      <w:r w:rsidR="00A6406D" w:rsidRPr="00A640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ь</w:t>
      </w:r>
      <w:proofErr w:type="spellEnd"/>
      <w:r w:rsidR="00A6406D" w:rsidRPr="00A6406D">
        <w:rPr>
          <w:rFonts w:ascii="Times New Roman" w:hAnsi="Times New Roman" w:cs="Times New Roman"/>
          <w:b/>
          <w:bCs/>
          <w:i/>
          <w:sz w:val="28"/>
          <w:szCs w:val="28"/>
        </w:rPr>
        <w:t>).</w:t>
      </w:r>
    </w:p>
    <w:p w:rsidR="00A6406D" w:rsidRPr="00A6406D" w:rsidRDefault="00A6406D" w:rsidP="004D2FE4">
      <w:pPr>
        <w:pStyle w:val="a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6D28EF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6D28E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D28E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D28EF">
        <w:rPr>
          <w:rFonts w:ascii="Times New Roman" w:hAnsi="Times New Roman" w:cs="Times New Roman"/>
          <w:sz w:val="28"/>
          <w:szCs w:val="28"/>
        </w:rPr>
        <w:t>малыш</w:t>
      </w:r>
      <w:proofErr w:type="gramEnd"/>
      <w:r w:rsidRPr="006D28EF">
        <w:rPr>
          <w:rFonts w:ascii="Times New Roman" w:hAnsi="Times New Roman" w:cs="Times New Roman"/>
          <w:sz w:val="28"/>
          <w:szCs w:val="28"/>
        </w:rPr>
        <w:t>(?), берегу, бегал, реки</w:t>
      </w: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6D28EF">
        <w:rPr>
          <w:rFonts w:ascii="Times New Roman" w:hAnsi="Times New Roman" w:cs="Times New Roman"/>
          <w:sz w:val="28"/>
          <w:szCs w:val="28"/>
        </w:rPr>
        <w:t xml:space="preserve">2) холодный, овраге, ключ(?), </w:t>
      </w:r>
      <w:proofErr w:type="gramStart"/>
      <w:r w:rsidRPr="006D28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D28EF">
        <w:rPr>
          <w:rFonts w:ascii="Times New Roman" w:hAnsi="Times New Roman" w:cs="Times New Roman"/>
          <w:sz w:val="28"/>
          <w:szCs w:val="28"/>
        </w:rPr>
        <w:t>, шумит</w:t>
      </w: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6D28EF">
        <w:rPr>
          <w:rFonts w:ascii="Times New Roman" w:hAnsi="Times New Roman" w:cs="Times New Roman"/>
          <w:sz w:val="28"/>
          <w:szCs w:val="28"/>
        </w:rPr>
        <w:t xml:space="preserve">3) на, веселилась, площадке, </w:t>
      </w:r>
      <w:proofErr w:type="spellStart"/>
      <w:r w:rsidRPr="006D28EF">
        <w:rPr>
          <w:rFonts w:ascii="Times New Roman" w:hAnsi="Times New Roman" w:cs="Times New Roman"/>
          <w:sz w:val="28"/>
          <w:szCs w:val="28"/>
        </w:rPr>
        <w:t>молодёж</w:t>
      </w:r>
      <w:proofErr w:type="spellEnd"/>
      <w:r w:rsidRPr="006D28EF">
        <w:rPr>
          <w:rFonts w:ascii="Times New Roman" w:hAnsi="Times New Roman" w:cs="Times New Roman"/>
          <w:sz w:val="28"/>
          <w:szCs w:val="28"/>
        </w:rPr>
        <w:t>(?)</w:t>
      </w: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6D28EF">
        <w:rPr>
          <w:rFonts w:ascii="Times New Roman" w:hAnsi="Times New Roman" w:cs="Times New Roman"/>
          <w:sz w:val="28"/>
          <w:szCs w:val="28"/>
        </w:rPr>
        <w:t>4) плащ(?), от, защитил, дождя, меня</w:t>
      </w: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6D28EF">
        <w:rPr>
          <w:rFonts w:ascii="Times New Roman" w:hAnsi="Times New Roman" w:cs="Times New Roman"/>
          <w:sz w:val="28"/>
          <w:szCs w:val="28"/>
        </w:rPr>
        <w:t xml:space="preserve">5) отец, багаж(?), вещи, </w:t>
      </w:r>
      <w:proofErr w:type="gramStart"/>
      <w:r w:rsidRPr="006D28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D28EF">
        <w:rPr>
          <w:rFonts w:ascii="Times New Roman" w:hAnsi="Times New Roman" w:cs="Times New Roman"/>
          <w:sz w:val="28"/>
          <w:szCs w:val="28"/>
        </w:rPr>
        <w:t>, сдал</w:t>
      </w:r>
    </w:p>
    <w:p w:rsidR="00A6406D" w:rsidRDefault="00A6406D" w:rsidP="004D2FE4">
      <w:pPr>
        <w:pStyle w:val="a9"/>
        <w:rPr>
          <w:rFonts w:ascii="Times New Roman" w:hAnsi="Times New Roman" w:cs="Times New Roman"/>
          <w:b/>
          <w:bCs/>
          <w:sz w:val="28"/>
          <w:szCs w:val="28"/>
        </w:rPr>
      </w:pPr>
    </w:p>
    <w:p w:rsidR="00A6406D" w:rsidRDefault="00FB6266" w:rsidP="00A64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6</w:t>
      </w:r>
      <w:r w:rsidR="00A6406D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6406D" w:rsidRDefault="00A6406D" w:rsidP="004D2FE4">
      <w:pPr>
        <w:pStyle w:val="a9"/>
        <w:rPr>
          <w:rFonts w:ascii="Times New Roman" w:hAnsi="Times New Roman" w:cs="Times New Roman"/>
          <w:b/>
          <w:bCs/>
          <w:sz w:val="28"/>
          <w:szCs w:val="28"/>
        </w:rPr>
      </w:pPr>
    </w:p>
    <w:p w:rsidR="006F4CB0" w:rsidRPr="00C92D75" w:rsidRDefault="00A6406D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C92D75">
        <w:rPr>
          <w:rFonts w:ascii="Times New Roman" w:hAnsi="Times New Roman" w:cs="Times New Roman"/>
          <w:b/>
          <w:i/>
          <w:sz w:val="28"/>
          <w:szCs w:val="28"/>
        </w:rPr>
        <w:t xml:space="preserve">Заменить </w:t>
      </w:r>
      <w:proofErr w:type="gramStart"/>
      <w:r w:rsidRPr="00C92D75">
        <w:rPr>
          <w:rFonts w:ascii="Times New Roman" w:hAnsi="Times New Roman" w:cs="Times New Roman"/>
          <w:b/>
          <w:i/>
          <w:sz w:val="28"/>
          <w:szCs w:val="28"/>
        </w:rPr>
        <w:t>выражения</w:t>
      </w:r>
      <w:proofErr w:type="gramEnd"/>
      <w:r w:rsidRPr="00C92D75">
        <w:rPr>
          <w:rFonts w:ascii="Times New Roman" w:hAnsi="Times New Roman" w:cs="Times New Roman"/>
          <w:b/>
          <w:i/>
          <w:sz w:val="28"/>
          <w:szCs w:val="28"/>
        </w:rPr>
        <w:t xml:space="preserve"> одним словом и записать. Указать</w:t>
      </w:r>
      <w:r w:rsidR="006F4CB0" w:rsidRPr="00C92D75">
        <w:rPr>
          <w:rFonts w:ascii="Times New Roman" w:hAnsi="Times New Roman" w:cs="Times New Roman"/>
          <w:b/>
          <w:i/>
          <w:sz w:val="28"/>
          <w:szCs w:val="28"/>
        </w:rPr>
        <w:t xml:space="preserve"> род имен существительных.</w:t>
      </w:r>
    </w:p>
    <w:p w:rsidR="006F4CB0" w:rsidRPr="006D28EF" w:rsidRDefault="006F4CB0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77F6A" w:rsidRPr="00C92D75" w:rsidRDefault="006F4CB0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>1) Человек, который играет на трубе. 2) Человек, который выступает в цирке. 3) Очень сильный человек. 4) Человек, который играет на скрипке. 5) Житель Москвы. 6) Помещение, где стоят автомашины. 7) Колючее животное. 8) Место, где купаются и загорают. 9) Известный музей картин в Санкт-Петербурге. 10) Крупное морское северное животное с усатой мордой.</w:t>
      </w:r>
      <w:proofErr w:type="gramEnd"/>
    </w:p>
    <w:p w:rsidR="00F15D5F" w:rsidRDefault="00F15D5F" w:rsidP="004D2FE4">
      <w:pPr>
        <w:pStyle w:val="a9"/>
        <w:rPr>
          <w:rFonts w:ascii="Times New Roman" w:hAnsi="Times New Roman" w:cs="Times New Roman"/>
          <w:b/>
          <w:bCs/>
          <w:sz w:val="28"/>
          <w:szCs w:val="28"/>
        </w:rPr>
      </w:pPr>
    </w:p>
    <w:p w:rsidR="00C92D75" w:rsidRDefault="00FB6266" w:rsidP="00C92D7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7</w:t>
      </w:r>
      <w:r w:rsidR="00C92D75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C92D75" w:rsidRDefault="00C92D75" w:rsidP="00C92D7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D5F" w:rsidRPr="00C92D75" w:rsidRDefault="00C92D75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C92D75">
        <w:rPr>
          <w:rFonts w:ascii="Times New Roman" w:hAnsi="Times New Roman" w:cs="Times New Roman"/>
          <w:b/>
          <w:bCs/>
          <w:i/>
          <w:sz w:val="28"/>
          <w:szCs w:val="28"/>
        </w:rPr>
        <w:t>Написать о</w:t>
      </w:r>
      <w:r w:rsidR="00F15D5F" w:rsidRPr="00C92D75">
        <w:rPr>
          <w:rFonts w:ascii="Times New Roman" w:hAnsi="Times New Roman" w:cs="Times New Roman"/>
          <w:b/>
          <w:i/>
          <w:sz w:val="28"/>
          <w:szCs w:val="28"/>
        </w:rPr>
        <w:t>тветы в строчку через запятую.</w:t>
      </w:r>
      <w:r w:rsidRPr="00C92D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Указать </w:t>
      </w:r>
      <w:r w:rsidRPr="00C92D75">
        <w:rPr>
          <w:rFonts w:ascii="Times New Roman" w:hAnsi="Times New Roman" w:cs="Times New Roman"/>
          <w:b/>
          <w:i/>
          <w:sz w:val="28"/>
          <w:szCs w:val="28"/>
        </w:rPr>
        <w:t xml:space="preserve"> род имён существительных.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1) Суп со свёклой и другими овощами.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2) Дикие птицы и животные как предмет охоты.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3) Мягкая часть печёного хлеба.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4) Женское украшение, прикалываемое на грудь, на воротник.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5) Человек с большими усами.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6) Сооружение для отопления помещения и приготовления пищи.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7) Способность говорить.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8) Пролом в стене, в корпусе корабля, пробоина.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9) Брусок из обожженной глины, используется для построек.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>10) Беспорядок, путаница.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</w:p>
    <w:p w:rsidR="00FB6266" w:rsidRDefault="00FB6266" w:rsidP="00C92D7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C92D7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C92D7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2D75" w:rsidRDefault="00FB6266" w:rsidP="00C92D7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8</w:t>
      </w:r>
      <w:r w:rsidR="00C92D75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F15D5F" w:rsidRPr="00C92D75" w:rsidRDefault="00F15D5F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15D5F" w:rsidRPr="00C92D75" w:rsidRDefault="00C92D75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C92D75">
        <w:rPr>
          <w:rFonts w:ascii="Times New Roman" w:hAnsi="Times New Roman" w:cs="Times New Roman"/>
          <w:b/>
          <w:i/>
          <w:sz w:val="28"/>
          <w:szCs w:val="28"/>
        </w:rPr>
        <w:t xml:space="preserve">Списать, </w:t>
      </w:r>
      <w:r>
        <w:rPr>
          <w:rFonts w:ascii="Times New Roman" w:hAnsi="Times New Roman" w:cs="Times New Roman"/>
          <w:b/>
          <w:i/>
          <w:sz w:val="28"/>
          <w:szCs w:val="28"/>
        </w:rPr>
        <w:t>вставив пропущенные буквы и раскрыв скобки. К выделенному слову подобрать как можно больше однокоренных слов</w:t>
      </w:r>
      <w:r w:rsidR="00AF106D">
        <w:rPr>
          <w:rFonts w:ascii="Times New Roman" w:hAnsi="Times New Roman" w:cs="Times New Roman"/>
          <w:b/>
          <w:i/>
          <w:sz w:val="28"/>
          <w:szCs w:val="28"/>
        </w:rPr>
        <w:t xml:space="preserve"> разных частей речи</w:t>
      </w:r>
      <w:proofErr w:type="gramStart"/>
      <w:r w:rsidR="00AF106D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</w:p>
    <w:p w:rsidR="00F15D5F" w:rsidRPr="006D28EF" w:rsidRDefault="00F15D5F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15D5F" w:rsidRPr="006D28EF" w:rsidRDefault="00F15D5F" w:rsidP="00C92D75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8EF">
        <w:rPr>
          <w:rFonts w:ascii="Times New Roman" w:hAnsi="Times New Roman" w:cs="Times New Roman"/>
          <w:b/>
          <w:bCs/>
          <w:sz w:val="28"/>
          <w:szCs w:val="28"/>
        </w:rPr>
        <w:t>На рыбной ловле</w:t>
      </w:r>
    </w:p>
    <w:p w:rsidR="00F15D5F" w:rsidRPr="006D28EF" w:rsidRDefault="00C92D75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Д..рога шла </w:t>
      </w:r>
      <w:proofErr w:type="gram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через</w:t>
      </w:r>
      <w:proofErr w:type="gram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рож</w:t>
      </w:r>
      <w:proofErr w:type="gram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.. . Вот (про) б..жала </w:t>
      </w:r>
      <w:proofErr w:type="spell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мыш</w:t>
      </w:r>
      <w:proofErr w:type="spell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.. . (В) роще послышался плач.. – это сыч.. </w:t>
      </w:r>
      <w:proofErr w:type="spell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зат</w:t>
      </w:r>
      <w:proofErr w:type="spell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>..</w:t>
      </w:r>
      <w:proofErr w:type="spell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нул</w:t>
      </w:r>
      <w:proofErr w:type="spell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 песню. Вот и р</w:t>
      </w:r>
      <w:proofErr w:type="gram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..</w:t>
      </w:r>
      <w:proofErr w:type="spellStart"/>
      <w:proofErr w:type="gram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>ка</w:t>
      </w:r>
      <w:proofErr w:type="spell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. Наступила </w:t>
      </w:r>
      <w:proofErr w:type="spellStart"/>
      <w:r w:rsidR="00F15D5F" w:rsidRPr="00C92D75">
        <w:rPr>
          <w:rFonts w:ascii="Times New Roman" w:hAnsi="Times New Roman" w:cs="Times New Roman"/>
          <w:b/>
          <w:iCs/>
          <w:sz w:val="28"/>
          <w:szCs w:val="28"/>
        </w:rPr>
        <w:t>ноч</w:t>
      </w:r>
      <w:proofErr w:type="spellEnd"/>
      <w:proofErr w:type="gramStart"/>
      <w:r w:rsidR="00F15D5F" w:rsidRPr="00C92D75">
        <w:rPr>
          <w:rFonts w:ascii="Times New Roman" w:hAnsi="Times New Roman" w:cs="Times New Roman"/>
          <w:b/>
          <w:iCs/>
          <w:sz w:val="28"/>
          <w:szCs w:val="28"/>
        </w:rPr>
        <w:t>..,</w:t>
      </w:r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и ловля </w:t>
      </w:r>
      <w:proofErr w:type="spell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нач</w:t>
      </w:r>
      <w:proofErr w:type="spell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>..</w:t>
      </w:r>
      <w:proofErr w:type="spell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лась</w:t>
      </w:r>
      <w:proofErr w:type="spell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>. Кругом ст</w:t>
      </w:r>
      <w:proofErr w:type="gram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..</w:t>
      </w:r>
      <w:proofErr w:type="gram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яла </w:t>
      </w:r>
      <w:proofErr w:type="spell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тиш</w:t>
      </w:r>
      <w:proofErr w:type="spell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.. . Камыш.. </w:t>
      </w:r>
      <w:proofErr w:type="spell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ш</w:t>
      </w:r>
      <w:proofErr w:type="spell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>..</w:t>
      </w:r>
      <w:proofErr w:type="spellStart"/>
      <w:r w:rsidR="00F15D5F" w:rsidRPr="006D28EF">
        <w:rPr>
          <w:rFonts w:ascii="Times New Roman" w:hAnsi="Times New Roman" w:cs="Times New Roman"/>
          <w:iCs/>
          <w:sz w:val="28"/>
          <w:szCs w:val="28"/>
        </w:rPr>
        <w:t>птался</w:t>
      </w:r>
      <w:proofErr w:type="spellEnd"/>
      <w:r w:rsidR="00F15D5F" w:rsidRPr="006D28EF">
        <w:rPr>
          <w:rFonts w:ascii="Times New Roman" w:hAnsi="Times New Roman" w:cs="Times New Roman"/>
          <w:iCs/>
          <w:sz w:val="28"/>
          <w:szCs w:val="28"/>
        </w:rPr>
        <w:t xml:space="preserve"> (с) р..кою.</w:t>
      </w:r>
    </w:p>
    <w:p w:rsidR="00F15D5F" w:rsidRPr="006D28E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Скоро мне (по) </w:t>
      </w:r>
      <w:proofErr w:type="spellStart"/>
      <w:r w:rsidRPr="006D28EF">
        <w:rPr>
          <w:rFonts w:ascii="Times New Roman" w:hAnsi="Times New Roman" w:cs="Times New Roman"/>
          <w:iCs/>
          <w:sz w:val="28"/>
          <w:szCs w:val="28"/>
        </w:rPr>
        <w:t>пался</w:t>
      </w:r>
      <w:proofErr w:type="spellEnd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 ёрш.. , а (у) дяди (на) леске бился лещ.. . Вот и </w:t>
      </w:r>
      <w:proofErr w:type="spellStart"/>
      <w:r w:rsidRPr="006D28EF">
        <w:rPr>
          <w:rFonts w:ascii="Times New Roman" w:hAnsi="Times New Roman" w:cs="Times New Roman"/>
          <w:iCs/>
          <w:sz w:val="28"/>
          <w:szCs w:val="28"/>
        </w:rPr>
        <w:t>полноч</w:t>
      </w:r>
      <w:proofErr w:type="spellEnd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.. . Мы сделали шалаш.. . Утром, тол..ко </w:t>
      </w:r>
      <w:proofErr w:type="spellStart"/>
      <w:r w:rsidRPr="006D28EF">
        <w:rPr>
          <w:rFonts w:ascii="Times New Roman" w:hAnsi="Times New Roman" w:cs="Times New Roman"/>
          <w:iCs/>
          <w:sz w:val="28"/>
          <w:szCs w:val="28"/>
        </w:rPr>
        <w:t>бл</w:t>
      </w:r>
      <w:proofErr w:type="spellEnd"/>
      <w:r w:rsidRPr="006D28EF">
        <w:rPr>
          <w:rFonts w:ascii="Times New Roman" w:hAnsi="Times New Roman" w:cs="Times New Roman"/>
          <w:iCs/>
          <w:sz w:val="28"/>
          <w:szCs w:val="28"/>
        </w:rPr>
        <w:t>..</w:t>
      </w:r>
      <w:proofErr w:type="spellStart"/>
      <w:r w:rsidRPr="006D28EF">
        <w:rPr>
          <w:rFonts w:ascii="Times New Roman" w:hAnsi="Times New Roman" w:cs="Times New Roman"/>
          <w:iCs/>
          <w:sz w:val="28"/>
          <w:szCs w:val="28"/>
        </w:rPr>
        <w:t>снул</w:t>
      </w:r>
      <w:proofErr w:type="spellEnd"/>
      <w:r w:rsidRPr="006D28EF">
        <w:rPr>
          <w:rFonts w:ascii="Times New Roman" w:hAnsi="Times New Roman" w:cs="Times New Roman"/>
          <w:iCs/>
          <w:sz w:val="28"/>
          <w:szCs w:val="28"/>
        </w:rPr>
        <w:t xml:space="preserve"> луч.. солнца, мы были на н..</w:t>
      </w:r>
      <w:proofErr w:type="spellStart"/>
      <w:r w:rsidRPr="006D28EF">
        <w:rPr>
          <w:rFonts w:ascii="Times New Roman" w:hAnsi="Times New Roman" w:cs="Times New Roman"/>
          <w:iCs/>
          <w:sz w:val="28"/>
          <w:szCs w:val="28"/>
        </w:rPr>
        <w:t>гах</w:t>
      </w:r>
      <w:proofErr w:type="spellEnd"/>
      <w:r w:rsidRPr="006D28EF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p w:rsidR="00F15D5F" w:rsidRDefault="00F15D5F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6D28EF">
        <w:rPr>
          <w:rFonts w:ascii="Times New Roman" w:hAnsi="Times New Roman" w:cs="Times New Roman"/>
          <w:iCs/>
          <w:sz w:val="28"/>
          <w:szCs w:val="28"/>
        </w:rPr>
        <w:tab/>
      </w:r>
      <w:r w:rsidRPr="006D28EF">
        <w:rPr>
          <w:rFonts w:ascii="Times New Roman" w:hAnsi="Times New Roman" w:cs="Times New Roman"/>
          <w:iCs/>
          <w:sz w:val="28"/>
          <w:szCs w:val="28"/>
        </w:rPr>
        <w:tab/>
      </w:r>
      <w:r w:rsidRPr="006D28EF">
        <w:rPr>
          <w:rFonts w:ascii="Times New Roman" w:hAnsi="Times New Roman" w:cs="Times New Roman"/>
          <w:iCs/>
          <w:sz w:val="28"/>
          <w:szCs w:val="28"/>
        </w:rPr>
        <w:tab/>
      </w:r>
      <w:r w:rsidRPr="006D28EF">
        <w:rPr>
          <w:rFonts w:ascii="Times New Roman" w:hAnsi="Times New Roman" w:cs="Times New Roman"/>
          <w:iCs/>
          <w:sz w:val="28"/>
          <w:szCs w:val="28"/>
        </w:rPr>
        <w:tab/>
      </w:r>
      <w:r w:rsidRPr="006D28EF">
        <w:rPr>
          <w:rFonts w:ascii="Times New Roman" w:hAnsi="Times New Roman" w:cs="Times New Roman"/>
          <w:iCs/>
          <w:sz w:val="28"/>
          <w:szCs w:val="28"/>
        </w:rPr>
        <w:tab/>
      </w:r>
      <w:r w:rsidRPr="006D28EF">
        <w:rPr>
          <w:rFonts w:ascii="Times New Roman" w:hAnsi="Times New Roman" w:cs="Times New Roman"/>
          <w:iCs/>
          <w:sz w:val="28"/>
          <w:szCs w:val="28"/>
        </w:rPr>
        <w:tab/>
      </w:r>
      <w:r w:rsidRPr="006D28EF">
        <w:rPr>
          <w:rFonts w:ascii="Times New Roman" w:hAnsi="Times New Roman" w:cs="Times New Roman"/>
          <w:iCs/>
          <w:sz w:val="28"/>
          <w:szCs w:val="28"/>
        </w:rPr>
        <w:tab/>
      </w:r>
      <w:r w:rsidRPr="006D28EF">
        <w:rPr>
          <w:rFonts w:ascii="Times New Roman" w:hAnsi="Times New Roman" w:cs="Times New Roman"/>
          <w:iCs/>
          <w:sz w:val="28"/>
          <w:szCs w:val="28"/>
        </w:rPr>
        <w:tab/>
      </w:r>
      <w:r w:rsidRPr="006D28EF">
        <w:rPr>
          <w:rFonts w:ascii="Times New Roman" w:hAnsi="Times New Roman" w:cs="Times New Roman"/>
          <w:iCs/>
          <w:sz w:val="28"/>
          <w:szCs w:val="28"/>
        </w:rPr>
        <w:tab/>
      </w:r>
      <w:r w:rsidRPr="006D28EF">
        <w:rPr>
          <w:rFonts w:ascii="Times New Roman" w:hAnsi="Times New Roman" w:cs="Times New Roman"/>
          <w:iCs/>
          <w:sz w:val="28"/>
          <w:szCs w:val="28"/>
        </w:rPr>
        <w:tab/>
        <w:t>По С. Аксакову.</w:t>
      </w:r>
    </w:p>
    <w:p w:rsidR="007047DA" w:rsidRDefault="007047DA" w:rsidP="004D2FE4">
      <w:pPr>
        <w:pStyle w:val="a9"/>
        <w:rPr>
          <w:rFonts w:ascii="Times New Roman" w:hAnsi="Times New Roman" w:cs="Times New Roman"/>
          <w:iCs/>
          <w:sz w:val="28"/>
          <w:szCs w:val="28"/>
        </w:rPr>
      </w:pPr>
    </w:p>
    <w:p w:rsidR="007047DA" w:rsidRPr="007047DA" w:rsidRDefault="007047DA" w:rsidP="00FB6266">
      <w:pPr>
        <w:pStyle w:val="a9"/>
        <w:jc w:val="center"/>
        <w:rPr>
          <w:rFonts w:ascii="Times New Roman" w:hAnsi="Times New Roman" w:cs="Times New Roman"/>
          <w:b/>
          <w:iCs/>
          <w:sz w:val="40"/>
          <w:szCs w:val="28"/>
        </w:rPr>
      </w:pPr>
      <w:r w:rsidRPr="007047DA">
        <w:rPr>
          <w:rFonts w:ascii="Times New Roman" w:hAnsi="Times New Roman" w:cs="Times New Roman"/>
          <w:b/>
          <w:iCs/>
          <w:sz w:val="40"/>
          <w:szCs w:val="28"/>
        </w:rPr>
        <w:t>Безударные падежные окончания существительных</w:t>
      </w:r>
    </w:p>
    <w:p w:rsidR="007047DA" w:rsidRDefault="007047DA" w:rsidP="004D2FE4">
      <w:pPr>
        <w:pStyle w:val="a9"/>
        <w:rPr>
          <w:rFonts w:ascii="Times New Roman" w:hAnsi="Times New Roman" w:cs="Times New Roman"/>
          <w:iCs/>
          <w:sz w:val="40"/>
          <w:szCs w:val="28"/>
        </w:rPr>
      </w:pPr>
    </w:p>
    <w:p w:rsidR="00466C53" w:rsidRDefault="00466C53" w:rsidP="00466C5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466C53" w:rsidRPr="00466C53" w:rsidRDefault="00466C53" w:rsidP="004D2FE4">
      <w:pPr>
        <w:pStyle w:val="a9"/>
        <w:rPr>
          <w:rFonts w:ascii="Times New Roman" w:hAnsi="Times New Roman" w:cs="Times New Roman"/>
          <w:b/>
          <w:i/>
          <w:iCs/>
          <w:sz w:val="40"/>
          <w:szCs w:val="28"/>
        </w:rPr>
      </w:pPr>
    </w:p>
    <w:p w:rsidR="005E6AC5" w:rsidRPr="00466C53" w:rsidRDefault="00466C53" w:rsidP="00466C5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466C53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8317B8">
        <w:rPr>
          <w:rFonts w:ascii="Times New Roman" w:hAnsi="Times New Roman" w:cs="Times New Roman"/>
          <w:b/>
          <w:i/>
          <w:sz w:val="28"/>
          <w:szCs w:val="28"/>
        </w:rPr>
        <w:t>Списать, добавляя окончания. Обозначить</w:t>
      </w:r>
      <w:r w:rsidR="005E6AC5" w:rsidRPr="00466C53">
        <w:rPr>
          <w:rFonts w:ascii="Times New Roman" w:hAnsi="Times New Roman" w:cs="Times New Roman"/>
          <w:b/>
          <w:i/>
          <w:sz w:val="28"/>
          <w:szCs w:val="28"/>
        </w:rPr>
        <w:t xml:space="preserve"> склонение, падеж, выдели окончание.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Объяснить значение выделенных слов.</w:t>
      </w:r>
    </w:p>
    <w:p w:rsidR="00466C53" w:rsidRDefault="00466C53" w:rsidP="00466C5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AC5" w:rsidRDefault="00466C53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b/>
          <w:sz w:val="28"/>
          <w:szCs w:val="28"/>
        </w:rPr>
        <w:t xml:space="preserve">  а)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6AC5" w:rsidRPr="00466C53">
        <w:rPr>
          <w:rFonts w:ascii="Times New Roman" w:hAnsi="Times New Roman" w:cs="Times New Roman"/>
          <w:sz w:val="28"/>
          <w:szCs w:val="28"/>
        </w:rPr>
        <w:t xml:space="preserve">Пусто зимой в </w:t>
      </w:r>
      <w:r w:rsidR="005E6AC5" w:rsidRPr="00466C53">
        <w:rPr>
          <w:rFonts w:ascii="Times New Roman" w:hAnsi="Times New Roman" w:cs="Times New Roman"/>
          <w:b/>
          <w:sz w:val="28"/>
          <w:szCs w:val="28"/>
        </w:rPr>
        <w:t>степ</w:t>
      </w:r>
      <w:r w:rsidR="005E6AC5" w:rsidRPr="00466C53">
        <w:rPr>
          <w:rFonts w:ascii="Times New Roman" w:hAnsi="Times New Roman" w:cs="Times New Roman"/>
          <w:sz w:val="28"/>
          <w:szCs w:val="28"/>
        </w:rPr>
        <w:t xml:space="preserve">….. Дети играют в снежки на школьной </w:t>
      </w:r>
      <w:proofErr w:type="spellStart"/>
      <w:r w:rsidR="005E6AC5" w:rsidRPr="00466C53">
        <w:rPr>
          <w:rFonts w:ascii="Times New Roman" w:hAnsi="Times New Roman" w:cs="Times New Roman"/>
          <w:sz w:val="28"/>
          <w:szCs w:val="28"/>
        </w:rPr>
        <w:t>площадк</w:t>
      </w:r>
      <w:proofErr w:type="spellEnd"/>
      <w:r w:rsidR="005E6AC5" w:rsidRPr="00466C53">
        <w:rPr>
          <w:rFonts w:ascii="Times New Roman" w:hAnsi="Times New Roman" w:cs="Times New Roman"/>
          <w:sz w:val="28"/>
          <w:szCs w:val="28"/>
        </w:rPr>
        <w:t xml:space="preserve">….. Снег л…жит </w:t>
      </w:r>
      <w:proofErr w:type="gramStart"/>
      <w:r w:rsidR="005E6AC5" w:rsidRPr="00466C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E6AC5" w:rsidRPr="00466C53">
        <w:rPr>
          <w:rFonts w:ascii="Times New Roman" w:hAnsi="Times New Roman" w:cs="Times New Roman"/>
          <w:sz w:val="28"/>
          <w:szCs w:val="28"/>
        </w:rPr>
        <w:t xml:space="preserve"> в…</w:t>
      </w:r>
      <w:proofErr w:type="spellStart"/>
      <w:r w:rsidR="005E6AC5" w:rsidRPr="00466C53">
        <w:rPr>
          <w:rFonts w:ascii="Times New Roman" w:hAnsi="Times New Roman" w:cs="Times New Roman"/>
          <w:sz w:val="28"/>
          <w:szCs w:val="28"/>
        </w:rPr>
        <w:t>рхушк</w:t>
      </w:r>
      <w:proofErr w:type="spellEnd"/>
      <w:r w:rsidR="005E6AC5" w:rsidRPr="00466C53">
        <w:rPr>
          <w:rFonts w:ascii="Times New Roman" w:hAnsi="Times New Roman" w:cs="Times New Roman"/>
          <w:sz w:val="28"/>
          <w:szCs w:val="28"/>
        </w:rPr>
        <w:t>…. ел….</w:t>
      </w:r>
    </w:p>
    <w:p w:rsidR="00466C53" w:rsidRPr="00466C53" w:rsidRDefault="00466C53" w:rsidP="00466C5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AC5" w:rsidRDefault="00466C53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66C53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6AC5" w:rsidRPr="00466C53">
        <w:rPr>
          <w:rFonts w:ascii="Times New Roman" w:hAnsi="Times New Roman" w:cs="Times New Roman"/>
          <w:sz w:val="28"/>
          <w:szCs w:val="28"/>
        </w:rPr>
        <w:t xml:space="preserve">Пчелы и зимой живут в </w:t>
      </w:r>
      <w:proofErr w:type="spellStart"/>
      <w:r w:rsidR="005E6AC5" w:rsidRPr="00466C53">
        <w:rPr>
          <w:rFonts w:ascii="Times New Roman" w:hAnsi="Times New Roman" w:cs="Times New Roman"/>
          <w:b/>
          <w:sz w:val="28"/>
          <w:szCs w:val="28"/>
        </w:rPr>
        <w:t>уль</w:t>
      </w:r>
      <w:proofErr w:type="spellEnd"/>
      <w:r w:rsidR="005E6AC5" w:rsidRPr="00466C53">
        <w:rPr>
          <w:rFonts w:ascii="Times New Roman" w:hAnsi="Times New Roman" w:cs="Times New Roman"/>
          <w:sz w:val="28"/>
          <w:szCs w:val="28"/>
        </w:rPr>
        <w:t xml:space="preserve">….. Узкая тропинка вела из рощ…. </w:t>
      </w:r>
      <w:proofErr w:type="gramStart"/>
      <w:r w:rsidR="005E6AC5" w:rsidRPr="00466C5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E6AC5" w:rsidRPr="00466C53">
        <w:rPr>
          <w:rFonts w:ascii="Times New Roman" w:hAnsi="Times New Roman" w:cs="Times New Roman"/>
          <w:sz w:val="28"/>
          <w:szCs w:val="28"/>
        </w:rPr>
        <w:t xml:space="preserve"> железнодорожной насып….</w:t>
      </w:r>
    </w:p>
    <w:p w:rsidR="00466C53" w:rsidRDefault="00466C53" w:rsidP="00466C5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AC5" w:rsidRPr="00466C53" w:rsidRDefault="00466C53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66C53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6AC5" w:rsidRPr="00466C53">
        <w:rPr>
          <w:rFonts w:ascii="Times New Roman" w:hAnsi="Times New Roman" w:cs="Times New Roman"/>
          <w:sz w:val="28"/>
          <w:szCs w:val="28"/>
        </w:rPr>
        <w:t xml:space="preserve">Путники остановились на отдых недалеко от рек…. По </w:t>
      </w:r>
      <w:proofErr w:type="gramStart"/>
      <w:r w:rsidR="005E6AC5" w:rsidRPr="00466C53">
        <w:rPr>
          <w:rFonts w:ascii="Times New Roman" w:hAnsi="Times New Roman" w:cs="Times New Roman"/>
          <w:sz w:val="28"/>
          <w:szCs w:val="28"/>
        </w:rPr>
        <w:t>расчищенной</w:t>
      </w:r>
      <w:proofErr w:type="gramEnd"/>
      <w:r w:rsidR="005E6AC5" w:rsidRPr="00466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6AC5" w:rsidRPr="00466C53">
        <w:rPr>
          <w:rFonts w:ascii="Times New Roman" w:hAnsi="Times New Roman" w:cs="Times New Roman"/>
          <w:sz w:val="28"/>
          <w:szCs w:val="28"/>
        </w:rPr>
        <w:t>дорожк</w:t>
      </w:r>
      <w:proofErr w:type="spellEnd"/>
      <w:r w:rsidR="005E6AC5" w:rsidRPr="00466C53">
        <w:rPr>
          <w:rFonts w:ascii="Times New Roman" w:hAnsi="Times New Roman" w:cs="Times New Roman"/>
          <w:sz w:val="28"/>
          <w:szCs w:val="28"/>
        </w:rPr>
        <w:t>…. сада ребята дошли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6AC5" w:rsidRPr="00466C53">
        <w:rPr>
          <w:rFonts w:ascii="Times New Roman" w:hAnsi="Times New Roman" w:cs="Times New Roman"/>
          <w:b/>
          <w:sz w:val="28"/>
          <w:szCs w:val="28"/>
        </w:rPr>
        <w:t>опушк</w:t>
      </w:r>
      <w:proofErr w:type="spellEnd"/>
      <w:r w:rsidR="005E6AC5" w:rsidRPr="00466C53">
        <w:rPr>
          <w:rFonts w:ascii="Times New Roman" w:hAnsi="Times New Roman" w:cs="Times New Roman"/>
          <w:sz w:val="28"/>
          <w:szCs w:val="28"/>
        </w:rPr>
        <w:t xml:space="preserve">….. леса. Лесной сторож шел от </w:t>
      </w:r>
      <w:proofErr w:type="spellStart"/>
      <w:r w:rsidR="005E6AC5" w:rsidRPr="00466C53">
        <w:rPr>
          <w:rFonts w:ascii="Times New Roman" w:hAnsi="Times New Roman" w:cs="Times New Roman"/>
          <w:sz w:val="28"/>
          <w:szCs w:val="28"/>
        </w:rPr>
        <w:t>сторожк</w:t>
      </w:r>
      <w:proofErr w:type="spellEnd"/>
      <w:r w:rsidR="005E6AC5" w:rsidRPr="00466C53">
        <w:rPr>
          <w:rFonts w:ascii="Times New Roman" w:hAnsi="Times New Roman" w:cs="Times New Roman"/>
          <w:sz w:val="28"/>
          <w:szCs w:val="28"/>
        </w:rPr>
        <w:t xml:space="preserve">… </w:t>
      </w:r>
      <w:proofErr w:type="gramStart"/>
      <w:r w:rsidR="005E6AC5" w:rsidRPr="00466C5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E6AC5" w:rsidRPr="00466C53">
        <w:rPr>
          <w:rFonts w:ascii="Times New Roman" w:hAnsi="Times New Roman" w:cs="Times New Roman"/>
          <w:sz w:val="28"/>
          <w:szCs w:val="28"/>
        </w:rPr>
        <w:t xml:space="preserve"> лесной </w:t>
      </w:r>
      <w:proofErr w:type="spellStart"/>
      <w:r w:rsidR="005E6AC5" w:rsidRPr="00466C53">
        <w:rPr>
          <w:rFonts w:ascii="Times New Roman" w:hAnsi="Times New Roman" w:cs="Times New Roman"/>
          <w:sz w:val="28"/>
          <w:szCs w:val="28"/>
        </w:rPr>
        <w:t>опушк</w:t>
      </w:r>
      <w:proofErr w:type="spellEnd"/>
      <w:r w:rsidR="005E6AC5" w:rsidRPr="00466C53">
        <w:rPr>
          <w:rFonts w:ascii="Times New Roman" w:hAnsi="Times New Roman" w:cs="Times New Roman"/>
          <w:sz w:val="28"/>
          <w:szCs w:val="28"/>
        </w:rPr>
        <w:t>….</w:t>
      </w:r>
    </w:p>
    <w:p w:rsidR="007047DA" w:rsidRDefault="007047DA" w:rsidP="00466C53">
      <w:pPr>
        <w:pStyle w:val="a9"/>
        <w:rPr>
          <w:rFonts w:ascii="Times New Roman" w:hAnsi="Times New Roman" w:cs="Times New Roman"/>
          <w:iCs/>
          <w:sz w:val="28"/>
          <w:szCs w:val="28"/>
        </w:rPr>
      </w:pPr>
    </w:p>
    <w:p w:rsidR="009704D3" w:rsidRDefault="009704D3" w:rsidP="009704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466C53" w:rsidRPr="00466C53" w:rsidRDefault="00466C53" w:rsidP="00466C53">
      <w:pPr>
        <w:pStyle w:val="a9"/>
        <w:rPr>
          <w:rFonts w:ascii="Times New Roman" w:hAnsi="Times New Roman" w:cs="Times New Roman"/>
          <w:iCs/>
          <w:sz w:val="28"/>
          <w:szCs w:val="28"/>
        </w:rPr>
      </w:pPr>
    </w:p>
    <w:p w:rsidR="009704D3" w:rsidRDefault="007047DA" w:rsidP="00466C53">
      <w:pPr>
        <w:pStyle w:val="a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66C53">
        <w:rPr>
          <w:rFonts w:ascii="Times New Roman" w:hAnsi="Times New Roman" w:cs="Times New Roman"/>
          <w:b/>
          <w:bCs/>
          <w:i/>
          <w:sz w:val="28"/>
          <w:szCs w:val="28"/>
        </w:rPr>
        <w:t>Встав</w:t>
      </w:r>
      <w:r w:rsidR="008317B8">
        <w:rPr>
          <w:rFonts w:ascii="Times New Roman" w:hAnsi="Times New Roman" w:cs="Times New Roman"/>
          <w:b/>
          <w:bCs/>
          <w:i/>
          <w:sz w:val="28"/>
          <w:szCs w:val="28"/>
        </w:rPr>
        <w:t>ит</w:t>
      </w:r>
      <w:r w:rsidRPr="00466C53">
        <w:rPr>
          <w:rFonts w:ascii="Times New Roman" w:hAnsi="Times New Roman" w:cs="Times New Roman"/>
          <w:b/>
          <w:bCs/>
          <w:i/>
          <w:sz w:val="28"/>
          <w:szCs w:val="28"/>
        </w:rPr>
        <w:t>ь пропущенное окончание. В скобках нап</w:t>
      </w:r>
      <w:r w:rsidR="008317B8">
        <w:rPr>
          <w:rFonts w:ascii="Times New Roman" w:hAnsi="Times New Roman" w:cs="Times New Roman"/>
          <w:b/>
          <w:bCs/>
          <w:i/>
          <w:sz w:val="28"/>
          <w:szCs w:val="28"/>
        </w:rPr>
        <w:t>исать</w:t>
      </w:r>
      <w:r w:rsidRPr="00466C5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род, склонение и падеж.</w:t>
      </w:r>
      <w:r w:rsidR="00466C5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 одним из слов составить предложение, подходящее к схеме</w:t>
      </w:r>
    </w:p>
    <w:p w:rsidR="007047DA" w:rsidRPr="009704D3" w:rsidRDefault="009704D3" w:rsidP="00466C53">
      <w:pPr>
        <w:pStyle w:val="a9"/>
        <w:rPr>
          <w:rFonts w:ascii="Times New Roman" w:hAnsi="Times New Roman" w:cs="Times New Roman"/>
          <w:b/>
          <w:bCs/>
          <w:i/>
          <w:sz w:val="36"/>
          <w:szCs w:val="28"/>
        </w:rPr>
      </w:pPr>
      <w:r w:rsidRPr="009704D3">
        <w:rPr>
          <w:rFonts w:ascii="Times New Roman" w:hAnsi="Times New Roman" w:cs="Times New Roman"/>
          <w:b/>
          <w:noProof/>
          <w:sz w:val="28"/>
          <w:lang w:eastAsia="ru-RU"/>
        </w:rPr>
        <w:t xml:space="preserve">а)   </w:t>
      </w:r>
      <w:r w:rsidRPr="009704D3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2355380" cy="276446"/>
            <wp:effectExtent l="19050" t="0" r="6820" b="0"/>
            <wp:docPr id="2" name="Рисунок 4" descr="https://arhivurokov.ru/kopilka/up/html/2016/12/06/k_58470f2f30aa2/user_file_58470f2f30d2d_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/html/2016/12/06/k_58470f2f30aa2/user_file_58470f2f30d2d_1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644" t="51111" b="29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141" cy="281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04D3">
        <w:rPr>
          <w:rFonts w:ascii="Times New Roman" w:hAnsi="Times New Roman" w:cs="Times New Roman"/>
          <w:b/>
          <w:sz w:val="28"/>
        </w:rPr>
        <w:t xml:space="preserve">       б)</w:t>
      </w:r>
      <w:r w:rsidRPr="009704D3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2472829" cy="350874"/>
            <wp:effectExtent l="19050" t="0" r="3671" b="0"/>
            <wp:docPr id="3" name="Рисунок 7" descr="https://arhivurokov.ru/kopilka/up/html/2016/12/06/k_58470f2f30aa2/user_file_58470f2f30d2d_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kopilka/up/html/2016/12/06/k_58470f2f30aa2/user_file_58470f2f30d2d_1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271" t="7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829" cy="350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4D3" w:rsidRPr="00FB6266" w:rsidRDefault="009704D3" w:rsidP="00466C53">
      <w:pPr>
        <w:pStyle w:val="a9"/>
        <w:rPr>
          <w:rFonts w:ascii="Times New Roman" w:hAnsi="Times New Roman" w:cs="Times New Roman"/>
          <w:i/>
          <w:sz w:val="24"/>
          <w:szCs w:val="28"/>
        </w:rPr>
      </w:pPr>
    </w:p>
    <w:p w:rsidR="007047DA" w:rsidRPr="00466C53" w:rsidRDefault="009704D3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9704D3">
        <w:rPr>
          <w:rFonts w:ascii="Times New Roman" w:hAnsi="Times New Roman" w:cs="Times New Roman"/>
          <w:b/>
          <w:noProof/>
          <w:sz w:val="28"/>
          <w:lang w:eastAsia="ru-RU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7047DA" w:rsidRPr="00466C53">
        <w:rPr>
          <w:rFonts w:ascii="Times New Roman" w:hAnsi="Times New Roman" w:cs="Times New Roman"/>
          <w:sz w:val="28"/>
          <w:szCs w:val="28"/>
        </w:rPr>
        <w:t>автомо</w:t>
      </w:r>
      <w:r w:rsidR="00FB6266">
        <w:rPr>
          <w:rFonts w:ascii="Times New Roman" w:hAnsi="Times New Roman" w:cs="Times New Roman"/>
          <w:sz w:val="28"/>
          <w:szCs w:val="28"/>
        </w:rPr>
        <w:t>бил</w:t>
      </w:r>
      <w:proofErr w:type="spellEnd"/>
      <w:r w:rsidR="00FB6266">
        <w:rPr>
          <w:rFonts w:ascii="Times New Roman" w:hAnsi="Times New Roman" w:cs="Times New Roman"/>
          <w:sz w:val="28"/>
          <w:szCs w:val="28"/>
        </w:rPr>
        <w:t>… (----------------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) </w:t>
      </w:r>
      <w:r w:rsidR="00466C53">
        <w:rPr>
          <w:rFonts w:ascii="Times New Roman" w:hAnsi="Times New Roman" w:cs="Times New Roman"/>
          <w:sz w:val="28"/>
          <w:szCs w:val="28"/>
        </w:rPr>
        <w:t xml:space="preserve"> </w:t>
      </w:r>
      <w:r w:rsidR="00FB62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66C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4D3">
        <w:rPr>
          <w:rFonts w:ascii="Times New Roman" w:hAnsi="Times New Roman" w:cs="Times New Roman"/>
          <w:b/>
          <w:sz w:val="28"/>
          <w:szCs w:val="28"/>
        </w:rPr>
        <w:t>б)</w:t>
      </w:r>
      <w:r w:rsidR="00FB6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7047DA" w:rsidRPr="00466C53">
        <w:rPr>
          <w:rFonts w:ascii="Times New Roman" w:hAnsi="Times New Roman" w:cs="Times New Roman"/>
          <w:sz w:val="28"/>
          <w:szCs w:val="28"/>
        </w:rPr>
        <w:t>лужа</w:t>
      </w:r>
      <w:r w:rsidR="00FB6266">
        <w:rPr>
          <w:rFonts w:ascii="Times New Roman" w:hAnsi="Times New Roman" w:cs="Times New Roman"/>
          <w:sz w:val="28"/>
          <w:szCs w:val="28"/>
        </w:rPr>
        <w:t>йк</w:t>
      </w:r>
      <w:proofErr w:type="spellEnd"/>
      <w:r w:rsidR="00FB6266">
        <w:rPr>
          <w:rFonts w:ascii="Times New Roman" w:hAnsi="Times New Roman" w:cs="Times New Roman"/>
          <w:sz w:val="28"/>
          <w:szCs w:val="28"/>
        </w:rPr>
        <w:t>… (-------------------</w:t>
      </w:r>
      <w:r w:rsidR="007047DA" w:rsidRPr="00466C53">
        <w:rPr>
          <w:rFonts w:ascii="Times New Roman" w:hAnsi="Times New Roman" w:cs="Times New Roman"/>
          <w:sz w:val="28"/>
          <w:szCs w:val="28"/>
        </w:rPr>
        <w:t>)</w:t>
      </w:r>
    </w:p>
    <w:p w:rsidR="007047DA" w:rsidRPr="00466C53" w:rsidRDefault="009704D3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7047DA" w:rsidRPr="00466C53">
        <w:rPr>
          <w:rFonts w:ascii="Times New Roman" w:hAnsi="Times New Roman" w:cs="Times New Roman"/>
          <w:sz w:val="28"/>
          <w:szCs w:val="28"/>
        </w:rPr>
        <w:t>болтуш</w:t>
      </w:r>
      <w:r w:rsidR="00FB6266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FB6266">
        <w:rPr>
          <w:rFonts w:ascii="Times New Roman" w:hAnsi="Times New Roman" w:cs="Times New Roman"/>
          <w:sz w:val="28"/>
          <w:szCs w:val="28"/>
        </w:rPr>
        <w:t>… (-----------------------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) </w:t>
      </w:r>
      <w:r w:rsidR="00466C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B6266">
        <w:rPr>
          <w:rFonts w:ascii="Times New Roman" w:hAnsi="Times New Roman" w:cs="Times New Roman"/>
          <w:sz w:val="28"/>
          <w:szCs w:val="28"/>
        </w:rPr>
        <w:t xml:space="preserve">        </w:t>
      </w:r>
      <w:r w:rsidR="00466C53">
        <w:rPr>
          <w:rFonts w:ascii="Times New Roman" w:hAnsi="Times New Roman" w:cs="Times New Roman"/>
          <w:sz w:val="28"/>
          <w:szCs w:val="28"/>
        </w:rPr>
        <w:t xml:space="preserve">  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047DA" w:rsidRPr="00466C53">
        <w:rPr>
          <w:rFonts w:ascii="Times New Roman" w:hAnsi="Times New Roman" w:cs="Times New Roman"/>
          <w:sz w:val="28"/>
          <w:szCs w:val="28"/>
        </w:rPr>
        <w:t>м</w:t>
      </w:r>
      <w:r w:rsidR="00FB6266">
        <w:rPr>
          <w:rFonts w:ascii="Times New Roman" w:hAnsi="Times New Roman" w:cs="Times New Roman"/>
          <w:sz w:val="28"/>
          <w:szCs w:val="28"/>
        </w:rPr>
        <w:t>исочк</w:t>
      </w:r>
      <w:proofErr w:type="spellEnd"/>
      <w:r w:rsidR="00FB6266">
        <w:rPr>
          <w:rFonts w:ascii="Times New Roman" w:hAnsi="Times New Roman" w:cs="Times New Roman"/>
          <w:sz w:val="28"/>
          <w:szCs w:val="28"/>
        </w:rPr>
        <w:t>…. (-------------------</w:t>
      </w:r>
      <w:r w:rsidR="007047DA" w:rsidRPr="00466C53">
        <w:rPr>
          <w:rFonts w:ascii="Times New Roman" w:hAnsi="Times New Roman" w:cs="Times New Roman"/>
          <w:sz w:val="28"/>
          <w:szCs w:val="28"/>
        </w:rPr>
        <w:t>)</w:t>
      </w:r>
    </w:p>
    <w:p w:rsidR="007047DA" w:rsidRPr="00466C53" w:rsidRDefault="009704D3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7047DA" w:rsidRPr="00466C53">
        <w:rPr>
          <w:rFonts w:ascii="Times New Roman" w:hAnsi="Times New Roman" w:cs="Times New Roman"/>
          <w:sz w:val="28"/>
          <w:szCs w:val="28"/>
        </w:rPr>
        <w:t>скатерт</w:t>
      </w:r>
      <w:proofErr w:type="spellEnd"/>
      <w:r w:rsidR="007047DA" w:rsidRPr="00466C53">
        <w:rPr>
          <w:rFonts w:ascii="Times New Roman" w:hAnsi="Times New Roman" w:cs="Times New Roman"/>
          <w:sz w:val="28"/>
          <w:szCs w:val="28"/>
        </w:rPr>
        <w:t>… (---------------------------</w:t>
      </w:r>
      <w:proofErr w:type="gramStart"/>
      <w:r w:rsidR="007047DA" w:rsidRPr="00466C5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7047DA" w:rsidRPr="00466C53">
        <w:rPr>
          <w:rFonts w:ascii="Times New Roman" w:hAnsi="Times New Roman" w:cs="Times New Roman"/>
          <w:sz w:val="28"/>
          <w:szCs w:val="28"/>
        </w:rPr>
        <w:t xml:space="preserve"> </w:t>
      </w:r>
      <w:r w:rsidR="00466C5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6C53">
        <w:rPr>
          <w:rFonts w:ascii="Times New Roman" w:hAnsi="Times New Roman" w:cs="Times New Roman"/>
          <w:sz w:val="28"/>
          <w:szCs w:val="28"/>
        </w:rPr>
        <w:t xml:space="preserve"> 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047DA" w:rsidRPr="00466C53">
        <w:rPr>
          <w:rFonts w:ascii="Times New Roman" w:hAnsi="Times New Roman" w:cs="Times New Roman"/>
          <w:sz w:val="28"/>
          <w:szCs w:val="28"/>
        </w:rPr>
        <w:t>мебел</w:t>
      </w:r>
      <w:proofErr w:type="spellEnd"/>
      <w:r w:rsidR="007047DA" w:rsidRPr="00466C53">
        <w:rPr>
          <w:rFonts w:ascii="Times New Roman" w:hAnsi="Times New Roman" w:cs="Times New Roman"/>
          <w:sz w:val="28"/>
          <w:szCs w:val="28"/>
        </w:rPr>
        <w:t>… (------</w:t>
      </w:r>
      <w:r w:rsidR="00FB6266">
        <w:rPr>
          <w:rFonts w:ascii="Times New Roman" w:hAnsi="Times New Roman" w:cs="Times New Roman"/>
          <w:sz w:val="28"/>
          <w:szCs w:val="28"/>
        </w:rPr>
        <w:t>------------------</w:t>
      </w:r>
      <w:r w:rsidR="007047DA" w:rsidRPr="00466C53">
        <w:rPr>
          <w:rFonts w:ascii="Times New Roman" w:hAnsi="Times New Roman" w:cs="Times New Roman"/>
          <w:sz w:val="28"/>
          <w:szCs w:val="28"/>
        </w:rPr>
        <w:t>)</w:t>
      </w:r>
    </w:p>
    <w:p w:rsidR="007047DA" w:rsidRPr="00466C53" w:rsidRDefault="009704D3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в поезд… (---------------------------) </w:t>
      </w:r>
      <w:r w:rsidR="00466C5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6C53">
        <w:rPr>
          <w:rFonts w:ascii="Times New Roman" w:hAnsi="Times New Roman" w:cs="Times New Roman"/>
          <w:sz w:val="28"/>
          <w:szCs w:val="28"/>
        </w:rPr>
        <w:t xml:space="preserve"> 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7047DA" w:rsidRPr="00466C53">
        <w:rPr>
          <w:rFonts w:ascii="Times New Roman" w:hAnsi="Times New Roman" w:cs="Times New Roman"/>
          <w:sz w:val="28"/>
          <w:szCs w:val="28"/>
        </w:rPr>
        <w:t>тё</w:t>
      </w:r>
      <w:r w:rsidR="00FB6266">
        <w:rPr>
          <w:rFonts w:ascii="Times New Roman" w:hAnsi="Times New Roman" w:cs="Times New Roman"/>
          <w:sz w:val="28"/>
          <w:szCs w:val="28"/>
        </w:rPr>
        <w:t>тушк</w:t>
      </w:r>
      <w:proofErr w:type="spellEnd"/>
      <w:r w:rsidR="00FB6266">
        <w:rPr>
          <w:rFonts w:ascii="Times New Roman" w:hAnsi="Times New Roman" w:cs="Times New Roman"/>
          <w:sz w:val="28"/>
          <w:szCs w:val="28"/>
        </w:rPr>
        <w:t>… (--------------------</w:t>
      </w:r>
      <w:r w:rsidR="007047DA" w:rsidRPr="00466C53">
        <w:rPr>
          <w:rFonts w:ascii="Times New Roman" w:hAnsi="Times New Roman" w:cs="Times New Roman"/>
          <w:sz w:val="28"/>
          <w:szCs w:val="28"/>
        </w:rPr>
        <w:t>--)</w:t>
      </w:r>
    </w:p>
    <w:p w:rsidR="007047DA" w:rsidRPr="00466C53" w:rsidRDefault="009704D3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у сорок… (--------------------------) </w:t>
      </w:r>
      <w:r w:rsidR="00466C5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6C53">
        <w:rPr>
          <w:rFonts w:ascii="Times New Roman" w:hAnsi="Times New Roman" w:cs="Times New Roman"/>
          <w:sz w:val="28"/>
          <w:szCs w:val="28"/>
        </w:rPr>
        <w:t xml:space="preserve"> </w:t>
      </w:r>
      <w:r w:rsidR="007047DA" w:rsidRPr="00466C53">
        <w:rPr>
          <w:rFonts w:ascii="Times New Roman" w:hAnsi="Times New Roman" w:cs="Times New Roman"/>
          <w:sz w:val="28"/>
          <w:szCs w:val="28"/>
        </w:rPr>
        <w:t>на балкон… (-----------------------)</w:t>
      </w:r>
    </w:p>
    <w:p w:rsidR="007047DA" w:rsidRPr="00466C53" w:rsidRDefault="009704D3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="007047DA" w:rsidRPr="00466C53">
        <w:rPr>
          <w:rFonts w:ascii="Times New Roman" w:hAnsi="Times New Roman" w:cs="Times New Roman"/>
          <w:sz w:val="28"/>
          <w:szCs w:val="28"/>
        </w:rPr>
        <w:t>отважност</w:t>
      </w:r>
      <w:proofErr w:type="spellEnd"/>
      <w:r w:rsidR="007047DA" w:rsidRPr="00466C53">
        <w:rPr>
          <w:rFonts w:ascii="Times New Roman" w:hAnsi="Times New Roman" w:cs="Times New Roman"/>
          <w:sz w:val="28"/>
          <w:szCs w:val="28"/>
        </w:rPr>
        <w:t>… (-------------------------)</w:t>
      </w:r>
      <w:r w:rsidR="00466C5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047DA" w:rsidRPr="00466C53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="007047DA" w:rsidRPr="00466C53">
        <w:rPr>
          <w:rFonts w:ascii="Times New Roman" w:hAnsi="Times New Roman" w:cs="Times New Roman"/>
          <w:sz w:val="28"/>
          <w:szCs w:val="28"/>
        </w:rPr>
        <w:t>глазур</w:t>
      </w:r>
      <w:proofErr w:type="spellEnd"/>
      <w:r w:rsidR="007047DA" w:rsidRPr="00466C53">
        <w:rPr>
          <w:rFonts w:ascii="Times New Roman" w:hAnsi="Times New Roman" w:cs="Times New Roman"/>
          <w:sz w:val="28"/>
          <w:szCs w:val="28"/>
        </w:rPr>
        <w:t>… (--------------------------)</w:t>
      </w:r>
    </w:p>
    <w:p w:rsidR="005E6AC5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704D3" w:rsidRDefault="009704D3" w:rsidP="009704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9704D3" w:rsidRDefault="009704D3" w:rsidP="00466C5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AC5" w:rsidRDefault="008317B8" w:rsidP="00466C5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Списать, ставя</w:t>
      </w:r>
      <w:r w:rsidR="005E6AC5" w:rsidRPr="009704D3">
        <w:rPr>
          <w:rFonts w:ascii="Times New Roman" w:hAnsi="Times New Roman" w:cs="Times New Roman"/>
          <w:b/>
          <w:i/>
          <w:sz w:val="28"/>
          <w:szCs w:val="28"/>
        </w:rPr>
        <w:t xml:space="preserve"> существительные из ско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бок в нужном падеже, обозначить </w:t>
      </w:r>
      <w:r w:rsidR="005E6AC5" w:rsidRPr="009704D3">
        <w:rPr>
          <w:rFonts w:ascii="Times New Roman" w:hAnsi="Times New Roman" w:cs="Times New Roman"/>
          <w:b/>
          <w:i/>
          <w:sz w:val="28"/>
          <w:szCs w:val="28"/>
        </w:rPr>
        <w:t>склонение и падеж.</w:t>
      </w:r>
    </w:p>
    <w:p w:rsidR="008317B8" w:rsidRPr="009704D3" w:rsidRDefault="008317B8" w:rsidP="00466C5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Мне приходилось ездить на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>автомобиль)______________________, на (трамвай)_____________________,</w:t>
      </w:r>
      <w:r w:rsidR="009704D3">
        <w:rPr>
          <w:rFonts w:ascii="Times New Roman" w:hAnsi="Times New Roman" w:cs="Times New Roman"/>
          <w:sz w:val="28"/>
          <w:szCs w:val="28"/>
        </w:rPr>
        <w:t xml:space="preserve"> </w:t>
      </w:r>
      <w:r w:rsidRPr="00466C53">
        <w:rPr>
          <w:rFonts w:ascii="Times New Roman" w:hAnsi="Times New Roman" w:cs="Times New Roman"/>
          <w:sz w:val="28"/>
          <w:szCs w:val="28"/>
        </w:rPr>
        <w:t>н</w:t>
      </w:r>
      <w:r w:rsidR="009704D3">
        <w:rPr>
          <w:rFonts w:ascii="Times New Roman" w:hAnsi="Times New Roman" w:cs="Times New Roman"/>
          <w:sz w:val="28"/>
          <w:szCs w:val="28"/>
        </w:rPr>
        <w:t>а ( лошадь)__________________</w:t>
      </w:r>
      <w:r w:rsidRPr="00466C53">
        <w:rPr>
          <w:rFonts w:ascii="Times New Roman" w:hAnsi="Times New Roman" w:cs="Times New Roman"/>
          <w:sz w:val="28"/>
          <w:szCs w:val="28"/>
        </w:rPr>
        <w:t xml:space="preserve">. </w:t>
      </w:r>
      <w:r w:rsidR="009704D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66C53">
        <w:rPr>
          <w:rFonts w:ascii="Times New Roman" w:hAnsi="Times New Roman" w:cs="Times New Roman"/>
          <w:sz w:val="28"/>
          <w:szCs w:val="28"/>
        </w:rPr>
        <w:t>В ( портфель)______________________ лежат книги и тетради.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 xml:space="preserve">сумка) ________________, на ( диван)__________________ лежат игрушки. </w:t>
      </w:r>
      <w:r w:rsidRPr="008317B8">
        <w:rPr>
          <w:rFonts w:ascii="Times New Roman" w:hAnsi="Times New Roman" w:cs="Times New Roman"/>
          <w:b/>
          <w:sz w:val="28"/>
          <w:szCs w:val="28"/>
        </w:rPr>
        <w:t>Мы вспоминаем о летнем</w:t>
      </w:r>
      <w:r w:rsidR="009704D3" w:rsidRPr="008317B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317B8">
        <w:rPr>
          <w:rFonts w:ascii="Times New Roman" w:hAnsi="Times New Roman" w:cs="Times New Roman"/>
          <w:b/>
          <w:sz w:val="28"/>
          <w:szCs w:val="28"/>
        </w:rPr>
        <w:t>(отдых)_______________.</w:t>
      </w:r>
      <w:r w:rsidRPr="00466C53">
        <w:rPr>
          <w:rFonts w:ascii="Times New Roman" w:hAnsi="Times New Roman" w:cs="Times New Roman"/>
          <w:sz w:val="28"/>
          <w:szCs w:val="28"/>
        </w:rPr>
        <w:t xml:space="preserve"> Была глубокая ночь, когда мы добрались до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>деревня) _________________.</w:t>
      </w:r>
      <w:r w:rsidR="009704D3">
        <w:rPr>
          <w:rFonts w:ascii="Times New Roman" w:hAnsi="Times New Roman" w:cs="Times New Roman"/>
          <w:sz w:val="28"/>
          <w:szCs w:val="28"/>
        </w:rPr>
        <w:t xml:space="preserve"> </w:t>
      </w:r>
      <w:r w:rsidRPr="00466C53">
        <w:rPr>
          <w:rFonts w:ascii="Times New Roman" w:hAnsi="Times New Roman" w:cs="Times New Roman"/>
          <w:sz w:val="28"/>
          <w:szCs w:val="28"/>
        </w:rPr>
        <w:t xml:space="preserve">В (деревня) _________________ было уже темно.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 xml:space="preserve"> (деревня) _____________________ доносился лай</w:t>
      </w:r>
    </w:p>
    <w:p w:rsidR="005E6AC5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(собака)_________________. На новогодней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>елка) _______________ висело много игрушек.</w:t>
      </w:r>
    </w:p>
    <w:p w:rsidR="009704D3" w:rsidRDefault="009704D3" w:rsidP="00466C5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704D3" w:rsidRPr="009704D3" w:rsidRDefault="008317B8" w:rsidP="00466C5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Рассказать</w:t>
      </w:r>
      <w:r w:rsidR="009704D3">
        <w:rPr>
          <w:rFonts w:ascii="Times New Roman" w:hAnsi="Times New Roman" w:cs="Times New Roman"/>
          <w:b/>
          <w:i/>
          <w:sz w:val="28"/>
          <w:szCs w:val="28"/>
        </w:rPr>
        <w:t xml:space="preserve"> на тему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704D3">
        <w:rPr>
          <w:rFonts w:ascii="Times New Roman" w:hAnsi="Times New Roman" w:cs="Times New Roman"/>
          <w:b/>
          <w:i/>
          <w:sz w:val="28"/>
          <w:szCs w:val="28"/>
        </w:rPr>
        <w:t xml:space="preserve"> о которой говорится в выделенном предложении.</w:t>
      </w:r>
    </w:p>
    <w:p w:rsidR="009704D3" w:rsidRDefault="009704D3" w:rsidP="00466C53">
      <w:pPr>
        <w:pStyle w:val="a9"/>
        <w:rPr>
          <w:rStyle w:val="c4"/>
          <w:rFonts w:ascii="Times New Roman" w:hAnsi="Times New Roman" w:cs="Times New Roman"/>
          <w:b/>
          <w:i/>
          <w:sz w:val="28"/>
          <w:szCs w:val="28"/>
        </w:rPr>
      </w:pPr>
    </w:p>
    <w:p w:rsidR="009704D3" w:rsidRDefault="009704D3" w:rsidP="009704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4.</w:t>
      </w:r>
    </w:p>
    <w:p w:rsidR="009704D3" w:rsidRDefault="009704D3" w:rsidP="00466C53">
      <w:pPr>
        <w:pStyle w:val="a9"/>
        <w:rPr>
          <w:rStyle w:val="c4"/>
          <w:rFonts w:ascii="Times New Roman" w:hAnsi="Times New Roman" w:cs="Times New Roman"/>
          <w:b/>
          <w:i/>
          <w:sz w:val="28"/>
          <w:szCs w:val="28"/>
        </w:rPr>
      </w:pPr>
    </w:p>
    <w:p w:rsidR="005E6AC5" w:rsidRDefault="005E6AC5" w:rsidP="00466C53">
      <w:pPr>
        <w:pStyle w:val="a9"/>
        <w:rPr>
          <w:rStyle w:val="c4"/>
          <w:rFonts w:ascii="Times New Roman" w:hAnsi="Times New Roman" w:cs="Times New Roman"/>
          <w:b/>
          <w:i/>
          <w:sz w:val="28"/>
          <w:szCs w:val="28"/>
        </w:rPr>
      </w:pPr>
      <w:r w:rsidRPr="00466C53">
        <w:rPr>
          <w:rStyle w:val="c4"/>
          <w:rFonts w:ascii="Times New Roman" w:hAnsi="Times New Roman" w:cs="Times New Roman"/>
          <w:b/>
          <w:i/>
          <w:sz w:val="28"/>
          <w:szCs w:val="28"/>
        </w:rPr>
        <w:t>Встав</w:t>
      </w:r>
      <w:r w:rsidR="008317B8">
        <w:rPr>
          <w:rStyle w:val="c4"/>
          <w:rFonts w:ascii="Times New Roman" w:hAnsi="Times New Roman" w:cs="Times New Roman"/>
          <w:b/>
          <w:i/>
          <w:sz w:val="28"/>
          <w:szCs w:val="28"/>
        </w:rPr>
        <w:t>ит</w:t>
      </w:r>
      <w:r w:rsidRPr="00466C53">
        <w:rPr>
          <w:rStyle w:val="c4"/>
          <w:rFonts w:ascii="Times New Roman" w:hAnsi="Times New Roman" w:cs="Times New Roman"/>
          <w:b/>
          <w:i/>
          <w:sz w:val="28"/>
          <w:szCs w:val="28"/>
        </w:rPr>
        <w:t>ь на месте пропусков нужное окончание, определи</w:t>
      </w:r>
      <w:r w:rsidR="008317B8">
        <w:rPr>
          <w:rStyle w:val="c4"/>
          <w:rFonts w:ascii="Times New Roman" w:hAnsi="Times New Roman" w:cs="Times New Roman"/>
          <w:b/>
          <w:i/>
          <w:sz w:val="28"/>
          <w:szCs w:val="28"/>
        </w:rPr>
        <w:t>ть</w:t>
      </w:r>
      <w:r w:rsidRPr="00466C53">
        <w:rPr>
          <w:rStyle w:val="c4"/>
          <w:rFonts w:ascii="Times New Roman" w:hAnsi="Times New Roman" w:cs="Times New Roman"/>
          <w:b/>
          <w:i/>
          <w:sz w:val="28"/>
          <w:szCs w:val="28"/>
        </w:rPr>
        <w:t xml:space="preserve"> падеж и склонение этого существительного.</w:t>
      </w:r>
    </w:p>
    <w:p w:rsidR="008317B8" w:rsidRPr="00466C53" w:rsidRDefault="008317B8" w:rsidP="00466C53">
      <w:pPr>
        <w:pStyle w:val="a9"/>
        <w:rPr>
          <w:rStyle w:val="c4"/>
          <w:rFonts w:ascii="Times New Roman" w:hAnsi="Times New Roman" w:cs="Times New Roman"/>
          <w:b/>
          <w:i/>
          <w:sz w:val="28"/>
          <w:szCs w:val="28"/>
        </w:rPr>
      </w:pPr>
    </w:p>
    <w:p w:rsidR="005E6AC5" w:rsidRDefault="008317B8" w:rsidP="00466C53">
      <w:pPr>
        <w:pStyle w:val="a9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     </w:t>
      </w:r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глубокойдревност</w:t>
      </w:r>
      <w:proofErr w:type="spellEnd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 xml:space="preserve">…  у людей не было часов. Они не умели делить сутки на часы, </w:t>
      </w:r>
      <w:proofErr w:type="spellStart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минуты</w:t>
      </w:r>
      <w:proofErr w:type="gramStart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.С</w:t>
      </w:r>
      <w:proofErr w:type="gramEnd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егодня</w:t>
      </w:r>
      <w:proofErr w:type="spellEnd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 xml:space="preserve"> часы повсюду с нами. Они висят на улиц…, в школ…, в метро, на вокзал….Часы у нас на рук…, в карман…  на длинной </w:t>
      </w:r>
      <w:proofErr w:type="spellStart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цепочк</w:t>
      </w:r>
      <w:proofErr w:type="spellEnd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…</w:t>
      </w:r>
      <w:proofErr w:type="gramStart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 xml:space="preserve">По своей форм… часы бывают круглые, квадратные. Вы видали часы размером с горошину? А вот огромные башенные часы с </w:t>
      </w:r>
      <w:proofErr w:type="spellStart"/>
      <w:proofErr w:type="gramStart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бо</w:t>
      </w:r>
      <w:proofErr w:type="spellEnd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…м</w:t>
      </w:r>
      <w:proofErr w:type="gramEnd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 xml:space="preserve"> называются куранты. </w:t>
      </w:r>
      <w:proofErr w:type="gramStart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 xml:space="preserve">Куранты на Кремлёвской </w:t>
      </w:r>
      <w:proofErr w:type="spellStart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башн</w:t>
      </w:r>
      <w:proofErr w:type="spellEnd"/>
      <w:r w:rsidR="005E6AC5" w:rsidRPr="00466C53">
        <w:rPr>
          <w:rStyle w:val="c4"/>
          <w:rFonts w:ascii="Times New Roman" w:hAnsi="Times New Roman" w:cs="Times New Roman"/>
          <w:sz w:val="28"/>
          <w:szCs w:val="28"/>
        </w:rPr>
        <w:t>…  бьют двенадцать раз в полдень, в полночь.</w:t>
      </w:r>
      <w:proofErr w:type="gramEnd"/>
    </w:p>
    <w:p w:rsidR="008317B8" w:rsidRPr="00466C53" w:rsidRDefault="008317B8" w:rsidP="00466C53">
      <w:pPr>
        <w:pStyle w:val="a9"/>
        <w:rPr>
          <w:rStyle w:val="c4"/>
          <w:rFonts w:ascii="Times New Roman" w:hAnsi="Times New Roman" w:cs="Times New Roman"/>
          <w:sz w:val="28"/>
          <w:szCs w:val="28"/>
        </w:rPr>
      </w:pPr>
    </w:p>
    <w:p w:rsidR="005E6AC5" w:rsidRPr="00466C53" w:rsidRDefault="008317B8" w:rsidP="00466C53">
      <w:pPr>
        <w:pStyle w:val="a9"/>
        <w:rPr>
          <w:rStyle w:val="c4"/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c4"/>
          <w:rFonts w:ascii="Times New Roman" w:hAnsi="Times New Roman" w:cs="Times New Roman"/>
          <w:b/>
          <w:i/>
          <w:sz w:val="28"/>
          <w:szCs w:val="28"/>
        </w:rPr>
        <w:t xml:space="preserve">Найти и подчеркнуть предложение, </w:t>
      </w:r>
      <w:r w:rsidR="005E6AC5" w:rsidRPr="00466C53">
        <w:rPr>
          <w:rStyle w:val="c4"/>
          <w:rFonts w:ascii="Times New Roman" w:hAnsi="Times New Roman" w:cs="Times New Roman"/>
          <w:b/>
          <w:i/>
          <w:sz w:val="28"/>
          <w:szCs w:val="28"/>
        </w:rPr>
        <w:t>содержание которого соответствует картинке.</w:t>
      </w:r>
      <w:r>
        <w:rPr>
          <w:rStyle w:val="c4"/>
          <w:rFonts w:ascii="Times New Roman" w:hAnsi="Times New Roman" w:cs="Times New Roman"/>
          <w:b/>
          <w:i/>
          <w:sz w:val="28"/>
          <w:szCs w:val="28"/>
        </w:rPr>
        <w:t xml:space="preserve"> Рассказать, что вы ещё об этом предмете знаете.</w:t>
      </w:r>
    </w:p>
    <w:p w:rsidR="00466C53" w:rsidRDefault="00466C53" w:rsidP="00466C53">
      <w:pPr>
        <w:pStyle w:val="a9"/>
        <w:rPr>
          <w:rStyle w:val="c4"/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98531" cy="2132526"/>
            <wp:effectExtent l="19050" t="0" r="1669" b="0"/>
            <wp:docPr id="1" name="Рисунок 1" descr="http://photos.lifeisphoto.ru/10/0/105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hotos.lifeisphoto.ru/10/0/10545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906" cy="213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7B8" w:rsidRDefault="008317B8" w:rsidP="00466C53">
      <w:pPr>
        <w:pStyle w:val="a9"/>
        <w:rPr>
          <w:rStyle w:val="c4"/>
          <w:rFonts w:ascii="Times New Roman" w:hAnsi="Times New Roman" w:cs="Times New Roman"/>
          <w:sz w:val="28"/>
          <w:szCs w:val="28"/>
        </w:rPr>
      </w:pPr>
    </w:p>
    <w:p w:rsidR="00FB6266" w:rsidRDefault="00FB6266" w:rsidP="008317B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8317B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66" w:rsidRDefault="00FB6266" w:rsidP="008317B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7B8" w:rsidRDefault="008317B8" w:rsidP="008317B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5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8317B8" w:rsidRPr="00466C53" w:rsidRDefault="008317B8" w:rsidP="00466C53">
      <w:pPr>
        <w:pStyle w:val="a9"/>
        <w:rPr>
          <w:rStyle w:val="c4"/>
          <w:rFonts w:ascii="Times New Roman" w:hAnsi="Times New Roman" w:cs="Times New Roman"/>
          <w:sz w:val="28"/>
          <w:szCs w:val="28"/>
        </w:rPr>
      </w:pPr>
    </w:p>
    <w:p w:rsidR="005E6AC5" w:rsidRPr="008317B8" w:rsidRDefault="005E6AC5" w:rsidP="00466C5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8317B8">
        <w:rPr>
          <w:rFonts w:ascii="Times New Roman" w:hAnsi="Times New Roman" w:cs="Times New Roman"/>
          <w:b/>
          <w:i/>
          <w:sz w:val="28"/>
          <w:szCs w:val="28"/>
        </w:rPr>
        <w:t>Прочитайте. Объясните правописание пропущенных орфограмм. Допишите пропущенные буквы. Выделите окончания.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8317B8">
        <w:rPr>
          <w:rFonts w:ascii="Times New Roman" w:hAnsi="Times New Roman" w:cs="Times New Roman"/>
          <w:b/>
          <w:sz w:val="28"/>
          <w:szCs w:val="28"/>
        </w:rPr>
        <w:t>Подошёл</w:t>
      </w:r>
      <w:r w:rsidRPr="00466C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 xml:space="preserve"> запруд__  ______________________,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Подплыл к </w:t>
      </w:r>
      <w:proofErr w:type="spellStart"/>
      <w:r w:rsidRPr="00466C53">
        <w:rPr>
          <w:rFonts w:ascii="Times New Roman" w:hAnsi="Times New Roman" w:cs="Times New Roman"/>
          <w:sz w:val="28"/>
          <w:szCs w:val="28"/>
        </w:rPr>
        <w:t>кувшинк</w:t>
      </w:r>
      <w:proofErr w:type="spellEnd"/>
      <w:r w:rsidRPr="00466C53">
        <w:rPr>
          <w:rFonts w:ascii="Times New Roman" w:hAnsi="Times New Roman" w:cs="Times New Roman"/>
          <w:sz w:val="28"/>
          <w:szCs w:val="28"/>
        </w:rPr>
        <w:t>___ ____________________,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8317B8">
        <w:rPr>
          <w:rFonts w:ascii="Times New Roman" w:hAnsi="Times New Roman" w:cs="Times New Roman"/>
          <w:b/>
          <w:sz w:val="28"/>
          <w:szCs w:val="28"/>
        </w:rPr>
        <w:t>Сидел</w:t>
      </w:r>
      <w:r w:rsidRPr="00466C5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66C53">
        <w:rPr>
          <w:rFonts w:ascii="Times New Roman" w:hAnsi="Times New Roman" w:cs="Times New Roman"/>
          <w:sz w:val="28"/>
          <w:szCs w:val="28"/>
        </w:rPr>
        <w:t>постел</w:t>
      </w:r>
      <w:proofErr w:type="spellEnd"/>
      <w:r w:rsidRPr="00466C53">
        <w:rPr>
          <w:rFonts w:ascii="Times New Roman" w:hAnsi="Times New Roman" w:cs="Times New Roman"/>
          <w:sz w:val="28"/>
          <w:szCs w:val="28"/>
        </w:rPr>
        <w:t>__ _________________________,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Думал о первой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>зелен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>___ ___________________,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>Играл на барабан__ ________________________,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66C53">
        <w:rPr>
          <w:rFonts w:ascii="Times New Roman" w:hAnsi="Times New Roman" w:cs="Times New Roman"/>
          <w:sz w:val="28"/>
          <w:szCs w:val="28"/>
        </w:rPr>
        <w:t>ветк</w:t>
      </w:r>
      <w:proofErr w:type="spellEnd"/>
      <w:r w:rsidRPr="00466C53">
        <w:rPr>
          <w:rFonts w:ascii="Times New Roman" w:hAnsi="Times New Roman" w:cs="Times New Roman"/>
          <w:sz w:val="28"/>
          <w:szCs w:val="28"/>
        </w:rPr>
        <w:t>__  __________</w:t>
      </w:r>
      <w:r w:rsidR="008317B8">
        <w:rPr>
          <w:rFonts w:ascii="Times New Roman" w:hAnsi="Times New Roman" w:cs="Times New Roman"/>
          <w:sz w:val="28"/>
          <w:szCs w:val="28"/>
        </w:rPr>
        <w:t>___</w:t>
      </w:r>
      <w:r w:rsidRPr="00466C53">
        <w:rPr>
          <w:rFonts w:ascii="Times New Roman" w:hAnsi="Times New Roman" w:cs="Times New Roman"/>
          <w:sz w:val="28"/>
          <w:szCs w:val="28"/>
        </w:rPr>
        <w:t xml:space="preserve"> сирен___ 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Подвинул к </w:t>
      </w:r>
      <w:proofErr w:type="spellStart"/>
      <w:r w:rsidRPr="00466C53">
        <w:rPr>
          <w:rFonts w:ascii="Times New Roman" w:hAnsi="Times New Roman" w:cs="Times New Roman"/>
          <w:sz w:val="28"/>
          <w:szCs w:val="28"/>
        </w:rPr>
        <w:t>кроват</w:t>
      </w:r>
      <w:proofErr w:type="spellEnd"/>
      <w:r w:rsidRPr="00466C53">
        <w:rPr>
          <w:rFonts w:ascii="Times New Roman" w:hAnsi="Times New Roman" w:cs="Times New Roman"/>
          <w:sz w:val="28"/>
          <w:szCs w:val="28"/>
        </w:rPr>
        <w:t>__ _______________________,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8317B8">
        <w:rPr>
          <w:rFonts w:ascii="Times New Roman" w:hAnsi="Times New Roman" w:cs="Times New Roman"/>
          <w:b/>
          <w:sz w:val="28"/>
          <w:szCs w:val="28"/>
        </w:rPr>
        <w:t xml:space="preserve">Бежал </w:t>
      </w:r>
      <w:r w:rsidRPr="00466C53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466C53">
        <w:rPr>
          <w:rFonts w:ascii="Times New Roman" w:hAnsi="Times New Roman" w:cs="Times New Roman"/>
          <w:sz w:val="28"/>
          <w:szCs w:val="28"/>
        </w:rPr>
        <w:t>полянк</w:t>
      </w:r>
      <w:proofErr w:type="spellEnd"/>
      <w:r w:rsidRPr="00466C53">
        <w:rPr>
          <w:rFonts w:ascii="Times New Roman" w:hAnsi="Times New Roman" w:cs="Times New Roman"/>
          <w:sz w:val="28"/>
          <w:szCs w:val="28"/>
        </w:rPr>
        <w:t>___ ________________________,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>Письмо в конверт ___ _______________________,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Парад на </w:t>
      </w:r>
      <w:proofErr w:type="spellStart"/>
      <w:r w:rsidRPr="00466C53">
        <w:rPr>
          <w:rFonts w:ascii="Times New Roman" w:hAnsi="Times New Roman" w:cs="Times New Roman"/>
          <w:sz w:val="28"/>
          <w:szCs w:val="28"/>
        </w:rPr>
        <w:t>площад</w:t>
      </w:r>
      <w:proofErr w:type="spellEnd"/>
      <w:r w:rsidRPr="00466C53">
        <w:rPr>
          <w:rFonts w:ascii="Times New Roman" w:hAnsi="Times New Roman" w:cs="Times New Roman"/>
          <w:sz w:val="28"/>
          <w:szCs w:val="28"/>
        </w:rPr>
        <w:t xml:space="preserve"> ___ ________________________,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466C53">
        <w:rPr>
          <w:rFonts w:ascii="Times New Roman" w:hAnsi="Times New Roman" w:cs="Times New Roman"/>
          <w:sz w:val="28"/>
          <w:szCs w:val="28"/>
        </w:rPr>
        <w:t>берёзк</w:t>
      </w:r>
      <w:proofErr w:type="spellEnd"/>
      <w:r w:rsidRPr="00466C53">
        <w:rPr>
          <w:rFonts w:ascii="Times New Roman" w:hAnsi="Times New Roman" w:cs="Times New Roman"/>
          <w:sz w:val="28"/>
          <w:szCs w:val="28"/>
        </w:rPr>
        <w:t xml:space="preserve"> ___ ________</w:t>
      </w:r>
      <w:r w:rsidR="008317B8">
        <w:rPr>
          <w:rFonts w:ascii="Times New Roman" w:hAnsi="Times New Roman" w:cs="Times New Roman"/>
          <w:sz w:val="28"/>
          <w:szCs w:val="28"/>
        </w:rPr>
        <w:t>____</w:t>
      </w:r>
      <w:r w:rsidRPr="00466C53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466C53">
        <w:rPr>
          <w:rFonts w:ascii="Times New Roman" w:hAnsi="Times New Roman" w:cs="Times New Roman"/>
          <w:sz w:val="28"/>
          <w:szCs w:val="28"/>
        </w:rPr>
        <w:t>осинк</w:t>
      </w:r>
      <w:proofErr w:type="spellEnd"/>
      <w:r w:rsidRPr="00466C53">
        <w:rPr>
          <w:rFonts w:ascii="Times New Roman" w:hAnsi="Times New Roman" w:cs="Times New Roman"/>
          <w:sz w:val="28"/>
          <w:szCs w:val="28"/>
        </w:rPr>
        <w:t>__ _____________.</w:t>
      </w:r>
    </w:p>
    <w:p w:rsidR="005E6AC5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317B8" w:rsidRDefault="008317B8" w:rsidP="00466C5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 выделенным словам подбери антонимы.</w:t>
      </w:r>
    </w:p>
    <w:p w:rsidR="008317B8" w:rsidRPr="008317B8" w:rsidRDefault="008317B8" w:rsidP="00466C5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8317B8" w:rsidRDefault="008317B8" w:rsidP="008317B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6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8317B8" w:rsidRPr="00466C53" w:rsidRDefault="008317B8" w:rsidP="00466C5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AC5" w:rsidRDefault="005E6AC5" w:rsidP="00466C5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8317B8">
        <w:rPr>
          <w:rFonts w:ascii="Times New Roman" w:hAnsi="Times New Roman" w:cs="Times New Roman"/>
          <w:b/>
          <w:i/>
          <w:sz w:val="28"/>
          <w:szCs w:val="28"/>
        </w:rPr>
        <w:t>Составьте и запишите словосочетания с существительными. Укажите тип склонения и падеж существительных. Выделите окончания.</w:t>
      </w:r>
    </w:p>
    <w:p w:rsidR="008317B8" w:rsidRPr="008317B8" w:rsidRDefault="008317B8" w:rsidP="00466C5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Сидеть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 xml:space="preserve"> </w:t>
      </w:r>
      <w:r w:rsidRPr="00042F0C">
        <w:rPr>
          <w:rFonts w:ascii="Times New Roman" w:hAnsi="Times New Roman" w:cs="Times New Roman"/>
          <w:b/>
          <w:sz w:val="28"/>
          <w:szCs w:val="28"/>
        </w:rPr>
        <w:t>берёза</w:t>
      </w:r>
      <w:r w:rsidRPr="00466C53">
        <w:rPr>
          <w:rFonts w:ascii="Times New Roman" w:hAnsi="Times New Roman" w:cs="Times New Roman"/>
          <w:sz w:val="28"/>
          <w:szCs w:val="28"/>
        </w:rPr>
        <w:t xml:space="preserve"> ___________________________________________.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Расти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 xml:space="preserve"> речка ______________________________________________.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>Распуститься на сирень _____________________________________.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Приблизиться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 xml:space="preserve"> </w:t>
      </w:r>
      <w:r w:rsidRPr="00042F0C">
        <w:rPr>
          <w:rFonts w:ascii="Times New Roman" w:hAnsi="Times New Roman" w:cs="Times New Roman"/>
          <w:b/>
          <w:sz w:val="28"/>
          <w:szCs w:val="28"/>
        </w:rPr>
        <w:t>мышь</w:t>
      </w:r>
      <w:r w:rsidRPr="00466C53">
        <w:rPr>
          <w:rFonts w:ascii="Times New Roman" w:hAnsi="Times New Roman" w:cs="Times New Roman"/>
          <w:sz w:val="28"/>
          <w:szCs w:val="28"/>
        </w:rPr>
        <w:t xml:space="preserve"> _______________________________________.</w:t>
      </w:r>
    </w:p>
    <w:p w:rsidR="005E6AC5" w:rsidRPr="00466C53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 xml:space="preserve">Салат </w:t>
      </w:r>
      <w:proofErr w:type="gramStart"/>
      <w:r w:rsidRPr="00466C5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466C53">
        <w:rPr>
          <w:rFonts w:ascii="Times New Roman" w:hAnsi="Times New Roman" w:cs="Times New Roman"/>
          <w:sz w:val="28"/>
          <w:szCs w:val="28"/>
        </w:rPr>
        <w:t xml:space="preserve"> морковь ___________________________________________.</w:t>
      </w:r>
    </w:p>
    <w:p w:rsidR="005E6AC5" w:rsidRDefault="005E6AC5" w:rsidP="00466C53">
      <w:pPr>
        <w:pStyle w:val="a9"/>
        <w:rPr>
          <w:rFonts w:ascii="Times New Roman" w:hAnsi="Times New Roman" w:cs="Times New Roman"/>
          <w:sz w:val="28"/>
          <w:szCs w:val="28"/>
        </w:rPr>
      </w:pPr>
      <w:r w:rsidRPr="00466C53">
        <w:rPr>
          <w:rFonts w:ascii="Times New Roman" w:hAnsi="Times New Roman" w:cs="Times New Roman"/>
          <w:sz w:val="28"/>
          <w:szCs w:val="28"/>
        </w:rPr>
        <w:t>Проснуться на рассвет ______________________________________.</w:t>
      </w:r>
    </w:p>
    <w:p w:rsidR="00042F0C" w:rsidRDefault="00042F0C" w:rsidP="00466C5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42F0C" w:rsidRPr="00042F0C" w:rsidRDefault="00042F0C" w:rsidP="00466C53">
      <w:pPr>
        <w:pStyle w:val="a9"/>
        <w:rPr>
          <w:rFonts w:ascii="Tahoma" w:hAnsi="Tahoma" w:cs="Tahoma"/>
          <w:b/>
          <w:i/>
          <w:sz w:val="20"/>
          <w:szCs w:val="20"/>
        </w:rPr>
      </w:pPr>
      <w:r w:rsidRPr="0004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2F0C">
        <w:rPr>
          <w:rFonts w:ascii="Times New Roman" w:hAnsi="Times New Roman" w:cs="Times New Roman"/>
          <w:b/>
          <w:i/>
          <w:sz w:val="28"/>
          <w:szCs w:val="28"/>
        </w:rPr>
        <w:t>К выделенным словам подобрать как можно больше прилагательных.</w:t>
      </w:r>
    </w:p>
    <w:p w:rsidR="00F15D5F" w:rsidRPr="00042F0C" w:rsidRDefault="00F15D5F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AF106D" w:rsidRPr="00201A53" w:rsidRDefault="00AF106D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201A53">
        <w:rPr>
          <w:rFonts w:ascii="Times New Roman" w:hAnsi="Times New Roman" w:cs="Times New Roman"/>
          <w:b/>
          <w:sz w:val="40"/>
          <w:szCs w:val="28"/>
        </w:rPr>
        <w:t>ИМЯ ПРИЛАГАТЕЛЬНОЕ</w:t>
      </w:r>
    </w:p>
    <w:p w:rsidR="00042F0C" w:rsidRPr="00FB6266" w:rsidRDefault="00042F0C" w:rsidP="00AF1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7DA" w:rsidRPr="007047DA" w:rsidRDefault="007047DA" w:rsidP="007047DA">
      <w:pPr>
        <w:pStyle w:val="a9"/>
        <w:rPr>
          <w:rFonts w:ascii="Times New Roman" w:hAnsi="Times New Roman" w:cs="Times New Roman"/>
          <w:b/>
          <w:iCs/>
          <w:sz w:val="40"/>
          <w:szCs w:val="28"/>
        </w:rPr>
      </w:pPr>
      <w:r w:rsidRPr="007047DA">
        <w:rPr>
          <w:rFonts w:ascii="Times New Roman" w:hAnsi="Times New Roman" w:cs="Times New Roman"/>
          <w:b/>
          <w:iCs/>
          <w:sz w:val="40"/>
          <w:szCs w:val="28"/>
        </w:rPr>
        <w:t>Безударные падежные окончания прилагательных</w:t>
      </w:r>
    </w:p>
    <w:p w:rsidR="00AF106D" w:rsidRDefault="00AF106D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EA5803" w:rsidRDefault="00EA5803" w:rsidP="00EA580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</w:t>
      </w:r>
      <w:r w:rsidR="00FB6266">
        <w:rPr>
          <w:rFonts w:ascii="Times New Roman" w:hAnsi="Times New Roman" w:cs="Times New Roman"/>
          <w:b/>
          <w:sz w:val="28"/>
          <w:szCs w:val="28"/>
        </w:rPr>
        <w:t>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EA5803" w:rsidRDefault="00EA5803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EA5803" w:rsidRPr="00EA5803" w:rsidRDefault="00EA5803" w:rsidP="00EA5803">
      <w:pPr>
        <w:pStyle w:val="a9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Вставить пропущенные окончания прилагательных. Назвать пословицу, к которой  дано толкование</w:t>
      </w:r>
      <w:r w:rsidRPr="00EA580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EA5803" w:rsidRDefault="00EA5803" w:rsidP="00EA580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5803" w:rsidRDefault="00EA5803" w:rsidP="00EA580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 Век - жизнь человека. Учиться можно в течение всей ж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изни, каждый день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приносит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нов… </w:t>
      </w:r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 знания; познание бесконечно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Так говорят в качестве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добр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 совета постоянно учиться или в шу</w:t>
      </w:r>
      <w:r>
        <w:rPr>
          <w:rFonts w:ascii="Times New Roman" w:hAnsi="Times New Roman" w:cs="Times New Roman"/>
          <w:sz w:val="28"/>
          <w:szCs w:val="28"/>
          <w:lang w:eastAsia="ru-RU"/>
        </w:rPr>
        <w:t>тку, когда узнают что-либо нов…</w:t>
      </w:r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интересн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… </w:t>
      </w:r>
      <w:r w:rsidRPr="00EA5803">
        <w:rPr>
          <w:rFonts w:ascii="Times New Roman" w:hAnsi="Times New Roman" w:cs="Times New Roman"/>
          <w:sz w:val="28"/>
          <w:szCs w:val="28"/>
          <w:lang w:eastAsia="ru-RU"/>
        </w:rPr>
        <w:t>чего до сих пор не знали.</w:t>
      </w:r>
    </w:p>
    <w:p w:rsidR="00EA5803" w:rsidRPr="00EA5803" w:rsidRDefault="00EA5803" w:rsidP="00EA580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 (Век живи, век учись.)</w:t>
      </w:r>
    </w:p>
    <w:p w:rsidR="00EA5803" w:rsidRPr="00EA5803" w:rsidRDefault="00EA5803" w:rsidP="00EA5803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042F0C" w:rsidRDefault="00EA5803" w:rsidP="00EA5803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A58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Упражнение </w:t>
      </w:r>
      <w:r w:rsidR="00042F0C" w:rsidRPr="00EA5803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EA5803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EA5803" w:rsidRPr="00EA5803" w:rsidRDefault="00EA5803" w:rsidP="00EA5803">
      <w:pPr>
        <w:pStyle w:val="a9"/>
        <w:jc w:val="center"/>
        <w:rPr>
          <w:rFonts w:ascii="Times New Roman" w:hAnsi="Times New Roman" w:cs="Times New Roman"/>
          <w:b/>
          <w:color w:val="555555"/>
          <w:sz w:val="28"/>
          <w:szCs w:val="28"/>
          <w:lang w:eastAsia="ru-RU"/>
        </w:rPr>
      </w:pPr>
    </w:p>
    <w:p w:rsidR="00042F0C" w:rsidRPr="00EA5803" w:rsidRDefault="00EA5803" w:rsidP="00EA5803">
      <w:pPr>
        <w:pStyle w:val="a9"/>
        <w:rPr>
          <w:rFonts w:ascii="Times New Roman" w:hAnsi="Times New Roman" w:cs="Times New Roman"/>
          <w:b/>
          <w:i/>
          <w:color w:val="55555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Списать</w:t>
      </w:r>
      <w:r w:rsidR="00042F0C" w:rsidRPr="00EA580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предложения, вставляя пропущенные окончан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ия имён прилагательных. Выделить их. Указать</w:t>
      </w:r>
      <w:r w:rsidR="00042F0C" w:rsidRPr="00EA580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падеж прилагательных.</w:t>
      </w:r>
    </w:p>
    <w:p w:rsidR="00EA5803" w:rsidRDefault="00EA5803" w:rsidP="00EA580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2F0C" w:rsidRDefault="00EA5803" w:rsidP="00EA580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1.</w:t>
      </w:r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На строительство </w:t>
      </w:r>
      <w:proofErr w:type="spell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дачн</w:t>
      </w:r>
      <w:proofErr w:type="spell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... домика привезли доски. 2. Зимой в лесу можно повстречать </w:t>
      </w:r>
      <w:proofErr w:type="spell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голодн</w:t>
      </w:r>
      <w:proofErr w:type="spell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... и </w:t>
      </w:r>
      <w:proofErr w:type="spell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зл</w:t>
      </w:r>
      <w:proofErr w:type="spell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... серо... </w:t>
      </w:r>
      <w:r w:rsidR="00042F0C" w:rsidRPr="003C2863">
        <w:rPr>
          <w:rFonts w:ascii="Times New Roman" w:hAnsi="Times New Roman" w:cs="Times New Roman"/>
          <w:b/>
          <w:sz w:val="28"/>
          <w:szCs w:val="28"/>
          <w:lang w:eastAsia="ru-RU"/>
        </w:rPr>
        <w:t>волка.</w:t>
      </w:r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 3. Вокруг </w:t>
      </w:r>
      <w:proofErr w:type="spell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древн</w:t>
      </w:r>
      <w:proofErr w:type="spell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... </w:t>
      </w:r>
      <w:proofErr w:type="spell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рыцарск</w:t>
      </w:r>
      <w:proofErr w:type="spell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... замка был выкопан глубокий ров. 4. В зоопарке мы </w:t>
      </w:r>
      <w:proofErr w:type="gram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видели</w:t>
      </w:r>
      <w:proofErr w:type="gram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 толст... неуклюж... носорога. 5. Ведро воды вытащили из </w:t>
      </w:r>
      <w:proofErr w:type="gram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глубок</w:t>
      </w:r>
      <w:proofErr w:type="gram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... колодца. 6. На крышке </w:t>
      </w:r>
      <w:proofErr w:type="spell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старинн</w:t>
      </w:r>
      <w:proofErr w:type="spell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... сундука ви</w:t>
      </w:r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сел замок. 7. Мама сшила платье из </w:t>
      </w:r>
      <w:proofErr w:type="spell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льнян</w:t>
      </w:r>
      <w:proofErr w:type="spell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... полотна. 8. С </w:t>
      </w:r>
      <w:proofErr w:type="spell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мягк</w:t>
      </w:r>
      <w:proofErr w:type="spell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... </w:t>
      </w:r>
      <w:proofErr w:type="spellStart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удобн</w:t>
      </w:r>
      <w:proofErr w:type="spellEnd"/>
      <w:r w:rsidR="00042F0C" w:rsidRPr="00EA5803">
        <w:rPr>
          <w:rFonts w:ascii="Times New Roman" w:hAnsi="Times New Roman" w:cs="Times New Roman"/>
          <w:sz w:val="28"/>
          <w:szCs w:val="28"/>
          <w:lang w:eastAsia="ru-RU"/>
        </w:rPr>
        <w:t>... кресла не хотелось вставать.</w:t>
      </w:r>
    </w:p>
    <w:p w:rsidR="00EA5803" w:rsidRDefault="00EA5803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</w:p>
    <w:p w:rsidR="003C2863" w:rsidRDefault="003C2863" w:rsidP="00EA5803">
      <w:pPr>
        <w:pStyle w:val="a9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C286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Описать выделенное существительное не называя его.</w:t>
      </w:r>
    </w:p>
    <w:p w:rsidR="003C2863" w:rsidRPr="003C2863" w:rsidRDefault="003C2863" w:rsidP="00EA5803">
      <w:pPr>
        <w:pStyle w:val="a9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042F0C" w:rsidRDefault="003C2863" w:rsidP="003C2863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Упражнение 3.</w:t>
      </w:r>
    </w:p>
    <w:p w:rsidR="003C2863" w:rsidRPr="003C2863" w:rsidRDefault="003C2863" w:rsidP="003C2863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42F0C" w:rsidRDefault="003C2863" w:rsidP="00EA5803">
      <w:pPr>
        <w:pStyle w:val="a9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Списать</w:t>
      </w:r>
      <w:r w:rsidR="00042F0C" w:rsidRPr="003C286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пословицы, ставя слова из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скобок в нуж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softHyphen/>
        <w:t>ный падеж. Указать</w:t>
      </w:r>
      <w:r w:rsidR="00042F0C" w:rsidRPr="003C286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падеж. Выделит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ь</w:t>
      </w:r>
      <w:r w:rsidR="00042F0C" w:rsidRPr="003C286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окончания.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Рассказать жизненную ситуацию, когда одна из пословиц будет уместна.</w:t>
      </w:r>
    </w:p>
    <w:p w:rsidR="003C2863" w:rsidRPr="003C2863" w:rsidRDefault="003C2863" w:rsidP="00EA5803">
      <w:pPr>
        <w:pStyle w:val="a9"/>
        <w:rPr>
          <w:rFonts w:ascii="Times New Roman" w:hAnsi="Times New Roman" w:cs="Times New Roman"/>
          <w:b/>
          <w:i/>
          <w:color w:val="555555"/>
          <w:sz w:val="28"/>
          <w:szCs w:val="28"/>
          <w:lang w:eastAsia="ru-RU"/>
        </w:rPr>
      </w:pPr>
    </w:p>
    <w:p w:rsidR="00042F0C" w:rsidRPr="00EA5803" w:rsidRDefault="00042F0C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EA5803">
        <w:rPr>
          <w:rFonts w:ascii="Times New Roman" w:hAnsi="Times New Roman" w:cs="Times New Roman"/>
          <w:sz w:val="28"/>
          <w:szCs w:val="28"/>
          <w:lang w:eastAsia="ru-RU"/>
        </w:rPr>
        <w:t>1. В (согласное стадо) волк не страшен. 2. (Ласковое слово) и камень растопишь. 3. (До</w:t>
      </w:r>
      <w:r w:rsidRPr="00EA5803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брое семя) поле засевать — никогда нужды не знать. 4. </w:t>
      </w:r>
      <w:proofErr w:type="gram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 (летнее ясное солнышко) и ягод</w:t>
      </w:r>
      <w:r w:rsidRPr="00EA5803">
        <w:rPr>
          <w:rFonts w:ascii="Times New Roman" w:hAnsi="Times New Roman" w:cs="Times New Roman"/>
          <w:sz w:val="28"/>
          <w:szCs w:val="28"/>
          <w:lang w:eastAsia="ru-RU"/>
        </w:rPr>
        <w:softHyphen/>
        <w:t>ка краснеет.</w:t>
      </w:r>
    </w:p>
    <w:p w:rsidR="003C2863" w:rsidRDefault="003C2863" w:rsidP="00EA580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863" w:rsidRDefault="003C2863" w:rsidP="003C2863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Упражнение 4.</w:t>
      </w:r>
    </w:p>
    <w:p w:rsidR="003C2863" w:rsidRDefault="003C2863" w:rsidP="003C2863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2863" w:rsidRDefault="003C2863" w:rsidP="00EA5803">
      <w:pPr>
        <w:pStyle w:val="a9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Вставить пропущенные окончания прилагательных. Любые три словосочетания дополнить до вопросительного предложения и записать.</w:t>
      </w:r>
    </w:p>
    <w:p w:rsidR="003C2863" w:rsidRDefault="003C2863" w:rsidP="00EA580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714B" w:rsidRPr="00EA5803" w:rsidRDefault="00042F0C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EA580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E1714B"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E1714B" w:rsidRPr="00EA5803">
        <w:rPr>
          <w:rFonts w:ascii="Times New Roman" w:hAnsi="Times New Roman" w:cs="Times New Roman"/>
          <w:sz w:val="28"/>
          <w:szCs w:val="28"/>
          <w:lang w:eastAsia="ru-RU"/>
        </w:rPr>
        <w:t>сплошн</w:t>
      </w:r>
      <w:proofErr w:type="spellEnd"/>
      <w:r w:rsidR="00E1714B" w:rsidRPr="00EA5803">
        <w:rPr>
          <w:rFonts w:ascii="Times New Roman" w:hAnsi="Times New Roman" w:cs="Times New Roman"/>
          <w:sz w:val="28"/>
          <w:szCs w:val="28"/>
          <w:lang w:eastAsia="ru-RU"/>
        </w:rPr>
        <w:t>...     </w:t>
      </w:r>
      <w:proofErr w:type="spellStart"/>
      <w:r w:rsidR="00E1714B" w:rsidRPr="00EA5803">
        <w:rPr>
          <w:rFonts w:ascii="Times New Roman" w:hAnsi="Times New Roman" w:cs="Times New Roman"/>
          <w:sz w:val="28"/>
          <w:szCs w:val="28"/>
          <w:lang w:eastAsia="ru-RU"/>
        </w:rPr>
        <w:t>осенн</w:t>
      </w:r>
      <w:proofErr w:type="spellEnd"/>
      <w:r w:rsidR="00E1714B" w:rsidRPr="00EA5803">
        <w:rPr>
          <w:rFonts w:ascii="Times New Roman" w:hAnsi="Times New Roman" w:cs="Times New Roman"/>
          <w:sz w:val="28"/>
          <w:szCs w:val="28"/>
          <w:lang w:eastAsia="ru-RU"/>
        </w:rPr>
        <w:t>...    тумане,</w:t>
      </w:r>
    </w:p>
    <w:p w:rsidR="00E1714B" w:rsidRPr="00EA5803" w:rsidRDefault="00E1714B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ранн</w:t>
      </w:r>
      <w:proofErr w:type="spell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>...     </w:t>
      </w:r>
      <w:proofErr w:type="spell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зимн</w:t>
      </w:r>
      <w:proofErr w:type="spell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>...   утром,</w:t>
      </w:r>
    </w:p>
    <w:p w:rsidR="00E1714B" w:rsidRPr="00EA5803" w:rsidRDefault="00E1714B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зимн</w:t>
      </w:r>
      <w:proofErr w:type="spell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>...     </w:t>
      </w:r>
      <w:proofErr w:type="spell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утренн</w:t>
      </w:r>
      <w:proofErr w:type="spell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>…    уборе,</w:t>
      </w:r>
    </w:p>
    <w:p w:rsidR="00E1714B" w:rsidRPr="00EA5803" w:rsidRDefault="00E1714B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тонк</w:t>
      </w:r>
      <w:proofErr w:type="spell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>...     кру</w:t>
      </w:r>
      <w:r w:rsidRPr="00EA5803">
        <w:rPr>
          <w:rFonts w:ascii="Times New Roman" w:hAnsi="Times New Roman" w:cs="Times New Roman"/>
          <w:sz w:val="28"/>
          <w:szCs w:val="28"/>
          <w:lang w:eastAsia="ru-RU"/>
        </w:rPr>
        <w:softHyphen/>
        <w:t>жеве,</w:t>
      </w:r>
    </w:p>
    <w:p w:rsidR="00E1714B" w:rsidRPr="00EA5803" w:rsidRDefault="00E1714B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светл</w:t>
      </w:r>
      <w:proofErr w:type="spell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>...    фоне,</w:t>
      </w:r>
    </w:p>
    <w:p w:rsidR="00E1714B" w:rsidRPr="00EA5803" w:rsidRDefault="00E1714B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хвойн</w:t>
      </w:r>
      <w:proofErr w:type="spell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>...    лесу,</w:t>
      </w:r>
    </w:p>
    <w:p w:rsidR="00E1714B" w:rsidRPr="00EA5803" w:rsidRDefault="00E1714B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proofErr w:type="gram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смо</w:t>
      </w:r>
      <w:r w:rsidRPr="00EA5803">
        <w:rPr>
          <w:rFonts w:ascii="Times New Roman" w:hAnsi="Times New Roman" w:cs="Times New Roman"/>
          <w:sz w:val="28"/>
          <w:szCs w:val="28"/>
          <w:lang w:eastAsia="ru-RU"/>
        </w:rPr>
        <w:softHyphen/>
        <w:t>лист</w:t>
      </w:r>
      <w:proofErr w:type="gram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>...    дымом,</w:t>
      </w:r>
    </w:p>
    <w:p w:rsidR="00E1714B" w:rsidRPr="00EA5803" w:rsidRDefault="00E1714B" w:rsidP="00EA5803">
      <w:pPr>
        <w:pStyle w:val="a9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EA580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над</w:t>
      </w:r>
      <w:proofErr w:type="gram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A5803">
        <w:rPr>
          <w:rFonts w:ascii="Times New Roman" w:hAnsi="Times New Roman" w:cs="Times New Roman"/>
          <w:sz w:val="28"/>
          <w:szCs w:val="28"/>
          <w:lang w:eastAsia="ru-RU"/>
        </w:rPr>
        <w:t>лев</w:t>
      </w:r>
      <w:proofErr w:type="gramEnd"/>
      <w:r w:rsidRPr="00EA5803">
        <w:rPr>
          <w:rFonts w:ascii="Times New Roman" w:hAnsi="Times New Roman" w:cs="Times New Roman"/>
          <w:sz w:val="28"/>
          <w:szCs w:val="28"/>
          <w:lang w:eastAsia="ru-RU"/>
        </w:rPr>
        <w:t>...    берегом,</w:t>
      </w:r>
    </w:p>
    <w:p w:rsidR="00AF106D" w:rsidRPr="00FB6266" w:rsidRDefault="00E1714B" w:rsidP="00225072">
      <w:pPr>
        <w:pStyle w:val="a9"/>
        <w:rPr>
          <w:rFonts w:ascii="Times New Roman" w:hAnsi="Times New Roman" w:cs="Times New Roman"/>
          <w:color w:val="555555"/>
          <w:sz w:val="20"/>
          <w:szCs w:val="28"/>
          <w:lang w:eastAsia="ru-RU"/>
        </w:rPr>
      </w:pPr>
      <w:r w:rsidRPr="00EA580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B6266" w:rsidRDefault="00FB6266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077F6A" w:rsidRPr="00AF106D" w:rsidRDefault="00AF106D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AF106D">
        <w:rPr>
          <w:rFonts w:ascii="Times New Roman" w:hAnsi="Times New Roman" w:cs="Times New Roman"/>
          <w:b/>
          <w:sz w:val="40"/>
          <w:szCs w:val="28"/>
        </w:rPr>
        <w:t>ГЛАГОЛ</w:t>
      </w:r>
    </w:p>
    <w:p w:rsidR="00AF106D" w:rsidRPr="00FB6266" w:rsidRDefault="00AF106D" w:rsidP="00AF1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8DE" w:rsidRDefault="008538DE" w:rsidP="00AF106D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AF106D">
        <w:rPr>
          <w:rFonts w:ascii="Times New Roman" w:hAnsi="Times New Roman" w:cs="Times New Roman"/>
          <w:b/>
          <w:sz w:val="40"/>
          <w:szCs w:val="28"/>
        </w:rPr>
        <w:t>Спряжение</w:t>
      </w:r>
    </w:p>
    <w:p w:rsidR="00AF106D" w:rsidRPr="00FB6266" w:rsidRDefault="00AF106D" w:rsidP="00AF1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06D" w:rsidRDefault="00AF106D" w:rsidP="00AF1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F106D" w:rsidRDefault="00AF106D" w:rsidP="00AF1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5BE" w:rsidRPr="00AF106D" w:rsidRDefault="00AF106D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От данных глаголов образовать и записать</w:t>
      </w:r>
      <w:r w:rsidR="008225BE" w:rsidRPr="00AF106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форму 2-го лица в настоящем времени в единствен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ном и множественном числе. Указать</w:t>
      </w:r>
      <w:r w:rsidR="008225BE" w:rsidRPr="00AF106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спряжение глаголов.</w:t>
      </w:r>
      <w:r w:rsidR="008225BE" w:rsidRPr="00AF106D">
        <w:rPr>
          <w:rFonts w:ascii="Times New Roman" w:hAnsi="Times New Roman" w:cs="Times New Roman"/>
          <w:b/>
          <w:i/>
          <w:sz w:val="28"/>
          <w:szCs w:val="28"/>
        </w:rPr>
        <w:t xml:space="preserve"> С одним из слов состав</w:t>
      </w:r>
      <w:r>
        <w:rPr>
          <w:rFonts w:ascii="Times New Roman" w:hAnsi="Times New Roman" w:cs="Times New Roman"/>
          <w:b/>
          <w:i/>
          <w:sz w:val="28"/>
          <w:szCs w:val="28"/>
        </w:rPr>
        <w:t>ит</w:t>
      </w:r>
      <w:r w:rsidR="008225BE" w:rsidRPr="00AF106D">
        <w:rPr>
          <w:rFonts w:ascii="Times New Roman" w:hAnsi="Times New Roman" w:cs="Times New Roman"/>
          <w:b/>
          <w:i/>
          <w:sz w:val="28"/>
          <w:szCs w:val="28"/>
        </w:rPr>
        <w:t>ь предложение с однородными членами.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ед. ч.                             мн. 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Работать - ____________________________________________, 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стелить - ______________________________________________, 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зреть - ________________________________________________, 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расцветать - ___________________________________________, </w:t>
      </w:r>
    </w:p>
    <w:p w:rsidR="008225BE" w:rsidRDefault="008225BE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4D2FE4">
        <w:rPr>
          <w:rFonts w:ascii="Times New Roman" w:hAnsi="Times New Roman" w:cs="Times New Roman"/>
          <w:sz w:val="28"/>
          <w:szCs w:val="28"/>
        </w:rPr>
        <w:t>пилить - _______________________________________________</w:t>
      </w:r>
      <w:proofErr w:type="gramStart"/>
      <w:r w:rsidRPr="004D2F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F106D" w:rsidRPr="004D2FE4" w:rsidRDefault="00AF106D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AF106D" w:rsidRDefault="00AF106D" w:rsidP="00AF106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AF106D" w:rsidRPr="00AF106D" w:rsidRDefault="00AF106D" w:rsidP="00AF106D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225BE" w:rsidRPr="00AF106D" w:rsidRDefault="00AF106D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От данных глаголов образовать и записать</w:t>
      </w:r>
      <w:r w:rsidR="008225BE" w:rsidRPr="00AF106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форму 2-го лица в настоящем времени в единствен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ном и множественном числе. Указать</w:t>
      </w:r>
      <w:r w:rsidR="008225BE" w:rsidRPr="00AF106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спряжение глаголов.</w:t>
      </w:r>
      <w:r w:rsidR="00B85F2A">
        <w:rPr>
          <w:rFonts w:ascii="Times New Roman" w:hAnsi="Times New Roman" w:cs="Times New Roman"/>
          <w:b/>
          <w:i/>
          <w:sz w:val="28"/>
          <w:szCs w:val="28"/>
        </w:rPr>
        <w:t xml:space="preserve"> Подобрать</w:t>
      </w:r>
      <w:r w:rsidR="008225BE" w:rsidRPr="00AF106D">
        <w:rPr>
          <w:rFonts w:ascii="Times New Roman" w:hAnsi="Times New Roman" w:cs="Times New Roman"/>
          <w:b/>
          <w:i/>
          <w:sz w:val="28"/>
          <w:szCs w:val="28"/>
        </w:rPr>
        <w:t xml:space="preserve"> синоним к выделенному слову</w:t>
      </w:r>
      <w:r w:rsidR="00B85F2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225BE" w:rsidRPr="00AF10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ед. ч.                             мн. 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Колоть - _______________________________________________, 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готовить - _____________________________________________, 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резать - ________________________________________________, </w:t>
      </w:r>
    </w:p>
    <w:p w:rsidR="008225BE" w:rsidRPr="004D2FE4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спорить - ______________________________________________, </w:t>
      </w:r>
    </w:p>
    <w:p w:rsidR="008225BE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b/>
          <w:sz w:val="28"/>
          <w:szCs w:val="28"/>
        </w:rPr>
        <w:t>зябнуть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- _______________________________________________.</w:t>
      </w:r>
    </w:p>
    <w:p w:rsidR="00B85F2A" w:rsidRDefault="00B85F2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B85F2A" w:rsidRDefault="00B85F2A" w:rsidP="00B85F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B85F2A" w:rsidRPr="004D2FE4" w:rsidRDefault="00B85F2A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52D66" w:rsidRDefault="00552D66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Заполни</w:t>
      </w:r>
      <w:r w:rsidR="00B85F2A"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ть пропуски. Указать</w:t>
      </w: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спряжение глаголов.</w:t>
      </w:r>
      <w:r w:rsidR="004D2FE4" w:rsidRPr="00B85F2A">
        <w:rPr>
          <w:rFonts w:ascii="Times New Roman" w:hAnsi="Times New Roman" w:cs="Times New Roman"/>
          <w:b/>
          <w:i/>
          <w:sz w:val="28"/>
          <w:szCs w:val="28"/>
        </w:rPr>
        <w:t xml:space="preserve"> К выделенному глаголу подбери как можно больше однокоренных слов разных частей речи</w:t>
      </w:r>
      <w:r w:rsidR="00B85F2A">
        <w:rPr>
          <w:rFonts w:ascii="Times New Roman" w:hAnsi="Times New Roman" w:cs="Times New Roman"/>
          <w:sz w:val="28"/>
          <w:szCs w:val="28"/>
        </w:rPr>
        <w:t>.</w:t>
      </w:r>
    </w:p>
    <w:p w:rsidR="00B85F2A" w:rsidRPr="004D2FE4" w:rsidRDefault="00B85F2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552D66" w:rsidRPr="004D2FE4" w:rsidRDefault="00552D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Мы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реж__м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(     </w:t>
      </w:r>
      <w:proofErr w:type="spellStart"/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.),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устел__м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(   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.),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св</w:t>
      </w:r>
      <w:r w:rsidRPr="004D2FE4">
        <w:rPr>
          <w:rFonts w:ascii="Times New Roman" w:hAnsi="Times New Roman" w:cs="Times New Roman"/>
          <w:sz w:val="28"/>
          <w:szCs w:val="28"/>
        </w:rPr>
        <w:t>ет__м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 xml:space="preserve"> (     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>.).</w:t>
      </w:r>
    </w:p>
    <w:p w:rsidR="00552D66" w:rsidRPr="004D2FE4" w:rsidRDefault="00552D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Ты  прогон____ 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(     </w:t>
      </w:r>
      <w:proofErr w:type="spellStart"/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.),   расшива____ (   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.), 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точ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____ (   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</w:t>
      </w:r>
      <w:r w:rsidRPr="004D2FE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>.)</w:t>
      </w:r>
      <w:r w:rsidRPr="004D2F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D66" w:rsidRPr="004D2FE4" w:rsidRDefault="00552D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Вы  </w:t>
      </w:r>
      <w:r w:rsidRPr="004D2FE4">
        <w:rPr>
          <w:rFonts w:ascii="Times New Roman" w:eastAsia="Calibri" w:hAnsi="Times New Roman" w:cs="Times New Roman"/>
          <w:b/>
          <w:sz w:val="28"/>
          <w:szCs w:val="28"/>
        </w:rPr>
        <w:t>подкорм____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(     </w:t>
      </w:r>
      <w:proofErr w:type="spellStart"/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.), слыш____ (     спр.), </w:t>
      </w:r>
      <w:r w:rsidRPr="004D2FE4">
        <w:rPr>
          <w:rFonts w:ascii="Times New Roman" w:hAnsi="Times New Roman" w:cs="Times New Roman"/>
          <w:sz w:val="28"/>
          <w:szCs w:val="28"/>
        </w:rPr>
        <w:t xml:space="preserve"> вид____ (     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>.)</w:t>
      </w:r>
      <w:r w:rsidRPr="004D2F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D66" w:rsidRPr="004D2FE4" w:rsidRDefault="00552D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Он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рису__т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(   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.),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вер__т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(   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.),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обеда__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>т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сп</w:t>
      </w:r>
      <w:r w:rsidRPr="004D2FE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 xml:space="preserve">.) </w:t>
      </w:r>
      <w:r w:rsidRPr="004D2F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D66" w:rsidRPr="004D2FE4" w:rsidRDefault="00552D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Они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рыбач__т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(     </w:t>
      </w:r>
      <w:proofErr w:type="spellStart"/>
      <w:proofErr w:type="gramEnd"/>
      <w:r w:rsidRPr="004D2FE4">
        <w:rPr>
          <w:rFonts w:ascii="Times New Roman" w:eastAsia="Calibri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.),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черт__т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 (     </w:t>
      </w:r>
      <w:proofErr w:type="spellStart"/>
      <w:r w:rsidRPr="004D2FE4">
        <w:rPr>
          <w:rFonts w:ascii="Times New Roman" w:eastAsia="Calibri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eastAsia="Calibri" w:hAnsi="Times New Roman" w:cs="Times New Roman"/>
          <w:sz w:val="28"/>
          <w:szCs w:val="28"/>
        </w:rPr>
        <w:t>.)</w:t>
      </w:r>
      <w:r w:rsidRPr="004D2FE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кол__т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 xml:space="preserve"> (     </w:t>
      </w:r>
      <w:proofErr w:type="spellStart"/>
      <w:r w:rsidRPr="004D2FE4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4D2FE4">
        <w:rPr>
          <w:rFonts w:ascii="Times New Roman" w:hAnsi="Times New Roman" w:cs="Times New Roman"/>
          <w:sz w:val="28"/>
          <w:szCs w:val="28"/>
        </w:rPr>
        <w:t>.)</w:t>
      </w:r>
      <w:r w:rsidRPr="004D2FE4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552D66" w:rsidRPr="004D2FE4" w:rsidRDefault="00552D66" w:rsidP="004D2FE4">
      <w:pPr>
        <w:pStyle w:val="a9"/>
        <w:rPr>
          <w:rFonts w:ascii="Times New Roman" w:hAnsi="Times New Roman" w:cs="Times New Roman"/>
          <w:b/>
          <w:sz w:val="44"/>
          <w:szCs w:val="28"/>
        </w:rPr>
      </w:pPr>
    </w:p>
    <w:p w:rsidR="00FB6266" w:rsidRDefault="00FB6266" w:rsidP="00B85F2A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B85F2A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B85F2A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B85F2A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FB6266" w:rsidRDefault="00FB6266" w:rsidP="00B85F2A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8538DE" w:rsidRDefault="008538DE" w:rsidP="00B85F2A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B85F2A">
        <w:rPr>
          <w:rFonts w:ascii="Times New Roman" w:hAnsi="Times New Roman" w:cs="Times New Roman"/>
          <w:b/>
          <w:sz w:val="40"/>
          <w:szCs w:val="28"/>
        </w:rPr>
        <w:t>Безударные личные окончания</w:t>
      </w:r>
      <w:r w:rsidR="00B85F2A" w:rsidRPr="00B85F2A">
        <w:rPr>
          <w:rFonts w:ascii="Times New Roman" w:hAnsi="Times New Roman" w:cs="Times New Roman"/>
          <w:b/>
          <w:sz w:val="40"/>
          <w:szCs w:val="28"/>
        </w:rPr>
        <w:t xml:space="preserve"> глаголов</w:t>
      </w:r>
    </w:p>
    <w:p w:rsidR="00B85F2A" w:rsidRDefault="00B85F2A" w:rsidP="00B85F2A">
      <w:pPr>
        <w:pStyle w:val="a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B85F2A" w:rsidRDefault="00B85F2A" w:rsidP="00B85F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B85F2A" w:rsidRPr="00B85F2A" w:rsidRDefault="00B85F2A" w:rsidP="004D2FE4">
      <w:pPr>
        <w:pStyle w:val="a9"/>
        <w:rPr>
          <w:rFonts w:ascii="Times New Roman" w:hAnsi="Times New Roman" w:cs="Times New Roman"/>
          <w:b/>
          <w:sz w:val="40"/>
          <w:szCs w:val="28"/>
        </w:rPr>
      </w:pPr>
    </w:p>
    <w:p w:rsidR="008538DE" w:rsidRDefault="008538DE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Заполни</w:t>
      </w:r>
      <w:r w:rsidR="00B85F2A"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ть</w:t>
      </w: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, где нужно, пропуски, постав</w:t>
      </w:r>
      <w:r w:rsidR="00B85F2A"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ит</w:t>
      </w: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ь запятые.</w:t>
      </w:r>
      <w:r w:rsidR="00B85F2A" w:rsidRPr="00B85F2A">
        <w:rPr>
          <w:rFonts w:ascii="Times New Roman" w:hAnsi="Times New Roman" w:cs="Times New Roman"/>
          <w:sz w:val="28"/>
          <w:szCs w:val="28"/>
        </w:rPr>
        <w:t xml:space="preserve"> </w:t>
      </w:r>
      <w:r w:rsidR="00B85F2A" w:rsidRPr="00B85F2A">
        <w:rPr>
          <w:rFonts w:ascii="Times New Roman" w:hAnsi="Times New Roman" w:cs="Times New Roman"/>
          <w:b/>
          <w:i/>
          <w:sz w:val="28"/>
          <w:szCs w:val="28"/>
        </w:rPr>
        <w:t>Найди вопросительное предложение и приготовь  ответ на вопрос из 3-4 предложений</w:t>
      </w:r>
      <w:r w:rsidR="00B85F2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85F2A" w:rsidRPr="00B85F2A" w:rsidRDefault="00B85F2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Л_сица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и  во  сне  кур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счита_т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Мес</w:t>
      </w:r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>_ц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свет_т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но  не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гре_т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Лет_ 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с_бира_т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а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з_ма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>_еда_т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Какие  игры  ты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зна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___  и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люб___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?</w:t>
      </w: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С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_преля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з_мля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пре_</w:t>
      </w:r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т</w:t>
      </w:r>
      <w:proofErr w:type="spellEnd"/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8DE" w:rsidRDefault="008538DE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B85F2A">
        <w:rPr>
          <w:rFonts w:ascii="Times New Roman" w:hAnsi="Times New Roman" w:cs="Times New Roman"/>
          <w:sz w:val="28"/>
          <w:szCs w:val="28"/>
        </w:rPr>
        <w:t>.</w:t>
      </w:r>
    </w:p>
    <w:p w:rsidR="00B85F2A" w:rsidRDefault="00B85F2A" w:rsidP="00B85F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B85F2A" w:rsidRPr="00B85F2A" w:rsidRDefault="00B85F2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8538DE" w:rsidRPr="00B85F2A" w:rsidRDefault="008538DE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Заполни</w:t>
      </w:r>
      <w:r w:rsidR="00B85F2A">
        <w:rPr>
          <w:rFonts w:ascii="Times New Roman" w:eastAsia="Calibri" w:hAnsi="Times New Roman" w:cs="Times New Roman"/>
          <w:b/>
          <w:i/>
          <w:sz w:val="28"/>
          <w:szCs w:val="28"/>
        </w:rPr>
        <w:t>ть</w:t>
      </w: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, где нужно, пропуски, постав</w:t>
      </w:r>
      <w:r w:rsidR="00B85F2A">
        <w:rPr>
          <w:rFonts w:ascii="Times New Roman" w:eastAsia="Calibri" w:hAnsi="Times New Roman" w:cs="Times New Roman"/>
          <w:b/>
          <w:i/>
          <w:sz w:val="28"/>
          <w:szCs w:val="28"/>
        </w:rPr>
        <w:t>ит</w:t>
      </w: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ь запятые.</w:t>
      </w:r>
      <w:r w:rsidR="00B85F2A">
        <w:rPr>
          <w:rFonts w:ascii="Times New Roman" w:hAnsi="Times New Roman" w:cs="Times New Roman"/>
          <w:b/>
          <w:i/>
          <w:sz w:val="28"/>
          <w:szCs w:val="28"/>
        </w:rPr>
        <w:t xml:space="preserve"> Найти</w:t>
      </w:r>
      <w:r w:rsidR="008225BE" w:rsidRPr="00B85F2A">
        <w:rPr>
          <w:rFonts w:ascii="Times New Roman" w:hAnsi="Times New Roman" w:cs="Times New Roman"/>
          <w:b/>
          <w:i/>
          <w:sz w:val="28"/>
          <w:szCs w:val="28"/>
        </w:rPr>
        <w:t xml:space="preserve"> пословицу и объясни</w:t>
      </w:r>
      <w:r w:rsidR="00B85F2A">
        <w:rPr>
          <w:rFonts w:ascii="Times New Roman" w:hAnsi="Times New Roman" w:cs="Times New Roman"/>
          <w:b/>
          <w:i/>
          <w:sz w:val="28"/>
          <w:szCs w:val="28"/>
        </w:rPr>
        <w:t>ть её смысл. Привести</w:t>
      </w:r>
      <w:r w:rsidR="008225BE" w:rsidRPr="00B85F2A">
        <w:rPr>
          <w:rFonts w:ascii="Times New Roman" w:hAnsi="Times New Roman" w:cs="Times New Roman"/>
          <w:b/>
          <w:i/>
          <w:sz w:val="28"/>
          <w:szCs w:val="28"/>
        </w:rPr>
        <w:t xml:space="preserve"> ситуацию, где уместно будет её употребить.</w:t>
      </w:r>
    </w:p>
    <w:p w:rsidR="008225BE" w:rsidRPr="00B85F2A" w:rsidRDefault="008225B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Л_сице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>_м_гают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её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хитр_сть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и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ловк_сть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Ст</w:t>
      </w:r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>_ной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ст_ит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спел_я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рож_ 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в_лну_тся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з_л_тая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пш_ница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К_ртоф_ль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– очень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вкус_ный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и  </w:t>
      </w:r>
      <w:proofErr w:type="spellStart"/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>_лезный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овощ_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Птицы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уничт_жают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н_с_комых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и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с_</w:t>
      </w:r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хр</w:t>
      </w:r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>_няют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ог_роды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п_ля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8DE" w:rsidRPr="00B85F2A" w:rsidRDefault="008538D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Сам  </w:t>
      </w:r>
      <w:proofErr w:type="spellStart"/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>_г_бай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а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т_вар_ща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выруч_й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8DE" w:rsidRPr="00B85F2A" w:rsidRDefault="008538DE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077F6A" w:rsidRPr="00B85F2A" w:rsidRDefault="00077F6A" w:rsidP="00B85F2A">
      <w:pPr>
        <w:pStyle w:val="a9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 w:rsidRPr="00B85F2A">
        <w:rPr>
          <w:rFonts w:ascii="Times New Roman" w:eastAsia="Calibri" w:hAnsi="Times New Roman" w:cs="Times New Roman"/>
          <w:b/>
          <w:sz w:val="40"/>
          <w:szCs w:val="28"/>
        </w:rPr>
        <w:t xml:space="preserve">Глаголы с </w:t>
      </w:r>
      <w:proofErr w:type="gramStart"/>
      <w:r w:rsidRPr="00B85F2A">
        <w:rPr>
          <w:rFonts w:ascii="Times New Roman" w:eastAsia="Calibri" w:hAnsi="Times New Roman" w:cs="Times New Roman"/>
          <w:b/>
          <w:sz w:val="40"/>
          <w:szCs w:val="28"/>
        </w:rPr>
        <w:t>-</w:t>
      </w:r>
      <w:proofErr w:type="spellStart"/>
      <w:r w:rsidRPr="00B85F2A">
        <w:rPr>
          <w:rFonts w:ascii="Times New Roman" w:eastAsia="Calibri" w:hAnsi="Times New Roman" w:cs="Times New Roman"/>
          <w:b/>
          <w:sz w:val="40"/>
          <w:szCs w:val="28"/>
        </w:rPr>
        <w:t>т</w:t>
      </w:r>
      <w:proofErr w:type="gramEnd"/>
      <w:r w:rsidRPr="00B85F2A">
        <w:rPr>
          <w:rFonts w:ascii="Times New Roman" w:eastAsia="Calibri" w:hAnsi="Times New Roman" w:cs="Times New Roman"/>
          <w:b/>
          <w:sz w:val="40"/>
          <w:szCs w:val="28"/>
        </w:rPr>
        <w:t>ся</w:t>
      </w:r>
      <w:proofErr w:type="spellEnd"/>
      <w:r w:rsidRPr="00B85F2A">
        <w:rPr>
          <w:rFonts w:ascii="Times New Roman" w:eastAsia="Calibri" w:hAnsi="Times New Roman" w:cs="Times New Roman"/>
          <w:b/>
          <w:sz w:val="40"/>
          <w:szCs w:val="28"/>
        </w:rPr>
        <w:t>, -</w:t>
      </w:r>
      <w:proofErr w:type="spellStart"/>
      <w:r w:rsidRPr="00B85F2A">
        <w:rPr>
          <w:rFonts w:ascii="Times New Roman" w:eastAsia="Calibri" w:hAnsi="Times New Roman" w:cs="Times New Roman"/>
          <w:b/>
          <w:sz w:val="40"/>
          <w:szCs w:val="28"/>
        </w:rPr>
        <w:t>ться</w:t>
      </w:r>
      <w:proofErr w:type="spellEnd"/>
    </w:p>
    <w:p w:rsidR="00077F6A" w:rsidRPr="00B85F2A" w:rsidRDefault="00077F6A" w:rsidP="004D2FE4">
      <w:pPr>
        <w:pStyle w:val="a9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F2A" w:rsidRDefault="00B85F2A" w:rsidP="00B85F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B85F2A" w:rsidRDefault="00B85F2A" w:rsidP="00B85F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F6A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Вставь подходящие по смыслу глаголы с возвратным значением.</w:t>
      </w:r>
    </w:p>
    <w:p w:rsidR="00B85F2A" w:rsidRPr="00B85F2A" w:rsidRDefault="00B85F2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Pr="00B85F2A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sz w:val="28"/>
          <w:szCs w:val="28"/>
        </w:rPr>
        <w:t>В жару</w:t>
      </w:r>
      <w:r w:rsidR="00B85F2A">
        <w:rPr>
          <w:rFonts w:ascii="Times New Roman" w:eastAsia="Calibri" w:hAnsi="Times New Roman" w:cs="Times New Roman"/>
          <w:sz w:val="28"/>
          <w:szCs w:val="28"/>
        </w:rPr>
        <w:t xml:space="preserve"> хочется _________________</w:t>
      </w:r>
      <w:r w:rsidRPr="00B85F2A">
        <w:rPr>
          <w:rFonts w:ascii="Times New Roman" w:eastAsia="Calibri" w:hAnsi="Times New Roman" w:cs="Times New Roman"/>
          <w:sz w:val="28"/>
          <w:szCs w:val="28"/>
        </w:rPr>
        <w:t>. В воде приятно _____________</w:t>
      </w:r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Зимой на пруду</w:t>
      </w:r>
      <w:r w:rsidR="00B85F2A">
        <w:rPr>
          <w:rFonts w:ascii="Times New Roman" w:eastAsia="Calibri" w:hAnsi="Times New Roman" w:cs="Times New Roman"/>
          <w:sz w:val="28"/>
          <w:szCs w:val="28"/>
        </w:rPr>
        <w:t xml:space="preserve"> весело ________________</w:t>
      </w: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на коньках. Мне ___________________ чудесный сон. Наш </w:t>
      </w:r>
      <w:r w:rsidR="00B85F2A">
        <w:rPr>
          <w:rFonts w:ascii="Times New Roman" w:eastAsia="Calibri" w:hAnsi="Times New Roman" w:cs="Times New Roman"/>
          <w:sz w:val="28"/>
          <w:szCs w:val="28"/>
        </w:rPr>
        <w:t>класс _________________</w:t>
      </w: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на экскурсию. По утрам полезно _________</w:t>
      </w:r>
      <w:r w:rsidR="00B85F2A">
        <w:rPr>
          <w:rFonts w:ascii="Times New Roman" w:eastAsia="Calibri" w:hAnsi="Times New Roman" w:cs="Times New Roman"/>
          <w:sz w:val="28"/>
          <w:szCs w:val="28"/>
        </w:rPr>
        <w:t xml:space="preserve">________ </w:t>
      </w:r>
      <w:r w:rsidRPr="00B85F2A">
        <w:rPr>
          <w:rFonts w:ascii="Times New Roman" w:eastAsia="Calibri" w:hAnsi="Times New Roman" w:cs="Times New Roman"/>
          <w:sz w:val="28"/>
          <w:szCs w:val="28"/>
        </w:rPr>
        <w:t>холодной водой.</w:t>
      </w:r>
    </w:p>
    <w:p w:rsidR="00077F6A" w:rsidRPr="00B85F2A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B85F2A" w:rsidRDefault="00B85F2A" w:rsidP="00B85F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B85F2A" w:rsidRPr="00B85F2A" w:rsidRDefault="00B85F2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7F6A" w:rsidRPr="00B85F2A" w:rsidRDefault="00077F6A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1. Вставь, где нужно,</w:t>
      </w:r>
      <w:r w:rsidR="00B85F2A"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мягкий знак (</w:t>
      </w:r>
      <w:proofErr w:type="spellStart"/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ь</w:t>
      </w:r>
      <w:proofErr w:type="spellEnd"/>
      <w:r w:rsidR="00B85F2A"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Pr="00B85F2A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701EF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 одним из глаголов составь предложение с однородными сказуемыми.</w:t>
      </w:r>
    </w:p>
    <w:p w:rsidR="00B85F2A" w:rsidRPr="00B85F2A" w:rsidRDefault="00B85F2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Расписат_ся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распишеш_ся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добьёш_ся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добит_ся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добьют_ся</w:t>
      </w:r>
      <w:proofErr w:type="spellEnd"/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распоряжают_ся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собираеш_ся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собирает_ся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собират_ся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обращают_ся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FB6266" w:rsidRDefault="00FB6266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Pr="00B85F2A" w:rsidRDefault="00077F6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обращат_ся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приготовят_ся</w:t>
      </w:r>
      <w:proofErr w:type="spellEnd"/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приготовлят_ся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приготовляет_ся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занимаеш_ся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занимат_ся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занимает_ся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увлекает_ся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увлекат_ся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труди́т_ся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трудят_ся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85F2A">
        <w:rPr>
          <w:rFonts w:ascii="Times New Roman" w:eastAsia="Calibri" w:hAnsi="Times New Roman" w:cs="Times New Roman"/>
          <w:sz w:val="28"/>
          <w:szCs w:val="28"/>
        </w:rPr>
        <w:t>бережёт_ся</w:t>
      </w:r>
      <w:proofErr w:type="spellEnd"/>
      <w:proofErr w:type="gram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заботят_ся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ссорят_ся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1EF4" w:rsidRPr="00701EF4" w:rsidRDefault="00701EF4" w:rsidP="004D2FE4">
      <w:pPr>
        <w:pStyle w:val="a9"/>
        <w:rPr>
          <w:rFonts w:ascii="Times New Roman" w:eastAsia="Calibri" w:hAnsi="Times New Roman" w:cs="Times New Roman"/>
          <w:b/>
          <w:sz w:val="40"/>
          <w:szCs w:val="28"/>
        </w:rPr>
      </w:pPr>
    </w:p>
    <w:p w:rsidR="00077F6A" w:rsidRDefault="000726AA" w:rsidP="00701EF4">
      <w:pPr>
        <w:pStyle w:val="a9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 w:rsidRPr="00701EF4">
        <w:rPr>
          <w:rFonts w:ascii="Times New Roman" w:eastAsia="Calibri" w:hAnsi="Times New Roman" w:cs="Times New Roman"/>
          <w:b/>
          <w:sz w:val="40"/>
          <w:szCs w:val="28"/>
        </w:rPr>
        <w:t>Состав слова</w:t>
      </w:r>
    </w:p>
    <w:p w:rsidR="00701EF4" w:rsidRDefault="00701EF4" w:rsidP="004D2FE4">
      <w:pPr>
        <w:pStyle w:val="a9"/>
        <w:rPr>
          <w:rFonts w:ascii="Times New Roman" w:eastAsia="Calibri" w:hAnsi="Times New Roman" w:cs="Times New Roman"/>
          <w:b/>
          <w:sz w:val="40"/>
          <w:szCs w:val="28"/>
        </w:rPr>
      </w:pPr>
    </w:p>
    <w:p w:rsidR="00701EF4" w:rsidRDefault="00701EF4" w:rsidP="00701EF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701EF4" w:rsidRDefault="00701EF4" w:rsidP="004D2FE4">
      <w:pPr>
        <w:pStyle w:val="a9"/>
        <w:rPr>
          <w:rFonts w:ascii="Times New Roman" w:eastAsia="Calibri" w:hAnsi="Times New Roman" w:cs="Times New Roman"/>
          <w:b/>
          <w:sz w:val="40"/>
          <w:szCs w:val="28"/>
        </w:rPr>
      </w:pPr>
    </w:p>
    <w:p w:rsidR="00701EF4" w:rsidRPr="00701EF4" w:rsidRDefault="000726AA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B85F2A">
        <w:rPr>
          <w:rFonts w:ascii="Times New Roman" w:hAnsi="Times New Roman" w:cs="Times New Roman"/>
          <w:sz w:val="28"/>
          <w:szCs w:val="28"/>
        </w:rPr>
        <w:t xml:space="preserve"> </w:t>
      </w:r>
      <w:r w:rsidR="00701EF4">
        <w:rPr>
          <w:rFonts w:ascii="Times New Roman" w:hAnsi="Times New Roman" w:cs="Times New Roman"/>
          <w:b/>
          <w:i/>
          <w:sz w:val="28"/>
          <w:szCs w:val="28"/>
        </w:rPr>
        <w:t>Образовать</w:t>
      </w:r>
      <w:r w:rsidRPr="00701EF4">
        <w:rPr>
          <w:rFonts w:ascii="Times New Roman" w:hAnsi="Times New Roman" w:cs="Times New Roman"/>
          <w:b/>
          <w:i/>
          <w:sz w:val="28"/>
          <w:szCs w:val="28"/>
        </w:rPr>
        <w:t xml:space="preserve"> новые глаголы</w:t>
      </w:r>
      <w:r w:rsidR="00701EF4">
        <w:rPr>
          <w:rFonts w:ascii="Times New Roman" w:hAnsi="Times New Roman" w:cs="Times New Roman"/>
          <w:b/>
          <w:i/>
          <w:sz w:val="28"/>
          <w:szCs w:val="28"/>
        </w:rPr>
        <w:t xml:space="preserve"> с помощью приставок и объяснить значение новых слов. Составить</w:t>
      </w:r>
      <w:r w:rsidRPr="00701EF4">
        <w:rPr>
          <w:rFonts w:ascii="Times New Roman" w:hAnsi="Times New Roman" w:cs="Times New Roman"/>
          <w:b/>
          <w:i/>
          <w:sz w:val="28"/>
          <w:szCs w:val="28"/>
        </w:rPr>
        <w:t xml:space="preserve"> словосочетания</w:t>
      </w:r>
      <w:r w:rsidR="00701EF4" w:rsidRPr="00701EF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726AA" w:rsidRPr="00B85F2A" w:rsidRDefault="000726AA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B85F2A">
        <w:rPr>
          <w:rFonts w:ascii="Times New Roman" w:hAnsi="Times New Roman" w:cs="Times New Roman"/>
          <w:sz w:val="28"/>
          <w:szCs w:val="28"/>
        </w:rPr>
        <w:t>.</w:t>
      </w:r>
    </w:p>
    <w:p w:rsidR="000726AA" w:rsidRPr="00B85F2A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1" style="position:absolute;z-index:251666432" from="45.55pt,11.55pt" to="267.55pt,98.25pt"/>
        </w:pict>
      </w:r>
      <w:r w:rsidR="000726AA" w:rsidRPr="00B85F2A">
        <w:rPr>
          <w:rFonts w:ascii="Times New Roman" w:hAnsi="Times New Roman" w:cs="Times New Roman"/>
          <w:sz w:val="28"/>
          <w:szCs w:val="28"/>
        </w:rPr>
        <w:t xml:space="preserve">ВЫ – </w:t>
      </w:r>
    </w:p>
    <w:p w:rsidR="000726AA" w:rsidRPr="00B85F2A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2" style="position:absolute;z-index:251667456" from="45.6pt,11pt" to="255.6pt,82.15pt"/>
        </w:pict>
      </w:r>
      <w:r w:rsidR="000726AA" w:rsidRPr="00B85F2A">
        <w:rPr>
          <w:rFonts w:ascii="Times New Roman" w:hAnsi="Times New Roman" w:cs="Times New Roman"/>
          <w:sz w:val="28"/>
          <w:szCs w:val="28"/>
        </w:rPr>
        <w:t xml:space="preserve">ДО – </w:t>
      </w:r>
    </w:p>
    <w:p w:rsidR="000726AA" w:rsidRPr="00B85F2A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3" style="position:absolute;z-index:251668480" from="57.55pt,13.15pt" to="267.55pt,67.15pt"/>
        </w:pict>
      </w:r>
      <w:r w:rsidR="000726AA" w:rsidRPr="00B85F2A">
        <w:rPr>
          <w:rFonts w:ascii="Times New Roman" w:hAnsi="Times New Roman" w:cs="Times New Roman"/>
          <w:sz w:val="28"/>
          <w:szCs w:val="28"/>
        </w:rPr>
        <w:t xml:space="preserve">ЗА – </w:t>
      </w:r>
    </w:p>
    <w:p w:rsidR="000726AA" w:rsidRPr="00B85F2A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4" style="position:absolute;z-index:251669504" from="63.55pt,13.95pt" to="267.55pt,49.95pt"/>
        </w:pict>
      </w:r>
      <w:r w:rsidR="000726AA" w:rsidRPr="00B85F2A">
        <w:rPr>
          <w:rFonts w:ascii="Times New Roman" w:hAnsi="Times New Roman" w:cs="Times New Roman"/>
          <w:sz w:val="28"/>
          <w:szCs w:val="28"/>
        </w:rPr>
        <w:t xml:space="preserve">НА – </w:t>
      </w:r>
    </w:p>
    <w:p w:rsidR="000726AA" w:rsidRPr="00B85F2A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5" style="position:absolute;z-index:251670528" from="69.55pt,11.75pt" to="255.6pt,34.7pt"/>
        </w:pict>
      </w:r>
      <w:r w:rsidR="000726AA" w:rsidRPr="00B85F2A">
        <w:rPr>
          <w:rFonts w:ascii="Times New Roman" w:hAnsi="Times New Roman" w:cs="Times New Roman"/>
          <w:sz w:val="28"/>
          <w:szCs w:val="28"/>
        </w:rPr>
        <w:t xml:space="preserve">О (ОБ) – </w:t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</w:p>
    <w:p w:rsidR="000726AA" w:rsidRPr="00B85F2A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6" style="position:absolute;z-index:251671552" from="69.55pt,9.6pt" to="267.55pt,18.6pt"/>
        </w:pict>
      </w:r>
      <w:r w:rsidR="000726AA" w:rsidRPr="00B85F2A">
        <w:rPr>
          <w:rFonts w:ascii="Times New Roman" w:hAnsi="Times New Roman" w:cs="Times New Roman"/>
          <w:sz w:val="28"/>
          <w:szCs w:val="28"/>
        </w:rPr>
        <w:t xml:space="preserve">ОТ – </w:t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</w:r>
      <w:r w:rsidR="000726AA" w:rsidRPr="00B85F2A">
        <w:rPr>
          <w:rFonts w:ascii="Times New Roman" w:hAnsi="Times New Roman" w:cs="Times New Roman"/>
          <w:sz w:val="28"/>
          <w:szCs w:val="28"/>
        </w:rPr>
        <w:tab/>
        <w:t>ГОВОРИТЬ</w:t>
      </w:r>
    </w:p>
    <w:p w:rsidR="000726AA" w:rsidRPr="00B85F2A" w:rsidRDefault="00790BD3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7" style="position:absolute;flip:y;z-index:251672576" from="81.55pt,2.8pt" to="267.55pt,11.8pt"/>
        </w:pict>
      </w:r>
      <w:proofErr w:type="gramStart"/>
      <w:r w:rsidR="000726AA" w:rsidRPr="00B85F2A">
        <w:rPr>
          <w:rFonts w:ascii="Times New Roman" w:hAnsi="Times New Roman" w:cs="Times New Roman"/>
          <w:sz w:val="28"/>
          <w:szCs w:val="28"/>
        </w:rPr>
        <w:t>ПЕРЕ</w:t>
      </w:r>
      <w:proofErr w:type="gramEnd"/>
      <w:r w:rsidR="000726AA" w:rsidRPr="00B85F2A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701EF4" w:rsidRDefault="00701EF4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701EF4" w:rsidRDefault="00701EF4" w:rsidP="00701EF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701EF4" w:rsidRDefault="00701EF4" w:rsidP="004D2FE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263B3F" w:rsidRPr="00701EF4" w:rsidRDefault="00701EF4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701EF4">
        <w:rPr>
          <w:rFonts w:ascii="Times New Roman" w:hAnsi="Times New Roman" w:cs="Times New Roman"/>
          <w:b/>
          <w:i/>
          <w:sz w:val="28"/>
          <w:szCs w:val="28"/>
        </w:rPr>
        <w:t>Списать. Указать</w:t>
      </w:r>
      <w:r w:rsidR="00263B3F" w:rsidRPr="00701EF4">
        <w:rPr>
          <w:rFonts w:ascii="Times New Roman" w:hAnsi="Times New Roman" w:cs="Times New Roman"/>
          <w:b/>
          <w:i/>
          <w:sz w:val="28"/>
          <w:szCs w:val="28"/>
        </w:rPr>
        <w:t xml:space="preserve"> спряжение и время выделенных гла</w:t>
      </w:r>
      <w:r w:rsidRPr="00701EF4">
        <w:rPr>
          <w:rFonts w:ascii="Times New Roman" w:hAnsi="Times New Roman" w:cs="Times New Roman"/>
          <w:b/>
          <w:i/>
          <w:sz w:val="28"/>
          <w:szCs w:val="28"/>
        </w:rPr>
        <w:t>голов. Остальные глаголы разобрать</w:t>
      </w:r>
      <w:r w:rsidR="00263B3F" w:rsidRPr="00701EF4">
        <w:rPr>
          <w:rFonts w:ascii="Times New Roman" w:hAnsi="Times New Roman" w:cs="Times New Roman"/>
          <w:b/>
          <w:i/>
          <w:sz w:val="28"/>
          <w:szCs w:val="28"/>
        </w:rPr>
        <w:t xml:space="preserve"> по составу.</w:t>
      </w:r>
    </w:p>
    <w:p w:rsidR="00263B3F" w:rsidRPr="00B85F2A" w:rsidRDefault="00263B3F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263B3F" w:rsidRPr="00B85F2A" w:rsidRDefault="00263B3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B85F2A">
        <w:rPr>
          <w:rFonts w:ascii="Times New Roman" w:hAnsi="Times New Roman" w:cs="Times New Roman"/>
          <w:sz w:val="28"/>
          <w:szCs w:val="28"/>
        </w:rPr>
        <w:t xml:space="preserve">Широко раскинулись колхозные поля. Их недавно вспахали. Прошел теплый дождь. Вылезли на свет зеленые травинки. Милые цветы мать-и-мачехи раньше всех </w:t>
      </w:r>
      <w:r w:rsidRPr="00B85F2A">
        <w:rPr>
          <w:rFonts w:ascii="Times New Roman" w:hAnsi="Times New Roman" w:cs="Times New Roman"/>
          <w:b/>
          <w:sz w:val="28"/>
          <w:szCs w:val="28"/>
        </w:rPr>
        <w:t>появляются</w:t>
      </w:r>
      <w:r w:rsidRPr="00B85F2A">
        <w:rPr>
          <w:rFonts w:ascii="Times New Roman" w:hAnsi="Times New Roman" w:cs="Times New Roman"/>
          <w:sz w:val="28"/>
          <w:szCs w:val="28"/>
        </w:rPr>
        <w:t xml:space="preserve"> на голой земле. </w:t>
      </w:r>
      <w:r w:rsidRPr="00B85F2A">
        <w:rPr>
          <w:rFonts w:ascii="Times New Roman" w:hAnsi="Times New Roman" w:cs="Times New Roman"/>
          <w:b/>
          <w:sz w:val="28"/>
          <w:szCs w:val="28"/>
        </w:rPr>
        <w:t>Журчат, звенят</w:t>
      </w:r>
      <w:r w:rsidRPr="00B85F2A">
        <w:rPr>
          <w:rFonts w:ascii="Times New Roman" w:hAnsi="Times New Roman" w:cs="Times New Roman"/>
          <w:sz w:val="28"/>
          <w:szCs w:val="28"/>
        </w:rPr>
        <w:t xml:space="preserve"> веселые ручейки. Скоро </w:t>
      </w:r>
      <w:r w:rsidRPr="00B85F2A">
        <w:rPr>
          <w:rFonts w:ascii="Times New Roman" w:hAnsi="Times New Roman" w:cs="Times New Roman"/>
          <w:b/>
          <w:sz w:val="28"/>
          <w:szCs w:val="28"/>
        </w:rPr>
        <w:t>прилетят</w:t>
      </w:r>
      <w:r w:rsidRPr="00B85F2A">
        <w:rPr>
          <w:rFonts w:ascii="Times New Roman" w:hAnsi="Times New Roman" w:cs="Times New Roman"/>
          <w:sz w:val="28"/>
          <w:szCs w:val="28"/>
        </w:rPr>
        <w:t xml:space="preserve"> пернатые друзья.</w:t>
      </w:r>
    </w:p>
    <w:p w:rsidR="008538DE" w:rsidRDefault="008538DE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01EF4" w:rsidRPr="00EC676E" w:rsidRDefault="00EC676E" w:rsidP="00EC676E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EC676E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701EF4" w:rsidRPr="00EC676E">
        <w:rPr>
          <w:rFonts w:ascii="Times New Roman" w:hAnsi="Times New Roman" w:cs="Times New Roman"/>
          <w:b/>
          <w:i/>
          <w:sz w:val="28"/>
          <w:szCs w:val="28"/>
        </w:rPr>
        <w:t>Рассказать, какие ещё цветы появляются ранней весной, какие птицы прилетают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538DE" w:rsidRDefault="008538DE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C676E" w:rsidRDefault="00EC676E" w:rsidP="00EC676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3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EC676E" w:rsidRPr="00B85F2A" w:rsidRDefault="00EC676E" w:rsidP="004D2F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263B3F" w:rsidRDefault="00263B3F" w:rsidP="004D2FE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EC676E">
        <w:rPr>
          <w:rFonts w:ascii="Times New Roman" w:hAnsi="Times New Roman" w:cs="Times New Roman"/>
          <w:b/>
          <w:i/>
          <w:sz w:val="28"/>
          <w:szCs w:val="28"/>
        </w:rPr>
        <w:t>С по</w:t>
      </w:r>
      <w:r w:rsidR="00EC676E">
        <w:rPr>
          <w:rFonts w:ascii="Times New Roman" w:hAnsi="Times New Roman" w:cs="Times New Roman"/>
          <w:b/>
          <w:i/>
          <w:sz w:val="28"/>
          <w:szCs w:val="28"/>
        </w:rPr>
        <w:t>мощью приставок образовать глаголы будущего времени. Записать</w:t>
      </w:r>
      <w:r w:rsidRPr="00EC676E">
        <w:rPr>
          <w:rFonts w:ascii="Times New Roman" w:hAnsi="Times New Roman" w:cs="Times New Roman"/>
          <w:b/>
          <w:i/>
          <w:sz w:val="28"/>
          <w:szCs w:val="28"/>
        </w:rPr>
        <w:t>, выдели</w:t>
      </w:r>
      <w:r w:rsidR="00EC676E">
        <w:rPr>
          <w:rFonts w:ascii="Times New Roman" w:hAnsi="Times New Roman" w:cs="Times New Roman"/>
          <w:b/>
          <w:i/>
          <w:sz w:val="28"/>
          <w:szCs w:val="28"/>
        </w:rPr>
        <w:t>ть</w:t>
      </w:r>
      <w:r w:rsidRPr="00EC676E">
        <w:rPr>
          <w:rFonts w:ascii="Times New Roman" w:hAnsi="Times New Roman" w:cs="Times New Roman"/>
          <w:b/>
          <w:i/>
          <w:sz w:val="28"/>
          <w:szCs w:val="28"/>
        </w:rPr>
        <w:t xml:space="preserve"> окончания.</w:t>
      </w:r>
      <w:r w:rsidR="00EC676E">
        <w:rPr>
          <w:rFonts w:ascii="Times New Roman" w:hAnsi="Times New Roman" w:cs="Times New Roman"/>
          <w:b/>
          <w:i/>
          <w:sz w:val="28"/>
          <w:szCs w:val="28"/>
        </w:rPr>
        <w:t xml:space="preserve"> С одним из глаголов составить предложение из 5 слов.</w:t>
      </w:r>
    </w:p>
    <w:p w:rsidR="00EC676E" w:rsidRPr="00FB6266" w:rsidRDefault="00EC676E" w:rsidP="004D2FE4">
      <w:pPr>
        <w:pStyle w:val="a9"/>
        <w:rPr>
          <w:rFonts w:ascii="Times New Roman" w:hAnsi="Times New Roman" w:cs="Times New Roman"/>
          <w:b/>
          <w:i/>
          <w:sz w:val="20"/>
          <w:szCs w:val="28"/>
        </w:rPr>
      </w:pPr>
    </w:p>
    <w:p w:rsidR="00263B3F" w:rsidRDefault="00EC676E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EC676E">
        <w:rPr>
          <w:rFonts w:ascii="Times New Roman" w:hAnsi="Times New Roman" w:cs="Times New Roman"/>
          <w:b/>
          <w:sz w:val="28"/>
          <w:szCs w:val="28"/>
        </w:rPr>
        <w:t>Образец: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B3F" w:rsidRPr="00B85F2A">
        <w:rPr>
          <w:rFonts w:ascii="Times New Roman" w:hAnsi="Times New Roman" w:cs="Times New Roman"/>
          <w:sz w:val="28"/>
          <w:szCs w:val="28"/>
        </w:rPr>
        <w:t>учу – выучу, выучишь, выучит, выучат</w:t>
      </w:r>
    </w:p>
    <w:p w:rsidR="00EC676E" w:rsidRPr="00FB6266" w:rsidRDefault="00EC676E" w:rsidP="004D2FE4">
      <w:pPr>
        <w:pStyle w:val="a9"/>
        <w:rPr>
          <w:rFonts w:ascii="Times New Roman" w:hAnsi="Times New Roman" w:cs="Times New Roman"/>
          <w:szCs w:val="28"/>
        </w:rPr>
      </w:pPr>
    </w:p>
    <w:p w:rsidR="00263B3F" w:rsidRPr="00B85F2A" w:rsidRDefault="00263B3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B85F2A">
        <w:rPr>
          <w:rFonts w:ascii="Times New Roman" w:hAnsi="Times New Roman" w:cs="Times New Roman"/>
          <w:sz w:val="28"/>
          <w:szCs w:val="28"/>
        </w:rPr>
        <w:t>строю –</w:t>
      </w:r>
    </w:p>
    <w:p w:rsidR="00263B3F" w:rsidRPr="00B85F2A" w:rsidRDefault="00263B3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B85F2A">
        <w:rPr>
          <w:rFonts w:ascii="Times New Roman" w:hAnsi="Times New Roman" w:cs="Times New Roman"/>
          <w:sz w:val="28"/>
          <w:szCs w:val="28"/>
        </w:rPr>
        <w:t>пишу –</w:t>
      </w:r>
    </w:p>
    <w:p w:rsidR="00263B3F" w:rsidRPr="00B85F2A" w:rsidRDefault="00263B3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B85F2A">
        <w:rPr>
          <w:rFonts w:ascii="Times New Roman" w:hAnsi="Times New Roman" w:cs="Times New Roman"/>
          <w:sz w:val="28"/>
          <w:szCs w:val="28"/>
        </w:rPr>
        <w:t>читаю-</w:t>
      </w:r>
    </w:p>
    <w:p w:rsidR="00263B3F" w:rsidRPr="00B85F2A" w:rsidRDefault="00263B3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B85F2A">
        <w:rPr>
          <w:rFonts w:ascii="Times New Roman" w:hAnsi="Times New Roman" w:cs="Times New Roman"/>
          <w:sz w:val="28"/>
          <w:szCs w:val="28"/>
        </w:rPr>
        <w:t>думаю-</w:t>
      </w:r>
    </w:p>
    <w:p w:rsidR="00263B3F" w:rsidRPr="00B85F2A" w:rsidRDefault="00263B3F" w:rsidP="004D2FE4">
      <w:pPr>
        <w:pStyle w:val="a9"/>
        <w:rPr>
          <w:rFonts w:ascii="Times New Roman" w:hAnsi="Times New Roman" w:cs="Times New Roman"/>
          <w:sz w:val="28"/>
          <w:szCs w:val="28"/>
        </w:rPr>
      </w:pPr>
      <w:r w:rsidRPr="00B85F2A">
        <w:rPr>
          <w:rFonts w:ascii="Times New Roman" w:hAnsi="Times New Roman" w:cs="Times New Roman"/>
          <w:sz w:val="28"/>
          <w:szCs w:val="28"/>
        </w:rPr>
        <w:t>кричу-</w:t>
      </w:r>
    </w:p>
    <w:p w:rsidR="000726AA" w:rsidRPr="00B85F2A" w:rsidRDefault="000726AA" w:rsidP="004D2FE4">
      <w:pPr>
        <w:pStyle w:val="a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26AA" w:rsidRPr="00B85F2A" w:rsidRDefault="000726AA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EC676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4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EC676E" w:rsidRDefault="00EC676E" w:rsidP="00EC676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CB0" w:rsidRDefault="00EC676E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1.</w:t>
      </w:r>
      <w:r w:rsidR="006F4CB0" w:rsidRPr="00EC676E">
        <w:rPr>
          <w:rFonts w:ascii="Times New Roman" w:eastAsia="Calibri" w:hAnsi="Times New Roman" w:cs="Times New Roman"/>
          <w:b/>
          <w:i/>
          <w:sz w:val="28"/>
          <w:szCs w:val="28"/>
        </w:rPr>
        <w:t>Исправь ошибки.</w:t>
      </w:r>
    </w:p>
    <w:p w:rsidR="00EC676E" w:rsidRPr="00EC676E" w:rsidRDefault="00EC676E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6F4CB0" w:rsidRPr="00B85F2A" w:rsidRDefault="006F4CB0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Асенний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ветир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облоко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копель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раса,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вешнёвый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стикло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чесовой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лества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вадяной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стибилёк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палянка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бериг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тровинка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трапинка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цвитной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85F2A">
        <w:rPr>
          <w:rFonts w:ascii="Times New Roman" w:eastAsia="Calibri" w:hAnsi="Times New Roman" w:cs="Times New Roman"/>
          <w:sz w:val="28"/>
          <w:szCs w:val="28"/>
        </w:rPr>
        <w:t>звиздачёт</w:t>
      </w:r>
      <w:proofErr w:type="spellEnd"/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4CB0" w:rsidRPr="00B85F2A" w:rsidRDefault="006F4CB0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6F4CB0" w:rsidRPr="00EC676E" w:rsidRDefault="00EC676E" w:rsidP="004D2FE4">
      <w:pPr>
        <w:pStyle w:val="a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C676E">
        <w:rPr>
          <w:rFonts w:ascii="Times New Roman" w:eastAsia="Calibri" w:hAnsi="Times New Roman" w:cs="Times New Roman"/>
          <w:b/>
          <w:i/>
          <w:sz w:val="28"/>
          <w:szCs w:val="28"/>
        </w:rPr>
        <w:t>2.</w:t>
      </w:r>
      <w:r w:rsidR="006F4CB0" w:rsidRPr="00EC676E">
        <w:rPr>
          <w:rFonts w:ascii="Times New Roman" w:eastAsia="Calibri" w:hAnsi="Times New Roman" w:cs="Times New Roman"/>
          <w:b/>
          <w:i/>
          <w:sz w:val="28"/>
          <w:szCs w:val="28"/>
        </w:rPr>
        <w:t>Образуй от данных слов по одному существительному, прилагательному, глаголу. Порядок расположения частей речи - произвольный.</w:t>
      </w:r>
    </w:p>
    <w:p w:rsidR="006F4CB0" w:rsidRPr="00B85F2A" w:rsidRDefault="006F4CB0" w:rsidP="004D2FE4">
      <w:pPr>
        <w:pStyle w:val="a9"/>
        <w:rPr>
          <w:rFonts w:ascii="Times New Roman" w:eastAsia="Calibri" w:hAnsi="Times New Roman" w:cs="Times New Roman"/>
          <w:iCs/>
          <w:sz w:val="28"/>
          <w:szCs w:val="28"/>
        </w:rPr>
      </w:pPr>
      <w:r w:rsidRPr="00B85F2A">
        <w:rPr>
          <w:rFonts w:ascii="Times New Roman" w:eastAsia="Calibri" w:hAnsi="Times New Roman" w:cs="Times New Roman"/>
          <w:iCs/>
          <w:sz w:val="28"/>
          <w:szCs w:val="28"/>
        </w:rPr>
        <w:t>Ёж - ___________________________________</w:t>
      </w:r>
      <w:r w:rsidR="00EC676E">
        <w:rPr>
          <w:rFonts w:ascii="Times New Roman" w:eastAsia="Calibri" w:hAnsi="Times New Roman" w:cs="Times New Roman"/>
          <w:iCs/>
          <w:sz w:val="28"/>
          <w:szCs w:val="28"/>
        </w:rPr>
        <w:t>_______________________________</w:t>
      </w:r>
      <w:r w:rsidRPr="00B85F2A">
        <w:rPr>
          <w:rFonts w:ascii="Times New Roman" w:eastAsia="Calibri" w:hAnsi="Times New Roman" w:cs="Times New Roman"/>
          <w:iCs/>
          <w:sz w:val="28"/>
          <w:szCs w:val="28"/>
        </w:rPr>
        <w:t>,</w:t>
      </w:r>
    </w:p>
    <w:p w:rsidR="006F4CB0" w:rsidRPr="00B85F2A" w:rsidRDefault="006F4CB0" w:rsidP="004D2FE4">
      <w:pPr>
        <w:pStyle w:val="a9"/>
        <w:rPr>
          <w:rFonts w:ascii="Times New Roman" w:eastAsia="Calibri" w:hAnsi="Times New Roman" w:cs="Times New Roman"/>
          <w:iCs/>
          <w:sz w:val="28"/>
          <w:szCs w:val="28"/>
        </w:rPr>
      </w:pPr>
      <w:r w:rsidRPr="00B85F2A">
        <w:rPr>
          <w:rFonts w:ascii="Times New Roman" w:eastAsia="Calibri" w:hAnsi="Times New Roman" w:cs="Times New Roman"/>
          <w:iCs/>
          <w:sz w:val="28"/>
          <w:szCs w:val="28"/>
        </w:rPr>
        <w:t>глаз - ___________________________________</w:t>
      </w:r>
      <w:r w:rsidR="00EC676E">
        <w:rPr>
          <w:rFonts w:ascii="Times New Roman" w:eastAsia="Calibri" w:hAnsi="Times New Roman" w:cs="Times New Roman"/>
          <w:iCs/>
          <w:sz w:val="28"/>
          <w:szCs w:val="28"/>
        </w:rPr>
        <w:t>______________________________</w:t>
      </w:r>
      <w:r w:rsidRPr="00B85F2A">
        <w:rPr>
          <w:rFonts w:ascii="Times New Roman" w:eastAsia="Calibri" w:hAnsi="Times New Roman" w:cs="Times New Roman"/>
          <w:iCs/>
          <w:sz w:val="28"/>
          <w:szCs w:val="28"/>
        </w:rPr>
        <w:t>,</w:t>
      </w:r>
    </w:p>
    <w:p w:rsidR="006F4CB0" w:rsidRPr="00B85F2A" w:rsidRDefault="006F4CB0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 w:rsidRPr="00B85F2A">
        <w:rPr>
          <w:rFonts w:ascii="Times New Roman" w:eastAsia="Calibri" w:hAnsi="Times New Roman" w:cs="Times New Roman"/>
          <w:iCs/>
          <w:sz w:val="28"/>
          <w:szCs w:val="28"/>
        </w:rPr>
        <w:t>цветок - _______</w:t>
      </w:r>
      <w:r w:rsidRPr="00B85F2A">
        <w:rPr>
          <w:rFonts w:ascii="Times New Roman" w:eastAsia="Calibri" w:hAnsi="Times New Roman" w:cs="Times New Roman"/>
          <w:sz w:val="28"/>
          <w:szCs w:val="28"/>
        </w:rPr>
        <w:t>____________________________</w:t>
      </w:r>
      <w:r w:rsidR="00EC676E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 w:rsidRPr="00B85F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4CB0" w:rsidRPr="00B85F2A" w:rsidRDefault="006F4CB0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4B1914" w:rsidRDefault="006F4CB0" w:rsidP="004B191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914">
        <w:rPr>
          <w:rFonts w:ascii="Times New Roman" w:hAnsi="Times New Roman" w:cs="Times New Roman"/>
          <w:sz w:val="28"/>
        </w:rPr>
        <w:t xml:space="preserve">    </w:t>
      </w:r>
      <w:r w:rsidR="004B1914">
        <w:rPr>
          <w:rFonts w:ascii="Times New Roman" w:hAnsi="Times New Roman" w:cs="Times New Roman"/>
          <w:b/>
          <w:sz w:val="28"/>
          <w:szCs w:val="28"/>
        </w:rPr>
        <w:t>Упражнение 5</w:t>
      </w:r>
      <w:r w:rsidR="004B1914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B166E7" w:rsidRDefault="00B166E7" w:rsidP="004B191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4B1914" w:rsidRPr="004B1914" w:rsidRDefault="004B1914" w:rsidP="004B191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Разгадать пословицы и записать. Найти глаголы</w:t>
      </w:r>
      <w:r w:rsidR="00B166E7">
        <w:rPr>
          <w:rFonts w:ascii="Times New Roman" w:hAnsi="Times New Roman" w:cs="Times New Roman"/>
          <w:b/>
          <w:i/>
          <w:sz w:val="28"/>
          <w:szCs w:val="28"/>
        </w:rPr>
        <w:t xml:space="preserve"> и разобрать по составу.</w:t>
      </w:r>
    </w:p>
    <w:p w:rsidR="00EC676E" w:rsidRPr="004B1914" w:rsidRDefault="006F4CB0" w:rsidP="004B1914">
      <w:pPr>
        <w:pStyle w:val="a9"/>
        <w:rPr>
          <w:rFonts w:ascii="Times New Roman" w:hAnsi="Times New Roman" w:cs="Times New Roman"/>
          <w:sz w:val="28"/>
        </w:rPr>
      </w:pPr>
      <w:r w:rsidRPr="004B1914">
        <w:rPr>
          <w:rFonts w:ascii="Times New Roman" w:hAnsi="Times New Roman" w:cs="Times New Roman"/>
          <w:sz w:val="28"/>
        </w:rPr>
        <w:t xml:space="preserve">  </w:t>
      </w:r>
    </w:p>
    <w:p w:rsidR="004B1914" w:rsidRPr="004B1914" w:rsidRDefault="004B1914" w:rsidP="004B1914">
      <w:pPr>
        <w:pStyle w:val="a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•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Яакадж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укриац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сойв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сатесн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хлатив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(Каждая курица свой насест хвалит.)</w:t>
      </w:r>
    </w:p>
    <w:p w:rsidR="004B1914" w:rsidRPr="004B1914" w:rsidRDefault="004B1914" w:rsidP="004B1914">
      <w:pPr>
        <w:pStyle w:val="a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•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Молб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тунес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шишеропьб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(Лбом стену не </w:t>
      </w:r>
      <w:proofErr w:type="gram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прошибешь</w:t>
      </w:r>
      <w:proofErr w:type="gram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.)</w:t>
      </w:r>
    </w:p>
    <w:p w:rsidR="004B1914" w:rsidRPr="004B1914" w:rsidRDefault="004B1914" w:rsidP="004B1914">
      <w:pPr>
        <w:pStyle w:val="a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•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Комсав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ен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сузар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листасорь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(Москва не сразу строилась.)</w:t>
      </w:r>
    </w:p>
    <w:p w:rsidR="004B1914" w:rsidRPr="004B1914" w:rsidRDefault="004B1914" w:rsidP="004B1914">
      <w:pPr>
        <w:pStyle w:val="a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•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Явос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ашно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 </w:t>
      </w:r>
      <w:proofErr w:type="spellStart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ятент</w:t>
      </w:r>
      <w:proofErr w:type="spellEnd"/>
      <w:r w:rsidRPr="004B19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(Своя ноша не тянет.)</w:t>
      </w:r>
    </w:p>
    <w:p w:rsidR="00EC676E" w:rsidRPr="004B1914" w:rsidRDefault="00EC676E" w:rsidP="004B1914">
      <w:pPr>
        <w:pStyle w:val="a9"/>
        <w:rPr>
          <w:rFonts w:ascii="Times New Roman" w:hAnsi="Times New Roman" w:cs="Times New Roman"/>
          <w:sz w:val="28"/>
        </w:rPr>
      </w:pPr>
    </w:p>
    <w:p w:rsidR="00EC676E" w:rsidRDefault="00306703" w:rsidP="0030670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6</w:t>
      </w:r>
      <w:r w:rsidR="00A70736"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B166E7" w:rsidRDefault="00B166E7" w:rsidP="00306703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0736" w:rsidRDefault="00B166E7" w:rsidP="0030670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Подобрать </w:t>
      </w:r>
      <w:r w:rsidR="00A70736" w:rsidRPr="00B166E7">
        <w:rPr>
          <w:rFonts w:ascii="Times New Roman" w:hAnsi="Times New Roman" w:cs="Times New Roman"/>
          <w:b/>
          <w:i/>
          <w:sz w:val="28"/>
          <w:szCs w:val="28"/>
        </w:rPr>
        <w:t>и к данным именам существительным однокоренные глаголы в неопределенной форме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выделить суффикс</w:t>
      </w:r>
      <w:r w:rsidR="00A70736" w:rsidRPr="00B166E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166E7" w:rsidRPr="00B166E7" w:rsidRDefault="00B166E7" w:rsidP="0030670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A70736" w:rsidRPr="00306703" w:rsidRDefault="00A70736" w:rsidP="00306703">
      <w:pPr>
        <w:pStyle w:val="a9"/>
        <w:rPr>
          <w:rFonts w:ascii="Times New Roman" w:hAnsi="Times New Roman" w:cs="Times New Roman"/>
          <w:sz w:val="28"/>
          <w:szCs w:val="28"/>
        </w:rPr>
      </w:pPr>
      <w:r w:rsidRPr="00306703">
        <w:rPr>
          <w:rFonts w:ascii="Times New Roman" w:hAnsi="Times New Roman" w:cs="Times New Roman"/>
          <w:sz w:val="28"/>
          <w:szCs w:val="28"/>
        </w:rPr>
        <w:t>Дружба - …</w:t>
      </w:r>
      <w:r w:rsidR="00B166E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06703">
        <w:rPr>
          <w:rFonts w:ascii="Times New Roman" w:hAnsi="Times New Roman" w:cs="Times New Roman"/>
          <w:sz w:val="28"/>
          <w:szCs w:val="28"/>
        </w:rPr>
        <w:t xml:space="preserve"> </w:t>
      </w:r>
      <w:r w:rsidR="00B166E7">
        <w:rPr>
          <w:rFonts w:ascii="Times New Roman" w:hAnsi="Times New Roman" w:cs="Times New Roman"/>
          <w:sz w:val="28"/>
          <w:szCs w:val="28"/>
        </w:rPr>
        <w:t xml:space="preserve">   </w:t>
      </w:r>
      <w:r w:rsidRPr="00306703">
        <w:rPr>
          <w:rFonts w:ascii="Times New Roman" w:hAnsi="Times New Roman" w:cs="Times New Roman"/>
          <w:sz w:val="28"/>
          <w:szCs w:val="28"/>
        </w:rPr>
        <w:t>молотьба - …</w:t>
      </w:r>
    </w:p>
    <w:p w:rsidR="00A70736" w:rsidRPr="00306703" w:rsidRDefault="00A70736" w:rsidP="00306703">
      <w:pPr>
        <w:pStyle w:val="a9"/>
        <w:rPr>
          <w:rFonts w:ascii="Times New Roman" w:hAnsi="Times New Roman" w:cs="Times New Roman"/>
          <w:sz w:val="28"/>
          <w:szCs w:val="28"/>
        </w:rPr>
      </w:pPr>
      <w:r w:rsidRPr="00306703">
        <w:rPr>
          <w:rFonts w:ascii="Times New Roman" w:hAnsi="Times New Roman" w:cs="Times New Roman"/>
          <w:sz w:val="28"/>
          <w:szCs w:val="28"/>
        </w:rPr>
        <w:t>Просьба - …</w:t>
      </w:r>
      <w:r w:rsidR="00B166E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06703">
        <w:rPr>
          <w:rFonts w:ascii="Times New Roman" w:hAnsi="Times New Roman" w:cs="Times New Roman"/>
          <w:sz w:val="28"/>
          <w:szCs w:val="28"/>
        </w:rPr>
        <w:t xml:space="preserve"> изучение - …</w:t>
      </w:r>
    </w:p>
    <w:p w:rsidR="00A70736" w:rsidRPr="00306703" w:rsidRDefault="00A70736" w:rsidP="00306703">
      <w:pPr>
        <w:pStyle w:val="a9"/>
        <w:rPr>
          <w:rFonts w:ascii="Times New Roman" w:hAnsi="Times New Roman" w:cs="Times New Roman"/>
          <w:sz w:val="28"/>
          <w:szCs w:val="28"/>
        </w:rPr>
      </w:pPr>
      <w:r w:rsidRPr="00306703">
        <w:rPr>
          <w:rFonts w:ascii="Times New Roman" w:hAnsi="Times New Roman" w:cs="Times New Roman"/>
          <w:sz w:val="28"/>
          <w:szCs w:val="28"/>
        </w:rPr>
        <w:t xml:space="preserve">Чистота - … </w:t>
      </w:r>
      <w:r w:rsidR="00B166E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06703">
        <w:rPr>
          <w:rFonts w:ascii="Times New Roman" w:hAnsi="Times New Roman" w:cs="Times New Roman"/>
          <w:sz w:val="28"/>
          <w:szCs w:val="28"/>
        </w:rPr>
        <w:t>подарок - …</w:t>
      </w:r>
    </w:p>
    <w:p w:rsidR="00A70736" w:rsidRPr="00306703" w:rsidRDefault="00A70736" w:rsidP="00306703">
      <w:pPr>
        <w:pStyle w:val="a9"/>
        <w:rPr>
          <w:rFonts w:ascii="Times New Roman" w:hAnsi="Times New Roman" w:cs="Times New Roman"/>
          <w:sz w:val="28"/>
          <w:szCs w:val="28"/>
        </w:rPr>
      </w:pPr>
      <w:r w:rsidRPr="00306703">
        <w:rPr>
          <w:rFonts w:ascii="Times New Roman" w:hAnsi="Times New Roman" w:cs="Times New Roman"/>
          <w:sz w:val="28"/>
          <w:szCs w:val="28"/>
        </w:rPr>
        <w:t>Сидение - …</w:t>
      </w:r>
      <w:r w:rsidR="00B166E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06703">
        <w:rPr>
          <w:rFonts w:ascii="Times New Roman" w:hAnsi="Times New Roman" w:cs="Times New Roman"/>
          <w:sz w:val="28"/>
          <w:szCs w:val="28"/>
        </w:rPr>
        <w:t xml:space="preserve"> встреча -…</w:t>
      </w:r>
    </w:p>
    <w:p w:rsidR="00EC676E" w:rsidRDefault="00EC676E" w:rsidP="00306703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B166E7" w:rsidRDefault="00B166E7" w:rsidP="00B166E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7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B166E7" w:rsidRPr="00306703" w:rsidRDefault="00B166E7" w:rsidP="00306703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A70736" w:rsidRDefault="00B166E7" w:rsidP="0030670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 данным глаголам подобрать</w:t>
      </w:r>
      <w:r w:rsidR="00A70736" w:rsidRPr="00B166E7">
        <w:rPr>
          <w:rFonts w:ascii="Times New Roman" w:hAnsi="Times New Roman" w:cs="Times New Roman"/>
          <w:b/>
          <w:i/>
          <w:sz w:val="28"/>
          <w:szCs w:val="28"/>
        </w:rPr>
        <w:t xml:space="preserve"> противоположны</w:t>
      </w:r>
      <w:r>
        <w:rPr>
          <w:rFonts w:ascii="Times New Roman" w:hAnsi="Times New Roman" w:cs="Times New Roman"/>
          <w:b/>
          <w:i/>
          <w:sz w:val="28"/>
          <w:szCs w:val="28"/>
        </w:rPr>
        <w:t>е по смыслу глаголы- антонимы  и разобрать их по составу.</w:t>
      </w:r>
    </w:p>
    <w:p w:rsidR="00B166E7" w:rsidRPr="00FB6266" w:rsidRDefault="00B166E7" w:rsidP="00306703">
      <w:pPr>
        <w:pStyle w:val="a9"/>
        <w:rPr>
          <w:rFonts w:ascii="Times New Roman" w:hAnsi="Times New Roman" w:cs="Times New Roman"/>
          <w:b/>
          <w:i/>
          <w:szCs w:val="28"/>
        </w:rPr>
      </w:pPr>
    </w:p>
    <w:p w:rsidR="00A70736" w:rsidRDefault="00A70736" w:rsidP="00306703">
      <w:pPr>
        <w:pStyle w:val="a9"/>
        <w:rPr>
          <w:rFonts w:ascii="Times New Roman" w:hAnsi="Times New Roman" w:cs="Times New Roman"/>
          <w:sz w:val="28"/>
          <w:szCs w:val="28"/>
        </w:rPr>
      </w:pPr>
      <w:r w:rsidRPr="00306703">
        <w:rPr>
          <w:rFonts w:ascii="Times New Roman" w:hAnsi="Times New Roman" w:cs="Times New Roman"/>
          <w:sz w:val="28"/>
          <w:szCs w:val="28"/>
        </w:rPr>
        <w:t>Печалится, молчать, находишь, медлишь, уезжает, любить, заходить, темнеть.</w:t>
      </w:r>
    </w:p>
    <w:p w:rsidR="00B166E7" w:rsidRPr="00FB6266" w:rsidRDefault="00B166E7" w:rsidP="00306703">
      <w:pPr>
        <w:pStyle w:val="a9"/>
        <w:rPr>
          <w:rFonts w:ascii="Times New Roman" w:hAnsi="Times New Roman" w:cs="Times New Roman"/>
          <w:sz w:val="20"/>
          <w:szCs w:val="28"/>
        </w:rPr>
      </w:pPr>
    </w:p>
    <w:p w:rsidR="00A70736" w:rsidRDefault="00A70736" w:rsidP="00306703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B166E7">
        <w:rPr>
          <w:rFonts w:ascii="Times New Roman" w:hAnsi="Times New Roman" w:cs="Times New Roman"/>
          <w:b/>
          <w:i/>
          <w:sz w:val="28"/>
          <w:szCs w:val="28"/>
        </w:rPr>
        <w:t xml:space="preserve">Глаголы </w:t>
      </w:r>
      <w:proofErr w:type="gramStart"/>
      <w:r w:rsidRPr="00B166E7">
        <w:rPr>
          <w:rFonts w:ascii="Times New Roman" w:hAnsi="Times New Roman" w:cs="Times New Roman"/>
          <w:b/>
          <w:i/>
          <w:sz w:val="28"/>
          <w:szCs w:val="28"/>
        </w:rPr>
        <w:t>–с</w:t>
      </w:r>
      <w:proofErr w:type="gramEnd"/>
      <w:r w:rsidRPr="00B166E7">
        <w:rPr>
          <w:rFonts w:ascii="Times New Roman" w:hAnsi="Times New Roman" w:cs="Times New Roman"/>
          <w:b/>
          <w:i/>
          <w:sz w:val="28"/>
          <w:szCs w:val="28"/>
        </w:rPr>
        <w:t>инонимы.</w:t>
      </w:r>
    </w:p>
    <w:p w:rsidR="00B166E7" w:rsidRPr="00FB6266" w:rsidRDefault="00B166E7" w:rsidP="00306703">
      <w:pPr>
        <w:pStyle w:val="a9"/>
        <w:rPr>
          <w:rFonts w:ascii="Times New Roman" w:hAnsi="Times New Roman" w:cs="Times New Roman"/>
          <w:b/>
          <w:i/>
          <w:sz w:val="20"/>
          <w:szCs w:val="28"/>
        </w:rPr>
      </w:pPr>
    </w:p>
    <w:p w:rsidR="00A70736" w:rsidRPr="00306703" w:rsidRDefault="00A70736" w:rsidP="00306703">
      <w:pPr>
        <w:pStyle w:val="a9"/>
        <w:rPr>
          <w:rFonts w:ascii="Times New Roman" w:hAnsi="Times New Roman" w:cs="Times New Roman"/>
          <w:sz w:val="28"/>
          <w:szCs w:val="28"/>
        </w:rPr>
      </w:pPr>
      <w:r w:rsidRPr="00306703">
        <w:rPr>
          <w:rFonts w:ascii="Times New Roman" w:hAnsi="Times New Roman" w:cs="Times New Roman"/>
          <w:sz w:val="28"/>
          <w:szCs w:val="28"/>
        </w:rPr>
        <w:t>Смеяться, рассказывает, работает, сверкает, гневаться, дремать, размышлять, торопишься.</w:t>
      </w:r>
    </w:p>
    <w:p w:rsidR="00EC676E" w:rsidRPr="00306703" w:rsidRDefault="00EC676E" w:rsidP="00306703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Pr="00306703" w:rsidRDefault="00EC676E" w:rsidP="00306703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Pr="00B166E7" w:rsidRDefault="00B166E7" w:rsidP="00B166E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8.</w:t>
      </w:r>
    </w:p>
    <w:p w:rsidR="00EC676E" w:rsidRPr="00306703" w:rsidRDefault="00EC676E" w:rsidP="00306703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B166E7" w:rsidRDefault="00B166E7" w:rsidP="00B166E7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B166E7">
        <w:rPr>
          <w:rFonts w:ascii="Times New Roman" w:hAnsi="Times New Roman" w:cs="Times New Roman"/>
          <w:b/>
          <w:i/>
          <w:sz w:val="28"/>
          <w:szCs w:val="28"/>
        </w:rPr>
        <w:t>Разобрать по составу слова. Найти лишнее слово и образовать от него глагол.</w:t>
      </w:r>
    </w:p>
    <w:p w:rsidR="00B166E7" w:rsidRPr="00B166E7" w:rsidRDefault="00B166E7" w:rsidP="00B166E7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B166E7" w:rsidRDefault="00B166E7" w:rsidP="00B166E7">
      <w:pPr>
        <w:pStyle w:val="a9"/>
        <w:rPr>
          <w:rFonts w:ascii="Times New Roman" w:hAnsi="Times New Roman" w:cs="Times New Roman"/>
          <w:iCs/>
          <w:sz w:val="28"/>
          <w:szCs w:val="28"/>
        </w:rPr>
      </w:pPr>
      <w:r w:rsidRPr="00B166E7">
        <w:rPr>
          <w:rFonts w:ascii="Times New Roman" w:hAnsi="Times New Roman" w:cs="Times New Roman"/>
          <w:iCs/>
          <w:sz w:val="28"/>
          <w:szCs w:val="28"/>
        </w:rPr>
        <w:t>Варила, мастерская, положить, летаю, задумался.</w:t>
      </w:r>
    </w:p>
    <w:p w:rsidR="00B166E7" w:rsidRDefault="00B166E7" w:rsidP="00B166E7">
      <w:pPr>
        <w:pStyle w:val="a9"/>
        <w:rPr>
          <w:rFonts w:ascii="Times New Roman" w:hAnsi="Times New Roman" w:cs="Times New Roman"/>
          <w:iCs/>
          <w:sz w:val="28"/>
          <w:szCs w:val="28"/>
        </w:rPr>
      </w:pPr>
    </w:p>
    <w:p w:rsidR="00B166E7" w:rsidRDefault="00B166E7" w:rsidP="00B166E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 9</w:t>
      </w:r>
      <w:r w:rsidRPr="004D2FE4">
        <w:rPr>
          <w:rFonts w:ascii="Times New Roman" w:hAnsi="Times New Roman" w:cs="Times New Roman"/>
          <w:b/>
          <w:sz w:val="28"/>
          <w:szCs w:val="28"/>
        </w:rPr>
        <w:t>.</w:t>
      </w:r>
    </w:p>
    <w:p w:rsidR="00EC676E" w:rsidRPr="00B166E7" w:rsidRDefault="00EC676E" w:rsidP="00B166E7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B166E7" w:rsidRDefault="00B166E7" w:rsidP="00B166E7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B166E7">
        <w:rPr>
          <w:rFonts w:ascii="Times New Roman" w:hAnsi="Times New Roman" w:cs="Times New Roman"/>
          <w:b/>
          <w:i/>
          <w:sz w:val="28"/>
          <w:szCs w:val="28"/>
        </w:rPr>
        <w:t>Исправить ошибки. Списать. Глаголы разобрать по составу.</w:t>
      </w:r>
    </w:p>
    <w:p w:rsidR="00B166E7" w:rsidRPr="00B166E7" w:rsidRDefault="00B166E7" w:rsidP="00B166E7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</w:p>
    <w:p w:rsidR="00B166E7" w:rsidRPr="00B166E7" w:rsidRDefault="00B166E7" w:rsidP="00B166E7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Месность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пакозалась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мне угрюмее, чем из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акна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. Туман рассеялся.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Виршыны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гор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ресовались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отчётливо и сурово на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пасвитлевшем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небе. На </w:t>
      </w:r>
      <w:proofErr w:type="gramStart"/>
      <w:r w:rsidRPr="00B166E7">
        <w:rPr>
          <w:rFonts w:ascii="Times New Roman" w:hAnsi="Times New Roman" w:cs="Times New Roman"/>
          <w:iCs/>
          <w:sz w:val="28"/>
          <w:szCs w:val="28"/>
        </w:rPr>
        <w:t>тёмном</w:t>
      </w:r>
      <w:proofErr w:type="gram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фони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гор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пранасились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клочя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тумана, но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внезу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стаяли </w:t>
      </w:r>
      <w:proofErr w:type="spellStart"/>
      <w:r w:rsidRPr="00B166E7">
        <w:rPr>
          <w:rFonts w:ascii="Times New Roman" w:hAnsi="Times New Roman" w:cs="Times New Roman"/>
          <w:iCs/>
          <w:sz w:val="28"/>
          <w:szCs w:val="28"/>
        </w:rPr>
        <w:t>халодные</w:t>
      </w:r>
      <w:proofErr w:type="spellEnd"/>
      <w:r w:rsidRPr="00B166E7">
        <w:rPr>
          <w:rFonts w:ascii="Times New Roman" w:hAnsi="Times New Roman" w:cs="Times New Roman"/>
          <w:iCs/>
          <w:sz w:val="28"/>
          <w:szCs w:val="28"/>
        </w:rPr>
        <w:t xml:space="preserve"> сумерки.</w:t>
      </w:r>
    </w:p>
    <w:p w:rsidR="00EC676E" w:rsidRPr="00B166E7" w:rsidRDefault="00EC676E" w:rsidP="00B166E7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C676E" w:rsidRDefault="00EC676E" w:rsidP="004D2FE4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077F6A" w:rsidRPr="00FB6266" w:rsidRDefault="006F4CB0" w:rsidP="00D31311">
      <w:pPr>
        <w:pStyle w:val="a9"/>
        <w:rPr>
          <w:rFonts w:ascii="Times New Roman" w:eastAsia="Calibri" w:hAnsi="Times New Roman" w:cs="Times New Roman"/>
          <w:b/>
          <w:sz w:val="28"/>
          <w:szCs w:val="28"/>
        </w:rPr>
      </w:pPr>
      <w:r w:rsidRPr="00B85F2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</w:p>
    <w:sectPr w:rsidR="00077F6A" w:rsidRPr="00FB6266" w:rsidSect="00FB6266">
      <w:pgSz w:w="11906" w:h="16838"/>
      <w:pgMar w:top="709" w:right="991" w:bottom="426" w:left="1418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C"/>
    <w:multiLevelType w:val="multilevel"/>
    <w:tmpl w:val="0000000C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19"/>
    <w:multiLevelType w:val="multilevel"/>
    <w:tmpl w:val="00000019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2F53012"/>
    <w:multiLevelType w:val="hybridMultilevel"/>
    <w:tmpl w:val="2362A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7F4890"/>
    <w:multiLevelType w:val="hybridMultilevel"/>
    <w:tmpl w:val="6C3C9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D91FE9"/>
    <w:multiLevelType w:val="hybridMultilevel"/>
    <w:tmpl w:val="CA78E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4C2019"/>
    <w:multiLevelType w:val="hybridMultilevel"/>
    <w:tmpl w:val="A0AA36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CA1621"/>
    <w:multiLevelType w:val="hybridMultilevel"/>
    <w:tmpl w:val="41269A36"/>
    <w:lvl w:ilvl="0" w:tplc="C7688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D361B5C"/>
    <w:multiLevelType w:val="hybridMultilevel"/>
    <w:tmpl w:val="C96E3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932BA"/>
    <w:multiLevelType w:val="hybridMultilevel"/>
    <w:tmpl w:val="A0A8F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2B076E"/>
    <w:multiLevelType w:val="hybridMultilevel"/>
    <w:tmpl w:val="8724F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D111C5"/>
    <w:multiLevelType w:val="hybridMultilevel"/>
    <w:tmpl w:val="C1D458A4"/>
    <w:lvl w:ilvl="0" w:tplc="FF5E572E">
      <w:start w:val="1"/>
      <w:numFmt w:val="decimal"/>
      <w:lvlText w:val="%1."/>
      <w:lvlJc w:val="left"/>
      <w:pPr>
        <w:ind w:left="76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50CC6263"/>
    <w:multiLevelType w:val="multilevel"/>
    <w:tmpl w:val="A8A2E886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285222"/>
    <w:multiLevelType w:val="multilevel"/>
    <w:tmpl w:val="4FAC08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EC06A4"/>
    <w:multiLevelType w:val="hybridMultilevel"/>
    <w:tmpl w:val="E7F093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3627DB5"/>
    <w:multiLevelType w:val="hybridMultilevel"/>
    <w:tmpl w:val="A63011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2B7124"/>
    <w:multiLevelType w:val="hybridMultilevel"/>
    <w:tmpl w:val="9D788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3C7B8D"/>
    <w:multiLevelType w:val="hybridMultilevel"/>
    <w:tmpl w:val="85382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6F0633"/>
    <w:multiLevelType w:val="hybridMultilevel"/>
    <w:tmpl w:val="08505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7C4954"/>
    <w:multiLevelType w:val="hybridMultilevel"/>
    <w:tmpl w:val="D2CA4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C35FB9"/>
    <w:multiLevelType w:val="hybridMultilevel"/>
    <w:tmpl w:val="EA22C5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F4125A9"/>
    <w:multiLevelType w:val="hybridMultilevel"/>
    <w:tmpl w:val="11322AF6"/>
    <w:lvl w:ilvl="0" w:tplc="A96A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C426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BAF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C15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1ED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36FF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BE3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3035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8ED7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8"/>
  </w:num>
  <w:num w:numId="3">
    <w:abstractNumId w:val="8"/>
    <w:lvlOverride w:ilvl="0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5"/>
  </w:num>
  <w:num w:numId="17">
    <w:abstractNumId w:val="14"/>
  </w:num>
  <w:num w:numId="18">
    <w:abstractNumId w:val="24"/>
  </w:num>
  <w:num w:numId="19">
    <w:abstractNumId w:val="12"/>
  </w:num>
  <w:num w:numId="20">
    <w:abstractNumId w:val="22"/>
  </w:num>
  <w:num w:numId="21">
    <w:abstractNumId w:val="23"/>
  </w:num>
  <w:num w:numId="22">
    <w:abstractNumId w:val="21"/>
  </w:num>
  <w:num w:numId="23">
    <w:abstractNumId w:val="13"/>
  </w:num>
  <w:num w:numId="24">
    <w:abstractNumId w:val="25"/>
  </w:num>
  <w:num w:numId="25">
    <w:abstractNumId w:val="16"/>
  </w:num>
  <w:num w:numId="26">
    <w:abstractNumId w:val="17"/>
  </w:num>
  <w:num w:numId="27">
    <w:abstractNumId w:val="26"/>
  </w:num>
  <w:num w:numId="28">
    <w:abstractNumId w:val="27"/>
  </w:num>
  <w:num w:numId="29">
    <w:abstractNumId w:val="1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341FF"/>
    <w:rsid w:val="00042F0C"/>
    <w:rsid w:val="00051A50"/>
    <w:rsid w:val="000726AA"/>
    <w:rsid w:val="00077F6A"/>
    <w:rsid w:val="000B4F14"/>
    <w:rsid w:val="00102CDB"/>
    <w:rsid w:val="00173529"/>
    <w:rsid w:val="001E4AB2"/>
    <w:rsid w:val="00201A53"/>
    <w:rsid w:val="00225072"/>
    <w:rsid w:val="00263B3F"/>
    <w:rsid w:val="00280C97"/>
    <w:rsid w:val="00306703"/>
    <w:rsid w:val="0033322A"/>
    <w:rsid w:val="003341FF"/>
    <w:rsid w:val="003C2863"/>
    <w:rsid w:val="00466C53"/>
    <w:rsid w:val="0046792A"/>
    <w:rsid w:val="004B1914"/>
    <w:rsid w:val="004D2FE4"/>
    <w:rsid w:val="005075FE"/>
    <w:rsid w:val="00552D66"/>
    <w:rsid w:val="00560BCB"/>
    <w:rsid w:val="00566910"/>
    <w:rsid w:val="00583AC8"/>
    <w:rsid w:val="005E6AC5"/>
    <w:rsid w:val="006301D0"/>
    <w:rsid w:val="006D28EF"/>
    <w:rsid w:val="006E4D31"/>
    <w:rsid w:val="006F4CB0"/>
    <w:rsid w:val="00701EF4"/>
    <w:rsid w:val="007047DA"/>
    <w:rsid w:val="00790BD3"/>
    <w:rsid w:val="007D366D"/>
    <w:rsid w:val="008030A7"/>
    <w:rsid w:val="008225BE"/>
    <w:rsid w:val="008317B8"/>
    <w:rsid w:val="008538DE"/>
    <w:rsid w:val="008730ED"/>
    <w:rsid w:val="008C73DC"/>
    <w:rsid w:val="009704D3"/>
    <w:rsid w:val="00A2528C"/>
    <w:rsid w:val="00A6406D"/>
    <w:rsid w:val="00A70736"/>
    <w:rsid w:val="00AC0D38"/>
    <w:rsid w:val="00AF106D"/>
    <w:rsid w:val="00B166E7"/>
    <w:rsid w:val="00B85F2A"/>
    <w:rsid w:val="00B86CDD"/>
    <w:rsid w:val="00C92D75"/>
    <w:rsid w:val="00D31311"/>
    <w:rsid w:val="00D5743F"/>
    <w:rsid w:val="00E05DF6"/>
    <w:rsid w:val="00E1714B"/>
    <w:rsid w:val="00E2395A"/>
    <w:rsid w:val="00EA5803"/>
    <w:rsid w:val="00EC676E"/>
    <w:rsid w:val="00F04A7A"/>
    <w:rsid w:val="00F15D5F"/>
    <w:rsid w:val="00FB6266"/>
    <w:rsid w:val="00FC1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1D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6F4C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6AA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E05DF6"/>
    <w:rPr>
      <w:b/>
      <w:bCs/>
    </w:rPr>
  </w:style>
  <w:style w:type="paragraph" w:styleId="a7">
    <w:name w:val="Body Text"/>
    <w:basedOn w:val="a"/>
    <w:link w:val="a8"/>
    <w:rsid w:val="00E05DF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E05D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uiPriority w:val="1"/>
    <w:qFormat/>
    <w:rsid w:val="004D2FE4"/>
    <w:pPr>
      <w:spacing w:after="0" w:line="240" w:lineRule="auto"/>
    </w:pPr>
  </w:style>
  <w:style w:type="paragraph" w:styleId="aa">
    <w:name w:val="Body Text Indent"/>
    <w:basedOn w:val="a"/>
    <w:link w:val="ab"/>
    <w:uiPriority w:val="99"/>
    <w:semiHidden/>
    <w:unhideWhenUsed/>
    <w:rsid w:val="00D313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31311"/>
  </w:style>
  <w:style w:type="character" w:customStyle="1" w:styleId="apple-converted-space">
    <w:name w:val="apple-converted-space"/>
    <w:basedOn w:val="a0"/>
    <w:rsid w:val="00D31311"/>
  </w:style>
  <w:style w:type="character" w:styleId="ac">
    <w:name w:val="Emphasis"/>
    <w:basedOn w:val="a0"/>
    <w:uiPriority w:val="20"/>
    <w:qFormat/>
    <w:rsid w:val="00D31311"/>
    <w:rPr>
      <w:i/>
      <w:iCs/>
    </w:rPr>
  </w:style>
  <w:style w:type="paragraph" w:styleId="ad">
    <w:name w:val="Normal (Web)"/>
    <w:basedOn w:val="a"/>
    <w:uiPriority w:val="99"/>
    <w:semiHidden/>
    <w:unhideWhenUsed/>
    <w:rsid w:val="00704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E6AC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E6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5154</Words>
  <Characters>29381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2017-05-02T02:25:00Z</dcterms:created>
  <dcterms:modified xsi:type="dcterms:W3CDTF">2017-05-03T15:49:00Z</dcterms:modified>
</cp:coreProperties>
</file>