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65" w:rsidRPr="00162685" w:rsidRDefault="003524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62685">
        <w:rPr>
          <w:rFonts w:ascii="Times New Roman" w:hAnsi="Times New Roman"/>
          <w:b/>
          <w:sz w:val="28"/>
          <w:szCs w:val="28"/>
        </w:rPr>
        <w:t>ОГКОУ Измайловская ШИ</w:t>
      </w: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4840" w:rsidRDefault="000248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4840" w:rsidRDefault="00024840" w:rsidP="00A059AB">
      <w:pPr>
        <w:spacing w:after="0"/>
        <w:rPr>
          <w:rFonts w:ascii="Times New Roman" w:hAnsi="Times New Roman"/>
          <w:sz w:val="28"/>
          <w:szCs w:val="28"/>
        </w:rPr>
      </w:pP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1665" w:rsidRPr="008832C1" w:rsidRDefault="00162685" w:rsidP="008832C1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8832C1">
        <w:rPr>
          <w:rFonts w:ascii="Times New Roman" w:hAnsi="Times New Roman"/>
          <w:sz w:val="36"/>
          <w:szCs w:val="36"/>
        </w:rPr>
        <w:t>Р</w:t>
      </w:r>
      <w:r w:rsidR="00352441" w:rsidRPr="008832C1">
        <w:rPr>
          <w:rFonts w:ascii="Times New Roman" w:hAnsi="Times New Roman"/>
          <w:sz w:val="36"/>
          <w:szCs w:val="36"/>
        </w:rPr>
        <w:t>абочая программа</w:t>
      </w:r>
    </w:p>
    <w:p w:rsidR="000A5E0E" w:rsidRPr="008832C1" w:rsidRDefault="00162685" w:rsidP="00EE264C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8832C1">
        <w:rPr>
          <w:rFonts w:ascii="Times New Roman" w:hAnsi="Times New Roman"/>
          <w:sz w:val="36"/>
          <w:szCs w:val="36"/>
        </w:rPr>
        <w:t xml:space="preserve">внеурочной деятельности </w:t>
      </w:r>
      <w:r w:rsidR="000A5E0E" w:rsidRPr="008832C1">
        <w:rPr>
          <w:rFonts w:ascii="Times New Roman" w:hAnsi="Times New Roman"/>
          <w:sz w:val="36"/>
          <w:szCs w:val="36"/>
        </w:rPr>
        <w:t xml:space="preserve"> </w:t>
      </w:r>
      <w:r w:rsidR="00A059AB" w:rsidRPr="008832C1">
        <w:rPr>
          <w:rFonts w:ascii="Times New Roman" w:hAnsi="Times New Roman"/>
          <w:sz w:val="36"/>
          <w:szCs w:val="36"/>
        </w:rPr>
        <w:t>«</w:t>
      </w:r>
      <w:r w:rsidR="00C76A7C" w:rsidRPr="008832C1">
        <w:rPr>
          <w:rFonts w:ascii="Times New Roman" w:hAnsi="Times New Roman"/>
          <w:sz w:val="36"/>
          <w:szCs w:val="36"/>
        </w:rPr>
        <w:t>Творческая мастерская</w:t>
      </w:r>
      <w:r w:rsidR="00A059AB" w:rsidRPr="008832C1">
        <w:rPr>
          <w:rFonts w:ascii="Times New Roman" w:hAnsi="Times New Roman"/>
          <w:sz w:val="36"/>
          <w:szCs w:val="36"/>
        </w:rPr>
        <w:t>»</w:t>
      </w:r>
    </w:p>
    <w:p w:rsidR="00A51F25" w:rsidRPr="008832C1" w:rsidRDefault="008832C1" w:rsidP="008832C1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8832C1">
        <w:rPr>
          <w:rFonts w:ascii="Times New Roman" w:hAnsi="Times New Roman"/>
          <w:sz w:val="36"/>
          <w:szCs w:val="36"/>
        </w:rPr>
        <w:t xml:space="preserve">для обучающихся </w:t>
      </w:r>
      <w:r w:rsidR="003242A0" w:rsidRPr="008832C1">
        <w:rPr>
          <w:rFonts w:ascii="Times New Roman" w:hAnsi="Times New Roman"/>
          <w:sz w:val="36"/>
          <w:szCs w:val="36"/>
        </w:rPr>
        <w:t>7</w:t>
      </w:r>
      <w:r w:rsidRPr="008832C1">
        <w:rPr>
          <w:rFonts w:ascii="Times New Roman" w:hAnsi="Times New Roman"/>
          <w:sz w:val="36"/>
          <w:szCs w:val="36"/>
        </w:rPr>
        <w:t xml:space="preserve"> </w:t>
      </w:r>
      <w:r w:rsidR="00A51F25" w:rsidRPr="008832C1">
        <w:rPr>
          <w:rFonts w:ascii="Times New Roman" w:hAnsi="Times New Roman"/>
          <w:sz w:val="36"/>
          <w:szCs w:val="36"/>
        </w:rPr>
        <w:t>класс</w:t>
      </w:r>
      <w:r w:rsidRPr="008832C1">
        <w:rPr>
          <w:rFonts w:ascii="Times New Roman" w:hAnsi="Times New Roman"/>
          <w:sz w:val="36"/>
          <w:szCs w:val="36"/>
        </w:rPr>
        <w:t>а</w:t>
      </w:r>
    </w:p>
    <w:p w:rsidR="008832C1" w:rsidRDefault="008832C1" w:rsidP="008832C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 умеренной, тяжелой, глубокой умственной отсталостью,</w:t>
      </w:r>
    </w:p>
    <w:p w:rsidR="008832C1" w:rsidRDefault="008832C1" w:rsidP="008832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тяжелыми, множественными нарушениями развития (интеллектуальными нарушениями)</w:t>
      </w:r>
    </w:p>
    <w:p w:rsidR="008832C1" w:rsidRPr="00A059AB" w:rsidRDefault="008832C1" w:rsidP="008832C1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1665" w:rsidRDefault="000216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4840" w:rsidRDefault="00024840" w:rsidP="00162685">
      <w:pPr>
        <w:spacing w:after="0"/>
        <w:rPr>
          <w:rFonts w:ascii="Times New Roman" w:hAnsi="Times New Roman"/>
          <w:sz w:val="28"/>
          <w:szCs w:val="28"/>
        </w:rPr>
      </w:pPr>
    </w:p>
    <w:p w:rsidR="00024840" w:rsidRDefault="000248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1665" w:rsidRDefault="00021665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 w:rsidR="00162685" w:rsidRDefault="008832C1" w:rsidP="00162685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1 категории</w:t>
      </w:r>
    </w:p>
    <w:p w:rsidR="00021665" w:rsidRDefault="00162685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Конова Марина Вячеславовна</w:t>
      </w:r>
    </w:p>
    <w:p w:rsidR="00021665" w:rsidRDefault="0002166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52441" w:rsidRDefault="00352441" w:rsidP="000248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42A0" w:rsidRDefault="003242A0" w:rsidP="000248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42A0" w:rsidRDefault="003242A0" w:rsidP="000248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42A0" w:rsidRDefault="003242A0" w:rsidP="000248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59AB" w:rsidRDefault="00A059AB" w:rsidP="000248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59AB" w:rsidRDefault="00A059AB" w:rsidP="000248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42A0" w:rsidRDefault="003242A0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2C1" w:rsidRDefault="008832C1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574" w:rsidRDefault="00BD6574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574" w:rsidRDefault="00BD6574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574" w:rsidRDefault="00BD6574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574" w:rsidRDefault="00BD6574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2C1" w:rsidRDefault="008832C1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32C1" w:rsidRDefault="008832C1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264C" w:rsidRPr="00162685" w:rsidRDefault="00EE264C" w:rsidP="00A059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1665" w:rsidRDefault="00021665" w:rsidP="003F5C22">
      <w:pPr>
        <w:tabs>
          <w:tab w:val="left" w:pos="284"/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Пояснительная записка</w:t>
      </w:r>
    </w:p>
    <w:p w:rsidR="003F5C22" w:rsidRDefault="003F5C22" w:rsidP="003F5C22">
      <w:pPr>
        <w:tabs>
          <w:tab w:val="left" w:pos="567"/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056A5">
        <w:rPr>
          <w:rFonts w:ascii="Times New Roman" w:hAnsi="Times New Roman"/>
          <w:sz w:val="28"/>
          <w:szCs w:val="28"/>
        </w:rPr>
        <w:t>Рабочая программа разработана на основе следующих документов:</w:t>
      </w:r>
    </w:p>
    <w:p w:rsidR="008832C1" w:rsidRPr="008832C1" w:rsidRDefault="008832C1" w:rsidP="008832C1">
      <w:pPr>
        <w:spacing w:after="0"/>
        <w:rPr>
          <w:rFonts w:ascii="Times New Roman" w:eastAsia="Calibri" w:hAnsi="Times New Roman"/>
          <w:sz w:val="28"/>
          <w:szCs w:val="28"/>
        </w:rPr>
      </w:pPr>
      <w:r w:rsidRPr="008832C1">
        <w:rPr>
          <w:rFonts w:ascii="Times New Roman" w:eastAsia="Calibri" w:hAnsi="Times New Roman"/>
          <w:sz w:val="28"/>
          <w:szCs w:val="28"/>
        </w:rPr>
        <w:t>1.Федеральный закон  Российской Федерации «Об образовании  в Российской Федерации» № 273 ФЗ(в ред. Федеральных  Законов от 07.05.2013г. 399-ФЗ, от 23.07.2013г. № 203 –ФЗ)</w:t>
      </w:r>
    </w:p>
    <w:p w:rsidR="008832C1" w:rsidRPr="008832C1" w:rsidRDefault="008832C1" w:rsidP="008832C1">
      <w:pPr>
        <w:spacing w:after="0"/>
        <w:rPr>
          <w:rFonts w:ascii="Times New Roman" w:eastAsia="Calibri" w:hAnsi="Times New Roman"/>
          <w:sz w:val="28"/>
          <w:szCs w:val="28"/>
        </w:rPr>
      </w:pPr>
      <w:r w:rsidRPr="008832C1">
        <w:rPr>
          <w:rFonts w:ascii="Times New Roman" w:eastAsia="Calibri" w:hAnsi="Times New Roman"/>
          <w:sz w:val="28"/>
          <w:szCs w:val="28"/>
        </w:rPr>
        <w:t>2.Федеральная адаптированная основная общеобразовательная  программа обучающихся с умственной отсталостью (интеллектуальными нарушениями) от 24.11.2022г приказ №1026</w:t>
      </w:r>
    </w:p>
    <w:p w:rsidR="008832C1" w:rsidRPr="008832C1" w:rsidRDefault="008832C1" w:rsidP="008832C1">
      <w:pPr>
        <w:spacing w:after="0"/>
        <w:rPr>
          <w:rFonts w:ascii="Times New Roman" w:eastAsia="Calibri" w:hAnsi="Times New Roman"/>
          <w:sz w:val="28"/>
          <w:szCs w:val="28"/>
        </w:rPr>
      </w:pPr>
      <w:r w:rsidRPr="008832C1">
        <w:rPr>
          <w:rFonts w:ascii="Times New Roman" w:eastAsia="Calibri" w:hAnsi="Times New Roman"/>
          <w:sz w:val="28"/>
          <w:szCs w:val="28"/>
        </w:rPr>
        <w:t>3.Устав ОГКОУ Измайловская  ШИ</w:t>
      </w:r>
    </w:p>
    <w:p w:rsidR="008832C1" w:rsidRPr="008832C1" w:rsidRDefault="008832C1" w:rsidP="008832C1">
      <w:pPr>
        <w:spacing w:after="0"/>
        <w:rPr>
          <w:rFonts w:ascii="Times New Roman" w:eastAsia="Calibri" w:hAnsi="Times New Roman"/>
          <w:sz w:val="28"/>
          <w:szCs w:val="28"/>
        </w:rPr>
      </w:pPr>
      <w:r w:rsidRPr="008832C1">
        <w:rPr>
          <w:rFonts w:ascii="Times New Roman" w:eastAsia="Calibri" w:hAnsi="Times New Roman"/>
          <w:sz w:val="28"/>
          <w:szCs w:val="28"/>
        </w:rPr>
        <w:t>4.Адаптированная основная общеобразовательная программа ОГКОУ Измайловской ШИ</w:t>
      </w:r>
    </w:p>
    <w:p w:rsidR="008832C1" w:rsidRPr="008832C1" w:rsidRDefault="008832C1" w:rsidP="008832C1">
      <w:pPr>
        <w:spacing w:after="0"/>
        <w:rPr>
          <w:rFonts w:ascii="Times New Roman" w:eastAsia="Calibri" w:hAnsi="Times New Roman"/>
          <w:sz w:val="28"/>
          <w:szCs w:val="28"/>
        </w:rPr>
      </w:pPr>
      <w:r w:rsidRPr="008832C1">
        <w:rPr>
          <w:rFonts w:ascii="Times New Roman" w:eastAsia="Calibri" w:hAnsi="Times New Roman"/>
          <w:sz w:val="28"/>
          <w:szCs w:val="28"/>
        </w:rPr>
        <w:t>5.Учебного плана  Областного государственного казенного общеобразовательного учреждения «Измайловской школы-интерната для обучающихся с ограниченными возможностями здоровья»</w:t>
      </w:r>
    </w:p>
    <w:p w:rsidR="008832C1" w:rsidRPr="008832C1" w:rsidRDefault="008832C1" w:rsidP="008832C1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8832C1">
        <w:rPr>
          <w:rFonts w:ascii="Times New Roman" w:eastAsia="Calibri" w:hAnsi="Times New Roman"/>
          <w:sz w:val="28"/>
          <w:szCs w:val="28"/>
        </w:rPr>
        <w:t>6.</w:t>
      </w:r>
      <w:r w:rsidRPr="008832C1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</w:t>
      </w:r>
      <w:r w:rsidRPr="008832C1">
        <w:rPr>
          <w:rFonts w:ascii="Times New Roman" w:eastAsia="Calibri" w:hAnsi="Times New Roman"/>
          <w:bCs/>
          <w:color w:val="000000"/>
          <w:sz w:val="28"/>
          <w:szCs w:val="28"/>
        </w:rPr>
        <w:t>Постановление от28.09.2020г№28</w:t>
      </w:r>
    </w:p>
    <w:p w:rsidR="008832C1" w:rsidRPr="008832C1" w:rsidRDefault="008832C1" w:rsidP="008832C1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8832C1">
        <w:rPr>
          <w:rFonts w:ascii="Times New Roman" w:eastAsia="Calibri" w:hAnsi="Times New Roman"/>
          <w:bCs/>
          <w:color w:val="000000"/>
          <w:sz w:val="28"/>
          <w:szCs w:val="28"/>
        </w:rPr>
        <w:t>об утверждении САНПИН 2.4.3648-20</w:t>
      </w:r>
    </w:p>
    <w:p w:rsidR="004178D7" w:rsidRPr="003F5C22" w:rsidRDefault="008832C1" w:rsidP="004178D7">
      <w:pPr>
        <w:pStyle w:val="af"/>
        <w:spacing w:before="0" w:after="0"/>
        <w:ind w:firstLine="708"/>
        <w:jc w:val="both"/>
        <w:rPr>
          <w:sz w:val="28"/>
          <w:szCs w:val="28"/>
        </w:rPr>
      </w:pPr>
      <w:r>
        <w:t xml:space="preserve"> </w:t>
      </w:r>
      <w:r w:rsidR="004178D7">
        <w:t>«</w:t>
      </w:r>
      <w:r w:rsidR="004178D7" w:rsidRPr="003F5C22">
        <w:rPr>
          <w:sz w:val="28"/>
          <w:szCs w:val="28"/>
        </w:rPr>
        <w:t>Творчество,- пишет В.В.Давыдов, - является уделом всех, оно является нормальным и постоянным спутником детского развития».</w:t>
      </w:r>
    </w:p>
    <w:p w:rsidR="004178D7" w:rsidRPr="003F5C22" w:rsidRDefault="004178D7" w:rsidP="003F5C22">
      <w:pPr>
        <w:pStyle w:val="af"/>
        <w:spacing w:before="0" w:after="0"/>
        <w:jc w:val="both"/>
        <w:rPr>
          <w:sz w:val="28"/>
          <w:szCs w:val="28"/>
        </w:rPr>
      </w:pPr>
      <w:r w:rsidRPr="003F5C22">
        <w:rPr>
          <w:sz w:val="28"/>
          <w:szCs w:val="28"/>
        </w:rPr>
        <w:t xml:space="preserve">  </w:t>
      </w:r>
      <w:r w:rsidR="003F5C22">
        <w:rPr>
          <w:sz w:val="28"/>
          <w:szCs w:val="28"/>
        </w:rPr>
        <w:t xml:space="preserve">         </w:t>
      </w:r>
      <w:r w:rsidRPr="003F5C22">
        <w:rPr>
          <w:sz w:val="28"/>
          <w:szCs w:val="28"/>
        </w:rPr>
        <w:t>Творческая деятельность индивидуальна, а ее формирование и развитие у детей является актуальной проблемой в теории и практике воспитания и обучения детей.</w:t>
      </w:r>
    </w:p>
    <w:p w:rsidR="004178D7" w:rsidRPr="00C76A7C" w:rsidRDefault="004178D7" w:rsidP="00220E9A">
      <w:pPr>
        <w:pStyle w:val="af"/>
        <w:spacing w:before="0" w:after="0"/>
        <w:ind w:firstLine="708"/>
        <w:jc w:val="both"/>
        <w:rPr>
          <w:sz w:val="28"/>
          <w:szCs w:val="28"/>
        </w:rPr>
      </w:pPr>
      <w:r w:rsidRPr="003F5C22">
        <w:rPr>
          <w:sz w:val="28"/>
          <w:szCs w:val="28"/>
        </w:rPr>
        <w:t>Творческая деятельность, имеет большое  значение в жизни человека, тем более она имеет большое  значение в жизни детей с ограниченными возможностями здоровья. В процессе творческой деятельности у ребенка с потребностями  усиливается ощущение собственной личностной ценности, активно строятся индивидуальные социальные контакты, возникает чувство внутреннего контроля и порядка. Кроме этого, творчество помогает справиться с внутренними трудностями, негативными переживаниями, которые кажутся непреодолимыми для ребенка. Свои чувства и эмоции, а также знания и отношения ребенку легче выразить с помощью зрительных образов, чем вербально, следует отметить, что некоторые дети ограничены или вообще лишены возможности говорить или слышать, тогда невербальное средство оказывается единственным инструментом, вскрывающим и проясняющим интенсивные чувства и убеждения.</w:t>
      </w:r>
    </w:p>
    <w:p w:rsidR="00C9457A" w:rsidRPr="00C76A7C" w:rsidRDefault="00C76A7C" w:rsidP="00C9457A">
      <w:pPr>
        <w:shd w:val="clear" w:color="auto" w:fill="FFFFFF"/>
        <w:suppressAutoHyphens w:val="0"/>
        <w:spacing w:after="0" w:line="240" w:lineRule="auto"/>
        <w:rPr>
          <w:lang w:eastAsia="ru-RU"/>
        </w:rPr>
      </w:pPr>
      <w:r>
        <w:rPr>
          <w:rFonts w:ascii="Times New Roman" w:hAnsi="Times New Roman"/>
          <w:color w:val="333333"/>
          <w:sz w:val="28"/>
          <w:lang w:eastAsia="ru-RU"/>
        </w:rPr>
        <w:t xml:space="preserve">        </w:t>
      </w:r>
      <w:r w:rsidR="00C9457A" w:rsidRPr="00C76A7C">
        <w:rPr>
          <w:rFonts w:ascii="Times New Roman" w:hAnsi="Times New Roman"/>
          <w:sz w:val="28"/>
          <w:lang w:eastAsia="ru-RU"/>
        </w:rPr>
        <w:t>Ребенок с творческими способностями - активный, пытливый. Он способен видеть необычное, прекрасное там, где другие это не видят; он способен принимать свои, ни от кого независящие, самостоятельные решения, у него свой взгляд на красоту, и он способен создать нечто новое, оригинальное. Здесь требуются особые качества ума, такие как наблюдательность, умение сопоставлять и анализировать, комбинировать и моделировать, находить связи и закономерности и т.п. - все то, что в совокупности и составляет творческие способности.</w:t>
      </w:r>
    </w:p>
    <w:p w:rsidR="00C9457A" w:rsidRPr="001312A3" w:rsidRDefault="00C9457A" w:rsidP="00C9457A">
      <w:pPr>
        <w:shd w:val="clear" w:color="auto" w:fill="FFFFFF"/>
        <w:suppressAutoHyphens w:val="0"/>
        <w:spacing w:after="0" w:line="240" w:lineRule="auto"/>
        <w:rPr>
          <w:rFonts w:ascii="Times New Roman" w:hAnsi="Times New Roman"/>
          <w:sz w:val="28"/>
          <w:lang w:eastAsia="ru-RU"/>
        </w:rPr>
      </w:pPr>
      <w:r w:rsidRPr="00C76A7C">
        <w:rPr>
          <w:rFonts w:ascii="Times New Roman" w:hAnsi="Times New Roman"/>
          <w:sz w:val="28"/>
          <w:lang w:eastAsia="ru-RU"/>
        </w:rPr>
        <w:lastRenderedPageBreak/>
        <w:t xml:space="preserve">Творческое начало рождает в ребенке живую фантазию, живое воображение. Творчество по природе своей основано на желании сделать что-то, что до тебя еще никем не было сделано, </w:t>
      </w:r>
      <w:r w:rsidR="008832C1" w:rsidRPr="00C76A7C">
        <w:rPr>
          <w:rFonts w:ascii="Times New Roman" w:hAnsi="Times New Roman"/>
          <w:sz w:val="28"/>
          <w:lang w:eastAsia="ru-RU"/>
        </w:rPr>
        <w:t>или,</w:t>
      </w:r>
      <w:r w:rsidRPr="00C76A7C">
        <w:rPr>
          <w:rFonts w:ascii="Times New Roman" w:hAnsi="Times New Roman"/>
          <w:sz w:val="28"/>
          <w:lang w:eastAsia="ru-RU"/>
        </w:rPr>
        <w:t xml:space="preserve"> хотя то, что до тебя существовало</w:t>
      </w:r>
      <w:r w:rsidRPr="00C9457A">
        <w:rPr>
          <w:rFonts w:ascii="Times New Roman" w:hAnsi="Times New Roman"/>
          <w:color w:val="333333"/>
          <w:sz w:val="28"/>
          <w:lang w:eastAsia="ru-RU"/>
        </w:rPr>
        <w:t xml:space="preserve">, </w:t>
      </w:r>
      <w:r w:rsidRPr="00C76A7C">
        <w:rPr>
          <w:rFonts w:ascii="Times New Roman" w:hAnsi="Times New Roman"/>
          <w:sz w:val="28"/>
          <w:lang w:eastAsia="ru-RU"/>
        </w:rPr>
        <w:t>сделать по-новому, по-своему, лучше. Иначе говоря, творческое начало в человеке - это всегда стремление вперед, к лучшему, к прогрессу, к совершенству и, конечно, к прекрасному в самом высоком и широком смысле этого понятия.</w:t>
      </w:r>
      <w:r w:rsidRPr="00C76A7C">
        <w:rPr>
          <w:rFonts w:ascii="Times New Roman" w:hAnsi="Times New Roman"/>
          <w:sz w:val="28"/>
          <w:szCs w:val="28"/>
          <w:lang w:eastAsia="ru-RU"/>
        </w:rPr>
        <w:br/>
      </w:r>
      <w:r w:rsidR="00A75FB7" w:rsidRPr="00A75FB7">
        <w:rPr>
          <w:rFonts w:ascii="Times New Roman" w:hAnsi="Times New Roman"/>
          <w:sz w:val="28"/>
          <w:lang w:eastAsia="ru-RU"/>
        </w:rPr>
        <w:t xml:space="preserve">    </w:t>
      </w:r>
      <w:r w:rsidRPr="00C76A7C">
        <w:rPr>
          <w:rFonts w:ascii="Times New Roman" w:hAnsi="Times New Roman"/>
          <w:sz w:val="28"/>
          <w:lang w:eastAsia="ru-RU"/>
        </w:rPr>
        <w:t>Вот такое творческое начало искусство и воспитывает в человеке, и в этой своей функции оно ничем не может быть заменено. По своей удивительной способности вызывать в человеке творческую фантазию оно занимает, безусловно, первое место среди всех многообразных элементов, составляющих сложную систему воспитания человека. А без творческой фантазии не сдвинуться с места ни в одной области человеческой деятельности.</w:t>
      </w:r>
    </w:p>
    <w:p w:rsidR="00C9457A" w:rsidRPr="00C76A7C" w:rsidRDefault="00C9457A" w:rsidP="00C9457A">
      <w:pPr>
        <w:shd w:val="clear" w:color="auto" w:fill="FFFFFF"/>
        <w:suppressAutoHyphens w:val="0"/>
        <w:spacing w:after="0" w:line="240" w:lineRule="auto"/>
        <w:rPr>
          <w:lang w:eastAsia="ru-RU"/>
        </w:rPr>
      </w:pPr>
      <w:r w:rsidRPr="00C76A7C">
        <w:rPr>
          <w:rFonts w:ascii="Times New Roman" w:hAnsi="Times New Roman"/>
          <w:sz w:val="28"/>
          <w:lang w:eastAsia="ru-RU"/>
        </w:rPr>
        <w:t>Работа с разными бросовыми материалами имеет большое значение для всестороннего развития ребенка, способствует физическому развитию: воспитывает у детей способности к длительным физическим усилиям, тренирует и закаливает нервно-мышечный аппарат ребенка. Используемые в программе виды труда способствуют воспитанию нравственных качеств: трудолюбия, воли, дисциплинированности, желания трудится.</w:t>
      </w:r>
      <w:r w:rsidRPr="00C76A7C">
        <w:rPr>
          <w:rFonts w:ascii="Times New Roman" w:hAnsi="Times New Roman"/>
          <w:sz w:val="28"/>
          <w:szCs w:val="28"/>
          <w:lang w:eastAsia="ru-RU"/>
        </w:rPr>
        <w:br/>
      </w:r>
      <w:r w:rsidRPr="00C76A7C">
        <w:rPr>
          <w:rFonts w:ascii="Times New Roman" w:hAnsi="Times New Roman"/>
          <w:sz w:val="28"/>
          <w:lang w:eastAsia="ru-RU"/>
        </w:rPr>
        <w:t>Дети усваивают систему политехнических понятий, познают свойства материалов, овладевают технологическими операциями, учатся применять теоретические знания на практике. Украшая свои изделия, учащиеся приобретают определенные эстетические вкусы.</w:t>
      </w:r>
    </w:p>
    <w:p w:rsidR="00C9457A" w:rsidRPr="00C9457A" w:rsidRDefault="00A75FB7" w:rsidP="00C9457A">
      <w:pPr>
        <w:shd w:val="clear" w:color="auto" w:fill="FFFFFF"/>
        <w:suppressAutoHyphens w:val="0"/>
        <w:spacing w:after="0" w:line="240" w:lineRule="auto"/>
        <w:rPr>
          <w:color w:val="000000"/>
          <w:lang w:eastAsia="ru-RU"/>
        </w:rPr>
      </w:pPr>
      <w:r w:rsidRPr="00A75FB7">
        <w:rPr>
          <w:rFonts w:ascii="Times New Roman" w:hAnsi="Times New Roman"/>
          <w:color w:val="000000"/>
          <w:sz w:val="28"/>
          <w:lang w:eastAsia="ru-RU"/>
        </w:rPr>
        <w:t xml:space="preserve">   </w:t>
      </w:r>
      <w:r w:rsidR="00C9457A" w:rsidRPr="00C9457A">
        <w:rPr>
          <w:rFonts w:ascii="Times New Roman" w:hAnsi="Times New Roman"/>
          <w:color w:val="000000"/>
          <w:sz w:val="28"/>
          <w:lang w:eastAsia="ru-RU"/>
        </w:rPr>
        <w:t>Бросовый материал даёт огромные возможности для осуществления фантазий. Самое интересное, ч</w:t>
      </w:r>
      <w:r>
        <w:rPr>
          <w:rFonts w:ascii="Times New Roman" w:hAnsi="Times New Roman"/>
          <w:color w:val="000000"/>
          <w:sz w:val="28"/>
          <w:lang w:eastAsia="ru-RU"/>
        </w:rPr>
        <w:t xml:space="preserve">то такой материал для поделок всегда </w:t>
      </w:r>
      <w:r w:rsidR="00C9457A" w:rsidRPr="00C9457A">
        <w:rPr>
          <w:rFonts w:ascii="Times New Roman" w:hAnsi="Times New Roman"/>
          <w:color w:val="000000"/>
          <w:sz w:val="28"/>
          <w:lang w:eastAsia="ru-RU"/>
        </w:rPr>
        <w:t>находится под рукой. Для того, чтобы смастерить что-то занятное, не ну</w:t>
      </w:r>
      <w:r>
        <w:rPr>
          <w:rFonts w:ascii="Times New Roman" w:hAnsi="Times New Roman"/>
          <w:color w:val="000000"/>
          <w:sz w:val="28"/>
          <w:lang w:eastAsia="ru-RU"/>
        </w:rPr>
        <w:t xml:space="preserve">жно идти в магазин, ехать в лес, </w:t>
      </w:r>
      <w:r w:rsidR="00C9457A" w:rsidRPr="00C9457A">
        <w:rPr>
          <w:rFonts w:ascii="Times New Roman" w:hAnsi="Times New Roman"/>
          <w:color w:val="000000"/>
          <w:sz w:val="28"/>
          <w:lang w:eastAsia="ru-RU"/>
        </w:rPr>
        <w:t>идти в парк и собирать природный материал. Все необходимое можно найти у себя в бытовых твердых отходах или в дальнем пыльном закутке гаража. Яичные контейнеры, скорлупа, пластиковые и стеклянные бутылки, твердые пакеты из-под молочных продуктов, соков и многое другое являются прекрасным, бесплатным поделочным материалом. В процессе работы дети приобретают трудовые умения и навыки, развивают творческое воображение и конструктивное мышление, осваивают способы работы с различными инструментами, подходящими именно к тому материалу, с которым в данный момент работают. Таким образом, поделки из бросового материала помогут детям  ценить каждую мелочь. И главное — включать свое воображение и фантазию относительно того, как можно использовать тот или иной бросовый материал. Кроме того, давая «вторую жизнь» пластиковым бутылкам, мы уменьшаем количество мусора на нашей планете. А ещё этот материал для творчества достаётся нам совершенно бесплатно.</w:t>
      </w:r>
    </w:p>
    <w:p w:rsidR="00C9457A" w:rsidRPr="00C9457A" w:rsidRDefault="00C9457A" w:rsidP="00220E9A">
      <w:pPr>
        <w:pStyle w:val="af"/>
        <w:spacing w:before="0" w:after="0"/>
        <w:ind w:firstLine="708"/>
        <w:jc w:val="both"/>
        <w:rPr>
          <w:sz w:val="28"/>
          <w:szCs w:val="28"/>
        </w:rPr>
      </w:pPr>
    </w:p>
    <w:p w:rsidR="00C9457A" w:rsidRPr="00C9457A" w:rsidRDefault="00C9457A" w:rsidP="00220E9A">
      <w:pPr>
        <w:pStyle w:val="af"/>
        <w:spacing w:before="0" w:after="0"/>
        <w:ind w:firstLine="708"/>
        <w:jc w:val="both"/>
        <w:rPr>
          <w:sz w:val="28"/>
          <w:szCs w:val="28"/>
        </w:rPr>
      </w:pPr>
    </w:p>
    <w:p w:rsidR="00C9457A" w:rsidRPr="00C9457A" w:rsidRDefault="00C9457A" w:rsidP="00220E9A">
      <w:pPr>
        <w:pStyle w:val="af"/>
        <w:spacing w:before="0" w:after="0"/>
        <w:ind w:firstLine="708"/>
        <w:jc w:val="both"/>
        <w:rPr>
          <w:sz w:val="28"/>
          <w:szCs w:val="28"/>
        </w:rPr>
      </w:pPr>
    </w:p>
    <w:p w:rsidR="004178D7" w:rsidRDefault="004178D7" w:rsidP="00362BE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2BE0" w:rsidRPr="00C9457A" w:rsidRDefault="00362BE0" w:rsidP="00362BE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21665" w:rsidRPr="007F7E3B" w:rsidRDefault="00021665" w:rsidP="0026220A">
      <w:pPr>
        <w:spacing w:after="0" w:line="240" w:lineRule="auto"/>
        <w:ind w:firstLine="709"/>
        <w:jc w:val="both"/>
        <w:rPr>
          <w:rStyle w:val="a6"/>
          <w:rFonts w:ascii="Times New Roman" w:hAnsi="Times New Roman"/>
          <w:i/>
          <w:sz w:val="28"/>
          <w:szCs w:val="28"/>
          <w:u w:val="single"/>
          <w:shd w:val="clear" w:color="auto" w:fill="FFFFFF"/>
        </w:rPr>
      </w:pPr>
      <w:r w:rsidRPr="007F7E3B">
        <w:rPr>
          <w:rStyle w:val="a6"/>
          <w:rFonts w:ascii="Times New Roman" w:hAnsi="Times New Roman"/>
          <w:i/>
          <w:sz w:val="28"/>
          <w:szCs w:val="28"/>
          <w:u w:val="single"/>
          <w:shd w:val="clear" w:color="auto" w:fill="FFFFFF"/>
        </w:rPr>
        <w:t>Актуальность</w:t>
      </w:r>
    </w:p>
    <w:p w:rsidR="00A93094" w:rsidRDefault="00A93094" w:rsidP="0026220A">
      <w:pPr>
        <w:tabs>
          <w:tab w:val="left" w:pos="283"/>
          <w:tab w:val="left" w:pos="510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Актуальность программы определяется значимостью занятий </w:t>
      </w:r>
      <w:r w:rsidR="00D03386">
        <w:rPr>
          <w:rFonts w:ascii="Times New Roman" w:hAnsi="Times New Roman"/>
          <w:sz w:val="28"/>
          <w:szCs w:val="28"/>
          <w:shd w:val="clear" w:color="auto" w:fill="FFFFFF"/>
        </w:rPr>
        <w:t xml:space="preserve">художественно 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D0338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прикладным творчеством для развития у обучающихся мелкой моторики, творческого мышления, памяти, воображения, художественного и эстетического вкуса. Становлением  их эмоционального  отношения к окружающему миру.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Занятия по этой программе  помогают сформировать у обучающегося  новое  мышление, способствуют развитию  эстетической культуры, навыков и умений, связанных с  художественным творчеством</w:t>
      </w:r>
      <w:r w:rsidR="00D6084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9457A" w:rsidRPr="009B3449" w:rsidRDefault="00D03386" w:rsidP="009B3449">
      <w:pPr>
        <w:tabs>
          <w:tab w:val="left" w:pos="283"/>
          <w:tab w:val="left" w:pos="510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Новизна программы заключается в том, что в основу положено использование разнообразных нетрадиционных техник современных психолого-педагогических технологий обучения детей с ОВЗ, базирующихся на личностно-ориентированном подходе к каждому ребенку. </w:t>
      </w:r>
      <w:r w:rsidR="00EC2968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C9457A" w:rsidRPr="00C9457A" w:rsidRDefault="00EC2968" w:rsidP="00C9457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color w:val="000000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9457A" w:rsidRPr="00C9457A">
        <w:rPr>
          <w:rFonts w:ascii="Times New Roman" w:hAnsi="Times New Roman"/>
          <w:b/>
          <w:bCs/>
          <w:color w:val="000000"/>
          <w:sz w:val="28"/>
          <w:lang w:eastAsia="ru-RU"/>
        </w:rPr>
        <w:t>Цель:</w:t>
      </w:r>
    </w:p>
    <w:p w:rsidR="00C9457A" w:rsidRPr="00C9457A" w:rsidRDefault="00C9457A" w:rsidP="00C9457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C9457A">
        <w:rPr>
          <w:rFonts w:ascii="Times New Roman" w:hAnsi="Times New Roman"/>
          <w:color w:val="000000"/>
          <w:sz w:val="28"/>
          <w:lang w:eastAsia="ru-RU"/>
        </w:rPr>
        <w:t>-развивать эмоционально – образное и художественно – творческое мышление, позволяющее учащемуся ощущать свою принадлежность к национальной культуре, повышать чувство личной самодостаточности;</w:t>
      </w:r>
    </w:p>
    <w:p w:rsidR="00C9457A" w:rsidRPr="00C9457A" w:rsidRDefault="00C9457A" w:rsidP="00C9457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C9457A">
        <w:rPr>
          <w:rFonts w:ascii="Times New Roman" w:hAnsi="Times New Roman"/>
          <w:color w:val="000000"/>
          <w:sz w:val="28"/>
          <w:lang w:eastAsia="ru-RU"/>
        </w:rPr>
        <w:t>-учить создавать атмосферу творческого сотрудничества, взаимодействия, при выпол</w:t>
      </w:r>
      <w:r>
        <w:rPr>
          <w:rFonts w:ascii="Times New Roman" w:hAnsi="Times New Roman"/>
          <w:color w:val="000000"/>
          <w:sz w:val="28"/>
          <w:lang w:eastAsia="ru-RU"/>
        </w:rPr>
        <w:t>нении творческих работ.</w:t>
      </w:r>
    </w:p>
    <w:p w:rsidR="00C9457A" w:rsidRDefault="00C76A7C" w:rsidP="00C9457A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lang w:eastAsia="ru-RU"/>
        </w:rPr>
        <w:t>З</w:t>
      </w:r>
      <w:r w:rsidR="00C9457A" w:rsidRPr="00C9457A">
        <w:rPr>
          <w:rFonts w:ascii="Times New Roman" w:hAnsi="Times New Roman"/>
          <w:b/>
          <w:bCs/>
          <w:color w:val="000000"/>
          <w:sz w:val="28"/>
          <w:lang w:eastAsia="ru-RU"/>
        </w:rPr>
        <w:t>адачи:</w:t>
      </w:r>
      <w:r w:rsidR="00C9457A" w:rsidRPr="00C9457A">
        <w:rPr>
          <w:rFonts w:ascii="Times New Roman" w:hAnsi="Times New Roman"/>
          <w:color w:val="000000"/>
          <w:sz w:val="28"/>
          <w:lang w:eastAsia="ru-RU"/>
        </w:rPr>
        <w:t> </w:t>
      </w:r>
    </w:p>
    <w:p w:rsidR="00C9457A" w:rsidRDefault="00C9457A" w:rsidP="00C9457A">
      <w:pPr>
        <w:tabs>
          <w:tab w:val="left" w:pos="283"/>
          <w:tab w:val="left" w:pos="510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Обучающие:</w:t>
      </w:r>
    </w:p>
    <w:p w:rsidR="00C9457A" w:rsidRDefault="00C9457A" w:rsidP="00C9457A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учить работать с </w:t>
      </w:r>
      <w:r w:rsidR="003F0B19">
        <w:rPr>
          <w:rFonts w:ascii="Times New Roman" w:hAnsi="Times New Roman"/>
          <w:sz w:val="28"/>
          <w:szCs w:val="28"/>
        </w:rPr>
        <w:t>бросовым материалом</w:t>
      </w:r>
      <w:r>
        <w:rPr>
          <w:rFonts w:ascii="Times New Roman" w:hAnsi="Times New Roman"/>
          <w:sz w:val="28"/>
          <w:szCs w:val="28"/>
        </w:rPr>
        <w:t>;</w:t>
      </w:r>
    </w:p>
    <w:p w:rsidR="00C9457A" w:rsidRDefault="00C9457A" w:rsidP="00C9457A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познакомить с различными видами </w:t>
      </w:r>
      <w:r w:rsidR="003F0B19">
        <w:rPr>
          <w:rFonts w:ascii="Times New Roman" w:hAnsi="Times New Roman"/>
          <w:sz w:val="28"/>
          <w:szCs w:val="28"/>
        </w:rPr>
        <w:t>бросового материала</w:t>
      </w:r>
      <w:r>
        <w:rPr>
          <w:rFonts w:ascii="Times New Roman" w:hAnsi="Times New Roman"/>
          <w:sz w:val="28"/>
          <w:szCs w:val="28"/>
        </w:rPr>
        <w:t xml:space="preserve"> и их свойствами;</w:t>
      </w:r>
    </w:p>
    <w:p w:rsidR="00C9457A" w:rsidRDefault="00C9457A" w:rsidP="00C9457A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вырабатывать практические навыки работы с разными материалами.</w:t>
      </w:r>
    </w:p>
    <w:p w:rsidR="003F0B19" w:rsidRPr="003F0B19" w:rsidRDefault="003F0B19" w:rsidP="003F0B19">
      <w:pPr>
        <w:pStyle w:val="af2"/>
        <w:tabs>
          <w:tab w:val="left" w:pos="283"/>
          <w:tab w:val="left" w:pos="510"/>
        </w:tabs>
        <w:autoSpaceDE w:val="0"/>
        <w:spacing w:after="0" w:line="240" w:lineRule="auto"/>
        <w:ind w:left="658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3F0B19">
        <w:rPr>
          <w:rFonts w:ascii="Times New Roman" w:hAnsi="Times New Roman"/>
          <w:bCs/>
          <w:i/>
          <w:iCs/>
          <w:sz w:val="28"/>
          <w:szCs w:val="28"/>
        </w:rPr>
        <w:t>Развивающие:</w:t>
      </w:r>
    </w:p>
    <w:p w:rsidR="003F0B19" w:rsidRDefault="003F0B19" w:rsidP="003F0B19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образное и пространственное мышление, фантазию;</w:t>
      </w:r>
    </w:p>
    <w:p w:rsidR="003F0B19" w:rsidRDefault="003F0B19" w:rsidP="003F0B19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мелкую моторику, координацию движения рук, глазомер;</w:t>
      </w:r>
    </w:p>
    <w:p w:rsidR="003F0B19" w:rsidRDefault="003F0B19" w:rsidP="003F0B19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творческое мышление и са</w:t>
      </w:r>
      <w:r w:rsidR="00A75FB7">
        <w:rPr>
          <w:rFonts w:ascii="Times New Roman" w:hAnsi="Times New Roman"/>
          <w:sz w:val="28"/>
          <w:szCs w:val="28"/>
        </w:rPr>
        <w:t>моанализ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3F0B19" w:rsidRDefault="003F0B19" w:rsidP="003F0B19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речевые навыки;</w:t>
      </w:r>
    </w:p>
    <w:p w:rsidR="003F0B19" w:rsidRDefault="003F0B19" w:rsidP="003F0B19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творческий потенциал каждого обучающегося, его познавательную активность;</w:t>
      </w:r>
    </w:p>
    <w:p w:rsidR="003F0B19" w:rsidRDefault="003F0B19" w:rsidP="003F0B19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 трудолюбие, терпение, умение доводить начатое дело до конца, аккуратность, доброжелательность;</w:t>
      </w:r>
    </w:p>
    <w:p w:rsidR="003F0B19" w:rsidRPr="003F0B19" w:rsidRDefault="003F0B19" w:rsidP="003F0B19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F0B19">
        <w:rPr>
          <w:rFonts w:ascii="Times New Roman" w:hAnsi="Times New Roman"/>
          <w:color w:val="000000"/>
          <w:sz w:val="28"/>
          <w:lang w:eastAsia="ru-RU"/>
        </w:rPr>
        <w:t>формирование интереса к творческим профессиям;</w:t>
      </w:r>
    </w:p>
    <w:p w:rsidR="003F0B19" w:rsidRDefault="003F0B19" w:rsidP="003F0B19">
      <w:pPr>
        <w:numPr>
          <w:ilvl w:val="0"/>
          <w:numId w:val="2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навыки сотрудничества с взрослыми и сверстниками в разных видах деятельности.</w:t>
      </w:r>
    </w:p>
    <w:p w:rsidR="003F0B19" w:rsidRPr="003F0B19" w:rsidRDefault="003F0B19" w:rsidP="003F0B19">
      <w:pPr>
        <w:pStyle w:val="af2"/>
        <w:tabs>
          <w:tab w:val="left" w:pos="283"/>
          <w:tab w:val="left" w:pos="510"/>
        </w:tabs>
        <w:autoSpaceDE w:val="0"/>
        <w:spacing w:after="0" w:line="240" w:lineRule="auto"/>
        <w:ind w:left="658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3F0B19">
        <w:rPr>
          <w:rFonts w:ascii="Times New Roman" w:hAnsi="Times New Roman"/>
          <w:bCs/>
          <w:i/>
          <w:iCs/>
          <w:sz w:val="28"/>
          <w:szCs w:val="28"/>
        </w:rPr>
        <w:t>Воспитательные:</w:t>
      </w:r>
    </w:p>
    <w:p w:rsidR="003F0B19" w:rsidRDefault="003F0B19" w:rsidP="003F0B19">
      <w:pPr>
        <w:numPr>
          <w:ilvl w:val="0"/>
          <w:numId w:val="5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воспитывать навыки аккуратной работы с </w:t>
      </w:r>
      <w:r w:rsidR="00A75FB7">
        <w:rPr>
          <w:rFonts w:ascii="Times New Roman" w:hAnsi="Times New Roman"/>
          <w:sz w:val="28"/>
          <w:szCs w:val="28"/>
        </w:rPr>
        <w:t>разнообразным</w:t>
      </w:r>
      <w:r>
        <w:rPr>
          <w:rFonts w:ascii="Times New Roman" w:hAnsi="Times New Roman"/>
          <w:sz w:val="28"/>
          <w:szCs w:val="28"/>
        </w:rPr>
        <w:t xml:space="preserve"> материалом;</w:t>
      </w:r>
    </w:p>
    <w:p w:rsidR="003F0B19" w:rsidRDefault="003F0B19" w:rsidP="003F0B19">
      <w:pPr>
        <w:numPr>
          <w:ilvl w:val="0"/>
          <w:numId w:val="5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желание участвовать в создании индивидуальных и коллективных работ;</w:t>
      </w:r>
    </w:p>
    <w:p w:rsidR="003F0B19" w:rsidRDefault="003F0B19" w:rsidP="003F0B19">
      <w:pPr>
        <w:numPr>
          <w:ilvl w:val="0"/>
          <w:numId w:val="5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коммуникативную культуру, внимание и уважение к окружающим, уважительного отношения к иному мнению, умение работать в группе;</w:t>
      </w:r>
    </w:p>
    <w:p w:rsidR="003F0B19" w:rsidRPr="003F0B19" w:rsidRDefault="003F0B19" w:rsidP="003F0B19">
      <w:pPr>
        <w:numPr>
          <w:ilvl w:val="0"/>
          <w:numId w:val="5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220"/>
        <w:jc w:val="both"/>
        <w:rPr>
          <w:rFonts w:ascii="Times New Roman" w:hAnsi="Times New Roman"/>
          <w:sz w:val="28"/>
          <w:szCs w:val="28"/>
        </w:rPr>
      </w:pPr>
      <w:r w:rsidRPr="003F0B1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воспитывать интерес к практической деятельности, желание открывать и узнавать для себя чего-то новое;</w:t>
      </w:r>
    </w:p>
    <w:p w:rsidR="00F47D20" w:rsidRPr="009B3449" w:rsidRDefault="003F0B19" w:rsidP="00EC2968">
      <w:pPr>
        <w:numPr>
          <w:ilvl w:val="0"/>
          <w:numId w:val="5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2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F0B19">
        <w:rPr>
          <w:rFonts w:ascii="Times New Roman" w:hAnsi="Times New Roman"/>
          <w:color w:val="000000"/>
          <w:sz w:val="28"/>
          <w:lang w:eastAsia="ru-RU"/>
        </w:rPr>
        <w:t>воспитание бережного отношения к природе, желание соблюдать  порядок и чистоту в окружающей действительности</w:t>
      </w:r>
    </w:p>
    <w:p w:rsidR="00021665" w:rsidRPr="007F7E3B" w:rsidRDefault="00021665" w:rsidP="0026220A">
      <w:pPr>
        <w:tabs>
          <w:tab w:val="left" w:pos="283"/>
          <w:tab w:val="left" w:pos="510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  <w:u w:val="single"/>
        </w:rPr>
      </w:pPr>
      <w:r w:rsidRPr="007F7E3B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Принципы</w:t>
      </w:r>
      <w:r w:rsidRPr="007F7E3B">
        <w:rPr>
          <w:rFonts w:ascii="Times New Roman" w:hAnsi="Times New Roman"/>
          <w:b/>
          <w:i/>
          <w:iCs/>
          <w:sz w:val="28"/>
          <w:szCs w:val="28"/>
          <w:u w:val="single"/>
        </w:rPr>
        <w:t>, лежащие в основе программы:</w:t>
      </w:r>
    </w:p>
    <w:p w:rsidR="00021665" w:rsidRDefault="00021665" w:rsidP="0026220A">
      <w:pPr>
        <w:tabs>
          <w:tab w:val="left" w:pos="283"/>
          <w:tab w:val="left" w:pos="510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доступности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(простота, соответствие возрастным и индивидуальным особенностям);</w:t>
      </w:r>
    </w:p>
    <w:p w:rsidR="00021665" w:rsidRDefault="00021665" w:rsidP="0026220A">
      <w:pPr>
        <w:tabs>
          <w:tab w:val="left" w:pos="283"/>
          <w:tab w:val="left" w:pos="510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наглядности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(иллюстративность, наличие дидактических</w:t>
      </w:r>
      <w:r w:rsidR="00F47D20">
        <w:rPr>
          <w:rFonts w:ascii="Times New Roman" w:hAnsi="Times New Roman"/>
          <w:sz w:val="28"/>
          <w:szCs w:val="28"/>
        </w:rPr>
        <w:t>, демонстрационных материалов);</w:t>
      </w:r>
    </w:p>
    <w:p w:rsidR="00021665" w:rsidRDefault="00021665" w:rsidP="0026220A">
      <w:pPr>
        <w:tabs>
          <w:tab w:val="left" w:pos="283"/>
          <w:tab w:val="left" w:pos="510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демократичности и гуманизма (взаимодействие пе</w:t>
      </w:r>
      <w:r w:rsidR="00964131">
        <w:rPr>
          <w:rFonts w:ascii="Times New Roman" w:hAnsi="Times New Roman"/>
          <w:sz w:val="28"/>
          <w:szCs w:val="28"/>
        </w:rPr>
        <w:t>дагога и обучающегося в социуме</w:t>
      </w:r>
      <w:r>
        <w:rPr>
          <w:rFonts w:ascii="Times New Roman" w:hAnsi="Times New Roman"/>
          <w:sz w:val="28"/>
          <w:szCs w:val="28"/>
        </w:rPr>
        <w:t>);</w:t>
      </w:r>
    </w:p>
    <w:p w:rsidR="00021665" w:rsidRDefault="00021665" w:rsidP="00964131">
      <w:pPr>
        <w:tabs>
          <w:tab w:val="left" w:pos="283"/>
          <w:tab w:val="left" w:pos="510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научности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(обоснованность, наличие практической базы и теоретической основы);</w:t>
      </w:r>
    </w:p>
    <w:p w:rsidR="00964131" w:rsidRPr="007F7E3B" w:rsidRDefault="002F24C7" w:rsidP="00964131">
      <w:pPr>
        <w:pStyle w:val="af2"/>
        <w:numPr>
          <w:ilvl w:val="0"/>
          <w:numId w:val="20"/>
        </w:numPr>
        <w:tabs>
          <w:tab w:val="left" w:pos="283"/>
          <w:tab w:val="left" w:pos="51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4131">
        <w:rPr>
          <w:rFonts w:ascii="Times New Roman" w:hAnsi="Times New Roman"/>
          <w:sz w:val="28"/>
          <w:szCs w:val="28"/>
        </w:rPr>
        <w:t>истемность подачи материала. Работа по программе должна проводиться системно.</w:t>
      </w:r>
    </w:p>
    <w:p w:rsidR="007F7E3B" w:rsidRPr="00964131" w:rsidRDefault="007F7E3B" w:rsidP="007F7E3B">
      <w:pPr>
        <w:pStyle w:val="af2"/>
        <w:tabs>
          <w:tab w:val="left" w:pos="283"/>
          <w:tab w:val="left" w:pos="510"/>
        </w:tabs>
        <w:autoSpaceDE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21665" w:rsidRDefault="00021665" w:rsidP="00D608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7E3B">
        <w:rPr>
          <w:rFonts w:ascii="Times New Roman" w:hAnsi="Times New Roman"/>
          <w:b/>
          <w:i/>
          <w:sz w:val="28"/>
          <w:szCs w:val="28"/>
        </w:rPr>
        <w:t>Срок реализации программы</w:t>
      </w:r>
      <w:r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B31102">
        <w:rPr>
          <w:rFonts w:ascii="Times New Roman" w:hAnsi="Times New Roman"/>
          <w:sz w:val="28"/>
          <w:szCs w:val="28"/>
        </w:rPr>
        <w:t>1 год</w:t>
      </w:r>
      <w:r w:rsidR="002F24C7">
        <w:rPr>
          <w:rFonts w:ascii="Times New Roman" w:hAnsi="Times New Roman"/>
          <w:sz w:val="28"/>
          <w:szCs w:val="28"/>
        </w:rPr>
        <w:t xml:space="preserve">, </w:t>
      </w:r>
      <w:r w:rsidR="006E2B1A" w:rsidRPr="009B3449">
        <w:rPr>
          <w:rFonts w:ascii="Times New Roman" w:hAnsi="Times New Roman"/>
          <w:sz w:val="28"/>
          <w:szCs w:val="28"/>
        </w:rPr>
        <w:t>105</w:t>
      </w:r>
      <w:r w:rsidR="00604482" w:rsidRPr="006E2B1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04482">
        <w:rPr>
          <w:rFonts w:ascii="Times New Roman" w:hAnsi="Times New Roman"/>
          <w:sz w:val="28"/>
          <w:szCs w:val="28"/>
        </w:rPr>
        <w:t>занятий</w:t>
      </w:r>
      <w:r w:rsidR="002F24C7">
        <w:rPr>
          <w:rFonts w:ascii="Times New Roman" w:hAnsi="Times New Roman"/>
          <w:sz w:val="28"/>
          <w:szCs w:val="28"/>
        </w:rPr>
        <w:t>.</w:t>
      </w:r>
    </w:p>
    <w:p w:rsidR="00021665" w:rsidRDefault="00021665" w:rsidP="00D608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7E3B">
        <w:rPr>
          <w:rFonts w:ascii="Times New Roman" w:hAnsi="Times New Roman"/>
          <w:b/>
          <w:i/>
          <w:sz w:val="28"/>
          <w:szCs w:val="28"/>
        </w:rPr>
        <w:t>Возраст обучающихся:</w:t>
      </w:r>
      <w:r>
        <w:rPr>
          <w:rFonts w:ascii="Times New Roman" w:hAnsi="Times New Roman"/>
          <w:sz w:val="28"/>
          <w:szCs w:val="28"/>
        </w:rPr>
        <w:t xml:space="preserve"> </w:t>
      </w:r>
      <w:r w:rsidR="003242A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лет.</w:t>
      </w:r>
    </w:p>
    <w:p w:rsidR="00021665" w:rsidRPr="007F7E3B" w:rsidRDefault="00021665" w:rsidP="00C76A7C">
      <w:pPr>
        <w:spacing w:after="0" w:line="240" w:lineRule="auto"/>
        <w:ind w:firstLine="142"/>
        <w:jc w:val="both"/>
        <w:rPr>
          <w:rFonts w:ascii="Times New Roman" w:hAnsi="Times New Roman"/>
          <w:b/>
          <w:i/>
          <w:sz w:val="28"/>
          <w:szCs w:val="28"/>
        </w:rPr>
      </w:pPr>
      <w:r w:rsidRPr="007F7E3B">
        <w:rPr>
          <w:rFonts w:ascii="Times New Roman" w:hAnsi="Times New Roman"/>
          <w:b/>
          <w:i/>
          <w:sz w:val="28"/>
          <w:szCs w:val="28"/>
        </w:rPr>
        <w:t>Формы и режим занятий.</w:t>
      </w:r>
    </w:p>
    <w:p w:rsidR="00021665" w:rsidRDefault="00021665" w:rsidP="0026220A">
      <w:pPr>
        <w:tabs>
          <w:tab w:val="left" w:pos="7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Занятия проводя</w:t>
      </w:r>
      <w:r w:rsidR="00B31102">
        <w:rPr>
          <w:rFonts w:ascii="Times New Roman" w:hAnsi="Times New Roman"/>
          <w:sz w:val="28"/>
          <w:szCs w:val="28"/>
        </w:rPr>
        <w:t xml:space="preserve">тся </w:t>
      </w:r>
      <w:r w:rsidR="006E2B1A">
        <w:rPr>
          <w:rFonts w:ascii="Times New Roman" w:hAnsi="Times New Roman"/>
          <w:sz w:val="28"/>
          <w:szCs w:val="28"/>
        </w:rPr>
        <w:t>3</w:t>
      </w:r>
      <w:r w:rsidR="00B31102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 xml:space="preserve"> в неделю </w:t>
      </w:r>
      <w:r w:rsidRPr="007F7E3B">
        <w:rPr>
          <w:rFonts w:ascii="Times New Roman" w:hAnsi="Times New Roman"/>
          <w:sz w:val="28"/>
          <w:szCs w:val="28"/>
        </w:rPr>
        <w:t>по</w:t>
      </w:r>
      <w:r w:rsidR="00E648C6" w:rsidRPr="007F7E3B">
        <w:rPr>
          <w:rFonts w:ascii="Times New Roman" w:hAnsi="Times New Roman"/>
          <w:sz w:val="28"/>
          <w:szCs w:val="28"/>
        </w:rPr>
        <w:t xml:space="preserve"> </w:t>
      </w:r>
      <w:r w:rsidR="00E648C6" w:rsidRPr="009B3449">
        <w:rPr>
          <w:rFonts w:ascii="Times New Roman" w:hAnsi="Times New Roman"/>
          <w:sz w:val="28"/>
          <w:szCs w:val="28"/>
        </w:rPr>
        <w:t>30</w:t>
      </w:r>
      <w:r w:rsidR="003242A0" w:rsidRPr="009B3449">
        <w:rPr>
          <w:rFonts w:ascii="Times New Roman" w:hAnsi="Times New Roman"/>
          <w:sz w:val="28"/>
          <w:szCs w:val="28"/>
        </w:rPr>
        <w:t>-40</w:t>
      </w:r>
      <w:r w:rsidR="00E648C6" w:rsidRPr="007F7E3B">
        <w:rPr>
          <w:rFonts w:ascii="Times New Roman" w:hAnsi="Times New Roman"/>
          <w:sz w:val="28"/>
          <w:szCs w:val="28"/>
        </w:rPr>
        <w:t xml:space="preserve"> минут</w:t>
      </w:r>
      <w:r w:rsidR="00E648C6">
        <w:rPr>
          <w:rFonts w:ascii="Times New Roman" w:hAnsi="Times New Roman"/>
          <w:sz w:val="28"/>
          <w:szCs w:val="28"/>
        </w:rPr>
        <w:t>. Занятия проводятся во второй половине дня.</w:t>
      </w:r>
      <w:r w:rsidR="00223E6E">
        <w:rPr>
          <w:rFonts w:ascii="Times New Roman" w:hAnsi="Times New Roman"/>
          <w:sz w:val="28"/>
          <w:szCs w:val="28"/>
        </w:rPr>
        <w:t xml:space="preserve"> </w:t>
      </w:r>
    </w:p>
    <w:p w:rsidR="00021665" w:rsidRDefault="00021665" w:rsidP="00262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 обучающихся требует использования </w:t>
      </w:r>
      <w:r w:rsidRPr="007F7E3B">
        <w:rPr>
          <w:rFonts w:ascii="Times New Roman" w:hAnsi="Times New Roman"/>
          <w:b/>
          <w:sz w:val="28"/>
          <w:szCs w:val="28"/>
        </w:rPr>
        <w:t xml:space="preserve">многообразия форм и методов </w:t>
      </w:r>
      <w:r>
        <w:rPr>
          <w:rFonts w:ascii="Times New Roman" w:hAnsi="Times New Roman"/>
          <w:sz w:val="28"/>
          <w:szCs w:val="28"/>
        </w:rPr>
        <w:t>преподавания таких как:</w:t>
      </w:r>
    </w:p>
    <w:p w:rsidR="00021665" w:rsidRDefault="00021665" w:rsidP="00262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словесный (рассказ, беседа</w:t>
      </w:r>
      <w:r w:rsidR="00604482">
        <w:rPr>
          <w:rFonts w:ascii="Times New Roman" w:hAnsi="Times New Roman"/>
          <w:sz w:val="28"/>
          <w:szCs w:val="28"/>
        </w:rPr>
        <w:t>, объяснение</w:t>
      </w:r>
      <w:r>
        <w:rPr>
          <w:rFonts w:ascii="Times New Roman" w:hAnsi="Times New Roman"/>
          <w:sz w:val="28"/>
          <w:szCs w:val="28"/>
        </w:rPr>
        <w:t xml:space="preserve"> и др.);</w:t>
      </w:r>
    </w:p>
    <w:p w:rsidR="00021665" w:rsidRDefault="00021665" w:rsidP="00262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наглядный (демонстрация иллюстраций, электронных презентаций и др.);</w:t>
      </w:r>
    </w:p>
    <w:p w:rsidR="00021665" w:rsidRDefault="00021665" w:rsidP="00262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практический (работа с литературой и Интернет-ресурсами, взаимодействие с семьей и др.).</w:t>
      </w:r>
    </w:p>
    <w:p w:rsidR="006C0D15" w:rsidRPr="00FA7387" w:rsidRDefault="00791193" w:rsidP="006C0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C0D15">
        <w:rPr>
          <w:rFonts w:ascii="Times New Roman" w:hAnsi="Times New Roman"/>
          <w:sz w:val="28"/>
          <w:szCs w:val="28"/>
        </w:rPr>
        <w:t xml:space="preserve">Программа включает в себя </w:t>
      </w:r>
      <w:r w:rsidR="006E2B1A" w:rsidRPr="009B3449">
        <w:rPr>
          <w:rFonts w:ascii="Times New Roman" w:hAnsi="Times New Roman"/>
          <w:sz w:val="28"/>
          <w:szCs w:val="28"/>
        </w:rPr>
        <w:t>105</w:t>
      </w:r>
      <w:r w:rsidR="006C0D15" w:rsidRPr="006E2B1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C0D15" w:rsidRPr="007F7E3B">
        <w:rPr>
          <w:rFonts w:ascii="Times New Roman" w:hAnsi="Times New Roman"/>
          <w:sz w:val="28"/>
          <w:szCs w:val="28"/>
        </w:rPr>
        <w:t>заняти</w:t>
      </w:r>
      <w:r w:rsidR="00604482">
        <w:rPr>
          <w:rFonts w:ascii="Times New Roman" w:hAnsi="Times New Roman"/>
          <w:sz w:val="28"/>
          <w:szCs w:val="28"/>
        </w:rPr>
        <w:t>й</w:t>
      </w:r>
      <w:r w:rsidR="006C0D15">
        <w:rPr>
          <w:rFonts w:ascii="Times New Roman" w:hAnsi="Times New Roman"/>
          <w:b/>
          <w:sz w:val="28"/>
          <w:szCs w:val="28"/>
        </w:rPr>
        <w:t xml:space="preserve"> </w:t>
      </w:r>
      <w:r w:rsidR="006C0D15" w:rsidRPr="00791193">
        <w:rPr>
          <w:rFonts w:ascii="Times New Roman" w:hAnsi="Times New Roman"/>
          <w:sz w:val="28"/>
          <w:szCs w:val="28"/>
        </w:rPr>
        <w:t xml:space="preserve">и состоит из </w:t>
      </w:r>
      <w:r w:rsidR="00C97F4E">
        <w:rPr>
          <w:rFonts w:ascii="Times New Roman" w:hAnsi="Times New Roman"/>
          <w:sz w:val="28"/>
          <w:szCs w:val="28"/>
        </w:rPr>
        <w:t>шести</w:t>
      </w:r>
      <w:r w:rsidR="006C0D15" w:rsidRPr="00791193">
        <w:rPr>
          <w:rFonts w:ascii="Times New Roman" w:hAnsi="Times New Roman"/>
          <w:sz w:val="28"/>
          <w:szCs w:val="28"/>
        </w:rPr>
        <w:t xml:space="preserve"> разделов:</w:t>
      </w:r>
      <w:r w:rsidR="006C0D15">
        <w:rPr>
          <w:rFonts w:ascii="Times New Roman" w:hAnsi="Times New Roman"/>
          <w:sz w:val="28"/>
          <w:szCs w:val="28"/>
        </w:rPr>
        <w:t xml:space="preserve"> </w:t>
      </w:r>
      <w:r w:rsidR="00B31102">
        <w:rPr>
          <w:rFonts w:ascii="Times New Roman" w:hAnsi="Times New Roman"/>
          <w:sz w:val="28"/>
          <w:szCs w:val="28"/>
        </w:rPr>
        <w:t xml:space="preserve"> «</w:t>
      </w:r>
      <w:r w:rsidR="00C97F4E">
        <w:rPr>
          <w:rFonts w:ascii="Times New Roman" w:hAnsi="Times New Roman"/>
          <w:sz w:val="28"/>
          <w:szCs w:val="28"/>
        </w:rPr>
        <w:t>Коробки, бабины от скотча</w:t>
      </w:r>
      <w:r w:rsidR="00B31102">
        <w:rPr>
          <w:rFonts w:ascii="Times New Roman" w:hAnsi="Times New Roman"/>
          <w:sz w:val="28"/>
          <w:szCs w:val="28"/>
        </w:rPr>
        <w:t xml:space="preserve">», </w:t>
      </w:r>
      <w:r w:rsidR="006C0D15">
        <w:rPr>
          <w:rFonts w:ascii="Times New Roman" w:hAnsi="Times New Roman"/>
          <w:sz w:val="28"/>
          <w:szCs w:val="28"/>
        </w:rPr>
        <w:t>«</w:t>
      </w:r>
      <w:r w:rsidR="00C97F4E">
        <w:rPr>
          <w:rFonts w:ascii="Times New Roman" w:hAnsi="Times New Roman"/>
          <w:sz w:val="28"/>
          <w:szCs w:val="28"/>
        </w:rPr>
        <w:t>Пластиковые бутылки, контейнеры</w:t>
      </w:r>
      <w:r w:rsidR="00B31102">
        <w:rPr>
          <w:rFonts w:ascii="Times New Roman" w:hAnsi="Times New Roman"/>
          <w:sz w:val="28"/>
          <w:szCs w:val="28"/>
        </w:rPr>
        <w:t>»,</w:t>
      </w:r>
      <w:r w:rsidR="006C0D15">
        <w:rPr>
          <w:rFonts w:ascii="Times New Roman" w:hAnsi="Times New Roman"/>
          <w:sz w:val="28"/>
          <w:szCs w:val="28"/>
        </w:rPr>
        <w:t xml:space="preserve"> «</w:t>
      </w:r>
      <w:r w:rsidR="00C97F4E">
        <w:rPr>
          <w:rFonts w:ascii="Times New Roman" w:hAnsi="Times New Roman"/>
          <w:sz w:val="28"/>
          <w:szCs w:val="28"/>
        </w:rPr>
        <w:t>Бумага, газеты, картон</w:t>
      </w:r>
      <w:r w:rsidR="00604482">
        <w:rPr>
          <w:rFonts w:ascii="Times New Roman" w:hAnsi="Times New Roman"/>
          <w:sz w:val="28"/>
          <w:szCs w:val="28"/>
        </w:rPr>
        <w:t>»</w:t>
      </w:r>
      <w:r w:rsidR="00C97F4E">
        <w:rPr>
          <w:rFonts w:ascii="Times New Roman" w:hAnsi="Times New Roman"/>
          <w:sz w:val="28"/>
          <w:szCs w:val="28"/>
        </w:rPr>
        <w:t xml:space="preserve">, «Стеклянные </w:t>
      </w:r>
      <w:r w:rsidR="00C76A7C">
        <w:rPr>
          <w:rFonts w:ascii="Times New Roman" w:hAnsi="Times New Roman"/>
          <w:sz w:val="28"/>
          <w:szCs w:val="28"/>
        </w:rPr>
        <w:t>банки, бутылки</w:t>
      </w:r>
      <w:r w:rsidR="00C97F4E">
        <w:rPr>
          <w:rFonts w:ascii="Times New Roman" w:hAnsi="Times New Roman"/>
          <w:sz w:val="28"/>
          <w:szCs w:val="28"/>
        </w:rPr>
        <w:t>», «Гипс», «Цемент»</w:t>
      </w:r>
      <w:r w:rsidR="006C0D15">
        <w:rPr>
          <w:rFonts w:ascii="Times New Roman" w:hAnsi="Times New Roman"/>
          <w:sz w:val="28"/>
          <w:szCs w:val="28"/>
        </w:rPr>
        <w:t>.</w:t>
      </w:r>
    </w:p>
    <w:p w:rsidR="00024840" w:rsidRPr="00B6585F" w:rsidRDefault="00B6585F" w:rsidP="00362B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B6585F">
        <w:rPr>
          <w:rFonts w:ascii="Times New Roman" w:hAnsi="Times New Roman"/>
          <w:sz w:val="28"/>
          <w:szCs w:val="28"/>
          <w:lang w:eastAsia="ru-RU"/>
        </w:rPr>
        <w:t xml:space="preserve">Декоративно-прикладное искусство </w:t>
      </w:r>
      <w:r w:rsidR="00B31102">
        <w:rPr>
          <w:rFonts w:ascii="Times New Roman" w:hAnsi="Times New Roman"/>
          <w:sz w:val="28"/>
          <w:szCs w:val="28"/>
          <w:lang w:eastAsia="ru-RU"/>
        </w:rPr>
        <w:t xml:space="preserve">и художественное творчество </w:t>
      </w:r>
      <w:r w:rsidRPr="00B6585F">
        <w:rPr>
          <w:rFonts w:ascii="Times New Roman" w:hAnsi="Times New Roman"/>
          <w:sz w:val="28"/>
          <w:szCs w:val="28"/>
          <w:lang w:eastAsia="ru-RU"/>
        </w:rPr>
        <w:t>обогащает творческие стремления детей преобразовывать мир, развивает в детях нестандартность мышления, свободу, раскрепощенность, индивидуальность, умение всматриваться и наблюдать, а также видеть в реальных предметах декоративно-прикладного искусства новизну и элементы сказочности. Декоративно - прикладное искусство не утратило своей актуальности  в наши дни, так как тесно связано с искусством дизайна.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585F">
        <w:rPr>
          <w:rFonts w:ascii="Times New Roman" w:hAnsi="Times New Roman"/>
          <w:sz w:val="28"/>
          <w:szCs w:val="28"/>
          <w:lang w:eastAsia="ru-RU"/>
        </w:rPr>
        <w:t>В процессе выполнения работ прикладного творчества у детей закрепляются знания эталонов формы и цвета, формируются четкие и достаточно полные представления о предметах декоративно-прикладного искусства в жизни. «Эти знания прочны потому, что, как писал Н.Д. Бартрам, «вещь», сделанная самим ребенком соединена с ним живым нервом, и все, что передается его психике по этому пути, будет неизменно живее, интенсивнее, глубже и прочнее».  </w:t>
      </w:r>
    </w:p>
    <w:p w:rsidR="009B3449" w:rsidRDefault="009B3449" w:rsidP="004C5B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3449" w:rsidRDefault="009B3449" w:rsidP="004C5B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3449" w:rsidRDefault="009B3449" w:rsidP="004C5B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0D15" w:rsidRPr="00061B3B" w:rsidRDefault="006C0D15" w:rsidP="004C5B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реализации программы</w:t>
      </w:r>
    </w:p>
    <w:p w:rsidR="006C0D15" w:rsidRDefault="006C0D15" w:rsidP="006C0D1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53861">
        <w:rPr>
          <w:rFonts w:ascii="Times New Roman" w:hAnsi="Times New Roman"/>
          <w:b/>
          <w:i/>
          <w:sz w:val="28"/>
          <w:szCs w:val="28"/>
        </w:rPr>
        <w:t>Методическое обеспечение</w:t>
      </w:r>
      <w:r>
        <w:rPr>
          <w:rFonts w:ascii="Times New Roman" w:hAnsi="Times New Roman"/>
          <w:i/>
          <w:sz w:val="28"/>
          <w:szCs w:val="28"/>
        </w:rPr>
        <w:t xml:space="preserve">: </w:t>
      </w:r>
    </w:p>
    <w:p w:rsidR="006C0D15" w:rsidRDefault="006C0D15" w:rsidP="006C0D15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наиболее эффективного прохождения программы, поддержания и повышения интереса детей к </w:t>
      </w:r>
      <w:r w:rsidR="007F7E3B">
        <w:rPr>
          <w:rFonts w:ascii="Times New Roman" w:hAnsi="Times New Roman"/>
          <w:sz w:val="28"/>
          <w:szCs w:val="28"/>
        </w:rPr>
        <w:t xml:space="preserve">занятиям </w:t>
      </w:r>
      <w:r>
        <w:rPr>
          <w:rFonts w:ascii="Times New Roman" w:hAnsi="Times New Roman"/>
          <w:sz w:val="28"/>
          <w:szCs w:val="28"/>
        </w:rPr>
        <w:t>используются следующие методические пособия:</w:t>
      </w:r>
    </w:p>
    <w:p w:rsidR="006C0D15" w:rsidRDefault="006C0D15" w:rsidP="006C0D15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  <w:r w:rsidR="00C74F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C74F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конспект</w:t>
      </w:r>
      <w:r w:rsidR="007F7E3B">
        <w:rPr>
          <w:rFonts w:ascii="Times New Roman" w:hAnsi="Times New Roman"/>
          <w:sz w:val="28"/>
          <w:szCs w:val="28"/>
        </w:rPr>
        <w:t>ы занятий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53861">
        <w:rPr>
          <w:rFonts w:ascii="Times New Roman" w:hAnsi="Times New Roman"/>
          <w:sz w:val="28"/>
          <w:szCs w:val="28"/>
        </w:rPr>
        <w:t>«</w:t>
      </w:r>
      <w:r w:rsidR="00C97F4E">
        <w:rPr>
          <w:rFonts w:ascii="Times New Roman" w:hAnsi="Times New Roman"/>
          <w:sz w:val="28"/>
          <w:szCs w:val="28"/>
        </w:rPr>
        <w:t>Органайзер для хранения бумаг</w:t>
      </w:r>
      <w:r w:rsidR="00253861">
        <w:rPr>
          <w:rFonts w:ascii="Times New Roman" w:hAnsi="Times New Roman"/>
          <w:sz w:val="28"/>
          <w:szCs w:val="28"/>
        </w:rPr>
        <w:t>», «</w:t>
      </w:r>
      <w:r w:rsidR="00C97F4E">
        <w:rPr>
          <w:rFonts w:ascii="Times New Roman" w:hAnsi="Times New Roman"/>
          <w:sz w:val="28"/>
          <w:szCs w:val="28"/>
        </w:rPr>
        <w:t>Чайный домик</w:t>
      </w:r>
      <w:r w:rsidR="0025386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 мн</w:t>
      </w:r>
      <w:r w:rsidR="00C74F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др.;</w:t>
      </w:r>
    </w:p>
    <w:p w:rsidR="006C0D15" w:rsidRDefault="006C0D15" w:rsidP="006C0D15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дидактический материал: иллюстрации, карточки </w:t>
      </w:r>
      <w:r w:rsidR="00B6585F">
        <w:rPr>
          <w:rFonts w:ascii="Times New Roman" w:hAnsi="Times New Roman"/>
          <w:sz w:val="28"/>
          <w:szCs w:val="28"/>
        </w:rPr>
        <w:t>с образцами работ</w:t>
      </w:r>
      <w:r>
        <w:rPr>
          <w:rFonts w:ascii="Times New Roman" w:hAnsi="Times New Roman"/>
          <w:sz w:val="28"/>
          <w:szCs w:val="28"/>
        </w:rPr>
        <w:t xml:space="preserve">, </w:t>
      </w:r>
      <w:r w:rsidR="00253861">
        <w:rPr>
          <w:rFonts w:ascii="Times New Roman" w:hAnsi="Times New Roman"/>
          <w:sz w:val="28"/>
          <w:szCs w:val="28"/>
        </w:rPr>
        <w:t>плакаты</w:t>
      </w:r>
      <w:r w:rsidR="00C74F06">
        <w:rPr>
          <w:rFonts w:ascii="Times New Roman" w:hAnsi="Times New Roman"/>
          <w:sz w:val="28"/>
          <w:szCs w:val="28"/>
        </w:rPr>
        <w:t>, рисунки</w:t>
      </w:r>
      <w:r w:rsidR="00F2798E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т.д.;</w:t>
      </w:r>
    </w:p>
    <w:p w:rsidR="006C0D15" w:rsidRDefault="006C0D15" w:rsidP="006C0D15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раздаточный материал: вырезки, иллюстрации</w:t>
      </w:r>
      <w:r w:rsidR="00F2798E">
        <w:rPr>
          <w:rFonts w:ascii="Times New Roman" w:hAnsi="Times New Roman"/>
          <w:sz w:val="28"/>
          <w:szCs w:val="28"/>
        </w:rPr>
        <w:t>, инструкционные карты</w:t>
      </w:r>
      <w:r>
        <w:rPr>
          <w:rFonts w:ascii="Times New Roman" w:hAnsi="Times New Roman"/>
          <w:sz w:val="28"/>
          <w:szCs w:val="28"/>
        </w:rPr>
        <w:t xml:space="preserve"> и т.д.;</w:t>
      </w:r>
    </w:p>
    <w:p w:rsidR="006C0D15" w:rsidRDefault="006C0D15" w:rsidP="006C0D15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</w:t>
      </w:r>
      <w:r w:rsidR="00253861">
        <w:rPr>
          <w:rFonts w:ascii="Times New Roman" w:hAnsi="Times New Roman"/>
          <w:sz w:val="28"/>
          <w:szCs w:val="28"/>
        </w:rPr>
        <w:t>для диагностики.</w:t>
      </w:r>
    </w:p>
    <w:p w:rsidR="006C0D15" w:rsidRDefault="006C0D15" w:rsidP="006C0D1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6C0D15" w:rsidRPr="00253861" w:rsidRDefault="006C0D15" w:rsidP="006C0D1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53861">
        <w:rPr>
          <w:rFonts w:ascii="Times New Roman" w:hAnsi="Times New Roman"/>
          <w:b/>
          <w:i/>
          <w:sz w:val="28"/>
          <w:szCs w:val="28"/>
        </w:rPr>
        <w:t>Материально-техническое обеспечение</w:t>
      </w:r>
      <w:r w:rsidR="00253861">
        <w:rPr>
          <w:rFonts w:ascii="Times New Roman" w:hAnsi="Times New Roman"/>
          <w:b/>
          <w:i/>
          <w:sz w:val="28"/>
          <w:szCs w:val="28"/>
        </w:rPr>
        <w:t>:</w:t>
      </w:r>
    </w:p>
    <w:p w:rsidR="00B6585F" w:rsidRDefault="006C0D15" w:rsidP="00B658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качественной и полной реализации содержания программы необходимо наличие следующего оборудования  и методических  материалов:</w:t>
      </w:r>
    </w:p>
    <w:p w:rsidR="00B6585F" w:rsidRDefault="00B6585F" w:rsidP="006C0D1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инструкционные карты с пошаговыми рекомендациями;</w:t>
      </w:r>
    </w:p>
    <w:p w:rsidR="00B6585F" w:rsidRPr="00B6585F" w:rsidRDefault="006C0D15" w:rsidP="00B6585F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проектор;</w:t>
      </w:r>
    </w:p>
    <w:p w:rsidR="006C0D15" w:rsidRDefault="006C0D15" w:rsidP="006C0D1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экран;</w:t>
      </w:r>
    </w:p>
    <w:p w:rsidR="006C0D15" w:rsidRDefault="006C0D15" w:rsidP="006C0D1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ноутбук;</w:t>
      </w:r>
    </w:p>
    <w:p w:rsidR="00C74F06" w:rsidRDefault="00C74F06" w:rsidP="006C0D1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магнитная доска;</w:t>
      </w:r>
    </w:p>
    <w:p w:rsidR="006C0D15" w:rsidRPr="00675EF9" w:rsidRDefault="006C0D15" w:rsidP="00675EF9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иллюстрации </w:t>
      </w:r>
      <w:r w:rsidR="00B6585F">
        <w:rPr>
          <w:rFonts w:ascii="Times New Roman" w:hAnsi="Times New Roman"/>
          <w:sz w:val="28"/>
          <w:szCs w:val="28"/>
        </w:rPr>
        <w:t xml:space="preserve">с изображением </w:t>
      </w:r>
      <w:r w:rsidR="00F2798E">
        <w:rPr>
          <w:rFonts w:ascii="Times New Roman" w:hAnsi="Times New Roman"/>
          <w:sz w:val="28"/>
          <w:szCs w:val="28"/>
        </w:rPr>
        <w:t>декоративного оформления цветника, участка</w:t>
      </w:r>
      <w:r w:rsidR="00B6585F">
        <w:rPr>
          <w:rFonts w:ascii="Times New Roman" w:hAnsi="Times New Roman"/>
          <w:sz w:val="28"/>
          <w:szCs w:val="28"/>
        </w:rPr>
        <w:t xml:space="preserve"> и др.</w:t>
      </w:r>
      <w:r>
        <w:rPr>
          <w:rFonts w:ascii="Times New Roman" w:hAnsi="Times New Roman"/>
          <w:sz w:val="28"/>
          <w:szCs w:val="28"/>
        </w:rPr>
        <w:t>;</w:t>
      </w:r>
    </w:p>
    <w:p w:rsidR="006C0D15" w:rsidRDefault="006C0D15" w:rsidP="006C0D1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аудио- и видеозаписи по темам занятий.</w:t>
      </w:r>
    </w:p>
    <w:p w:rsidR="00253861" w:rsidRDefault="00253861" w:rsidP="002538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D15" w:rsidRPr="00253861" w:rsidRDefault="006C0D15" w:rsidP="006C0D1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данной программы необходимо иметь следующие </w:t>
      </w:r>
      <w:r w:rsidRPr="00253861">
        <w:rPr>
          <w:rFonts w:ascii="Times New Roman" w:hAnsi="Times New Roman"/>
          <w:b/>
          <w:sz w:val="28"/>
          <w:szCs w:val="28"/>
        </w:rPr>
        <w:t>материалы и инструменты:</w:t>
      </w:r>
    </w:p>
    <w:p w:rsidR="006C0D15" w:rsidRDefault="006C0D15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набор цветной офисной бумаги;</w:t>
      </w:r>
    </w:p>
    <w:p w:rsidR="006C0D15" w:rsidRDefault="00A172FF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2798E">
        <w:rPr>
          <w:rFonts w:ascii="Times New Roman" w:hAnsi="Times New Roman"/>
          <w:sz w:val="28"/>
          <w:szCs w:val="28"/>
        </w:rPr>
        <w:t>артон переплетный, коробочный</w:t>
      </w:r>
      <w:r w:rsidR="006C0D15">
        <w:rPr>
          <w:rFonts w:ascii="Times New Roman" w:hAnsi="Times New Roman"/>
          <w:sz w:val="28"/>
          <w:szCs w:val="28"/>
        </w:rPr>
        <w:t>;</w:t>
      </w:r>
    </w:p>
    <w:p w:rsidR="009807EE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коробки</w:t>
      </w:r>
      <w:r w:rsidR="009807EE">
        <w:rPr>
          <w:rFonts w:ascii="Times New Roman" w:hAnsi="Times New Roman"/>
          <w:sz w:val="28"/>
          <w:szCs w:val="28"/>
        </w:rPr>
        <w:t>;</w:t>
      </w:r>
    </w:p>
    <w:p w:rsidR="009807EE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бабины от скотча</w:t>
      </w:r>
      <w:r w:rsidR="009807EE">
        <w:rPr>
          <w:rFonts w:ascii="Times New Roman" w:hAnsi="Times New Roman"/>
          <w:sz w:val="28"/>
          <w:szCs w:val="28"/>
        </w:rPr>
        <w:t>;</w:t>
      </w:r>
    </w:p>
    <w:p w:rsidR="009807EE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пластиковые бутылки, контейнеры, стаканчики</w:t>
      </w:r>
      <w:r w:rsidR="009807EE">
        <w:rPr>
          <w:rFonts w:ascii="Times New Roman" w:hAnsi="Times New Roman"/>
          <w:sz w:val="28"/>
          <w:szCs w:val="28"/>
        </w:rPr>
        <w:t>;</w:t>
      </w:r>
    </w:p>
    <w:p w:rsidR="009807EE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одноразовая посуда</w:t>
      </w:r>
      <w:r w:rsidR="009807EE">
        <w:rPr>
          <w:rFonts w:ascii="Times New Roman" w:hAnsi="Times New Roman"/>
          <w:sz w:val="28"/>
          <w:szCs w:val="28"/>
        </w:rPr>
        <w:t>;</w:t>
      </w:r>
    </w:p>
    <w:p w:rsidR="00F2798E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цветочные плошки;</w:t>
      </w:r>
    </w:p>
    <w:p w:rsidR="006C0D15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стеклянные банки, бутылки</w:t>
      </w:r>
      <w:r w:rsidR="006C0D15">
        <w:rPr>
          <w:rFonts w:ascii="Times New Roman" w:hAnsi="Times New Roman"/>
          <w:sz w:val="28"/>
          <w:szCs w:val="28"/>
        </w:rPr>
        <w:t>;</w:t>
      </w:r>
    </w:p>
    <w:p w:rsidR="00675EF9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цемент</w:t>
      </w:r>
      <w:r w:rsidR="00675EF9">
        <w:rPr>
          <w:rFonts w:ascii="Times New Roman" w:hAnsi="Times New Roman"/>
          <w:sz w:val="28"/>
          <w:szCs w:val="28"/>
        </w:rPr>
        <w:t>;</w:t>
      </w:r>
    </w:p>
    <w:p w:rsidR="00675EF9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гипс</w:t>
      </w:r>
      <w:r w:rsidR="00675EF9">
        <w:rPr>
          <w:rFonts w:ascii="Times New Roman" w:hAnsi="Times New Roman"/>
          <w:sz w:val="28"/>
          <w:szCs w:val="28"/>
        </w:rPr>
        <w:t>;</w:t>
      </w:r>
    </w:p>
    <w:p w:rsidR="00F2798E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мешковина;</w:t>
      </w:r>
    </w:p>
    <w:p w:rsidR="00253861" w:rsidRDefault="00253861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ножницы;</w:t>
      </w:r>
    </w:p>
    <w:p w:rsidR="006C0D15" w:rsidRDefault="00F2798E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простые карандаши</w:t>
      </w:r>
      <w:r w:rsidR="006C0D15">
        <w:rPr>
          <w:rFonts w:ascii="Times New Roman" w:hAnsi="Times New Roman"/>
          <w:sz w:val="28"/>
          <w:szCs w:val="28"/>
        </w:rPr>
        <w:t>;</w:t>
      </w:r>
    </w:p>
    <w:p w:rsidR="00253861" w:rsidRDefault="00A059AB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фломастеры</w:t>
      </w:r>
      <w:r w:rsidR="00253861">
        <w:rPr>
          <w:rFonts w:ascii="Times New Roman" w:hAnsi="Times New Roman"/>
          <w:sz w:val="28"/>
          <w:szCs w:val="28"/>
        </w:rPr>
        <w:t>;</w:t>
      </w:r>
    </w:p>
    <w:p w:rsidR="006C0D15" w:rsidRDefault="006C0D15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акварельные краски;</w:t>
      </w:r>
    </w:p>
    <w:p w:rsidR="00A172FF" w:rsidRDefault="00A172FF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акриловые краски;</w:t>
      </w:r>
    </w:p>
    <w:p w:rsidR="00A172FF" w:rsidRDefault="00A172FF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лак;</w:t>
      </w:r>
    </w:p>
    <w:p w:rsidR="008F482B" w:rsidRDefault="008F482B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гуашь;</w:t>
      </w:r>
    </w:p>
    <w:p w:rsidR="006C0D15" w:rsidRDefault="006C0D15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кисти для краски;</w:t>
      </w:r>
    </w:p>
    <w:p w:rsidR="00675EF9" w:rsidRDefault="00675EF9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клей ПВА;</w:t>
      </w:r>
    </w:p>
    <w:p w:rsidR="006C0D15" w:rsidRDefault="00675EF9" w:rsidP="006C0D15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клей карандаш;</w:t>
      </w:r>
    </w:p>
    <w:p w:rsidR="009807EE" w:rsidRPr="0048543F" w:rsidRDefault="00F2798E" w:rsidP="0048543F">
      <w:pPr>
        <w:numPr>
          <w:ilvl w:val="0"/>
          <w:numId w:val="3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клей Момент </w:t>
      </w:r>
      <w:r w:rsidR="00A172FF">
        <w:rPr>
          <w:rFonts w:ascii="Times New Roman" w:hAnsi="Times New Roman"/>
          <w:sz w:val="28"/>
          <w:szCs w:val="28"/>
        </w:rPr>
        <w:t>кристалл.</w:t>
      </w:r>
    </w:p>
    <w:p w:rsidR="004C5BB6" w:rsidRDefault="004C5BB6" w:rsidP="000248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684C" w:rsidRPr="0048543F" w:rsidRDefault="006C0D15" w:rsidP="0048543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675EF9" w:rsidRPr="00775B39" w:rsidRDefault="00675EF9" w:rsidP="00D6084E">
      <w:pPr>
        <w:numPr>
          <w:ilvl w:val="0"/>
          <w:numId w:val="25"/>
        </w:numPr>
        <w:shd w:val="clear" w:color="auto" w:fill="FFFFFF"/>
        <w:tabs>
          <w:tab w:val="clear" w:pos="644"/>
          <w:tab w:val="num" w:pos="284"/>
        </w:tabs>
        <w:suppressAutoHyphens w:val="0"/>
        <w:spacing w:after="0" w:line="240" w:lineRule="auto"/>
        <w:ind w:left="0" w:hanging="284"/>
        <w:rPr>
          <w:rFonts w:ascii="Times New Roman" w:hAnsi="Times New Roman"/>
          <w:color w:val="000000"/>
          <w:sz w:val="28"/>
          <w:szCs w:val="28"/>
        </w:rPr>
      </w:pPr>
      <w:r w:rsidRPr="00775B39">
        <w:rPr>
          <w:rFonts w:ascii="Times New Roman" w:hAnsi="Times New Roman"/>
          <w:color w:val="000000"/>
          <w:sz w:val="28"/>
          <w:szCs w:val="28"/>
        </w:rPr>
        <w:t>Бгажнокова, И.М., Бойков, Д.И., Баряева, Л.Б.Обучение детей с выраженным недоразвитием интеллекта/И.М. Бгажнокова, Д.И. Бойков, Л.Б. Баряева. –М.: Просвещение,2007. – 265с.</w:t>
      </w:r>
    </w:p>
    <w:p w:rsidR="00675EF9" w:rsidRPr="00775B39" w:rsidRDefault="00675EF9" w:rsidP="00D6084E">
      <w:pPr>
        <w:numPr>
          <w:ilvl w:val="0"/>
          <w:numId w:val="25"/>
        </w:numPr>
        <w:shd w:val="clear" w:color="auto" w:fill="FFFFFF"/>
        <w:tabs>
          <w:tab w:val="clear" w:pos="644"/>
          <w:tab w:val="num" w:pos="284"/>
        </w:tabs>
        <w:suppressAutoHyphens w:val="0"/>
        <w:spacing w:after="0" w:line="240" w:lineRule="auto"/>
        <w:ind w:left="0" w:hanging="284"/>
        <w:rPr>
          <w:rFonts w:ascii="Times New Roman" w:hAnsi="Times New Roman"/>
          <w:color w:val="000000"/>
          <w:sz w:val="28"/>
          <w:szCs w:val="28"/>
        </w:rPr>
      </w:pPr>
      <w:r w:rsidRPr="00775B39">
        <w:rPr>
          <w:rFonts w:ascii="Times New Roman" w:hAnsi="Times New Roman"/>
          <w:color w:val="000000"/>
          <w:sz w:val="28"/>
          <w:szCs w:val="28"/>
        </w:rPr>
        <w:t>Выготский, Л.С. Воображение и творчество в детском возрасте / Л.С.Выготский. – М.: Просвещение, 1991. - 275с.</w:t>
      </w:r>
    </w:p>
    <w:p w:rsidR="00675EF9" w:rsidRPr="00775B39" w:rsidRDefault="00675EF9" w:rsidP="00D6084E">
      <w:pPr>
        <w:numPr>
          <w:ilvl w:val="0"/>
          <w:numId w:val="25"/>
        </w:numPr>
        <w:shd w:val="clear" w:color="auto" w:fill="FFFFFF"/>
        <w:tabs>
          <w:tab w:val="clear" w:pos="644"/>
          <w:tab w:val="num" w:pos="284"/>
        </w:tabs>
        <w:suppressAutoHyphens w:val="0"/>
        <w:spacing w:after="0" w:line="240" w:lineRule="auto"/>
        <w:ind w:left="0" w:hanging="284"/>
        <w:rPr>
          <w:rFonts w:ascii="Times New Roman" w:hAnsi="Times New Roman"/>
          <w:color w:val="000000"/>
          <w:sz w:val="28"/>
          <w:szCs w:val="28"/>
        </w:rPr>
      </w:pPr>
      <w:r w:rsidRPr="00775B39">
        <w:rPr>
          <w:rFonts w:ascii="Times New Roman" w:hAnsi="Times New Roman"/>
          <w:color w:val="000000"/>
          <w:sz w:val="28"/>
          <w:szCs w:val="28"/>
        </w:rPr>
        <w:t>Выготский, Л.С. Психология искусства / Л.С. Выготский. – М.: Педагогика, 1987. – 568с.</w:t>
      </w:r>
    </w:p>
    <w:p w:rsidR="00675EF9" w:rsidRPr="00775B39" w:rsidRDefault="00675EF9" w:rsidP="00D6084E">
      <w:pPr>
        <w:numPr>
          <w:ilvl w:val="0"/>
          <w:numId w:val="25"/>
        </w:numPr>
        <w:shd w:val="clear" w:color="auto" w:fill="FFFFFF"/>
        <w:tabs>
          <w:tab w:val="clear" w:pos="644"/>
          <w:tab w:val="num" w:pos="284"/>
        </w:tabs>
        <w:suppressAutoHyphens w:val="0"/>
        <w:spacing w:after="0" w:line="240" w:lineRule="auto"/>
        <w:ind w:left="0" w:hanging="284"/>
        <w:rPr>
          <w:rFonts w:ascii="Times New Roman" w:hAnsi="Times New Roman"/>
          <w:color w:val="000000"/>
          <w:sz w:val="28"/>
          <w:szCs w:val="28"/>
        </w:rPr>
      </w:pPr>
      <w:r w:rsidRPr="00775B39">
        <w:rPr>
          <w:rFonts w:ascii="Times New Roman" w:hAnsi="Times New Roman"/>
          <w:color w:val="000000"/>
          <w:sz w:val="28"/>
          <w:szCs w:val="28"/>
        </w:rPr>
        <w:t>Выготский, Л.С. Собрание сочинений: в 6 т.- М., 1984.-т.4.-с.5-243.</w:t>
      </w:r>
    </w:p>
    <w:p w:rsidR="00675EF9" w:rsidRPr="00775B39" w:rsidRDefault="00675EF9" w:rsidP="00D6084E">
      <w:pPr>
        <w:numPr>
          <w:ilvl w:val="0"/>
          <w:numId w:val="25"/>
        </w:numPr>
        <w:shd w:val="clear" w:color="auto" w:fill="FFFFFF"/>
        <w:tabs>
          <w:tab w:val="clear" w:pos="644"/>
          <w:tab w:val="num" w:pos="284"/>
        </w:tabs>
        <w:suppressAutoHyphens w:val="0"/>
        <w:spacing w:after="0" w:line="240" w:lineRule="auto"/>
        <w:ind w:left="0" w:hanging="284"/>
        <w:rPr>
          <w:rFonts w:ascii="Times New Roman" w:hAnsi="Times New Roman"/>
          <w:color w:val="000000"/>
          <w:sz w:val="28"/>
          <w:szCs w:val="28"/>
        </w:rPr>
      </w:pPr>
      <w:r w:rsidRPr="00775B39">
        <w:rPr>
          <w:rFonts w:ascii="Times New Roman" w:hAnsi="Times New Roman"/>
          <w:color w:val="000000"/>
          <w:sz w:val="28"/>
          <w:szCs w:val="28"/>
        </w:rPr>
        <w:t>Горнова, Л.В., Бычкова, Т.Л. Студия декоративно-прикладного творчества: программы, организация работы, рекомендации/ Л.В. Горнова, Т.Л. Бычкова - Волгоград: Учитель, 2008. – 268с.</w:t>
      </w:r>
    </w:p>
    <w:p w:rsidR="00675EF9" w:rsidRDefault="00675EF9" w:rsidP="00D6084E">
      <w:pPr>
        <w:numPr>
          <w:ilvl w:val="0"/>
          <w:numId w:val="25"/>
        </w:numPr>
        <w:shd w:val="clear" w:color="auto" w:fill="FFFFFF"/>
        <w:tabs>
          <w:tab w:val="clear" w:pos="644"/>
          <w:tab w:val="num" w:pos="284"/>
        </w:tabs>
        <w:suppressAutoHyphens w:val="0"/>
        <w:spacing w:after="0" w:line="240" w:lineRule="auto"/>
        <w:ind w:left="0" w:hanging="284"/>
        <w:rPr>
          <w:rFonts w:ascii="Times New Roman" w:hAnsi="Times New Roman"/>
          <w:color w:val="000000"/>
          <w:sz w:val="28"/>
          <w:szCs w:val="28"/>
        </w:rPr>
      </w:pPr>
      <w:r w:rsidRPr="00775B39">
        <w:rPr>
          <w:rFonts w:ascii="Times New Roman" w:hAnsi="Times New Roman"/>
          <w:color w:val="000000"/>
          <w:sz w:val="28"/>
          <w:szCs w:val="28"/>
        </w:rPr>
        <w:t>Концепция Специального Федерального государственного образовательного стандарта для детей с ограниченными возможностями здоровья/Н.Н. Малофеев, О.И. Кукушкина, О.С. Никольская, Е.Л. Гончарова. –М.: Просвещение, 2013.- 42с.</w:t>
      </w:r>
    </w:p>
    <w:p w:rsidR="00B654A7" w:rsidRPr="00B654A7" w:rsidRDefault="00B654A7" w:rsidP="00D6084E">
      <w:pPr>
        <w:numPr>
          <w:ilvl w:val="0"/>
          <w:numId w:val="25"/>
        </w:numPr>
        <w:shd w:val="clear" w:color="auto" w:fill="FFFFFF"/>
        <w:tabs>
          <w:tab w:val="clear" w:pos="644"/>
          <w:tab w:val="num" w:pos="284"/>
        </w:tabs>
        <w:suppressAutoHyphens w:val="0"/>
        <w:spacing w:after="0" w:line="240" w:lineRule="auto"/>
        <w:ind w:left="0" w:hanging="284"/>
        <w:rPr>
          <w:rFonts w:ascii="Times New Roman" w:hAnsi="Times New Roman"/>
          <w:sz w:val="28"/>
          <w:szCs w:val="28"/>
        </w:rPr>
      </w:pPr>
      <w:r w:rsidRPr="00B654A7">
        <w:rPr>
          <w:rFonts w:ascii="Times New Roman" w:hAnsi="Times New Roman"/>
          <w:sz w:val="28"/>
          <w:szCs w:val="28"/>
          <w:shd w:val="clear" w:color="auto" w:fill="FFFFFF"/>
        </w:rPr>
        <w:t>Е.А.Гайдаенко «Нечто из ничего». Издательство «Феникс» г Ростов- на – Дону, 2008г.</w:t>
      </w:r>
    </w:p>
    <w:p w:rsidR="00021665" w:rsidRDefault="00021665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675EF9" w:rsidRDefault="00675EF9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675EF9" w:rsidRDefault="00675EF9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675EF9" w:rsidRDefault="00675EF9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675EF9" w:rsidRDefault="00675EF9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675EF9" w:rsidRDefault="00675EF9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675EF9" w:rsidRDefault="00675EF9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675EF9" w:rsidRDefault="00675EF9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675EF9" w:rsidRDefault="00675EF9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D6084E" w:rsidRDefault="00D6084E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D6084E" w:rsidRDefault="00D6084E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D6084E" w:rsidRDefault="00D6084E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D6084E" w:rsidRDefault="00D6084E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D6084E" w:rsidRDefault="00D6084E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D6084E" w:rsidRDefault="00D6084E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D6084E" w:rsidRDefault="00D6084E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D6084E" w:rsidRDefault="00D6084E" w:rsidP="00675EF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B654A7" w:rsidRDefault="00B654A7" w:rsidP="00362BE0">
      <w:pPr>
        <w:tabs>
          <w:tab w:val="num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543F" w:rsidRDefault="0048543F" w:rsidP="00362BE0">
      <w:pPr>
        <w:tabs>
          <w:tab w:val="num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543F" w:rsidRDefault="0048543F" w:rsidP="00362BE0">
      <w:pPr>
        <w:tabs>
          <w:tab w:val="num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2BE0" w:rsidRDefault="00362BE0" w:rsidP="00362BE0">
      <w:pPr>
        <w:tabs>
          <w:tab w:val="num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1665" w:rsidRDefault="00021665" w:rsidP="0026220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Учебно-тематический план</w:t>
      </w:r>
    </w:p>
    <w:tbl>
      <w:tblPr>
        <w:tblStyle w:val="af3"/>
        <w:tblW w:w="0" w:type="auto"/>
        <w:tblLook w:val="04A0"/>
      </w:tblPr>
      <w:tblGrid>
        <w:gridCol w:w="935"/>
        <w:gridCol w:w="15"/>
        <w:gridCol w:w="6237"/>
        <w:gridCol w:w="1185"/>
        <w:gridCol w:w="22"/>
        <w:gridCol w:w="30"/>
        <w:gridCol w:w="24"/>
        <w:gridCol w:w="1121"/>
      </w:tblGrid>
      <w:tr w:rsidR="008A7663" w:rsidRPr="00061022" w:rsidTr="008A7663">
        <w:trPr>
          <w:trHeight w:val="585"/>
        </w:trPr>
        <w:tc>
          <w:tcPr>
            <w:tcW w:w="950" w:type="dxa"/>
            <w:gridSpan w:val="2"/>
            <w:vMerge w:val="restart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Merge w:val="restart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Название раздела, тема</w:t>
            </w:r>
          </w:p>
        </w:tc>
        <w:tc>
          <w:tcPr>
            <w:tcW w:w="2382" w:type="dxa"/>
            <w:gridSpan w:val="5"/>
            <w:tcBorders>
              <w:bottom w:val="single" w:sz="4" w:space="0" w:color="auto"/>
            </w:tcBorders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7663" w:rsidRPr="00061022" w:rsidRDefault="008A7663" w:rsidP="008A76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8A7663" w:rsidRPr="00061022" w:rsidTr="008A7663">
        <w:trPr>
          <w:trHeight w:val="510"/>
        </w:trPr>
        <w:tc>
          <w:tcPr>
            <w:tcW w:w="950" w:type="dxa"/>
            <w:gridSpan w:val="2"/>
            <w:vMerge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A7663" w:rsidRDefault="008A7663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7663" w:rsidRPr="00061022" w:rsidRDefault="008A7663" w:rsidP="008A76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A7663" w:rsidRDefault="008A766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663" w:rsidRDefault="008A766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  <w:p w:rsidR="008A7663" w:rsidRPr="00061022" w:rsidRDefault="008A7663" w:rsidP="008A76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663" w:rsidRPr="00061022" w:rsidTr="008A7663">
        <w:tc>
          <w:tcPr>
            <w:tcW w:w="8424" w:type="dxa"/>
            <w:gridSpan w:val="6"/>
            <w:tcBorders>
              <w:right w:val="single" w:sz="4" w:space="0" w:color="auto"/>
            </w:tcBorders>
          </w:tcPr>
          <w:p w:rsidR="008A7663" w:rsidRPr="00061022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1-й раздел «</w:t>
            </w:r>
            <w:r w:rsidRPr="00DF23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Коробки, бабины от скотча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8A7663" w:rsidP="008A7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37" w:type="dxa"/>
          </w:tcPr>
          <w:p w:rsidR="008A7663" w:rsidRPr="00061022" w:rsidRDefault="008A7663" w:rsidP="00917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Рамочка для фото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237" w:type="dxa"/>
          </w:tcPr>
          <w:p w:rsidR="008A7663" w:rsidRPr="00061022" w:rsidRDefault="008A7663" w:rsidP="00EA5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Магнит-органайзер на холодильник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237" w:type="dxa"/>
          </w:tcPr>
          <w:p w:rsidR="008A7663" w:rsidRPr="00061022" w:rsidRDefault="008A7663" w:rsidP="00EA5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Органайзер для ручек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237" w:type="dxa"/>
          </w:tcPr>
          <w:p w:rsidR="008A7663" w:rsidRPr="00061022" w:rsidRDefault="008A7663" w:rsidP="00661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Органайзер для бумаг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CC4D00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8A7663" w:rsidRPr="00061022" w:rsidRDefault="008A7663" w:rsidP="00ED7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Кормушка для птиц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8A7663" w:rsidRDefault="008A7663" w:rsidP="00295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Декоративный подсвечник-фанарь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8A7663" w:rsidRDefault="008A7663" w:rsidP="00B36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Чайный домик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8A7663" w:rsidRDefault="008A7663" w:rsidP="00ED7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Декоративный камин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Pr="00061022" w:rsidRDefault="008A7663" w:rsidP="00917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ИТОГО по 1-му разделу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1A5F72" w:rsidP="00917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CC4D00" w:rsidP="001A5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5F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7663" w:rsidRPr="00061022" w:rsidTr="001312A3">
        <w:tc>
          <w:tcPr>
            <w:tcW w:w="7187" w:type="dxa"/>
            <w:gridSpan w:val="3"/>
          </w:tcPr>
          <w:p w:rsidR="008A7663" w:rsidRDefault="008A7663" w:rsidP="00917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1-му разделу</w:t>
            </w:r>
          </w:p>
        </w:tc>
        <w:tc>
          <w:tcPr>
            <w:tcW w:w="2382" w:type="dxa"/>
            <w:gridSpan w:val="5"/>
          </w:tcPr>
          <w:p w:rsidR="008A7663" w:rsidRPr="00061022" w:rsidRDefault="00CC4D00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61022" w:rsidRPr="00061022" w:rsidTr="00061022">
        <w:tc>
          <w:tcPr>
            <w:tcW w:w="9569" w:type="dxa"/>
            <w:gridSpan w:val="8"/>
          </w:tcPr>
          <w:p w:rsidR="00061022" w:rsidRPr="00061022" w:rsidRDefault="00061022" w:rsidP="00DF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–ой раздел «</w:t>
            </w:r>
            <w:r w:rsidR="00DF23EC">
              <w:rPr>
                <w:rFonts w:ascii="Times New Roman" w:hAnsi="Times New Roman"/>
                <w:sz w:val="24"/>
                <w:szCs w:val="24"/>
              </w:rPr>
              <w:t>Пластиковые бутылки, контейнеры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237" w:type="dxa"/>
          </w:tcPr>
          <w:p w:rsidR="008A7663" w:rsidRDefault="008A7663" w:rsidP="0081478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Ваза из пластиковой бутылки</w:t>
            </w:r>
          </w:p>
        </w:tc>
        <w:tc>
          <w:tcPr>
            <w:tcW w:w="1261" w:type="dxa"/>
            <w:gridSpan w:val="4"/>
            <w:tcBorders>
              <w:right w:val="single" w:sz="4" w:space="0" w:color="auto"/>
            </w:tcBorders>
          </w:tcPr>
          <w:p w:rsidR="008A7663" w:rsidRDefault="00CC4D00" w:rsidP="00061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A7663" w:rsidRDefault="001A5F72" w:rsidP="008A76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237" w:type="dxa"/>
          </w:tcPr>
          <w:p w:rsidR="008A7663" w:rsidRDefault="008A7663" w:rsidP="00A059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Фонарик из пластиковых бутылок</w:t>
            </w:r>
          </w:p>
        </w:tc>
        <w:tc>
          <w:tcPr>
            <w:tcW w:w="1261" w:type="dxa"/>
            <w:gridSpan w:val="4"/>
            <w:tcBorders>
              <w:right w:val="single" w:sz="4" w:space="0" w:color="auto"/>
            </w:tcBorders>
          </w:tcPr>
          <w:p w:rsidR="008A7663" w:rsidRDefault="00CC4D00" w:rsidP="00061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A7663" w:rsidRDefault="001A5F72" w:rsidP="008A76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237" w:type="dxa"/>
          </w:tcPr>
          <w:p w:rsidR="008A7663" w:rsidRDefault="008A7663" w:rsidP="00A059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Салфетница из одноразовых вилок</w:t>
            </w:r>
          </w:p>
        </w:tc>
        <w:tc>
          <w:tcPr>
            <w:tcW w:w="1261" w:type="dxa"/>
            <w:gridSpan w:val="4"/>
            <w:tcBorders>
              <w:right w:val="single" w:sz="4" w:space="0" w:color="auto"/>
            </w:tcBorders>
          </w:tcPr>
          <w:p w:rsidR="008A7663" w:rsidRDefault="00CC4D00" w:rsidP="00061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A7663" w:rsidRDefault="001A5F72" w:rsidP="008A76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8A7663" w:rsidRPr="00DF2272" w:rsidRDefault="008A7663" w:rsidP="00A059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Корзина с цветами из одноразовых ложек</w:t>
            </w:r>
          </w:p>
        </w:tc>
        <w:tc>
          <w:tcPr>
            <w:tcW w:w="1261" w:type="dxa"/>
            <w:gridSpan w:val="4"/>
            <w:tcBorders>
              <w:right w:val="single" w:sz="4" w:space="0" w:color="auto"/>
            </w:tcBorders>
          </w:tcPr>
          <w:p w:rsidR="008A7663" w:rsidRDefault="00CC4D00" w:rsidP="00061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A7663" w:rsidRDefault="001A5F72" w:rsidP="008A76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8A7663" w:rsidRPr="00DF2272" w:rsidRDefault="008A7663" w:rsidP="0081478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Снежинки из пластиковых бутылок</w:t>
            </w:r>
          </w:p>
        </w:tc>
        <w:tc>
          <w:tcPr>
            <w:tcW w:w="1261" w:type="dxa"/>
            <w:gridSpan w:val="4"/>
            <w:tcBorders>
              <w:right w:val="single" w:sz="4" w:space="0" w:color="auto"/>
            </w:tcBorders>
          </w:tcPr>
          <w:p w:rsidR="008A7663" w:rsidRDefault="00CC4D00" w:rsidP="00061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A7663" w:rsidRDefault="001A5F72" w:rsidP="008A76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8A7663" w:rsidRPr="00DF2272" w:rsidRDefault="008A7663" w:rsidP="00A059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Снеговик из одноразовых стаканчиков</w:t>
            </w:r>
          </w:p>
        </w:tc>
        <w:tc>
          <w:tcPr>
            <w:tcW w:w="1261" w:type="dxa"/>
            <w:gridSpan w:val="4"/>
            <w:tcBorders>
              <w:right w:val="single" w:sz="4" w:space="0" w:color="auto"/>
            </w:tcBorders>
          </w:tcPr>
          <w:p w:rsidR="008A7663" w:rsidRDefault="00CC4D00" w:rsidP="00061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A7663" w:rsidRDefault="001A5F72" w:rsidP="008A76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237" w:type="dxa"/>
          </w:tcPr>
          <w:p w:rsidR="008A7663" w:rsidRDefault="008A7663" w:rsidP="00A059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Сказочный домик из пластиковой бутылки</w:t>
            </w:r>
          </w:p>
        </w:tc>
        <w:tc>
          <w:tcPr>
            <w:tcW w:w="1261" w:type="dxa"/>
            <w:gridSpan w:val="4"/>
            <w:tcBorders>
              <w:right w:val="single" w:sz="4" w:space="0" w:color="auto"/>
            </w:tcBorders>
          </w:tcPr>
          <w:p w:rsidR="008A7663" w:rsidRDefault="00CC4D00" w:rsidP="00061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A7663" w:rsidRDefault="001A5F72" w:rsidP="008A76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ИТОГО по 2-му разделу</w:t>
            </w:r>
          </w:p>
        </w:tc>
        <w:tc>
          <w:tcPr>
            <w:tcW w:w="1261" w:type="dxa"/>
            <w:gridSpan w:val="4"/>
            <w:tcBorders>
              <w:right w:val="single" w:sz="4" w:space="0" w:color="auto"/>
            </w:tcBorders>
          </w:tcPr>
          <w:p w:rsidR="008A7663" w:rsidRPr="00061022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8A7663" w:rsidRPr="00061022" w:rsidRDefault="00CC4D00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5F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D00" w:rsidRPr="00061022" w:rsidTr="001312A3">
        <w:tc>
          <w:tcPr>
            <w:tcW w:w="7187" w:type="dxa"/>
            <w:gridSpan w:val="3"/>
          </w:tcPr>
          <w:p w:rsidR="00CC4D00" w:rsidRDefault="00CC4D00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2-му разделу</w:t>
            </w:r>
          </w:p>
        </w:tc>
        <w:tc>
          <w:tcPr>
            <w:tcW w:w="2382" w:type="dxa"/>
            <w:gridSpan w:val="5"/>
          </w:tcPr>
          <w:p w:rsidR="00CC4D00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66E3A" w:rsidRPr="00061022" w:rsidTr="00061022">
        <w:tc>
          <w:tcPr>
            <w:tcW w:w="9569" w:type="dxa"/>
            <w:gridSpan w:val="8"/>
          </w:tcPr>
          <w:p w:rsidR="00E66E3A" w:rsidRPr="00061022" w:rsidRDefault="00E66E3A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DF23EC">
              <w:rPr>
                <w:rFonts w:ascii="Times New Roman" w:hAnsi="Times New Roman"/>
                <w:sz w:val="24"/>
                <w:szCs w:val="24"/>
              </w:rPr>
              <w:t xml:space="preserve">                  3 –й раздел «Бумага, газеты, картон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237" w:type="dxa"/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трубочек из газет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237" w:type="dxa"/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Корзина из газетных трубочек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6237" w:type="dxa"/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Брелок «Блокнот»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02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6237" w:type="dxa"/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Панно «Цветы»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6237" w:type="dxa"/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Панно «Чайные фантазии»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6237" w:type="dxa"/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Клетка с птичкой для интерьера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8A7663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Интерьерная буква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8A7663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Цветочная рамочка из картонных яичных лотков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3-му разделу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</w:tcPr>
          <w:p w:rsidR="008A7663" w:rsidRPr="00061022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</w:tcBorders>
          </w:tcPr>
          <w:p w:rsidR="008A7663" w:rsidRPr="00061022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5F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967AF" w:rsidRPr="00061022" w:rsidTr="001312A3">
        <w:tc>
          <w:tcPr>
            <w:tcW w:w="7187" w:type="dxa"/>
            <w:gridSpan w:val="3"/>
          </w:tcPr>
          <w:p w:rsidR="00A967AF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3-му разделу</w:t>
            </w:r>
          </w:p>
        </w:tc>
        <w:tc>
          <w:tcPr>
            <w:tcW w:w="2382" w:type="dxa"/>
            <w:gridSpan w:val="5"/>
          </w:tcPr>
          <w:p w:rsidR="00A967AF" w:rsidRPr="00061022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66E3A" w:rsidRPr="00061022" w:rsidTr="008A7663">
        <w:tc>
          <w:tcPr>
            <w:tcW w:w="7187" w:type="dxa"/>
            <w:gridSpan w:val="3"/>
          </w:tcPr>
          <w:p w:rsidR="00E66E3A" w:rsidRDefault="00E66E3A" w:rsidP="00DF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4-й раздел «</w:t>
            </w:r>
            <w:r w:rsidR="00DF23EC">
              <w:rPr>
                <w:rFonts w:ascii="Times New Roman" w:hAnsi="Times New Roman"/>
                <w:sz w:val="24"/>
                <w:szCs w:val="24"/>
              </w:rPr>
              <w:t>Стеклянные банки, бутылки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82" w:type="dxa"/>
            <w:gridSpan w:val="5"/>
          </w:tcPr>
          <w:p w:rsidR="00E66E3A" w:rsidRDefault="00E66E3A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663" w:rsidRPr="00061022" w:rsidTr="008A7663">
        <w:tc>
          <w:tcPr>
            <w:tcW w:w="935" w:type="dxa"/>
            <w:tcBorders>
              <w:right w:val="single" w:sz="4" w:space="0" w:color="auto"/>
            </w:tcBorders>
          </w:tcPr>
          <w:p w:rsidR="008A7663" w:rsidRDefault="008A7663" w:rsidP="00B31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252" w:type="dxa"/>
            <w:gridSpan w:val="2"/>
            <w:tcBorders>
              <w:left w:val="single" w:sz="4" w:space="0" w:color="auto"/>
            </w:tcBorders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Волшебный шар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35" w:type="dxa"/>
            <w:tcBorders>
              <w:right w:val="single" w:sz="4" w:space="0" w:color="auto"/>
            </w:tcBorders>
          </w:tcPr>
          <w:p w:rsidR="008A7663" w:rsidRDefault="008A7663" w:rsidP="00B31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252" w:type="dxa"/>
            <w:gridSpan w:val="2"/>
            <w:tcBorders>
              <w:left w:val="single" w:sz="4" w:space="0" w:color="auto"/>
            </w:tcBorders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Ваза из банки и шерстяных разноцветных ниток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35" w:type="dxa"/>
            <w:tcBorders>
              <w:right w:val="single" w:sz="4" w:space="0" w:color="auto"/>
            </w:tcBorders>
          </w:tcPr>
          <w:p w:rsidR="008A7663" w:rsidRDefault="001A5F72" w:rsidP="00B31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252" w:type="dxa"/>
            <w:gridSpan w:val="2"/>
            <w:tcBorders>
              <w:left w:val="single" w:sz="4" w:space="0" w:color="auto"/>
            </w:tcBorders>
          </w:tcPr>
          <w:p w:rsidR="008A7663" w:rsidRPr="00061022" w:rsidRDefault="008A7663" w:rsidP="00A05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Бутылка с разноцветной солью для интерьера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Default="008A7663" w:rsidP="00B31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4-му разделу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1A5F7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967AF" w:rsidRPr="00061022" w:rsidTr="001312A3">
        <w:tc>
          <w:tcPr>
            <w:tcW w:w="7187" w:type="dxa"/>
            <w:gridSpan w:val="3"/>
          </w:tcPr>
          <w:p w:rsidR="00A967AF" w:rsidRDefault="00A967AF" w:rsidP="00B311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4-му разделу</w:t>
            </w:r>
          </w:p>
        </w:tc>
        <w:tc>
          <w:tcPr>
            <w:tcW w:w="2382" w:type="dxa"/>
            <w:gridSpan w:val="5"/>
          </w:tcPr>
          <w:p w:rsidR="00A967AF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Default="008A7663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5-й раздел «Гипс»</w:t>
            </w:r>
          </w:p>
        </w:tc>
        <w:tc>
          <w:tcPr>
            <w:tcW w:w="2382" w:type="dxa"/>
            <w:gridSpan w:val="5"/>
            <w:tcBorders>
              <w:bottom w:val="single" w:sz="4" w:space="0" w:color="auto"/>
            </w:tcBorders>
          </w:tcPr>
          <w:p w:rsidR="008A7663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8A7663" w:rsidRDefault="00A967AF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8A7663" w:rsidRDefault="00A967AF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Кашпо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7663" w:rsidRDefault="008A7663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Ваза для фруктов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8A7663" w:rsidRDefault="00A967AF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Веревочный шар для интерьера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8A7663" w:rsidRDefault="00A967AF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1A5F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Подсвечник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Default="008A7663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5-му разделу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1A5F72" w:rsidP="00A967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1A5F7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67AF" w:rsidRPr="00061022" w:rsidTr="001312A3">
        <w:tc>
          <w:tcPr>
            <w:tcW w:w="7187" w:type="dxa"/>
            <w:gridSpan w:val="3"/>
          </w:tcPr>
          <w:p w:rsidR="00A967AF" w:rsidRDefault="00A967AF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5-му разделу</w:t>
            </w:r>
          </w:p>
        </w:tc>
        <w:tc>
          <w:tcPr>
            <w:tcW w:w="2382" w:type="dxa"/>
            <w:gridSpan w:val="5"/>
          </w:tcPr>
          <w:p w:rsidR="00A967AF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Default="008A7663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6-й раздел «Цемент»</w:t>
            </w:r>
          </w:p>
        </w:tc>
        <w:tc>
          <w:tcPr>
            <w:tcW w:w="2382" w:type="dxa"/>
            <w:gridSpan w:val="5"/>
          </w:tcPr>
          <w:p w:rsidR="008A7663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8A7663" w:rsidRDefault="008A7663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Вазон для участка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DF731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8A7663" w:rsidRDefault="008A7663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Кашпо для цветов «Мешочек»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8A7663" w:rsidRDefault="00DF7312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 для украшения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8A7663" w:rsidRDefault="00DF7312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8A7663" w:rsidRDefault="008A7663" w:rsidP="00D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Вазон из цемента и ткани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A967AF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DF731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Default="008A7663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6-му разделу</w:t>
            </w:r>
          </w:p>
        </w:tc>
        <w:tc>
          <w:tcPr>
            <w:tcW w:w="1207" w:type="dxa"/>
            <w:gridSpan w:val="2"/>
            <w:tcBorders>
              <w:right w:val="single" w:sz="4" w:space="0" w:color="auto"/>
            </w:tcBorders>
          </w:tcPr>
          <w:p w:rsidR="008A7663" w:rsidRDefault="00DF731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</w:tcPr>
          <w:p w:rsidR="008A7663" w:rsidRDefault="00DF7312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967AF" w:rsidRPr="00061022" w:rsidTr="001312A3">
        <w:tc>
          <w:tcPr>
            <w:tcW w:w="7187" w:type="dxa"/>
            <w:gridSpan w:val="3"/>
          </w:tcPr>
          <w:p w:rsidR="00A967AF" w:rsidRDefault="003A5AB7" w:rsidP="00814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6-му разделу</w:t>
            </w:r>
          </w:p>
        </w:tc>
        <w:tc>
          <w:tcPr>
            <w:tcW w:w="2382" w:type="dxa"/>
            <w:gridSpan w:val="5"/>
          </w:tcPr>
          <w:p w:rsidR="00A967AF" w:rsidRDefault="00A967AF" w:rsidP="008A7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A5AB7" w:rsidRPr="00061022" w:rsidTr="003A5AB7">
        <w:tc>
          <w:tcPr>
            <w:tcW w:w="7187" w:type="dxa"/>
            <w:gridSpan w:val="3"/>
          </w:tcPr>
          <w:p w:rsidR="003A5AB7" w:rsidRDefault="003A5AB7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185" w:type="dxa"/>
            <w:tcBorders>
              <w:right w:val="single" w:sz="4" w:space="0" w:color="auto"/>
            </w:tcBorders>
          </w:tcPr>
          <w:p w:rsidR="003A5AB7" w:rsidRDefault="00DF731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97" w:type="dxa"/>
            <w:gridSpan w:val="4"/>
            <w:tcBorders>
              <w:left w:val="single" w:sz="4" w:space="0" w:color="auto"/>
            </w:tcBorders>
          </w:tcPr>
          <w:p w:rsidR="003A5AB7" w:rsidRDefault="00DF7312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A7663" w:rsidRPr="00061022" w:rsidTr="008A7663">
        <w:tc>
          <w:tcPr>
            <w:tcW w:w="7187" w:type="dxa"/>
            <w:gridSpan w:val="3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 по программе</w:t>
            </w:r>
          </w:p>
        </w:tc>
        <w:tc>
          <w:tcPr>
            <w:tcW w:w="2382" w:type="dxa"/>
            <w:gridSpan w:val="5"/>
          </w:tcPr>
          <w:p w:rsidR="008A7663" w:rsidRPr="00061022" w:rsidRDefault="008A7663" w:rsidP="00262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</w:tbl>
    <w:p w:rsidR="00021665" w:rsidRDefault="00021665" w:rsidP="002622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12E7" w:rsidRPr="009D7DFF" w:rsidRDefault="00021665" w:rsidP="009D7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Содержание</w:t>
      </w:r>
    </w:p>
    <w:p w:rsidR="004512E7" w:rsidRDefault="00AD15F4" w:rsidP="004512E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661E56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Раздел№1 «</w:t>
      </w:r>
      <w:r w:rsidR="00DF23EC" w:rsidRPr="00DF23EC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F84B74" w:rsidRPr="00DF23EC">
        <w:rPr>
          <w:rFonts w:ascii="Times New Roman" w:hAnsi="Times New Roman"/>
          <w:sz w:val="28"/>
          <w:szCs w:val="28"/>
          <w:shd w:val="clear" w:color="auto" w:fill="FFFFFF"/>
        </w:rPr>
        <w:t>оробк</w:t>
      </w:r>
      <w:r w:rsidR="00DF23EC" w:rsidRPr="00DF23EC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A821E2" w:rsidRPr="00DF23EC">
        <w:rPr>
          <w:rFonts w:ascii="Times New Roman" w:hAnsi="Times New Roman"/>
          <w:sz w:val="28"/>
          <w:szCs w:val="28"/>
          <w:shd w:val="clear" w:color="auto" w:fill="FFFFFF"/>
        </w:rPr>
        <w:t>, бабин</w:t>
      </w:r>
      <w:r w:rsidR="00DF23EC" w:rsidRPr="00DF23EC">
        <w:rPr>
          <w:rFonts w:ascii="Times New Roman" w:hAnsi="Times New Roman"/>
          <w:sz w:val="28"/>
          <w:szCs w:val="28"/>
          <w:shd w:val="clear" w:color="auto" w:fill="FFFFFF"/>
        </w:rPr>
        <w:t>ы</w:t>
      </w:r>
      <w:r w:rsidR="00A821E2" w:rsidRPr="00DF23EC">
        <w:rPr>
          <w:rFonts w:ascii="Times New Roman" w:hAnsi="Times New Roman"/>
          <w:sz w:val="28"/>
          <w:szCs w:val="28"/>
          <w:shd w:val="clear" w:color="auto" w:fill="FFFFFF"/>
        </w:rPr>
        <w:t xml:space="preserve"> от скотча</w:t>
      </w:r>
      <w:r w:rsidRPr="00661E56">
        <w:rPr>
          <w:rFonts w:ascii="Times New Roman" w:hAnsi="Times New Roman"/>
          <w:sz w:val="28"/>
          <w:szCs w:val="28"/>
          <w:u w:val="single"/>
          <w:shd w:val="clear" w:color="auto" w:fill="FFFFFF"/>
        </w:rPr>
        <w:t>»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 - </w:t>
      </w:r>
      <w:r w:rsidR="004F20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21A19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066699" w:rsidRPr="00DF23EC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="00ED3D03" w:rsidRPr="00DF23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5AB7">
        <w:rPr>
          <w:rFonts w:ascii="Times New Roman" w:hAnsi="Times New Roman"/>
          <w:sz w:val="28"/>
          <w:szCs w:val="28"/>
          <w:shd w:val="clear" w:color="auto" w:fill="FFFFFF"/>
        </w:rPr>
        <w:t>часа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F2082" w:rsidRPr="009D7DFF" w:rsidRDefault="000D08D7" w:rsidP="004F2082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занятиях этого раздела обучающиеся учатся работать с </w:t>
      </w:r>
      <w:r w:rsidR="00362BE0">
        <w:rPr>
          <w:rFonts w:ascii="Times New Roman" w:hAnsi="Times New Roman"/>
          <w:sz w:val="28"/>
          <w:szCs w:val="28"/>
          <w:shd w:val="clear" w:color="auto" w:fill="FFFFFF"/>
        </w:rPr>
        <w:t>бросовым материалом. Приобретают навыки конструирования.</w:t>
      </w:r>
    </w:p>
    <w:p w:rsidR="007E1EBD" w:rsidRDefault="004C61D3" w:rsidP="007E1EB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r w:rsidRPr="00DF2272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Раздел №2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="00DF23EC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A821E2">
        <w:rPr>
          <w:rFonts w:ascii="Times New Roman" w:hAnsi="Times New Roman"/>
          <w:sz w:val="28"/>
          <w:szCs w:val="28"/>
          <w:shd w:val="clear" w:color="auto" w:fill="FFFFFF"/>
        </w:rPr>
        <w:t>ластиковы</w:t>
      </w:r>
      <w:r w:rsidR="00DF23EC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A821E2">
        <w:rPr>
          <w:rFonts w:ascii="Times New Roman" w:hAnsi="Times New Roman"/>
          <w:sz w:val="28"/>
          <w:szCs w:val="28"/>
          <w:shd w:val="clear" w:color="auto" w:fill="FFFFFF"/>
        </w:rPr>
        <w:t xml:space="preserve"> бутылк</w:t>
      </w:r>
      <w:r w:rsidR="00DF23EC">
        <w:rPr>
          <w:rFonts w:ascii="Times New Roman" w:hAnsi="Times New Roman"/>
          <w:sz w:val="28"/>
          <w:szCs w:val="28"/>
          <w:shd w:val="clear" w:color="auto" w:fill="FFFFFF"/>
        </w:rPr>
        <w:t>и, контейнеры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893690"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F21A19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</w:t>
      </w:r>
      <w:r w:rsidR="00DF7312">
        <w:rPr>
          <w:rFonts w:ascii="Times New Roman" w:hAnsi="Times New Roman"/>
          <w:sz w:val="28"/>
          <w:szCs w:val="28"/>
          <w:shd w:val="clear" w:color="auto" w:fill="FFFFFF"/>
        </w:rPr>
        <w:t>21</w:t>
      </w:r>
      <w:r w:rsidR="00066699" w:rsidRPr="00DF23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5AB7">
        <w:rPr>
          <w:rFonts w:ascii="Times New Roman" w:hAnsi="Times New Roman"/>
          <w:sz w:val="28"/>
          <w:szCs w:val="28"/>
          <w:shd w:val="clear" w:color="auto" w:fill="FFFFFF"/>
        </w:rPr>
        <w:t>часов</w:t>
      </w:r>
      <w:r w:rsidR="004F2082" w:rsidRPr="00DF23E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F2082" w:rsidRPr="009D7DFF" w:rsidRDefault="004F2082" w:rsidP="007E1EB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Занятия  направлены на </w:t>
      </w:r>
      <w:r w:rsidR="00E07365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воображения, фантазии. </w:t>
      </w:r>
      <w:r w:rsidR="000D08D7">
        <w:rPr>
          <w:rFonts w:ascii="Times New Roman" w:hAnsi="Times New Roman"/>
          <w:sz w:val="28"/>
          <w:szCs w:val="28"/>
          <w:shd w:val="clear" w:color="auto" w:fill="FFFFFF"/>
        </w:rPr>
        <w:t xml:space="preserve">Знакомятся со свойствами пластика и </w:t>
      </w:r>
      <w:r w:rsidR="00E07365">
        <w:rPr>
          <w:rFonts w:ascii="Times New Roman" w:hAnsi="Times New Roman"/>
          <w:sz w:val="28"/>
          <w:szCs w:val="28"/>
          <w:shd w:val="clear" w:color="auto" w:fill="FFFFFF"/>
        </w:rPr>
        <w:t>приобретают навык работы с шилом, канцелярским ножом.</w:t>
      </w:r>
    </w:p>
    <w:p w:rsidR="00893690" w:rsidRPr="009D7DFF" w:rsidRDefault="00893690" w:rsidP="0089369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r w:rsidRPr="00DF2272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Раздел №3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="00A821E2">
        <w:rPr>
          <w:rFonts w:ascii="Times New Roman" w:hAnsi="Times New Roman"/>
          <w:sz w:val="28"/>
          <w:szCs w:val="28"/>
          <w:shd w:val="clear" w:color="auto" w:fill="FFFFFF"/>
        </w:rPr>
        <w:t>Бумага, газеты, картон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» - </w:t>
      </w:r>
      <w:r w:rsidR="00F21A19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066699" w:rsidRPr="00DF23EC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Pr="00DF23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5AB7">
        <w:rPr>
          <w:rFonts w:ascii="Times New Roman" w:hAnsi="Times New Roman"/>
          <w:sz w:val="28"/>
          <w:szCs w:val="28"/>
          <w:shd w:val="clear" w:color="auto" w:fill="FFFFFF"/>
        </w:rPr>
        <w:t>часа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.  </w:t>
      </w:r>
    </w:p>
    <w:p w:rsidR="004512E7" w:rsidRDefault="002739E3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На занятиях этого раздела </w:t>
      </w:r>
      <w:r w:rsidR="001A1824">
        <w:rPr>
          <w:rFonts w:ascii="Times New Roman" w:hAnsi="Times New Roman"/>
          <w:sz w:val="28"/>
          <w:szCs w:val="28"/>
          <w:shd w:val="clear" w:color="auto" w:fill="FFFFFF"/>
        </w:rPr>
        <w:t>обучающиеся знакомятся с</w:t>
      </w:r>
      <w:r w:rsidR="003A5AB7">
        <w:rPr>
          <w:rFonts w:ascii="Times New Roman" w:hAnsi="Times New Roman"/>
          <w:sz w:val="28"/>
          <w:szCs w:val="28"/>
          <w:shd w:val="clear" w:color="auto" w:fill="FFFFFF"/>
        </w:rPr>
        <w:t xml:space="preserve"> различными свойствами бумаги, </w:t>
      </w:r>
      <w:r w:rsidR="000D08D7">
        <w:rPr>
          <w:rFonts w:ascii="Times New Roman" w:hAnsi="Times New Roman"/>
          <w:sz w:val="28"/>
          <w:szCs w:val="28"/>
          <w:shd w:val="clear" w:color="auto" w:fill="FFFFFF"/>
        </w:rPr>
        <w:t>картона. Знакомятся с техникой бумажной пластики.</w:t>
      </w:r>
    </w:p>
    <w:p w:rsidR="00ED3D03" w:rsidRDefault="00ED3D03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ED3D03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ED3D03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Раздел №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4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="00A821E2">
        <w:rPr>
          <w:rFonts w:ascii="Times New Roman" w:hAnsi="Times New Roman"/>
          <w:sz w:val="28"/>
          <w:szCs w:val="28"/>
          <w:shd w:val="clear" w:color="auto" w:fill="FFFFFF"/>
        </w:rPr>
        <w:t>Стеклянные банки, бутылки</w:t>
      </w:r>
      <w:r w:rsidRPr="009D7DFF">
        <w:rPr>
          <w:rFonts w:ascii="Times New Roman" w:hAnsi="Times New Roman"/>
          <w:sz w:val="28"/>
          <w:szCs w:val="28"/>
          <w:shd w:val="clear" w:color="auto" w:fill="FFFFFF"/>
        </w:rPr>
        <w:t>» -</w:t>
      </w:r>
      <w:r w:rsidR="00DF7312"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="0006669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5AB7">
        <w:rPr>
          <w:rFonts w:ascii="Times New Roman" w:hAnsi="Times New Roman"/>
          <w:sz w:val="28"/>
          <w:szCs w:val="28"/>
          <w:shd w:val="clear" w:color="auto" w:fill="FFFFFF"/>
        </w:rPr>
        <w:t>часов</w:t>
      </w:r>
      <w:r w:rsidR="001A182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821E2" w:rsidRDefault="001A1824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занятиях этого раздела обучающиеся </w:t>
      </w:r>
      <w:r w:rsidR="00362BE0">
        <w:rPr>
          <w:rFonts w:ascii="Times New Roman" w:hAnsi="Times New Roman"/>
          <w:sz w:val="28"/>
          <w:szCs w:val="28"/>
          <w:shd w:val="clear" w:color="auto" w:fill="FFFFFF"/>
        </w:rPr>
        <w:t>знакомятся со свойствами стекла. Учатся выполнять несложные поделки из стеклянных банок и бутылок.</w:t>
      </w:r>
    </w:p>
    <w:p w:rsidR="00A821E2" w:rsidRDefault="00A821E2" w:rsidP="00A821E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</w:t>
      </w:r>
      <w:r w:rsidRPr="00A821E2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Раздел №5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 </w:t>
      </w:r>
      <w:r w:rsidRPr="00A821E2">
        <w:rPr>
          <w:rFonts w:ascii="Times New Roman" w:hAnsi="Times New Roman"/>
          <w:sz w:val="28"/>
          <w:szCs w:val="28"/>
          <w:shd w:val="clear" w:color="auto" w:fill="FFFFFF"/>
        </w:rPr>
        <w:t>«Гипс»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066699">
        <w:rPr>
          <w:rFonts w:ascii="Times New Roman" w:hAnsi="Times New Roman"/>
          <w:sz w:val="28"/>
          <w:szCs w:val="28"/>
          <w:shd w:val="clear" w:color="auto" w:fill="FFFFFF"/>
        </w:rPr>
        <w:t>15</w:t>
      </w:r>
      <w:r w:rsidR="00DF23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5AB7">
        <w:rPr>
          <w:rFonts w:ascii="Times New Roman" w:hAnsi="Times New Roman"/>
          <w:sz w:val="28"/>
          <w:szCs w:val="28"/>
          <w:shd w:val="clear" w:color="auto" w:fill="FFFFFF"/>
        </w:rPr>
        <w:t>часов.</w:t>
      </w:r>
    </w:p>
    <w:p w:rsidR="00362BE0" w:rsidRDefault="00362BE0" w:rsidP="00A821E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Занятия этого раздела направлены на знакомство со свойствами гипса, с технологией работы с этим материалом.</w:t>
      </w:r>
    </w:p>
    <w:p w:rsidR="00A821E2" w:rsidRDefault="00A821E2" w:rsidP="00A821E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r w:rsidRPr="00F21A1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Раздел №6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«</w:t>
      </w:r>
      <w:r w:rsidR="00F21A19">
        <w:rPr>
          <w:rFonts w:ascii="Times New Roman" w:hAnsi="Times New Roman"/>
          <w:sz w:val="28"/>
          <w:szCs w:val="28"/>
          <w:shd w:val="clear" w:color="auto" w:fill="FFFFFF"/>
        </w:rPr>
        <w:t>Цемент» -</w:t>
      </w:r>
      <w:r w:rsidR="00066699">
        <w:rPr>
          <w:rFonts w:ascii="Times New Roman" w:hAnsi="Times New Roman"/>
          <w:sz w:val="28"/>
          <w:szCs w:val="28"/>
          <w:shd w:val="clear" w:color="auto" w:fill="FFFFFF"/>
        </w:rPr>
        <w:t>12</w:t>
      </w:r>
      <w:r w:rsidR="00DF23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5AB7">
        <w:rPr>
          <w:rFonts w:ascii="Times New Roman" w:hAnsi="Times New Roman"/>
          <w:sz w:val="28"/>
          <w:szCs w:val="28"/>
          <w:shd w:val="clear" w:color="auto" w:fill="FFFFFF"/>
        </w:rPr>
        <w:t>часов.</w:t>
      </w:r>
    </w:p>
    <w:p w:rsidR="00362BE0" w:rsidRPr="00A821E2" w:rsidRDefault="00362BE0" w:rsidP="00A821E2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 занятиях этого раздела обучающиеся знакомятся со свойствами цемента, с особенностями работы с этим материалом.</w:t>
      </w:r>
    </w:p>
    <w:p w:rsidR="006C0D15" w:rsidRDefault="006C0D15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698C" w:rsidRDefault="007B698C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698C" w:rsidRDefault="007B698C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698C" w:rsidRDefault="007B698C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698C" w:rsidRDefault="007B698C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698C" w:rsidRDefault="007B698C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698C" w:rsidRDefault="007B698C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698C" w:rsidRDefault="007B698C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B698C" w:rsidRDefault="007B698C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B2ABB" w:rsidRDefault="006B2ABB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B2ABB" w:rsidRPr="009D7DFF" w:rsidRDefault="006B2ABB" w:rsidP="0026220A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21665" w:rsidRDefault="00E01AF8" w:rsidP="00E01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1AF8">
        <w:rPr>
          <w:rFonts w:ascii="Times New Roman" w:hAnsi="Times New Roman"/>
          <w:b/>
          <w:sz w:val="28"/>
          <w:szCs w:val="28"/>
        </w:rPr>
        <w:t>Календарн</w:t>
      </w:r>
      <w:r w:rsidR="00254E6E">
        <w:rPr>
          <w:rFonts w:ascii="Times New Roman" w:hAnsi="Times New Roman"/>
          <w:b/>
          <w:sz w:val="28"/>
          <w:szCs w:val="28"/>
        </w:rPr>
        <w:t>ый учебный график</w:t>
      </w:r>
    </w:p>
    <w:tbl>
      <w:tblPr>
        <w:tblStyle w:val="af3"/>
        <w:tblW w:w="0" w:type="auto"/>
        <w:tblLook w:val="04A0"/>
      </w:tblPr>
      <w:tblGrid>
        <w:gridCol w:w="671"/>
        <w:gridCol w:w="1056"/>
        <w:gridCol w:w="850"/>
        <w:gridCol w:w="5085"/>
        <w:gridCol w:w="1907"/>
      </w:tblGrid>
      <w:tr w:rsidR="00DB15E3" w:rsidTr="00F44450">
        <w:tc>
          <w:tcPr>
            <w:tcW w:w="671" w:type="dxa"/>
            <w:vMerge w:val="restart"/>
          </w:tcPr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06" w:type="dxa"/>
            <w:gridSpan w:val="2"/>
          </w:tcPr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7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085" w:type="dxa"/>
            <w:vMerge w:val="restart"/>
          </w:tcPr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72"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1907" w:type="dxa"/>
            <w:vMerge w:val="restart"/>
          </w:tcPr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7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DB15E3" w:rsidTr="00F44450">
        <w:tc>
          <w:tcPr>
            <w:tcW w:w="671" w:type="dxa"/>
            <w:vMerge/>
          </w:tcPr>
          <w:p w:rsidR="00DB15E3" w:rsidRDefault="00DB15E3" w:rsidP="00E01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72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72">
              <w:rPr>
                <w:rFonts w:ascii="Times New Roman" w:hAnsi="Times New Roman"/>
                <w:sz w:val="24"/>
                <w:szCs w:val="24"/>
              </w:rPr>
              <w:t>плану</w:t>
            </w:r>
          </w:p>
        </w:tc>
        <w:tc>
          <w:tcPr>
            <w:tcW w:w="850" w:type="dxa"/>
          </w:tcPr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72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DB15E3" w:rsidRPr="00DF2272" w:rsidRDefault="00DB15E3" w:rsidP="0013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72">
              <w:rPr>
                <w:rFonts w:ascii="Times New Roman" w:hAnsi="Times New Roman"/>
                <w:sz w:val="24"/>
                <w:szCs w:val="24"/>
              </w:rPr>
              <w:t>факту</w:t>
            </w:r>
          </w:p>
        </w:tc>
        <w:tc>
          <w:tcPr>
            <w:tcW w:w="5085" w:type="dxa"/>
            <w:vMerge/>
          </w:tcPr>
          <w:p w:rsidR="00DB15E3" w:rsidRDefault="00DB15E3" w:rsidP="00E01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7" w:type="dxa"/>
            <w:vMerge/>
          </w:tcPr>
          <w:p w:rsidR="00DB15E3" w:rsidRDefault="00DB15E3" w:rsidP="00E01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B15E3" w:rsidTr="00F44450">
        <w:tc>
          <w:tcPr>
            <w:tcW w:w="7662" w:type="dxa"/>
            <w:gridSpan w:val="4"/>
          </w:tcPr>
          <w:p w:rsidR="00DB15E3" w:rsidRPr="00A45DF4" w:rsidRDefault="00DB15E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«</w:t>
            </w:r>
            <w:r w:rsidRPr="00A45D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Коробки, бабины от скотча</w:t>
            </w:r>
            <w:r w:rsidRPr="00A45DF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07" w:type="dxa"/>
          </w:tcPr>
          <w:p w:rsidR="00DB15E3" w:rsidRPr="00A45DF4" w:rsidRDefault="00DB15E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u w:val="single"/>
              </w:rPr>
              <w:t>24</w:t>
            </w:r>
          </w:p>
        </w:tc>
      </w:tr>
      <w:tr w:rsidR="00251BBC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5" w:type="dxa"/>
          </w:tcPr>
          <w:p w:rsidR="00251BBC" w:rsidRPr="00A45DF4" w:rsidRDefault="00251BBC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Рамочка для фото</w:t>
            </w:r>
          </w:p>
        </w:tc>
        <w:tc>
          <w:tcPr>
            <w:tcW w:w="1907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5D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44450" w:rsidRPr="00A45DF4" w:rsidTr="00F0372E">
        <w:trPr>
          <w:trHeight w:val="793"/>
        </w:trPr>
        <w:tc>
          <w:tcPr>
            <w:tcW w:w="671" w:type="dxa"/>
          </w:tcPr>
          <w:p w:rsidR="00F44450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F44450" w:rsidRPr="00F44450" w:rsidRDefault="00F44450" w:rsidP="00F444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4450" w:rsidRPr="00A45DF4" w:rsidRDefault="00F44450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44450" w:rsidRPr="00A45DF4" w:rsidRDefault="00F44450" w:rsidP="00DF7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Рамочка для фото</w:t>
            </w:r>
          </w:p>
        </w:tc>
        <w:tc>
          <w:tcPr>
            <w:tcW w:w="1907" w:type="dxa"/>
          </w:tcPr>
          <w:p w:rsidR="00F44450" w:rsidRPr="00A45DF4" w:rsidRDefault="00F44450" w:rsidP="00F44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51BBC" w:rsidRPr="00A45DF4" w:rsidRDefault="00251BBC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Магнит-органайзер на холодильник</w:t>
            </w:r>
          </w:p>
        </w:tc>
        <w:tc>
          <w:tcPr>
            <w:tcW w:w="1907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4450" w:rsidRPr="00A45DF4" w:rsidTr="00F0372E">
        <w:trPr>
          <w:trHeight w:val="793"/>
        </w:trPr>
        <w:tc>
          <w:tcPr>
            <w:tcW w:w="671" w:type="dxa"/>
          </w:tcPr>
          <w:p w:rsidR="00F44450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:rsidR="00F44450" w:rsidRPr="00A45DF4" w:rsidRDefault="00F44450" w:rsidP="00F44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4450" w:rsidRPr="00A45DF4" w:rsidRDefault="00F44450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44450" w:rsidRPr="00A45DF4" w:rsidRDefault="00DF7312" w:rsidP="00DF7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Магнит-органайзер на холодильник</w:t>
            </w:r>
          </w:p>
        </w:tc>
        <w:tc>
          <w:tcPr>
            <w:tcW w:w="1907" w:type="dxa"/>
          </w:tcPr>
          <w:p w:rsidR="00F44450" w:rsidRPr="00A45DF4" w:rsidRDefault="00F44450" w:rsidP="00F44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DF7312" w:rsidRPr="00A45DF4" w:rsidRDefault="00DF7312" w:rsidP="00DF7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Органайзер для ручек</w:t>
            </w:r>
          </w:p>
          <w:p w:rsidR="00251BBC" w:rsidRPr="00A45DF4" w:rsidRDefault="00251BBC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DF7312" w:rsidRPr="00A45DF4" w:rsidRDefault="00DF7312" w:rsidP="00DF7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Органайзер для ручек</w:t>
            </w:r>
          </w:p>
          <w:p w:rsidR="00F44450" w:rsidRPr="00A45DF4" w:rsidRDefault="00F44450" w:rsidP="00DF7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251BBC" w:rsidRPr="00A45DF4" w:rsidRDefault="00F44450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51BBC" w:rsidRPr="00A45DF4" w:rsidRDefault="00DF7312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Органайзер для бумаг</w:t>
            </w:r>
          </w:p>
        </w:tc>
        <w:tc>
          <w:tcPr>
            <w:tcW w:w="1907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312" w:rsidRPr="00A45DF4" w:rsidTr="00F44450">
        <w:tc>
          <w:tcPr>
            <w:tcW w:w="671" w:type="dxa"/>
          </w:tcPr>
          <w:p w:rsidR="00DF731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DF7312" w:rsidRDefault="00DF731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7312" w:rsidRPr="00A45DF4" w:rsidRDefault="00DF731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DF7312" w:rsidRDefault="00DF7312" w:rsidP="00DF7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Органайзер для бумаг</w:t>
            </w:r>
          </w:p>
          <w:p w:rsidR="00DF7312" w:rsidRPr="00A45DF4" w:rsidRDefault="00DF7312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DF7312" w:rsidRPr="00A45DF4" w:rsidRDefault="00DF731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51BBC" w:rsidRPr="00A45DF4" w:rsidRDefault="00251BBC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Кормушка для птиц</w:t>
            </w:r>
          </w:p>
        </w:tc>
        <w:tc>
          <w:tcPr>
            <w:tcW w:w="1907" w:type="dxa"/>
          </w:tcPr>
          <w:p w:rsidR="00251BBC" w:rsidRPr="00A45DF4" w:rsidRDefault="00DF731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51BBC" w:rsidRPr="00A45DF4" w:rsidRDefault="00DF7312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Кормушка для птиц</w:t>
            </w:r>
          </w:p>
        </w:tc>
        <w:tc>
          <w:tcPr>
            <w:tcW w:w="1907" w:type="dxa"/>
          </w:tcPr>
          <w:p w:rsidR="00251BBC" w:rsidRPr="00A45DF4" w:rsidRDefault="00DF731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B38C1" w:rsidRPr="00A45DF4" w:rsidRDefault="00FB38C1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Декоративный подсвечник-фанарь</w:t>
            </w:r>
          </w:p>
        </w:tc>
        <w:tc>
          <w:tcPr>
            <w:tcW w:w="1907" w:type="dxa"/>
          </w:tcPr>
          <w:p w:rsidR="00251BBC" w:rsidRPr="00A45DF4" w:rsidRDefault="00DF731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51BBC" w:rsidRPr="00A45DF4" w:rsidRDefault="00251BBC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Декоративный подсвечник-фанарь</w:t>
            </w:r>
          </w:p>
        </w:tc>
        <w:tc>
          <w:tcPr>
            <w:tcW w:w="1907" w:type="dxa"/>
          </w:tcPr>
          <w:p w:rsidR="00251BBC" w:rsidRPr="00A45DF4" w:rsidRDefault="00DF731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51BBC" w:rsidRPr="00A45DF4" w:rsidRDefault="00251BBC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Чайный домик</w:t>
            </w:r>
          </w:p>
        </w:tc>
        <w:tc>
          <w:tcPr>
            <w:tcW w:w="1907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B38C1" w:rsidRPr="00A45DF4" w:rsidRDefault="00251BBC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Чайный домик</w:t>
            </w:r>
          </w:p>
        </w:tc>
        <w:tc>
          <w:tcPr>
            <w:tcW w:w="1907" w:type="dxa"/>
          </w:tcPr>
          <w:p w:rsidR="00251BBC" w:rsidRPr="00A45DF4" w:rsidRDefault="00FB38C1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51BBC" w:rsidRPr="00A45DF4" w:rsidRDefault="00251BBC" w:rsidP="00251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Декоративный камин</w:t>
            </w:r>
          </w:p>
        </w:tc>
        <w:tc>
          <w:tcPr>
            <w:tcW w:w="1907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1BBC" w:rsidRPr="00A45DF4" w:rsidTr="00F44450">
        <w:tc>
          <w:tcPr>
            <w:tcW w:w="671" w:type="dxa"/>
          </w:tcPr>
          <w:p w:rsidR="00251BBC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56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51BBC" w:rsidRPr="00A45DF4" w:rsidRDefault="00251BBC" w:rsidP="00251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Декоративный камин</w:t>
            </w:r>
          </w:p>
        </w:tc>
        <w:tc>
          <w:tcPr>
            <w:tcW w:w="1907" w:type="dxa"/>
          </w:tcPr>
          <w:p w:rsidR="00251BBC" w:rsidRPr="00A45DF4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1BBC" w:rsidRPr="00A45DF4" w:rsidTr="00F44450">
        <w:tc>
          <w:tcPr>
            <w:tcW w:w="7662" w:type="dxa"/>
            <w:gridSpan w:val="4"/>
          </w:tcPr>
          <w:p w:rsidR="00251BBC" w:rsidRPr="00A45DF4" w:rsidRDefault="00251BBC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«Пластиковые бутылки, контейнеры»</w:t>
            </w:r>
          </w:p>
        </w:tc>
        <w:tc>
          <w:tcPr>
            <w:tcW w:w="1907" w:type="dxa"/>
          </w:tcPr>
          <w:p w:rsidR="00251BBC" w:rsidRPr="00A45DF4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 xml:space="preserve"> Ваза из пластиковой бутылки</w:t>
            </w:r>
          </w:p>
        </w:tc>
        <w:tc>
          <w:tcPr>
            <w:tcW w:w="1907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Ваза из пластиковой бутылки</w:t>
            </w:r>
          </w:p>
        </w:tc>
        <w:tc>
          <w:tcPr>
            <w:tcW w:w="1907" w:type="dxa"/>
          </w:tcPr>
          <w:p w:rsidR="001312A3" w:rsidRPr="009E513D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56" w:type="dxa"/>
          </w:tcPr>
          <w:p w:rsidR="001312A3" w:rsidRPr="00A45DF4" w:rsidRDefault="001312A3" w:rsidP="009E51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Фонарик из пластиковых бутылок</w:t>
            </w:r>
          </w:p>
        </w:tc>
        <w:tc>
          <w:tcPr>
            <w:tcW w:w="1907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Фонарик из пластиковых бутылок</w:t>
            </w:r>
          </w:p>
        </w:tc>
        <w:tc>
          <w:tcPr>
            <w:tcW w:w="1907" w:type="dxa"/>
          </w:tcPr>
          <w:p w:rsidR="001312A3" w:rsidRPr="009E513D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Салфетница из одноразовых вилок</w:t>
            </w:r>
          </w:p>
        </w:tc>
        <w:tc>
          <w:tcPr>
            <w:tcW w:w="1907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Салфетница из одноразовых вилок</w:t>
            </w:r>
          </w:p>
        </w:tc>
        <w:tc>
          <w:tcPr>
            <w:tcW w:w="1907" w:type="dxa"/>
          </w:tcPr>
          <w:p w:rsidR="001312A3" w:rsidRPr="009E513D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Корзина с цветами из одноразовых ложек</w:t>
            </w:r>
          </w:p>
        </w:tc>
        <w:tc>
          <w:tcPr>
            <w:tcW w:w="1907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Корзина с цветами из одноразовых ложек</w:t>
            </w:r>
          </w:p>
        </w:tc>
        <w:tc>
          <w:tcPr>
            <w:tcW w:w="1907" w:type="dxa"/>
          </w:tcPr>
          <w:p w:rsidR="001312A3" w:rsidRPr="009E513D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Снежинки из пластиковых бутылок</w:t>
            </w:r>
          </w:p>
        </w:tc>
        <w:tc>
          <w:tcPr>
            <w:tcW w:w="1907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Снежинки из пластиковых бутылок</w:t>
            </w:r>
          </w:p>
        </w:tc>
        <w:tc>
          <w:tcPr>
            <w:tcW w:w="1907" w:type="dxa"/>
          </w:tcPr>
          <w:p w:rsidR="001312A3" w:rsidRPr="009E513D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Снеговик из одноразовых стаканчиков</w:t>
            </w:r>
          </w:p>
        </w:tc>
        <w:tc>
          <w:tcPr>
            <w:tcW w:w="1907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Снеговик из одноразовых стаканчиков</w:t>
            </w:r>
          </w:p>
        </w:tc>
        <w:tc>
          <w:tcPr>
            <w:tcW w:w="1907" w:type="dxa"/>
          </w:tcPr>
          <w:p w:rsidR="001312A3" w:rsidRPr="009E513D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Сказочный домик из пластиковой бутылки</w:t>
            </w:r>
          </w:p>
        </w:tc>
        <w:tc>
          <w:tcPr>
            <w:tcW w:w="1907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312A3" w:rsidRPr="00A45DF4" w:rsidTr="00F44450">
        <w:tc>
          <w:tcPr>
            <w:tcW w:w="671" w:type="dxa"/>
          </w:tcPr>
          <w:p w:rsidR="001312A3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56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312A3" w:rsidRPr="00A45DF4" w:rsidRDefault="001312A3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1312A3" w:rsidRPr="00A45DF4" w:rsidRDefault="001312A3" w:rsidP="00131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Сказочный домик из пластиковой бутылки</w:t>
            </w:r>
          </w:p>
        </w:tc>
        <w:tc>
          <w:tcPr>
            <w:tcW w:w="1907" w:type="dxa"/>
          </w:tcPr>
          <w:p w:rsidR="001312A3" w:rsidRPr="009E513D" w:rsidRDefault="009E513D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2542" w:rsidRPr="00A45DF4" w:rsidTr="00F44450">
        <w:tc>
          <w:tcPr>
            <w:tcW w:w="7662" w:type="dxa"/>
            <w:gridSpan w:val="4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«Бумага, газеты, картон»</w:t>
            </w:r>
          </w:p>
        </w:tc>
        <w:tc>
          <w:tcPr>
            <w:tcW w:w="1907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24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Подготовка трубочек из газет</w:t>
            </w:r>
          </w:p>
        </w:tc>
        <w:tc>
          <w:tcPr>
            <w:tcW w:w="1907" w:type="dxa"/>
          </w:tcPr>
          <w:p w:rsidR="0024254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Подготовка трубочек из газет</w:t>
            </w:r>
          </w:p>
        </w:tc>
        <w:tc>
          <w:tcPr>
            <w:tcW w:w="1907" w:type="dxa"/>
          </w:tcPr>
          <w:p w:rsidR="0024254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F271E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Корзина из газетных трубочек</w:t>
            </w:r>
          </w:p>
        </w:tc>
        <w:tc>
          <w:tcPr>
            <w:tcW w:w="1907" w:type="dxa"/>
          </w:tcPr>
          <w:p w:rsidR="0024254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Корзина из газетных трубочек</w:t>
            </w:r>
          </w:p>
        </w:tc>
        <w:tc>
          <w:tcPr>
            <w:tcW w:w="1907" w:type="dxa"/>
          </w:tcPr>
          <w:p w:rsidR="0024254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Брелок «Блокнот»</w:t>
            </w:r>
          </w:p>
        </w:tc>
        <w:tc>
          <w:tcPr>
            <w:tcW w:w="1907" w:type="dxa"/>
          </w:tcPr>
          <w:p w:rsidR="0024254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271E2" w:rsidRPr="00A45DF4" w:rsidTr="00F44450">
        <w:tc>
          <w:tcPr>
            <w:tcW w:w="671" w:type="dxa"/>
          </w:tcPr>
          <w:p w:rsidR="00F271E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56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271E2" w:rsidRPr="00A45DF4" w:rsidRDefault="00F271E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Брелок «Блокнот»</w:t>
            </w:r>
          </w:p>
        </w:tc>
        <w:tc>
          <w:tcPr>
            <w:tcW w:w="1907" w:type="dxa"/>
          </w:tcPr>
          <w:p w:rsidR="00F271E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Панно «Цветы»</w:t>
            </w:r>
          </w:p>
        </w:tc>
        <w:tc>
          <w:tcPr>
            <w:tcW w:w="1907" w:type="dxa"/>
          </w:tcPr>
          <w:p w:rsidR="0024254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271E2" w:rsidRPr="00A45DF4" w:rsidTr="00F44450">
        <w:tc>
          <w:tcPr>
            <w:tcW w:w="671" w:type="dxa"/>
          </w:tcPr>
          <w:p w:rsidR="00F271E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56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271E2" w:rsidRPr="00A45DF4" w:rsidRDefault="00F271E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Панно «Цветы»</w:t>
            </w:r>
          </w:p>
        </w:tc>
        <w:tc>
          <w:tcPr>
            <w:tcW w:w="1907" w:type="dxa"/>
          </w:tcPr>
          <w:p w:rsidR="00F271E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Панно «Чайные фантазии»</w:t>
            </w:r>
          </w:p>
        </w:tc>
        <w:tc>
          <w:tcPr>
            <w:tcW w:w="1907" w:type="dxa"/>
          </w:tcPr>
          <w:p w:rsidR="0024254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271E2" w:rsidRPr="00A45DF4" w:rsidTr="00F44450">
        <w:tc>
          <w:tcPr>
            <w:tcW w:w="671" w:type="dxa"/>
          </w:tcPr>
          <w:p w:rsidR="00F271E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56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271E2" w:rsidRPr="00A45DF4" w:rsidRDefault="00F271E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Панно «Чайные фантазии»</w:t>
            </w:r>
          </w:p>
        </w:tc>
        <w:tc>
          <w:tcPr>
            <w:tcW w:w="1907" w:type="dxa"/>
          </w:tcPr>
          <w:p w:rsidR="00F271E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Клетка с птичкой для интерьера</w:t>
            </w:r>
          </w:p>
        </w:tc>
        <w:tc>
          <w:tcPr>
            <w:tcW w:w="1907" w:type="dxa"/>
          </w:tcPr>
          <w:p w:rsidR="0024254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271E2" w:rsidRPr="00A45DF4" w:rsidTr="00F44450">
        <w:tc>
          <w:tcPr>
            <w:tcW w:w="671" w:type="dxa"/>
          </w:tcPr>
          <w:p w:rsidR="00F271E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56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271E2" w:rsidRPr="00A45DF4" w:rsidRDefault="00F271E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Клетка с птичкой для интерьера</w:t>
            </w:r>
          </w:p>
        </w:tc>
        <w:tc>
          <w:tcPr>
            <w:tcW w:w="1907" w:type="dxa"/>
          </w:tcPr>
          <w:p w:rsidR="00F271E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Интерьерная буква</w:t>
            </w:r>
          </w:p>
        </w:tc>
        <w:tc>
          <w:tcPr>
            <w:tcW w:w="1907" w:type="dxa"/>
          </w:tcPr>
          <w:p w:rsidR="0024254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271E2" w:rsidRPr="00A45DF4" w:rsidTr="00F44450">
        <w:tc>
          <w:tcPr>
            <w:tcW w:w="671" w:type="dxa"/>
          </w:tcPr>
          <w:p w:rsidR="00F271E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56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F271E2" w:rsidRPr="00A45DF4" w:rsidRDefault="00F271E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Интерьерная буква</w:t>
            </w:r>
          </w:p>
        </w:tc>
        <w:tc>
          <w:tcPr>
            <w:tcW w:w="1907" w:type="dxa"/>
          </w:tcPr>
          <w:p w:rsidR="00F271E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242542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Цветочная рамочка из картонных яичных лотков</w:t>
            </w:r>
          </w:p>
        </w:tc>
        <w:tc>
          <w:tcPr>
            <w:tcW w:w="1907" w:type="dxa"/>
          </w:tcPr>
          <w:p w:rsidR="0024254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42542" w:rsidRPr="00A45DF4" w:rsidTr="00F44450">
        <w:tc>
          <w:tcPr>
            <w:tcW w:w="671" w:type="dxa"/>
          </w:tcPr>
          <w:p w:rsidR="00242542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56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2542" w:rsidRPr="00A45DF4" w:rsidRDefault="0024254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242542" w:rsidRPr="00A45DF4" w:rsidRDefault="00F271E2" w:rsidP="00F27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Цветочная рамочка из картонных яичных лотков</w:t>
            </w:r>
          </w:p>
        </w:tc>
        <w:tc>
          <w:tcPr>
            <w:tcW w:w="1907" w:type="dxa"/>
          </w:tcPr>
          <w:p w:rsidR="0024254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271E2" w:rsidRPr="00A45DF4" w:rsidTr="00F44450">
        <w:tc>
          <w:tcPr>
            <w:tcW w:w="7662" w:type="dxa"/>
            <w:gridSpan w:val="4"/>
          </w:tcPr>
          <w:p w:rsidR="00F271E2" w:rsidRPr="00A45DF4" w:rsidRDefault="00F271E2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«Стеклянные банки, бутылки»</w:t>
            </w:r>
          </w:p>
        </w:tc>
        <w:tc>
          <w:tcPr>
            <w:tcW w:w="1907" w:type="dxa"/>
          </w:tcPr>
          <w:p w:rsidR="00F271E2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9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A45DF4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Волшебный шар</w:t>
            </w:r>
          </w:p>
        </w:tc>
        <w:tc>
          <w:tcPr>
            <w:tcW w:w="1907" w:type="dxa"/>
          </w:tcPr>
          <w:p w:rsidR="00A45DF4" w:rsidRPr="00A45DF4" w:rsidRDefault="00A45DF4" w:rsidP="00A45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A45DF4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Волшебный шар</w:t>
            </w:r>
          </w:p>
        </w:tc>
        <w:tc>
          <w:tcPr>
            <w:tcW w:w="1907" w:type="dxa"/>
          </w:tcPr>
          <w:p w:rsidR="00A45DF4" w:rsidRPr="00F0372E" w:rsidRDefault="00F0372E" w:rsidP="00A45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A45DF4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Ваза из банки и шерстяных разноцветных ниток</w:t>
            </w:r>
          </w:p>
        </w:tc>
        <w:tc>
          <w:tcPr>
            <w:tcW w:w="1907" w:type="dxa"/>
          </w:tcPr>
          <w:p w:rsidR="00A45DF4" w:rsidRPr="00A45DF4" w:rsidRDefault="00A45DF4" w:rsidP="00A45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A45DF4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Ваза из банки и шерстяных разноцветных ниток</w:t>
            </w:r>
          </w:p>
        </w:tc>
        <w:tc>
          <w:tcPr>
            <w:tcW w:w="1907" w:type="dxa"/>
          </w:tcPr>
          <w:p w:rsidR="00A45DF4" w:rsidRPr="00F0372E" w:rsidRDefault="00F0372E" w:rsidP="00A45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A45DF4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Бутылка с разноцветной солью для интерьера</w:t>
            </w:r>
          </w:p>
        </w:tc>
        <w:tc>
          <w:tcPr>
            <w:tcW w:w="1907" w:type="dxa"/>
          </w:tcPr>
          <w:p w:rsidR="00A45DF4" w:rsidRPr="00A45DF4" w:rsidRDefault="00A45DF4" w:rsidP="00A45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5DF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A45DF4" w:rsidP="006B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DF4">
              <w:rPr>
                <w:rFonts w:ascii="Times New Roman" w:hAnsi="Times New Roman"/>
                <w:sz w:val="24"/>
                <w:szCs w:val="24"/>
              </w:rPr>
              <w:t>Бутылка с разноцветной солью для интерьера</w:t>
            </w:r>
          </w:p>
        </w:tc>
        <w:tc>
          <w:tcPr>
            <w:tcW w:w="1907" w:type="dxa"/>
          </w:tcPr>
          <w:p w:rsidR="00A45DF4" w:rsidRPr="00F0372E" w:rsidRDefault="00F0372E" w:rsidP="00A45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372E" w:rsidRPr="00A45DF4" w:rsidTr="00F0372E">
        <w:tc>
          <w:tcPr>
            <w:tcW w:w="7662" w:type="dxa"/>
            <w:gridSpan w:val="4"/>
          </w:tcPr>
          <w:p w:rsidR="00F0372E" w:rsidRPr="00A45DF4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«Гипс»</w:t>
            </w:r>
          </w:p>
        </w:tc>
        <w:tc>
          <w:tcPr>
            <w:tcW w:w="1907" w:type="dxa"/>
          </w:tcPr>
          <w:p w:rsidR="00F0372E" w:rsidRPr="00F0372E" w:rsidRDefault="00F0372E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0372E">
              <w:rPr>
                <w:rFonts w:ascii="Times New Roman" w:hAnsi="Times New Roman"/>
                <w:sz w:val="24"/>
                <w:szCs w:val="24"/>
                <w:u w:val="single"/>
              </w:rPr>
              <w:t>15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E07365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Топиари</w:t>
            </w:r>
            <w:r w:rsidR="00F0372E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Кашпо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Кашпо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Ваза для фруктов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Ваза для фруктов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Веревочный шар для интерьера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Веревочный шар для интерьера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Подсвечник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F0372E" w:rsidP="00F03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Подсвечник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C0176" w:rsidRPr="00A45DF4" w:rsidTr="00FF3871">
        <w:tc>
          <w:tcPr>
            <w:tcW w:w="7662" w:type="dxa"/>
            <w:gridSpan w:val="4"/>
          </w:tcPr>
          <w:p w:rsidR="002C0176" w:rsidRPr="00A45DF4" w:rsidRDefault="002C0176" w:rsidP="002C01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«Цемент»</w:t>
            </w:r>
          </w:p>
        </w:tc>
        <w:tc>
          <w:tcPr>
            <w:tcW w:w="1907" w:type="dxa"/>
          </w:tcPr>
          <w:p w:rsidR="002C0176" w:rsidRPr="002C0176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C0176">
              <w:rPr>
                <w:rFonts w:ascii="Times New Roman" w:hAnsi="Times New Roman"/>
                <w:sz w:val="24"/>
                <w:szCs w:val="24"/>
                <w:u w:val="single"/>
              </w:rPr>
              <w:t>12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2C0176" w:rsidP="002C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Вазон для участка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2C0176" w:rsidP="002C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Вазон для участка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2C0176" w:rsidP="002C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Кашпо для цветов «Мешочек»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2C0176" w:rsidP="002C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Кашпо для цветов «Мешочек»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2C0176" w:rsidP="002C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 для украшения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2C0176" w:rsidP="002C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 для украшения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2C0176" w:rsidP="002C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Вазон из цемента и ткани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5DF4" w:rsidRPr="00A45DF4" w:rsidTr="00F44450">
        <w:tc>
          <w:tcPr>
            <w:tcW w:w="671" w:type="dxa"/>
          </w:tcPr>
          <w:p w:rsidR="00A45DF4" w:rsidRPr="00A45DF4" w:rsidRDefault="00E07365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56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5DF4" w:rsidRPr="00A45DF4" w:rsidRDefault="00A45DF4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5" w:type="dxa"/>
          </w:tcPr>
          <w:p w:rsidR="00A45DF4" w:rsidRPr="00A45DF4" w:rsidRDefault="002C0176" w:rsidP="002C0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Вазон из цемента и ткани</w:t>
            </w:r>
          </w:p>
        </w:tc>
        <w:tc>
          <w:tcPr>
            <w:tcW w:w="1907" w:type="dxa"/>
          </w:tcPr>
          <w:p w:rsidR="00A45DF4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C0176" w:rsidRPr="00A45DF4" w:rsidTr="00FF3871">
        <w:tc>
          <w:tcPr>
            <w:tcW w:w="7662" w:type="dxa"/>
            <w:gridSpan w:val="4"/>
          </w:tcPr>
          <w:p w:rsidR="002C0176" w:rsidRPr="00A45DF4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07" w:type="dxa"/>
          </w:tcPr>
          <w:p w:rsidR="002C0176" w:rsidRPr="002C0176" w:rsidRDefault="002C0176" w:rsidP="00E01A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C0176">
              <w:rPr>
                <w:rFonts w:ascii="Times New Roman" w:hAnsi="Times New Roman"/>
                <w:sz w:val="24"/>
                <w:szCs w:val="24"/>
                <w:u w:val="single"/>
              </w:rPr>
              <w:t>105</w:t>
            </w:r>
          </w:p>
        </w:tc>
      </w:tr>
    </w:tbl>
    <w:p w:rsidR="009E500B" w:rsidRPr="00DF2272" w:rsidRDefault="009E500B" w:rsidP="004854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1665" w:rsidRDefault="00021665" w:rsidP="0026220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Ожидаемые результаты</w:t>
      </w:r>
    </w:p>
    <w:p w:rsidR="00021665" w:rsidRDefault="00021665" w:rsidP="0026220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 окончанию обучения обучающиеся должны</w:t>
      </w:r>
    </w:p>
    <w:p w:rsidR="00551BF2" w:rsidRPr="009A2894" w:rsidRDefault="004A52EE" w:rsidP="00551BF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21665">
        <w:rPr>
          <w:rFonts w:ascii="Times New Roman" w:hAnsi="Times New Roman"/>
          <w:sz w:val="28"/>
          <w:szCs w:val="28"/>
        </w:rPr>
        <w:t>нать</w:t>
      </w:r>
      <w:r>
        <w:rPr>
          <w:rFonts w:ascii="Times New Roman" w:hAnsi="Times New Roman"/>
          <w:sz w:val="28"/>
          <w:szCs w:val="28"/>
        </w:rPr>
        <w:t xml:space="preserve"> и уметь</w:t>
      </w:r>
      <w:r w:rsidR="00021665">
        <w:rPr>
          <w:rFonts w:ascii="Times New Roman" w:hAnsi="Times New Roman"/>
          <w:sz w:val="28"/>
          <w:szCs w:val="28"/>
        </w:rPr>
        <w:t>:</w:t>
      </w:r>
    </w:p>
    <w:p w:rsidR="008B2991" w:rsidRDefault="009A2894" w:rsidP="008B2991">
      <w:pPr>
        <w:numPr>
          <w:ilvl w:val="0"/>
          <w:numId w:val="12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технику кручения бумажных трубочек</w:t>
      </w:r>
      <w:r w:rsidR="00A51F25">
        <w:rPr>
          <w:rFonts w:ascii="Times New Roman" w:hAnsi="Times New Roman"/>
          <w:sz w:val="28"/>
          <w:szCs w:val="28"/>
        </w:rPr>
        <w:t>;</w:t>
      </w:r>
    </w:p>
    <w:p w:rsidR="00A51F25" w:rsidRDefault="00A51F25" w:rsidP="008B2991">
      <w:pPr>
        <w:numPr>
          <w:ilvl w:val="0"/>
          <w:numId w:val="12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выполнять несложные работы </w:t>
      </w:r>
      <w:r w:rsidR="009807EE">
        <w:rPr>
          <w:rFonts w:ascii="Times New Roman" w:hAnsi="Times New Roman"/>
          <w:sz w:val="28"/>
          <w:szCs w:val="28"/>
        </w:rPr>
        <w:t>в т</w:t>
      </w:r>
      <w:r w:rsidR="009A2894">
        <w:rPr>
          <w:rFonts w:ascii="Times New Roman" w:hAnsi="Times New Roman"/>
          <w:sz w:val="28"/>
          <w:szCs w:val="28"/>
        </w:rPr>
        <w:t>ехнике плетения из бумажной лозы</w:t>
      </w:r>
      <w:r w:rsidR="009807EE">
        <w:rPr>
          <w:rFonts w:ascii="Times New Roman" w:hAnsi="Times New Roman"/>
          <w:sz w:val="28"/>
          <w:szCs w:val="28"/>
        </w:rPr>
        <w:t>;</w:t>
      </w:r>
    </w:p>
    <w:p w:rsidR="00A51F25" w:rsidRDefault="00A51F25" w:rsidP="008B2991">
      <w:pPr>
        <w:numPr>
          <w:ilvl w:val="0"/>
          <w:numId w:val="12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уметь работать ножницами, </w:t>
      </w:r>
      <w:r w:rsidR="00FF3871">
        <w:rPr>
          <w:rFonts w:ascii="Times New Roman" w:hAnsi="Times New Roman"/>
          <w:sz w:val="28"/>
          <w:szCs w:val="28"/>
        </w:rPr>
        <w:t xml:space="preserve">канцелярским ножом, шилом, горячим клеем, клеем ПВА и </w:t>
      </w:r>
      <w:r>
        <w:rPr>
          <w:rFonts w:ascii="Times New Roman" w:hAnsi="Times New Roman"/>
          <w:sz w:val="28"/>
          <w:szCs w:val="28"/>
        </w:rPr>
        <w:t>клеем</w:t>
      </w:r>
      <w:r w:rsidR="00FF3871">
        <w:rPr>
          <w:rFonts w:ascii="Times New Roman" w:hAnsi="Times New Roman"/>
          <w:sz w:val="28"/>
          <w:szCs w:val="28"/>
        </w:rPr>
        <w:t xml:space="preserve"> «Момент кристалл»</w:t>
      </w:r>
      <w:r>
        <w:rPr>
          <w:rFonts w:ascii="Times New Roman" w:hAnsi="Times New Roman"/>
          <w:sz w:val="28"/>
          <w:szCs w:val="28"/>
        </w:rPr>
        <w:t>;</w:t>
      </w:r>
    </w:p>
    <w:p w:rsidR="00A51F25" w:rsidRDefault="00A51F25" w:rsidP="008B2991">
      <w:pPr>
        <w:numPr>
          <w:ilvl w:val="0"/>
          <w:numId w:val="12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и находить различные виды бумаги;</w:t>
      </w:r>
    </w:p>
    <w:p w:rsidR="00A51F25" w:rsidRDefault="00A51F25" w:rsidP="008B2991">
      <w:pPr>
        <w:numPr>
          <w:ilvl w:val="0"/>
          <w:numId w:val="12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свойства разных видов бумаги</w:t>
      </w:r>
      <w:r w:rsidR="00FF3871">
        <w:rPr>
          <w:rFonts w:ascii="Times New Roman" w:hAnsi="Times New Roman"/>
          <w:sz w:val="28"/>
          <w:szCs w:val="28"/>
        </w:rPr>
        <w:t>, картона</w:t>
      </w:r>
      <w:r>
        <w:rPr>
          <w:rFonts w:ascii="Times New Roman" w:hAnsi="Times New Roman"/>
          <w:sz w:val="28"/>
          <w:szCs w:val="28"/>
        </w:rPr>
        <w:t>;</w:t>
      </w:r>
    </w:p>
    <w:p w:rsidR="00551BF2" w:rsidRDefault="00551BF2" w:rsidP="008B2991">
      <w:pPr>
        <w:numPr>
          <w:ilvl w:val="0"/>
          <w:numId w:val="12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выполнять работы в технике бумажная пластика;</w:t>
      </w:r>
    </w:p>
    <w:p w:rsidR="00A51F25" w:rsidRDefault="00A51F25" w:rsidP="00A51F25">
      <w:pPr>
        <w:numPr>
          <w:ilvl w:val="0"/>
          <w:numId w:val="12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приемы работы с </w:t>
      </w:r>
      <w:r w:rsidR="009A2894">
        <w:rPr>
          <w:rFonts w:ascii="Times New Roman" w:hAnsi="Times New Roman"/>
          <w:sz w:val="28"/>
          <w:szCs w:val="28"/>
        </w:rPr>
        <w:t>гипсом, цементом</w:t>
      </w:r>
      <w:r>
        <w:rPr>
          <w:rFonts w:ascii="Times New Roman" w:hAnsi="Times New Roman"/>
          <w:sz w:val="28"/>
          <w:szCs w:val="28"/>
        </w:rPr>
        <w:t>;</w:t>
      </w:r>
    </w:p>
    <w:p w:rsidR="00656978" w:rsidRPr="00A51F25" w:rsidRDefault="00656978" w:rsidP="00A51F25">
      <w:pPr>
        <w:numPr>
          <w:ilvl w:val="0"/>
          <w:numId w:val="12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51F25">
        <w:rPr>
          <w:rFonts w:ascii="Times New Roman" w:hAnsi="Times New Roman"/>
          <w:sz w:val="28"/>
          <w:szCs w:val="28"/>
        </w:rPr>
        <w:t>уметь вежливо общаться друг с д</w:t>
      </w:r>
      <w:r w:rsidR="00A51F25">
        <w:rPr>
          <w:rFonts w:ascii="Times New Roman" w:hAnsi="Times New Roman"/>
          <w:sz w:val="28"/>
          <w:szCs w:val="28"/>
        </w:rPr>
        <w:t>ругом и с окружающими взрослыми.</w:t>
      </w:r>
    </w:p>
    <w:p w:rsidR="002739E3" w:rsidRPr="002739E3" w:rsidRDefault="002739E3" w:rsidP="00725F10">
      <w:pPr>
        <w:pStyle w:val="af2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665" w:rsidRDefault="00021665" w:rsidP="0026220A">
      <w:pPr>
        <w:tabs>
          <w:tab w:val="left" w:pos="142"/>
          <w:tab w:val="left" w:pos="65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</w:t>
      </w:r>
    </w:p>
    <w:p w:rsidR="00021665" w:rsidRDefault="00021665" w:rsidP="0026220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Способ проверки знаний, умений, навыков:</w:t>
      </w:r>
    </w:p>
    <w:p w:rsidR="00021665" w:rsidRPr="001608C1" w:rsidRDefault="00F62F3E" w:rsidP="0026220A">
      <w:pPr>
        <w:numPr>
          <w:ilvl w:val="0"/>
          <w:numId w:val="11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</w:t>
      </w:r>
      <w:r w:rsidR="00021665" w:rsidRPr="001608C1">
        <w:rPr>
          <w:rFonts w:ascii="Times New Roman" w:hAnsi="Times New Roman"/>
          <w:sz w:val="28"/>
          <w:szCs w:val="28"/>
        </w:rPr>
        <w:t>.</w:t>
      </w:r>
    </w:p>
    <w:p w:rsidR="00021665" w:rsidRDefault="00021665" w:rsidP="0026220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Формы подведения итогов:</w:t>
      </w:r>
    </w:p>
    <w:p w:rsidR="00021665" w:rsidRDefault="00021665" w:rsidP="0026220A">
      <w:pPr>
        <w:numPr>
          <w:ilvl w:val="0"/>
          <w:numId w:val="11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игровые занятия;</w:t>
      </w:r>
    </w:p>
    <w:p w:rsidR="000A5E53" w:rsidRDefault="000A5E53" w:rsidP="0026220A">
      <w:pPr>
        <w:numPr>
          <w:ilvl w:val="0"/>
          <w:numId w:val="11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беседы;</w:t>
      </w:r>
    </w:p>
    <w:p w:rsidR="00021665" w:rsidRDefault="006346AA" w:rsidP="001F690D">
      <w:pPr>
        <w:numPr>
          <w:ilvl w:val="0"/>
          <w:numId w:val="11"/>
        </w:numPr>
        <w:tabs>
          <w:tab w:val="left" w:pos="0"/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творческих работ.</w:t>
      </w:r>
    </w:p>
    <w:p w:rsidR="00021665" w:rsidRDefault="00021665" w:rsidP="0026220A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C5BB6" w:rsidRDefault="004C5BB6" w:rsidP="002622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46AA" w:rsidRDefault="006346AA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98C" w:rsidRDefault="007B698C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B74" w:rsidRDefault="00F84B74" w:rsidP="00A51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CED" w:rsidRDefault="00153CED" w:rsidP="00153CED">
      <w:pPr>
        <w:tabs>
          <w:tab w:val="left" w:pos="44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44EA" w:rsidRDefault="003144EA" w:rsidP="00153CED">
      <w:pPr>
        <w:tabs>
          <w:tab w:val="left" w:pos="44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32C1" w:rsidRDefault="008832C1" w:rsidP="00153CED">
      <w:pPr>
        <w:tabs>
          <w:tab w:val="left" w:pos="44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2857" w:rsidRDefault="004C2857" w:rsidP="004C2857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6F7E" w:rsidRDefault="00256F7E" w:rsidP="00256F7E">
      <w:pPr>
        <w:tabs>
          <w:tab w:val="left" w:pos="1134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</w:t>
      </w:r>
      <w:r w:rsidR="006E2B1A" w:rsidRPr="00256F7E">
        <w:rPr>
          <w:rFonts w:ascii="Times New Roman" w:hAnsi="Times New Roman"/>
          <w:sz w:val="28"/>
          <w:szCs w:val="28"/>
        </w:rPr>
        <w:t>Программа ориентирована на обеспечение дифференцированного подхода к воспитанникам, на изучение и усвоение материала всеми воспитанниками. Овладение детьми вышеуказанными умениями на начало и конец учебного года по результатам наблюдения, анализу детских работ, бесед с детьми, с целью внесения корректив в дальнейшую работу, планирования индивидуальной поддержки детей, определяется по следующей схеме.</w:t>
      </w:r>
      <w:r w:rsidR="006E2B1A">
        <w:t xml:space="preserve"> </w:t>
      </w:r>
    </w:p>
    <w:p w:rsidR="00256F7E" w:rsidRDefault="00256F7E" w:rsidP="00256F7E">
      <w:pPr>
        <w:tabs>
          <w:tab w:val="left" w:pos="1134"/>
        </w:tabs>
        <w:spacing w:after="0" w:line="240" w:lineRule="auto"/>
        <w:jc w:val="both"/>
      </w:pPr>
    </w:p>
    <w:p w:rsidR="00256F7E" w:rsidRDefault="006E2B1A" w:rsidP="00256F7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6F7E">
        <w:rPr>
          <w:rFonts w:ascii="Times New Roman" w:hAnsi="Times New Roman"/>
          <w:sz w:val="28"/>
          <w:szCs w:val="28"/>
        </w:rPr>
        <w:t xml:space="preserve">Уровень сформированности позиции </w:t>
      </w:r>
    </w:p>
    <w:p w:rsidR="006E2B1A" w:rsidRPr="00256F7E" w:rsidRDefault="006E2B1A" w:rsidP="00256F7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56F7E">
        <w:rPr>
          <w:rFonts w:ascii="Times New Roman" w:hAnsi="Times New Roman"/>
          <w:sz w:val="28"/>
          <w:szCs w:val="28"/>
        </w:rPr>
        <w:t>деятельности обучающегося</w:t>
      </w: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256F7E" w:rsidRDefault="00256F7E" w:rsidP="00256F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6F7E">
        <w:rPr>
          <w:rFonts w:ascii="Times New Roman" w:hAnsi="Times New Roman"/>
          <w:i/>
          <w:sz w:val="28"/>
          <w:szCs w:val="28"/>
          <w:u w:val="single"/>
        </w:rPr>
        <w:t>Высокий</w:t>
      </w:r>
      <w:r w:rsidRPr="00256F7E">
        <w:rPr>
          <w:rFonts w:ascii="Times New Roman" w:hAnsi="Times New Roman"/>
          <w:sz w:val="28"/>
          <w:szCs w:val="28"/>
        </w:rPr>
        <w:t xml:space="preserve"> – самостоятельность, результат достаточно высокого качества.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256F7E">
        <w:rPr>
          <w:rFonts w:ascii="Times New Roman" w:hAnsi="Times New Roman"/>
          <w:i/>
          <w:sz w:val="28"/>
          <w:szCs w:val="28"/>
          <w:u w:val="single"/>
        </w:rPr>
        <w:t>Средний</w:t>
      </w:r>
      <w:r w:rsidRPr="00256F7E">
        <w:rPr>
          <w:rFonts w:ascii="Times New Roman" w:hAnsi="Times New Roman"/>
          <w:i/>
          <w:sz w:val="28"/>
          <w:szCs w:val="28"/>
        </w:rPr>
        <w:t xml:space="preserve"> </w:t>
      </w:r>
      <w:r w:rsidRPr="00256F7E">
        <w:rPr>
          <w:rFonts w:ascii="Times New Roman" w:hAnsi="Times New Roman"/>
          <w:sz w:val="28"/>
          <w:szCs w:val="28"/>
        </w:rPr>
        <w:t xml:space="preserve">– качество результата относительно хорошее при небольшой организующей и направляющей помощи педагога (требуются советы, указания, включение взрослого в трудовой процесс). </w:t>
      </w:r>
    </w:p>
    <w:p w:rsidR="00256F7E" w:rsidRDefault="00256F7E" w:rsidP="00256F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6F7E">
        <w:rPr>
          <w:rFonts w:ascii="Times New Roman" w:hAnsi="Times New Roman"/>
          <w:i/>
          <w:sz w:val="28"/>
          <w:szCs w:val="28"/>
          <w:u w:val="single"/>
        </w:rPr>
        <w:t>Низкий</w:t>
      </w:r>
      <w:r w:rsidRPr="00256F7E">
        <w:rPr>
          <w:rFonts w:ascii="Times New Roman" w:hAnsi="Times New Roman"/>
          <w:sz w:val="28"/>
          <w:szCs w:val="28"/>
        </w:rPr>
        <w:t xml:space="preserve"> – репродуктивный характер деятельности при низкой самостоятельности, необходимость прямой помощи взрослого; результат труда низкого качества.</w:t>
      </w:r>
    </w:p>
    <w:p w:rsidR="00C96333" w:rsidRPr="00256F7E" w:rsidRDefault="00256F7E" w:rsidP="00256F7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56F7E">
        <w:rPr>
          <w:rFonts w:ascii="Times New Roman" w:hAnsi="Times New Roman"/>
          <w:sz w:val="28"/>
          <w:szCs w:val="28"/>
        </w:rPr>
        <w:t xml:space="preserve"> </w:t>
      </w:r>
      <w:r w:rsidRPr="00256F7E">
        <w:rPr>
          <w:rFonts w:ascii="Times New Roman" w:hAnsi="Times New Roman"/>
          <w:i/>
          <w:sz w:val="28"/>
          <w:szCs w:val="28"/>
          <w:u w:val="single"/>
        </w:rPr>
        <w:t>Очень низкий</w:t>
      </w:r>
      <w:r w:rsidRPr="00256F7E">
        <w:rPr>
          <w:rFonts w:ascii="Times New Roman" w:hAnsi="Times New Roman"/>
          <w:sz w:val="28"/>
          <w:szCs w:val="28"/>
        </w:rPr>
        <w:t xml:space="preserve"> – беспомощность во всех компонентах трудового процесса; отказ от деятельности, результат не получен.</w:t>
      </w: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Style w:val="af3"/>
        <w:tblW w:w="0" w:type="auto"/>
        <w:tblLook w:val="04A0"/>
      </w:tblPr>
      <w:tblGrid>
        <w:gridCol w:w="534"/>
        <w:gridCol w:w="4250"/>
        <w:gridCol w:w="2392"/>
        <w:gridCol w:w="2393"/>
      </w:tblGrid>
      <w:tr w:rsidR="00F84B74" w:rsidTr="00814786">
        <w:tc>
          <w:tcPr>
            <w:tcW w:w="534" w:type="dxa"/>
            <w:vMerge w:val="restart"/>
          </w:tcPr>
          <w:p w:rsidR="00F84B74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84B74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4250" w:type="dxa"/>
            <w:vMerge w:val="restart"/>
          </w:tcPr>
          <w:p w:rsidR="00F84B74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84B74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Ф.И ребенка</w:t>
            </w:r>
          </w:p>
        </w:tc>
        <w:tc>
          <w:tcPr>
            <w:tcW w:w="4785" w:type="dxa"/>
            <w:gridSpan w:val="2"/>
          </w:tcPr>
          <w:p w:rsidR="00F84B74" w:rsidRPr="00F84B74" w:rsidRDefault="00F84B74" w:rsidP="00F84B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Уровень сформированности деятельности</w:t>
            </w:r>
          </w:p>
        </w:tc>
      </w:tr>
      <w:tr w:rsidR="00F84B74" w:rsidTr="00F84B74">
        <w:tc>
          <w:tcPr>
            <w:tcW w:w="534" w:type="dxa"/>
            <w:vMerge/>
          </w:tcPr>
          <w:p w:rsid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0" w:type="dxa"/>
            <w:vMerge/>
          </w:tcPr>
          <w:p w:rsid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F84B74" w:rsidRPr="00F84B74" w:rsidRDefault="00F84B74" w:rsidP="00ED2B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ентябрь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393" w:type="dxa"/>
          </w:tcPr>
          <w:p w:rsidR="00F84B74" w:rsidRPr="00F84B74" w:rsidRDefault="00F84B74" w:rsidP="00ED2B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F84B7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56F7E" w:rsidTr="00F84B74">
        <w:tc>
          <w:tcPr>
            <w:tcW w:w="534" w:type="dxa"/>
          </w:tcPr>
          <w:p w:rsidR="00256F7E" w:rsidRPr="00F84B74" w:rsidRDefault="00F84B74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4B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4250" w:type="dxa"/>
          </w:tcPr>
          <w:p w:rsidR="00256F7E" w:rsidRPr="000B07A7" w:rsidRDefault="00256F7E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256F7E" w:rsidRPr="00153CED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256F7E" w:rsidRDefault="00256F7E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B07A7" w:rsidTr="00F84B74">
        <w:tc>
          <w:tcPr>
            <w:tcW w:w="534" w:type="dxa"/>
          </w:tcPr>
          <w:p w:rsidR="000B07A7" w:rsidRPr="00F84B74" w:rsidRDefault="000B07A7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4250" w:type="dxa"/>
          </w:tcPr>
          <w:p w:rsidR="000B07A7" w:rsidRPr="000B07A7" w:rsidRDefault="000B07A7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2" w:type="dxa"/>
          </w:tcPr>
          <w:p w:rsidR="000B07A7" w:rsidRPr="00153CED" w:rsidRDefault="000B07A7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0B07A7" w:rsidRDefault="000B07A7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53CED" w:rsidTr="00F84B74">
        <w:tc>
          <w:tcPr>
            <w:tcW w:w="534" w:type="dxa"/>
          </w:tcPr>
          <w:p w:rsidR="00153CED" w:rsidRDefault="00153CED" w:rsidP="006C0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0" w:type="dxa"/>
          </w:tcPr>
          <w:p w:rsidR="00153CED" w:rsidRPr="000B07A7" w:rsidRDefault="00153CED" w:rsidP="000B07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Всего баллов:</w:t>
            </w:r>
          </w:p>
        </w:tc>
        <w:tc>
          <w:tcPr>
            <w:tcW w:w="2392" w:type="dxa"/>
          </w:tcPr>
          <w:p w:rsidR="00153CED" w:rsidRDefault="00153CED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93" w:type="dxa"/>
          </w:tcPr>
          <w:p w:rsidR="00153CED" w:rsidRDefault="00153CED" w:rsidP="006C0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Pr="00F84B74" w:rsidRDefault="00F84B74" w:rsidP="00F84B7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4B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Высокий уровень –</w:t>
      </w:r>
      <w:r w:rsidR="00153C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</w:p>
    <w:p w:rsidR="00F84B74" w:rsidRPr="00F84B74" w:rsidRDefault="00F84B74" w:rsidP="00F84B7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4B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Средний уровень-</w:t>
      </w:r>
      <w:r w:rsidR="00153C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</w:p>
    <w:p w:rsidR="00F84B74" w:rsidRPr="00F84B74" w:rsidRDefault="00F84B74" w:rsidP="00F84B7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4B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Низкий уровень-</w:t>
      </w:r>
      <w:r w:rsidR="00153C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</w:p>
    <w:p w:rsidR="00C96333" w:rsidRPr="00ED2BEF" w:rsidRDefault="00F84B74" w:rsidP="00ED2BE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4B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Очень низкий- </w:t>
      </w:r>
      <w:r w:rsidR="00153C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96333" w:rsidRDefault="00C96333" w:rsidP="006C040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843DE" w:rsidRDefault="000843DE" w:rsidP="002622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1A0C" w:rsidRDefault="00901A0C" w:rsidP="004864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10C" w:rsidRDefault="0021410C" w:rsidP="004864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10C" w:rsidRDefault="0021410C" w:rsidP="004864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10C" w:rsidRPr="006C0407" w:rsidRDefault="0021410C" w:rsidP="004864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1410C" w:rsidRPr="006C0407" w:rsidSect="0026220A">
      <w:footerReference w:type="default" r:id="rId8"/>
      <w:footnotePr>
        <w:pos w:val="beneathText"/>
      </w:footnotePr>
      <w:pgSz w:w="11905" w:h="16837"/>
      <w:pgMar w:top="1134" w:right="851" w:bottom="1134" w:left="1701" w:header="720" w:footer="619" w:gutter="0"/>
      <w:pgBorders w:display="firstPage">
        <w:top w:val="thinThickSmallGap" w:sz="24" w:space="31" w:color="auto"/>
        <w:left w:val="thinThickSmallGap" w:sz="24" w:space="31" w:color="auto"/>
        <w:bottom w:val="thickThinSmallGap" w:sz="24" w:space="11" w:color="auto"/>
        <w:right w:val="thickThinSmallGap" w:sz="24" w:space="18" w:color="auto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E37" w:rsidRDefault="00B25E37">
      <w:pPr>
        <w:spacing w:after="0" w:line="240" w:lineRule="auto"/>
      </w:pPr>
      <w:r>
        <w:separator/>
      </w:r>
    </w:p>
  </w:endnote>
  <w:endnote w:type="continuationSeparator" w:id="1">
    <w:p w:rsidR="00B25E37" w:rsidRDefault="00B2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75954"/>
      <w:docPartObj>
        <w:docPartGallery w:val="Page Numbers (Bottom of Page)"/>
        <w:docPartUnique/>
      </w:docPartObj>
    </w:sdtPr>
    <w:sdtContent>
      <w:p w:rsidR="008832C1" w:rsidRDefault="00065E6F">
        <w:pPr>
          <w:pStyle w:val="ad"/>
          <w:jc w:val="center"/>
        </w:pPr>
        <w:fldSimple w:instr=" PAGE   \* MERGEFORMAT ">
          <w:r w:rsidR="00EE264C">
            <w:rPr>
              <w:noProof/>
            </w:rPr>
            <w:t>1</w:t>
          </w:r>
        </w:fldSimple>
      </w:p>
    </w:sdtContent>
  </w:sdt>
  <w:p w:rsidR="008832C1" w:rsidRDefault="008832C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E37" w:rsidRDefault="00B25E37">
      <w:pPr>
        <w:spacing w:after="0" w:line="240" w:lineRule="auto"/>
      </w:pPr>
      <w:r>
        <w:separator/>
      </w:r>
    </w:p>
  </w:footnote>
  <w:footnote w:type="continuationSeparator" w:id="1">
    <w:p w:rsidR="00B25E37" w:rsidRDefault="00B25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•"/>
      <w:lvlJc w:val="left"/>
      <w:pPr>
        <w:tabs>
          <w:tab w:val="num" w:pos="0"/>
        </w:tabs>
        <w:ind w:left="658" w:hanging="375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1342" w:hanging="375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>
    <w:nsid w:val="00000005"/>
    <w:multiLevelType w:val="singleLevel"/>
    <w:tmpl w:val="00000005"/>
    <w:name w:val="WW8Num14"/>
    <w:lvl w:ilvl="0">
      <w:numFmt w:val="bullet"/>
      <w:lvlText w:val="•"/>
      <w:lvlJc w:val="left"/>
      <w:pPr>
        <w:tabs>
          <w:tab w:val="num" w:pos="0"/>
        </w:tabs>
        <w:ind w:left="658" w:hanging="375"/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00000006"/>
    <w:name w:val="WW8Num16"/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-567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96" w:hanging="2160"/>
      </w:pPr>
    </w:lvl>
  </w:abstractNum>
  <w:abstractNum w:abstractNumId="6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13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33"/>
    <w:lvl w:ilvl="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14">
    <w:nsid w:val="0000000F"/>
    <w:multiLevelType w:val="singleLevel"/>
    <w:tmpl w:val="0000000F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5">
    <w:nsid w:val="00000010"/>
    <w:multiLevelType w:val="multilevel"/>
    <w:tmpl w:val="00000010"/>
    <w:name w:val="WW8Num35"/>
    <w:lvl w:ilvl="0">
      <w:start w:val="1"/>
      <w:numFmt w:val="decimal"/>
      <w:lvlText w:val="%1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6">
    <w:nsid w:val="00000011"/>
    <w:multiLevelType w:val="singleLevel"/>
    <w:tmpl w:val="00000011"/>
    <w:name w:val="WW8Num36"/>
    <w:lvl w:ilvl="0">
      <w:start w:val="1"/>
      <w:numFmt w:val="bullet"/>
      <w:lvlText w:val="•"/>
      <w:lvlJc w:val="left"/>
      <w:pPr>
        <w:tabs>
          <w:tab w:val="num" w:pos="1404"/>
        </w:tabs>
        <w:ind w:left="1404" w:hanging="360"/>
      </w:pPr>
      <w:rPr>
        <w:rFonts w:ascii="Arial" w:hAnsi="Arial"/>
      </w:rPr>
    </w:lvl>
  </w:abstractNum>
  <w:abstractNum w:abstractNumId="17">
    <w:nsid w:val="00000012"/>
    <w:multiLevelType w:val="singleLevel"/>
    <w:tmpl w:val="00000012"/>
    <w:name w:val="WW8Num39"/>
    <w:lvl w:ilvl="0">
      <w:start w:val="1"/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Arial" w:hAnsi="Arial"/>
      </w:rPr>
    </w:lvl>
  </w:abstractNum>
  <w:abstractNum w:abstractNumId="18">
    <w:nsid w:val="00000013"/>
    <w:multiLevelType w:val="singleLevel"/>
    <w:tmpl w:val="00000013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1404" w:hanging="360"/>
      </w:pPr>
      <w:rPr>
        <w:rFonts w:ascii="Symbol" w:hAnsi="Symbol"/>
      </w:rPr>
    </w:lvl>
  </w:abstractNum>
  <w:abstractNum w:abstractNumId="19">
    <w:nsid w:val="0DEF3E4B"/>
    <w:multiLevelType w:val="hybridMultilevel"/>
    <w:tmpl w:val="18B63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030275"/>
    <w:multiLevelType w:val="hybridMultilevel"/>
    <w:tmpl w:val="C83C2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8F367E"/>
    <w:multiLevelType w:val="hybridMultilevel"/>
    <w:tmpl w:val="6EA64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2C0741"/>
    <w:multiLevelType w:val="hybridMultilevel"/>
    <w:tmpl w:val="DFB0E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F10844"/>
    <w:multiLevelType w:val="multilevel"/>
    <w:tmpl w:val="90045A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4">
    <w:nsid w:val="27BF1135"/>
    <w:multiLevelType w:val="multilevel"/>
    <w:tmpl w:val="C3426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4C0950"/>
    <w:multiLevelType w:val="hybridMultilevel"/>
    <w:tmpl w:val="255C7C68"/>
    <w:lvl w:ilvl="0" w:tplc="CA3268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2E330AD"/>
    <w:multiLevelType w:val="hybridMultilevel"/>
    <w:tmpl w:val="65D888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44F2F"/>
    <w:multiLevelType w:val="hybridMultilevel"/>
    <w:tmpl w:val="FCEA6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D635C6"/>
    <w:multiLevelType w:val="hybridMultilevel"/>
    <w:tmpl w:val="C6BA7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8"/>
  </w:num>
  <w:num w:numId="21">
    <w:abstractNumId w:val="24"/>
  </w:num>
  <w:num w:numId="22">
    <w:abstractNumId w:val="22"/>
  </w:num>
  <w:num w:numId="23">
    <w:abstractNumId w:val="25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9"/>
  </w:num>
  <w:num w:numId="27">
    <w:abstractNumId w:val="21"/>
  </w:num>
  <w:num w:numId="28">
    <w:abstractNumId w:val="27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D28FA"/>
    <w:rsid w:val="00021665"/>
    <w:rsid w:val="00024840"/>
    <w:rsid w:val="000273D5"/>
    <w:rsid w:val="00035900"/>
    <w:rsid w:val="00061022"/>
    <w:rsid w:val="00061B3B"/>
    <w:rsid w:val="00061DC5"/>
    <w:rsid w:val="00065E6F"/>
    <w:rsid w:val="00066699"/>
    <w:rsid w:val="00066D1B"/>
    <w:rsid w:val="00074618"/>
    <w:rsid w:val="000817F8"/>
    <w:rsid w:val="000843DE"/>
    <w:rsid w:val="00093F71"/>
    <w:rsid w:val="000A5E0E"/>
    <w:rsid w:val="000A5E53"/>
    <w:rsid w:val="000B07A7"/>
    <w:rsid w:val="000B684C"/>
    <w:rsid w:val="000B6ED1"/>
    <w:rsid w:val="000C1417"/>
    <w:rsid w:val="000D08D7"/>
    <w:rsid w:val="00104816"/>
    <w:rsid w:val="0010629A"/>
    <w:rsid w:val="001312A3"/>
    <w:rsid w:val="00153CED"/>
    <w:rsid w:val="00156E4B"/>
    <w:rsid w:val="001608C1"/>
    <w:rsid w:val="00162685"/>
    <w:rsid w:val="00181023"/>
    <w:rsid w:val="00184EF5"/>
    <w:rsid w:val="001A1824"/>
    <w:rsid w:val="001A5F72"/>
    <w:rsid w:val="001A71A2"/>
    <w:rsid w:val="001B55A3"/>
    <w:rsid w:val="001C0361"/>
    <w:rsid w:val="001C0D40"/>
    <w:rsid w:val="001E0A44"/>
    <w:rsid w:val="001E5D8C"/>
    <w:rsid w:val="001F690D"/>
    <w:rsid w:val="00213F7F"/>
    <w:rsid w:val="0021410C"/>
    <w:rsid w:val="00216668"/>
    <w:rsid w:val="00220E9A"/>
    <w:rsid w:val="00223E6E"/>
    <w:rsid w:val="00242040"/>
    <w:rsid w:val="00242542"/>
    <w:rsid w:val="00251BBC"/>
    <w:rsid w:val="00253861"/>
    <w:rsid w:val="00254E6E"/>
    <w:rsid w:val="0025601C"/>
    <w:rsid w:val="00256F7E"/>
    <w:rsid w:val="0026220A"/>
    <w:rsid w:val="0026275F"/>
    <w:rsid w:val="00271DAF"/>
    <w:rsid w:val="002739E3"/>
    <w:rsid w:val="00275B8D"/>
    <w:rsid w:val="00282FDF"/>
    <w:rsid w:val="00295F01"/>
    <w:rsid w:val="002C0176"/>
    <w:rsid w:val="002C2FFD"/>
    <w:rsid w:val="002C648B"/>
    <w:rsid w:val="002E107B"/>
    <w:rsid w:val="002E3389"/>
    <w:rsid w:val="002F24C7"/>
    <w:rsid w:val="003144EA"/>
    <w:rsid w:val="003242A0"/>
    <w:rsid w:val="0032733C"/>
    <w:rsid w:val="00327F54"/>
    <w:rsid w:val="003426C9"/>
    <w:rsid w:val="00352441"/>
    <w:rsid w:val="00362BE0"/>
    <w:rsid w:val="003651C1"/>
    <w:rsid w:val="003A5AB7"/>
    <w:rsid w:val="003A5E33"/>
    <w:rsid w:val="003C0559"/>
    <w:rsid w:val="003E288E"/>
    <w:rsid w:val="003E754A"/>
    <w:rsid w:val="003F06C8"/>
    <w:rsid w:val="003F0B19"/>
    <w:rsid w:val="003F5C22"/>
    <w:rsid w:val="00400358"/>
    <w:rsid w:val="0040343D"/>
    <w:rsid w:val="0041126D"/>
    <w:rsid w:val="004116BD"/>
    <w:rsid w:val="00413188"/>
    <w:rsid w:val="004178D7"/>
    <w:rsid w:val="00432122"/>
    <w:rsid w:val="004512E7"/>
    <w:rsid w:val="0047270D"/>
    <w:rsid w:val="0048543F"/>
    <w:rsid w:val="00486467"/>
    <w:rsid w:val="004865BB"/>
    <w:rsid w:val="004A00B4"/>
    <w:rsid w:val="004A52EE"/>
    <w:rsid w:val="004B5940"/>
    <w:rsid w:val="004C2857"/>
    <w:rsid w:val="004C4774"/>
    <w:rsid w:val="004C5BB6"/>
    <w:rsid w:val="004C61D3"/>
    <w:rsid w:val="004D28FA"/>
    <w:rsid w:val="004F2082"/>
    <w:rsid w:val="004F5444"/>
    <w:rsid w:val="004F63B1"/>
    <w:rsid w:val="005366D2"/>
    <w:rsid w:val="00550055"/>
    <w:rsid w:val="00551BF2"/>
    <w:rsid w:val="005662D9"/>
    <w:rsid w:val="00584B1A"/>
    <w:rsid w:val="005922A7"/>
    <w:rsid w:val="00597739"/>
    <w:rsid w:val="005A40B3"/>
    <w:rsid w:val="005B403B"/>
    <w:rsid w:val="005C41D4"/>
    <w:rsid w:val="005E1D9A"/>
    <w:rsid w:val="005E26D5"/>
    <w:rsid w:val="00604482"/>
    <w:rsid w:val="00623A23"/>
    <w:rsid w:val="006346AA"/>
    <w:rsid w:val="00656978"/>
    <w:rsid w:val="00661E56"/>
    <w:rsid w:val="00663168"/>
    <w:rsid w:val="00664E53"/>
    <w:rsid w:val="00667C94"/>
    <w:rsid w:val="00670717"/>
    <w:rsid w:val="00675EF9"/>
    <w:rsid w:val="00691FF1"/>
    <w:rsid w:val="0069401B"/>
    <w:rsid w:val="006A3D9A"/>
    <w:rsid w:val="006B2ABB"/>
    <w:rsid w:val="006C0407"/>
    <w:rsid w:val="006C0D15"/>
    <w:rsid w:val="006E2B1A"/>
    <w:rsid w:val="006E4EA2"/>
    <w:rsid w:val="007031EF"/>
    <w:rsid w:val="00716EF1"/>
    <w:rsid w:val="00725F10"/>
    <w:rsid w:val="00733A23"/>
    <w:rsid w:val="00734BB6"/>
    <w:rsid w:val="00756F95"/>
    <w:rsid w:val="00791193"/>
    <w:rsid w:val="007B05B4"/>
    <w:rsid w:val="007B1C7E"/>
    <w:rsid w:val="007B4369"/>
    <w:rsid w:val="007B698C"/>
    <w:rsid w:val="007E1EBD"/>
    <w:rsid w:val="007F1D02"/>
    <w:rsid w:val="007F7E3B"/>
    <w:rsid w:val="00814786"/>
    <w:rsid w:val="008214A0"/>
    <w:rsid w:val="00826749"/>
    <w:rsid w:val="00843F03"/>
    <w:rsid w:val="00845AFB"/>
    <w:rsid w:val="008469A6"/>
    <w:rsid w:val="008473E6"/>
    <w:rsid w:val="00863ABE"/>
    <w:rsid w:val="008832C1"/>
    <w:rsid w:val="00893690"/>
    <w:rsid w:val="008A7663"/>
    <w:rsid w:val="008B2991"/>
    <w:rsid w:val="008D5352"/>
    <w:rsid w:val="008E4FB4"/>
    <w:rsid w:val="008F482B"/>
    <w:rsid w:val="00901A0C"/>
    <w:rsid w:val="00917123"/>
    <w:rsid w:val="00923A78"/>
    <w:rsid w:val="00927702"/>
    <w:rsid w:val="0094200D"/>
    <w:rsid w:val="00942459"/>
    <w:rsid w:val="0096016F"/>
    <w:rsid w:val="00964131"/>
    <w:rsid w:val="009700C4"/>
    <w:rsid w:val="0097076A"/>
    <w:rsid w:val="009807EE"/>
    <w:rsid w:val="009A2894"/>
    <w:rsid w:val="009B3449"/>
    <w:rsid w:val="009B7BB3"/>
    <w:rsid w:val="009D7DFF"/>
    <w:rsid w:val="009E500B"/>
    <w:rsid w:val="009E513D"/>
    <w:rsid w:val="009E7A75"/>
    <w:rsid w:val="009F34B6"/>
    <w:rsid w:val="00A04C7E"/>
    <w:rsid w:val="00A059AB"/>
    <w:rsid w:val="00A10ECA"/>
    <w:rsid w:val="00A1607B"/>
    <w:rsid w:val="00A172FF"/>
    <w:rsid w:val="00A257A7"/>
    <w:rsid w:val="00A268CF"/>
    <w:rsid w:val="00A321C3"/>
    <w:rsid w:val="00A35E13"/>
    <w:rsid w:val="00A45DF4"/>
    <w:rsid w:val="00A51F25"/>
    <w:rsid w:val="00A57F95"/>
    <w:rsid w:val="00A6088C"/>
    <w:rsid w:val="00A6762E"/>
    <w:rsid w:val="00A75FB7"/>
    <w:rsid w:val="00A821E2"/>
    <w:rsid w:val="00A8463D"/>
    <w:rsid w:val="00A93094"/>
    <w:rsid w:val="00A967AF"/>
    <w:rsid w:val="00AA7B73"/>
    <w:rsid w:val="00AD1105"/>
    <w:rsid w:val="00AD15F4"/>
    <w:rsid w:val="00AD6AE3"/>
    <w:rsid w:val="00AF0340"/>
    <w:rsid w:val="00B10958"/>
    <w:rsid w:val="00B126ED"/>
    <w:rsid w:val="00B24335"/>
    <w:rsid w:val="00B25E37"/>
    <w:rsid w:val="00B31102"/>
    <w:rsid w:val="00B31136"/>
    <w:rsid w:val="00B365FD"/>
    <w:rsid w:val="00B50F50"/>
    <w:rsid w:val="00B62F49"/>
    <w:rsid w:val="00B654A7"/>
    <w:rsid w:val="00B6585F"/>
    <w:rsid w:val="00B74480"/>
    <w:rsid w:val="00B807E2"/>
    <w:rsid w:val="00B8100F"/>
    <w:rsid w:val="00B95744"/>
    <w:rsid w:val="00BD6574"/>
    <w:rsid w:val="00BF476A"/>
    <w:rsid w:val="00C00A4C"/>
    <w:rsid w:val="00C064AF"/>
    <w:rsid w:val="00C416B5"/>
    <w:rsid w:val="00C47393"/>
    <w:rsid w:val="00C54E7F"/>
    <w:rsid w:val="00C67DED"/>
    <w:rsid w:val="00C706F1"/>
    <w:rsid w:val="00C74F06"/>
    <w:rsid w:val="00C76A7C"/>
    <w:rsid w:val="00C9457A"/>
    <w:rsid w:val="00C96333"/>
    <w:rsid w:val="00C97F4E"/>
    <w:rsid w:val="00CA3BCC"/>
    <w:rsid w:val="00CC4D00"/>
    <w:rsid w:val="00CF6009"/>
    <w:rsid w:val="00D03386"/>
    <w:rsid w:val="00D12232"/>
    <w:rsid w:val="00D20528"/>
    <w:rsid w:val="00D47238"/>
    <w:rsid w:val="00D6084E"/>
    <w:rsid w:val="00D645FC"/>
    <w:rsid w:val="00D9530F"/>
    <w:rsid w:val="00DB15E3"/>
    <w:rsid w:val="00DE2DC8"/>
    <w:rsid w:val="00DE6779"/>
    <w:rsid w:val="00DF2272"/>
    <w:rsid w:val="00DF23EC"/>
    <w:rsid w:val="00DF7312"/>
    <w:rsid w:val="00E011B2"/>
    <w:rsid w:val="00E01AF8"/>
    <w:rsid w:val="00E07292"/>
    <w:rsid w:val="00E07365"/>
    <w:rsid w:val="00E10AD0"/>
    <w:rsid w:val="00E146EC"/>
    <w:rsid w:val="00E22778"/>
    <w:rsid w:val="00E329E9"/>
    <w:rsid w:val="00E3320F"/>
    <w:rsid w:val="00E648C6"/>
    <w:rsid w:val="00E66E3A"/>
    <w:rsid w:val="00E87490"/>
    <w:rsid w:val="00EA5EE9"/>
    <w:rsid w:val="00EB6D2B"/>
    <w:rsid w:val="00EC2968"/>
    <w:rsid w:val="00EC41A6"/>
    <w:rsid w:val="00ED2BEF"/>
    <w:rsid w:val="00ED3D03"/>
    <w:rsid w:val="00ED7B73"/>
    <w:rsid w:val="00EE264C"/>
    <w:rsid w:val="00EE2D4A"/>
    <w:rsid w:val="00EE5CB1"/>
    <w:rsid w:val="00F0372E"/>
    <w:rsid w:val="00F21A19"/>
    <w:rsid w:val="00F271E2"/>
    <w:rsid w:val="00F2798E"/>
    <w:rsid w:val="00F34898"/>
    <w:rsid w:val="00F44450"/>
    <w:rsid w:val="00F47D20"/>
    <w:rsid w:val="00F53547"/>
    <w:rsid w:val="00F62F3E"/>
    <w:rsid w:val="00F64227"/>
    <w:rsid w:val="00F67FB8"/>
    <w:rsid w:val="00F733CB"/>
    <w:rsid w:val="00F77E4D"/>
    <w:rsid w:val="00F84B74"/>
    <w:rsid w:val="00FA348F"/>
    <w:rsid w:val="00FA7387"/>
    <w:rsid w:val="00FB38C1"/>
    <w:rsid w:val="00FB53E7"/>
    <w:rsid w:val="00FD417B"/>
    <w:rsid w:val="00FE5145"/>
    <w:rsid w:val="00FF22E3"/>
    <w:rsid w:val="00FF3871"/>
    <w:rsid w:val="00FF6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B1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4">
    <w:name w:val="heading 4"/>
    <w:basedOn w:val="a"/>
    <w:next w:val="a"/>
    <w:qFormat/>
    <w:rsid w:val="00EE5CB1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EE5CB1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EE5CB1"/>
    <w:rPr>
      <w:rFonts w:ascii="Times New Roman" w:eastAsia="Times New Roman" w:hAnsi="Times New Roman"/>
    </w:rPr>
  </w:style>
  <w:style w:type="character" w:customStyle="1" w:styleId="WW8Num2z1">
    <w:name w:val="WW8Num2z1"/>
    <w:rsid w:val="00EE5CB1"/>
    <w:rPr>
      <w:rFonts w:ascii="Courier New" w:hAnsi="Courier New"/>
    </w:rPr>
  </w:style>
  <w:style w:type="character" w:customStyle="1" w:styleId="WW8Num2z2">
    <w:name w:val="WW8Num2z2"/>
    <w:rsid w:val="00EE5CB1"/>
    <w:rPr>
      <w:rFonts w:ascii="Wingdings" w:hAnsi="Wingdings"/>
    </w:rPr>
  </w:style>
  <w:style w:type="character" w:customStyle="1" w:styleId="WW8Num2z3">
    <w:name w:val="WW8Num2z3"/>
    <w:rsid w:val="00EE5CB1"/>
    <w:rPr>
      <w:rFonts w:ascii="Symbol" w:hAnsi="Symbol"/>
    </w:rPr>
  </w:style>
  <w:style w:type="character" w:customStyle="1" w:styleId="WW8Num3z0">
    <w:name w:val="WW8Num3z0"/>
    <w:rsid w:val="00EE5CB1"/>
    <w:rPr>
      <w:rFonts w:ascii="Times New Roman" w:eastAsia="Times New Roman" w:hAnsi="Times New Roman"/>
    </w:rPr>
  </w:style>
  <w:style w:type="character" w:customStyle="1" w:styleId="WW8Num3z1">
    <w:name w:val="WW8Num3z1"/>
    <w:rsid w:val="00EE5CB1"/>
    <w:rPr>
      <w:rFonts w:ascii="Courier New" w:hAnsi="Courier New"/>
    </w:rPr>
  </w:style>
  <w:style w:type="character" w:customStyle="1" w:styleId="WW8Num3z2">
    <w:name w:val="WW8Num3z2"/>
    <w:rsid w:val="00EE5CB1"/>
    <w:rPr>
      <w:rFonts w:ascii="Wingdings" w:hAnsi="Wingdings"/>
    </w:rPr>
  </w:style>
  <w:style w:type="character" w:customStyle="1" w:styleId="WW8Num3z3">
    <w:name w:val="WW8Num3z3"/>
    <w:rsid w:val="00EE5CB1"/>
    <w:rPr>
      <w:rFonts w:ascii="Symbol" w:hAnsi="Symbol"/>
    </w:rPr>
  </w:style>
  <w:style w:type="character" w:customStyle="1" w:styleId="WW8Num4z0">
    <w:name w:val="WW8Num4z0"/>
    <w:rsid w:val="00EE5CB1"/>
    <w:rPr>
      <w:rFonts w:ascii="Symbol" w:hAnsi="Symbol"/>
    </w:rPr>
  </w:style>
  <w:style w:type="character" w:customStyle="1" w:styleId="WW8Num4z1">
    <w:name w:val="WW8Num4z1"/>
    <w:rsid w:val="00EE5CB1"/>
    <w:rPr>
      <w:rFonts w:ascii="Courier New" w:hAnsi="Courier New" w:cs="Courier New"/>
    </w:rPr>
  </w:style>
  <w:style w:type="character" w:customStyle="1" w:styleId="WW8Num4z2">
    <w:name w:val="WW8Num4z2"/>
    <w:rsid w:val="00EE5CB1"/>
    <w:rPr>
      <w:rFonts w:ascii="Wingdings" w:hAnsi="Wingdings"/>
    </w:rPr>
  </w:style>
  <w:style w:type="character" w:customStyle="1" w:styleId="WW8Num5z0">
    <w:name w:val="WW8Num5z0"/>
    <w:rsid w:val="00EE5CB1"/>
    <w:rPr>
      <w:rFonts w:ascii="Symbol" w:hAnsi="Symbol"/>
    </w:rPr>
  </w:style>
  <w:style w:type="character" w:customStyle="1" w:styleId="WW8Num6z0">
    <w:name w:val="WW8Num6z0"/>
    <w:rsid w:val="00EE5CB1"/>
    <w:rPr>
      <w:rFonts w:ascii="Symbol" w:hAnsi="Symbol"/>
    </w:rPr>
  </w:style>
  <w:style w:type="character" w:customStyle="1" w:styleId="WW8Num6z1">
    <w:name w:val="WW8Num6z1"/>
    <w:rsid w:val="00EE5CB1"/>
    <w:rPr>
      <w:rFonts w:ascii="Courier New" w:hAnsi="Courier New" w:cs="Courier New"/>
    </w:rPr>
  </w:style>
  <w:style w:type="character" w:customStyle="1" w:styleId="WW8Num6z2">
    <w:name w:val="WW8Num6z2"/>
    <w:rsid w:val="00EE5CB1"/>
    <w:rPr>
      <w:rFonts w:ascii="Wingdings" w:hAnsi="Wingdings"/>
    </w:rPr>
  </w:style>
  <w:style w:type="character" w:customStyle="1" w:styleId="WW8Num7z0">
    <w:name w:val="WW8Num7z0"/>
    <w:rsid w:val="00EE5CB1"/>
    <w:rPr>
      <w:rFonts w:ascii="Arial" w:hAnsi="Arial"/>
    </w:rPr>
  </w:style>
  <w:style w:type="character" w:customStyle="1" w:styleId="WW8Num7z1">
    <w:name w:val="WW8Num7z1"/>
    <w:rsid w:val="00EE5CB1"/>
    <w:rPr>
      <w:rFonts w:ascii="Courier New" w:hAnsi="Courier New"/>
    </w:rPr>
  </w:style>
  <w:style w:type="character" w:customStyle="1" w:styleId="WW8Num7z2">
    <w:name w:val="WW8Num7z2"/>
    <w:rsid w:val="00EE5CB1"/>
    <w:rPr>
      <w:rFonts w:ascii="Wingdings" w:hAnsi="Wingdings"/>
    </w:rPr>
  </w:style>
  <w:style w:type="character" w:customStyle="1" w:styleId="WW8Num7z3">
    <w:name w:val="WW8Num7z3"/>
    <w:rsid w:val="00EE5CB1"/>
    <w:rPr>
      <w:rFonts w:ascii="Symbol" w:hAnsi="Symbol"/>
    </w:rPr>
  </w:style>
  <w:style w:type="character" w:customStyle="1" w:styleId="WW8Num8z0">
    <w:name w:val="WW8Num8z0"/>
    <w:rsid w:val="00EE5CB1"/>
    <w:rPr>
      <w:rFonts w:ascii="Arial" w:hAnsi="Arial"/>
    </w:rPr>
  </w:style>
  <w:style w:type="character" w:customStyle="1" w:styleId="WW8Num9z0">
    <w:name w:val="WW8Num9z0"/>
    <w:rsid w:val="00EE5CB1"/>
    <w:rPr>
      <w:rFonts w:ascii="Symbol" w:hAnsi="Symbol"/>
    </w:rPr>
  </w:style>
  <w:style w:type="character" w:customStyle="1" w:styleId="WW8Num9z1">
    <w:name w:val="WW8Num9z1"/>
    <w:rsid w:val="00EE5CB1"/>
    <w:rPr>
      <w:rFonts w:ascii="Courier New" w:hAnsi="Courier New" w:cs="Courier New"/>
    </w:rPr>
  </w:style>
  <w:style w:type="character" w:customStyle="1" w:styleId="WW8Num9z2">
    <w:name w:val="WW8Num9z2"/>
    <w:rsid w:val="00EE5CB1"/>
    <w:rPr>
      <w:rFonts w:ascii="Wingdings" w:hAnsi="Wingdings"/>
    </w:rPr>
  </w:style>
  <w:style w:type="character" w:customStyle="1" w:styleId="WW8Num10z0">
    <w:name w:val="WW8Num10z0"/>
    <w:rsid w:val="00EE5CB1"/>
    <w:rPr>
      <w:rFonts w:ascii="Symbol" w:hAnsi="Symbol"/>
    </w:rPr>
  </w:style>
  <w:style w:type="character" w:customStyle="1" w:styleId="WW8Num10z1">
    <w:name w:val="WW8Num10z1"/>
    <w:rsid w:val="00EE5CB1"/>
    <w:rPr>
      <w:rFonts w:ascii="Courier New" w:hAnsi="Courier New" w:cs="Courier New"/>
    </w:rPr>
  </w:style>
  <w:style w:type="character" w:customStyle="1" w:styleId="WW8Num10z2">
    <w:name w:val="WW8Num10z2"/>
    <w:rsid w:val="00EE5CB1"/>
    <w:rPr>
      <w:rFonts w:ascii="Wingdings" w:hAnsi="Wingdings"/>
    </w:rPr>
  </w:style>
  <w:style w:type="character" w:customStyle="1" w:styleId="WW8Num11z0">
    <w:name w:val="WW8Num11z0"/>
    <w:rsid w:val="00EE5CB1"/>
    <w:rPr>
      <w:rFonts w:ascii="Symbol" w:hAnsi="Symbol"/>
    </w:rPr>
  </w:style>
  <w:style w:type="character" w:customStyle="1" w:styleId="WW8Num11z1">
    <w:name w:val="WW8Num11z1"/>
    <w:rsid w:val="00EE5CB1"/>
    <w:rPr>
      <w:rFonts w:ascii="Courier New" w:hAnsi="Courier New" w:cs="Courier New"/>
    </w:rPr>
  </w:style>
  <w:style w:type="character" w:customStyle="1" w:styleId="WW8Num11z2">
    <w:name w:val="WW8Num11z2"/>
    <w:rsid w:val="00EE5CB1"/>
    <w:rPr>
      <w:rFonts w:ascii="Wingdings" w:hAnsi="Wingdings"/>
    </w:rPr>
  </w:style>
  <w:style w:type="character" w:customStyle="1" w:styleId="WW8Num13z0">
    <w:name w:val="WW8Num13z0"/>
    <w:rsid w:val="00EE5CB1"/>
    <w:rPr>
      <w:rFonts w:ascii="Arial" w:hAnsi="Arial"/>
    </w:rPr>
  </w:style>
  <w:style w:type="character" w:customStyle="1" w:styleId="WW8Num13z1">
    <w:name w:val="WW8Num13z1"/>
    <w:rsid w:val="00EE5CB1"/>
    <w:rPr>
      <w:rFonts w:ascii="Courier New" w:hAnsi="Courier New"/>
    </w:rPr>
  </w:style>
  <w:style w:type="character" w:customStyle="1" w:styleId="WW8Num13z2">
    <w:name w:val="WW8Num13z2"/>
    <w:rsid w:val="00EE5CB1"/>
    <w:rPr>
      <w:rFonts w:ascii="Wingdings" w:hAnsi="Wingdings"/>
    </w:rPr>
  </w:style>
  <w:style w:type="character" w:customStyle="1" w:styleId="WW8Num13z3">
    <w:name w:val="WW8Num13z3"/>
    <w:rsid w:val="00EE5CB1"/>
    <w:rPr>
      <w:rFonts w:ascii="Symbol" w:hAnsi="Symbol"/>
    </w:rPr>
  </w:style>
  <w:style w:type="character" w:customStyle="1" w:styleId="WW8Num14z0">
    <w:name w:val="WW8Num14z0"/>
    <w:rsid w:val="00EE5CB1"/>
    <w:rPr>
      <w:rFonts w:ascii="Times New Roman" w:eastAsia="Times New Roman" w:hAnsi="Times New Roman"/>
    </w:rPr>
  </w:style>
  <w:style w:type="character" w:customStyle="1" w:styleId="WW8Num14z1">
    <w:name w:val="WW8Num14z1"/>
    <w:rsid w:val="00EE5CB1"/>
    <w:rPr>
      <w:rFonts w:ascii="Courier New" w:hAnsi="Courier New"/>
    </w:rPr>
  </w:style>
  <w:style w:type="character" w:customStyle="1" w:styleId="WW8Num14z2">
    <w:name w:val="WW8Num14z2"/>
    <w:rsid w:val="00EE5CB1"/>
    <w:rPr>
      <w:rFonts w:ascii="Wingdings" w:hAnsi="Wingdings"/>
    </w:rPr>
  </w:style>
  <w:style w:type="character" w:customStyle="1" w:styleId="WW8Num14z3">
    <w:name w:val="WW8Num14z3"/>
    <w:rsid w:val="00EE5CB1"/>
    <w:rPr>
      <w:rFonts w:ascii="Symbol" w:hAnsi="Symbol"/>
    </w:rPr>
  </w:style>
  <w:style w:type="character" w:customStyle="1" w:styleId="WW8Num15z0">
    <w:name w:val="WW8Num15z0"/>
    <w:rsid w:val="00EE5CB1"/>
    <w:rPr>
      <w:rFonts w:ascii="Symbol" w:hAnsi="Symbol"/>
    </w:rPr>
  </w:style>
  <w:style w:type="character" w:customStyle="1" w:styleId="WW8Num15z1">
    <w:name w:val="WW8Num15z1"/>
    <w:rsid w:val="00EE5CB1"/>
    <w:rPr>
      <w:rFonts w:ascii="Courier New" w:hAnsi="Courier New" w:cs="Courier New"/>
    </w:rPr>
  </w:style>
  <w:style w:type="character" w:customStyle="1" w:styleId="WW8Num15z2">
    <w:name w:val="WW8Num15z2"/>
    <w:rsid w:val="00EE5CB1"/>
    <w:rPr>
      <w:rFonts w:ascii="Wingdings" w:hAnsi="Wingdings"/>
    </w:rPr>
  </w:style>
  <w:style w:type="character" w:customStyle="1" w:styleId="WW8Num17z0">
    <w:name w:val="WW8Num17z0"/>
    <w:rsid w:val="00EE5CB1"/>
    <w:rPr>
      <w:rFonts w:ascii="Symbol" w:hAnsi="Symbol"/>
    </w:rPr>
  </w:style>
  <w:style w:type="character" w:customStyle="1" w:styleId="WW8Num17z1">
    <w:name w:val="WW8Num17z1"/>
    <w:rsid w:val="00EE5CB1"/>
    <w:rPr>
      <w:rFonts w:ascii="Courier New" w:hAnsi="Courier New" w:cs="Courier New"/>
    </w:rPr>
  </w:style>
  <w:style w:type="character" w:customStyle="1" w:styleId="WW8Num17z2">
    <w:name w:val="WW8Num17z2"/>
    <w:rsid w:val="00EE5CB1"/>
    <w:rPr>
      <w:rFonts w:ascii="Wingdings" w:hAnsi="Wingdings"/>
    </w:rPr>
  </w:style>
  <w:style w:type="character" w:customStyle="1" w:styleId="WW8Num18z0">
    <w:name w:val="WW8Num18z0"/>
    <w:rsid w:val="00EE5CB1"/>
    <w:rPr>
      <w:rFonts w:ascii="Symbol" w:hAnsi="Symbol"/>
    </w:rPr>
  </w:style>
  <w:style w:type="character" w:customStyle="1" w:styleId="WW8Num18z1">
    <w:name w:val="WW8Num18z1"/>
    <w:rsid w:val="00EE5CB1"/>
    <w:rPr>
      <w:rFonts w:ascii="Courier New" w:hAnsi="Courier New"/>
    </w:rPr>
  </w:style>
  <w:style w:type="character" w:customStyle="1" w:styleId="WW8Num18z2">
    <w:name w:val="WW8Num18z2"/>
    <w:rsid w:val="00EE5CB1"/>
    <w:rPr>
      <w:rFonts w:ascii="Wingdings" w:hAnsi="Wingdings"/>
    </w:rPr>
  </w:style>
  <w:style w:type="character" w:customStyle="1" w:styleId="WW8Num19z0">
    <w:name w:val="WW8Num19z0"/>
    <w:rsid w:val="00EE5CB1"/>
    <w:rPr>
      <w:rFonts w:ascii="Symbol" w:hAnsi="Symbol"/>
    </w:rPr>
  </w:style>
  <w:style w:type="character" w:customStyle="1" w:styleId="WW8Num19z1">
    <w:name w:val="WW8Num19z1"/>
    <w:rsid w:val="00EE5CB1"/>
    <w:rPr>
      <w:rFonts w:ascii="Courier New" w:hAnsi="Courier New"/>
    </w:rPr>
  </w:style>
  <w:style w:type="character" w:customStyle="1" w:styleId="WW8Num19z2">
    <w:name w:val="WW8Num19z2"/>
    <w:rsid w:val="00EE5CB1"/>
    <w:rPr>
      <w:rFonts w:ascii="Wingdings" w:hAnsi="Wingdings"/>
    </w:rPr>
  </w:style>
  <w:style w:type="character" w:customStyle="1" w:styleId="WW8Num20z0">
    <w:name w:val="WW8Num20z0"/>
    <w:rsid w:val="00EE5CB1"/>
    <w:rPr>
      <w:rFonts w:ascii="Symbol" w:hAnsi="Symbol"/>
    </w:rPr>
  </w:style>
  <w:style w:type="character" w:customStyle="1" w:styleId="WW8Num20z1">
    <w:name w:val="WW8Num20z1"/>
    <w:rsid w:val="00EE5CB1"/>
    <w:rPr>
      <w:rFonts w:ascii="Courier New" w:hAnsi="Courier New" w:cs="Courier New"/>
    </w:rPr>
  </w:style>
  <w:style w:type="character" w:customStyle="1" w:styleId="WW8Num20z2">
    <w:name w:val="WW8Num20z2"/>
    <w:rsid w:val="00EE5CB1"/>
    <w:rPr>
      <w:rFonts w:ascii="Wingdings" w:hAnsi="Wingdings"/>
    </w:rPr>
  </w:style>
  <w:style w:type="character" w:customStyle="1" w:styleId="WW8Num21z0">
    <w:name w:val="WW8Num21z0"/>
    <w:rsid w:val="00EE5CB1"/>
    <w:rPr>
      <w:rFonts w:ascii="Symbol" w:hAnsi="Symbol"/>
    </w:rPr>
  </w:style>
  <w:style w:type="character" w:customStyle="1" w:styleId="WW8Num21z1">
    <w:name w:val="WW8Num21z1"/>
    <w:rsid w:val="00EE5CB1"/>
    <w:rPr>
      <w:rFonts w:ascii="Courier New" w:hAnsi="Courier New"/>
    </w:rPr>
  </w:style>
  <w:style w:type="character" w:customStyle="1" w:styleId="WW8Num21z2">
    <w:name w:val="WW8Num21z2"/>
    <w:rsid w:val="00EE5CB1"/>
    <w:rPr>
      <w:rFonts w:ascii="Wingdings" w:hAnsi="Wingdings"/>
    </w:rPr>
  </w:style>
  <w:style w:type="character" w:customStyle="1" w:styleId="WW8Num22z0">
    <w:name w:val="WW8Num22z0"/>
    <w:rsid w:val="00EE5CB1"/>
    <w:rPr>
      <w:rFonts w:ascii="Symbol" w:hAnsi="Symbol"/>
    </w:rPr>
  </w:style>
  <w:style w:type="character" w:customStyle="1" w:styleId="WW8Num22z1">
    <w:name w:val="WW8Num22z1"/>
    <w:rsid w:val="00EE5CB1"/>
    <w:rPr>
      <w:rFonts w:ascii="Courier New" w:hAnsi="Courier New"/>
    </w:rPr>
  </w:style>
  <w:style w:type="character" w:customStyle="1" w:styleId="WW8Num22z2">
    <w:name w:val="WW8Num22z2"/>
    <w:rsid w:val="00EE5CB1"/>
    <w:rPr>
      <w:rFonts w:ascii="Wingdings" w:hAnsi="Wingdings"/>
    </w:rPr>
  </w:style>
  <w:style w:type="character" w:customStyle="1" w:styleId="WW8Num23z0">
    <w:name w:val="WW8Num23z0"/>
    <w:rsid w:val="00EE5CB1"/>
    <w:rPr>
      <w:rFonts w:ascii="Symbol" w:hAnsi="Symbol"/>
    </w:rPr>
  </w:style>
  <w:style w:type="character" w:customStyle="1" w:styleId="WW8Num24z0">
    <w:name w:val="WW8Num24z0"/>
    <w:rsid w:val="00EE5CB1"/>
    <w:rPr>
      <w:rFonts w:ascii="Symbol" w:hAnsi="Symbol"/>
    </w:rPr>
  </w:style>
  <w:style w:type="character" w:customStyle="1" w:styleId="WW8Num24z1">
    <w:name w:val="WW8Num24z1"/>
    <w:rsid w:val="00EE5CB1"/>
    <w:rPr>
      <w:rFonts w:ascii="Courier New" w:hAnsi="Courier New" w:cs="Courier New"/>
    </w:rPr>
  </w:style>
  <w:style w:type="character" w:customStyle="1" w:styleId="WW8Num24z2">
    <w:name w:val="WW8Num24z2"/>
    <w:rsid w:val="00EE5CB1"/>
    <w:rPr>
      <w:rFonts w:ascii="Wingdings" w:hAnsi="Wingdings"/>
    </w:rPr>
  </w:style>
  <w:style w:type="character" w:customStyle="1" w:styleId="WW8Num25z0">
    <w:name w:val="WW8Num25z0"/>
    <w:rsid w:val="00EE5CB1"/>
    <w:rPr>
      <w:rFonts w:ascii="Symbol" w:hAnsi="Symbol"/>
    </w:rPr>
  </w:style>
  <w:style w:type="character" w:customStyle="1" w:styleId="WW8Num25z1">
    <w:name w:val="WW8Num25z1"/>
    <w:rsid w:val="00EE5CB1"/>
    <w:rPr>
      <w:rFonts w:ascii="Courier New" w:hAnsi="Courier New" w:cs="Courier New"/>
    </w:rPr>
  </w:style>
  <w:style w:type="character" w:customStyle="1" w:styleId="WW8Num25z2">
    <w:name w:val="WW8Num25z2"/>
    <w:rsid w:val="00EE5CB1"/>
    <w:rPr>
      <w:rFonts w:ascii="Wingdings" w:hAnsi="Wingdings"/>
    </w:rPr>
  </w:style>
  <w:style w:type="character" w:customStyle="1" w:styleId="WW8Num27z0">
    <w:name w:val="WW8Num27z0"/>
    <w:rsid w:val="00EE5CB1"/>
    <w:rPr>
      <w:rFonts w:ascii="Symbol" w:hAnsi="Symbol"/>
    </w:rPr>
  </w:style>
  <w:style w:type="character" w:customStyle="1" w:styleId="WW8Num27z1">
    <w:name w:val="WW8Num27z1"/>
    <w:rsid w:val="00EE5CB1"/>
    <w:rPr>
      <w:rFonts w:ascii="Courier New" w:hAnsi="Courier New"/>
    </w:rPr>
  </w:style>
  <w:style w:type="character" w:customStyle="1" w:styleId="WW8Num27z2">
    <w:name w:val="WW8Num27z2"/>
    <w:rsid w:val="00EE5CB1"/>
    <w:rPr>
      <w:rFonts w:ascii="Wingdings" w:hAnsi="Wingdings"/>
    </w:rPr>
  </w:style>
  <w:style w:type="character" w:customStyle="1" w:styleId="WW8Num28z0">
    <w:name w:val="WW8Num28z0"/>
    <w:rsid w:val="00EE5CB1"/>
    <w:rPr>
      <w:rFonts w:ascii="Symbol" w:hAnsi="Symbol"/>
    </w:rPr>
  </w:style>
  <w:style w:type="character" w:customStyle="1" w:styleId="WW8Num31z0">
    <w:name w:val="WW8Num31z0"/>
    <w:rsid w:val="00EE5CB1"/>
    <w:rPr>
      <w:rFonts w:ascii="Symbol" w:hAnsi="Symbol"/>
    </w:rPr>
  </w:style>
  <w:style w:type="character" w:customStyle="1" w:styleId="WW8Num31z1">
    <w:name w:val="WW8Num31z1"/>
    <w:rsid w:val="00EE5CB1"/>
    <w:rPr>
      <w:rFonts w:ascii="Courier New" w:hAnsi="Courier New"/>
    </w:rPr>
  </w:style>
  <w:style w:type="character" w:customStyle="1" w:styleId="WW8Num31z2">
    <w:name w:val="WW8Num31z2"/>
    <w:rsid w:val="00EE5CB1"/>
    <w:rPr>
      <w:rFonts w:ascii="Wingdings" w:hAnsi="Wingdings"/>
    </w:rPr>
  </w:style>
  <w:style w:type="character" w:customStyle="1" w:styleId="WW8Num33z0">
    <w:name w:val="WW8Num33z0"/>
    <w:rsid w:val="00EE5CB1"/>
    <w:rPr>
      <w:rFonts w:ascii="Arial" w:hAnsi="Arial"/>
    </w:rPr>
  </w:style>
  <w:style w:type="character" w:customStyle="1" w:styleId="WW8Num33z1">
    <w:name w:val="WW8Num33z1"/>
    <w:rsid w:val="00EE5CB1"/>
    <w:rPr>
      <w:rFonts w:ascii="Courier New" w:hAnsi="Courier New"/>
    </w:rPr>
  </w:style>
  <w:style w:type="character" w:customStyle="1" w:styleId="WW8Num33z2">
    <w:name w:val="WW8Num33z2"/>
    <w:rsid w:val="00EE5CB1"/>
    <w:rPr>
      <w:rFonts w:ascii="Wingdings" w:hAnsi="Wingdings"/>
    </w:rPr>
  </w:style>
  <w:style w:type="character" w:customStyle="1" w:styleId="WW8Num33z3">
    <w:name w:val="WW8Num33z3"/>
    <w:rsid w:val="00EE5CB1"/>
    <w:rPr>
      <w:rFonts w:ascii="Symbol" w:hAnsi="Symbol"/>
    </w:rPr>
  </w:style>
  <w:style w:type="character" w:customStyle="1" w:styleId="WW8Num34z0">
    <w:name w:val="WW8Num34z0"/>
    <w:rsid w:val="00EE5CB1"/>
    <w:rPr>
      <w:rFonts w:ascii="Symbol" w:hAnsi="Symbol"/>
    </w:rPr>
  </w:style>
  <w:style w:type="character" w:customStyle="1" w:styleId="WW8Num34z1">
    <w:name w:val="WW8Num34z1"/>
    <w:rsid w:val="00EE5CB1"/>
    <w:rPr>
      <w:rFonts w:ascii="Courier New" w:hAnsi="Courier New" w:cs="Courier New"/>
    </w:rPr>
  </w:style>
  <w:style w:type="character" w:customStyle="1" w:styleId="WW8Num34z2">
    <w:name w:val="WW8Num34z2"/>
    <w:rsid w:val="00EE5CB1"/>
    <w:rPr>
      <w:rFonts w:ascii="Wingdings" w:hAnsi="Wingdings"/>
    </w:rPr>
  </w:style>
  <w:style w:type="character" w:customStyle="1" w:styleId="WW8Num36z0">
    <w:name w:val="WW8Num36z0"/>
    <w:rsid w:val="00EE5CB1"/>
    <w:rPr>
      <w:rFonts w:ascii="Arial" w:hAnsi="Arial"/>
    </w:rPr>
  </w:style>
  <w:style w:type="character" w:customStyle="1" w:styleId="WW8Num36z1">
    <w:name w:val="WW8Num36z1"/>
    <w:rsid w:val="00EE5CB1"/>
    <w:rPr>
      <w:rFonts w:ascii="Courier New" w:hAnsi="Courier New"/>
    </w:rPr>
  </w:style>
  <w:style w:type="character" w:customStyle="1" w:styleId="WW8Num36z2">
    <w:name w:val="WW8Num36z2"/>
    <w:rsid w:val="00EE5CB1"/>
    <w:rPr>
      <w:rFonts w:ascii="Wingdings" w:hAnsi="Wingdings"/>
    </w:rPr>
  </w:style>
  <w:style w:type="character" w:customStyle="1" w:styleId="WW8Num36z3">
    <w:name w:val="WW8Num36z3"/>
    <w:rsid w:val="00EE5CB1"/>
    <w:rPr>
      <w:rFonts w:ascii="Symbol" w:hAnsi="Symbol"/>
    </w:rPr>
  </w:style>
  <w:style w:type="character" w:customStyle="1" w:styleId="WW8Num39z0">
    <w:name w:val="WW8Num39z0"/>
    <w:rsid w:val="00EE5CB1"/>
    <w:rPr>
      <w:rFonts w:ascii="Arial" w:hAnsi="Arial"/>
    </w:rPr>
  </w:style>
  <w:style w:type="character" w:customStyle="1" w:styleId="WW8Num39z1">
    <w:name w:val="WW8Num39z1"/>
    <w:rsid w:val="00EE5CB1"/>
    <w:rPr>
      <w:rFonts w:ascii="Courier New" w:hAnsi="Courier New" w:cs="Courier New"/>
    </w:rPr>
  </w:style>
  <w:style w:type="character" w:customStyle="1" w:styleId="WW8Num39z2">
    <w:name w:val="WW8Num39z2"/>
    <w:rsid w:val="00EE5CB1"/>
    <w:rPr>
      <w:rFonts w:ascii="Wingdings" w:hAnsi="Wingdings"/>
    </w:rPr>
  </w:style>
  <w:style w:type="character" w:customStyle="1" w:styleId="WW8Num39z3">
    <w:name w:val="WW8Num39z3"/>
    <w:rsid w:val="00EE5CB1"/>
    <w:rPr>
      <w:rFonts w:ascii="Symbol" w:hAnsi="Symbol"/>
    </w:rPr>
  </w:style>
  <w:style w:type="character" w:customStyle="1" w:styleId="WW8Num40z0">
    <w:name w:val="WW8Num40z0"/>
    <w:rsid w:val="00EE5CB1"/>
    <w:rPr>
      <w:rFonts w:ascii="Symbol" w:hAnsi="Symbol"/>
    </w:rPr>
  </w:style>
  <w:style w:type="character" w:customStyle="1" w:styleId="WW8Num40z1">
    <w:name w:val="WW8Num40z1"/>
    <w:rsid w:val="00EE5CB1"/>
    <w:rPr>
      <w:rFonts w:ascii="Courier New" w:hAnsi="Courier New" w:cs="Courier New"/>
    </w:rPr>
  </w:style>
  <w:style w:type="character" w:customStyle="1" w:styleId="WW8Num40z2">
    <w:name w:val="WW8Num40z2"/>
    <w:rsid w:val="00EE5CB1"/>
    <w:rPr>
      <w:rFonts w:ascii="Wingdings" w:hAnsi="Wingdings"/>
    </w:rPr>
  </w:style>
  <w:style w:type="character" w:customStyle="1" w:styleId="WW8Num41z0">
    <w:name w:val="WW8Num41z0"/>
    <w:rsid w:val="00EE5CB1"/>
    <w:rPr>
      <w:rFonts w:ascii="Symbol" w:hAnsi="Symbol"/>
    </w:rPr>
  </w:style>
  <w:style w:type="character" w:customStyle="1" w:styleId="WW8Num41z1">
    <w:name w:val="WW8Num41z1"/>
    <w:rsid w:val="00EE5CB1"/>
    <w:rPr>
      <w:rFonts w:ascii="Courier New" w:hAnsi="Courier New" w:cs="Courier New"/>
    </w:rPr>
  </w:style>
  <w:style w:type="character" w:customStyle="1" w:styleId="WW8Num41z2">
    <w:name w:val="WW8Num41z2"/>
    <w:rsid w:val="00EE5CB1"/>
    <w:rPr>
      <w:rFonts w:ascii="Wingdings" w:hAnsi="Wingdings"/>
    </w:rPr>
  </w:style>
  <w:style w:type="character" w:customStyle="1" w:styleId="WW8Num42z0">
    <w:name w:val="WW8Num42z0"/>
    <w:rsid w:val="00EE5CB1"/>
    <w:rPr>
      <w:rFonts w:ascii="Symbol" w:hAnsi="Symbol"/>
    </w:rPr>
  </w:style>
  <w:style w:type="character" w:customStyle="1" w:styleId="WW8Num43z0">
    <w:name w:val="WW8Num43z0"/>
    <w:rsid w:val="00EE5CB1"/>
    <w:rPr>
      <w:rFonts w:ascii="Symbol" w:hAnsi="Symbol"/>
    </w:rPr>
  </w:style>
  <w:style w:type="character" w:customStyle="1" w:styleId="WW8Num43z1">
    <w:name w:val="WW8Num43z1"/>
    <w:rsid w:val="00EE5CB1"/>
    <w:rPr>
      <w:rFonts w:ascii="Courier New" w:hAnsi="Courier New" w:cs="Courier New"/>
    </w:rPr>
  </w:style>
  <w:style w:type="character" w:customStyle="1" w:styleId="WW8Num43z2">
    <w:name w:val="WW8Num43z2"/>
    <w:rsid w:val="00EE5CB1"/>
    <w:rPr>
      <w:rFonts w:ascii="Wingdings" w:hAnsi="Wingdings"/>
    </w:rPr>
  </w:style>
  <w:style w:type="character" w:customStyle="1" w:styleId="WW8Num44z0">
    <w:name w:val="WW8Num44z0"/>
    <w:rsid w:val="00EE5CB1"/>
    <w:rPr>
      <w:rFonts w:ascii="Symbol" w:hAnsi="Symbol"/>
    </w:rPr>
  </w:style>
  <w:style w:type="character" w:customStyle="1" w:styleId="WW8Num44z1">
    <w:name w:val="WW8Num44z1"/>
    <w:rsid w:val="00EE5CB1"/>
    <w:rPr>
      <w:rFonts w:ascii="Courier New" w:hAnsi="Courier New" w:cs="Courier New"/>
    </w:rPr>
  </w:style>
  <w:style w:type="character" w:customStyle="1" w:styleId="WW8Num44z2">
    <w:name w:val="WW8Num44z2"/>
    <w:rsid w:val="00EE5CB1"/>
    <w:rPr>
      <w:rFonts w:ascii="Wingdings" w:hAnsi="Wingdings"/>
    </w:rPr>
  </w:style>
  <w:style w:type="character" w:customStyle="1" w:styleId="1">
    <w:name w:val="Основной шрифт абзаца1"/>
    <w:rsid w:val="00EE5CB1"/>
  </w:style>
  <w:style w:type="character" w:customStyle="1" w:styleId="a3">
    <w:name w:val="Верхний колонтитул Знак"/>
    <w:basedOn w:val="1"/>
    <w:rsid w:val="00EE5CB1"/>
    <w:rPr>
      <w:rFonts w:ascii="Calibri" w:hAnsi="Calibri"/>
      <w:sz w:val="22"/>
      <w:szCs w:val="22"/>
      <w:lang w:val="ru-RU" w:eastAsia="ar-SA" w:bidi="ar-SA"/>
    </w:rPr>
  </w:style>
  <w:style w:type="character" w:customStyle="1" w:styleId="a4">
    <w:name w:val="Нижний колонтитул Знак"/>
    <w:basedOn w:val="1"/>
    <w:uiPriority w:val="99"/>
    <w:rsid w:val="00EE5CB1"/>
    <w:rPr>
      <w:rFonts w:ascii="Calibri" w:hAnsi="Calibri"/>
      <w:sz w:val="22"/>
      <w:szCs w:val="22"/>
      <w:lang w:val="ru-RU" w:eastAsia="ar-SA" w:bidi="ar-SA"/>
    </w:rPr>
  </w:style>
  <w:style w:type="character" w:styleId="a5">
    <w:name w:val="page number"/>
    <w:basedOn w:val="1"/>
    <w:semiHidden/>
    <w:rsid w:val="00EE5CB1"/>
  </w:style>
  <w:style w:type="character" w:customStyle="1" w:styleId="40">
    <w:name w:val="Заголовок 4 Знак"/>
    <w:basedOn w:val="1"/>
    <w:rsid w:val="00EE5CB1"/>
    <w:rPr>
      <w:b/>
      <w:bCs/>
      <w:sz w:val="28"/>
      <w:szCs w:val="28"/>
    </w:rPr>
  </w:style>
  <w:style w:type="character" w:styleId="a6">
    <w:name w:val="Strong"/>
    <w:uiPriority w:val="22"/>
    <w:qFormat/>
    <w:rsid w:val="00EE5CB1"/>
    <w:rPr>
      <w:b/>
      <w:bCs/>
    </w:rPr>
  </w:style>
  <w:style w:type="character" w:customStyle="1" w:styleId="apple-converted-space">
    <w:name w:val="apple-converted-space"/>
    <w:basedOn w:val="1"/>
    <w:rsid w:val="00EE5CB1"/>
  </w:style>
  <w:style w:type="character" w:styleId="a7">
    <w:name w:val="Hyperlink"/>
    <w:basedOn w:val="1"/>
    <w:semiHidden/>
    <w:rsid w:val="00EE5CB1"/>
    <w:rPr>
      <w:color w:val="0000FF"/>
      <w:u w:val="single"/>
    </w:rPr>
  </w:style>
  <w:style w:type="character" w:customStyle="1" w:styleId="c0">
    <w:name w:val="c0"/>
    <w:basedOn w:val="1"/>
    <w:rsid w:val="00EE5CB1"/>
    <w:rPr>
      <w:rFonts w:cs="Times New Roman"/>
    </w:rPr>
  </w:style>
  <w:style w:type="character" w:customStyle="1" w:styleId="80">
    <w:name w:val="Заголовок 8 Знак"/>
    <w:basedOn w:val="1"/>
    <w:rsid w:val="00EE5CB1"/>
    <w:rPr>
      <w:rFonts w:ascii="Calibri" w:eastAsia="Times New Roman" w:hAnsi="Calibri" w:cs="Times New Roman"/>
      <w:i/>
      <w:iCs/>
      <w:sz w:val="24"/>
      <w:szCs w:val="24"/>
    </w:rPr>
  </w:style>
  <w:style w:type="character" w:styleId="a8">
    <w:name w:val="Emphasis"/>
    <w:basedOn w:val="1"/>
    <w:qFormat/>
    <w:rsid w:val="00EE5CB1"/>
    <w:rPr>
      <w:rFonts w:cs="Times New Roman"/>
      <w:i/>
      <w:iCs/>
    </w:rPr>
  </w:style>
  <w:style w:type="paragraph" w:customStyle="1" w:styleId="a9">
    <w:name w:val="Заголовок"/>
    <w:basedOn w:val="a"/>
    <w:next w:val="aa"/>
    <w:rsid w:val="00EE5CB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"/>
    <w:semiHidden/>
    <w:rsid w:val="00EE5CB1"/>
    <w:pPr>
      <w:spacing w:after="0" w:line="240" w:lineRule="auto"/>
    </w:pPr>
    <w:rPr>
      <w:rFonts w:ascii="Times New Roman" w:eastAsia="SimSun" w:hAnsi="Times New Roman"/>
      <w:sz w:val="20"/>
      <w:szCs w:val="24"/>
    </w:rPr>
  </w:style>
  <w:style w:type="paragraph" w:styleId="ab">
    <w:name w:val="List"/>
    <w:basedOn w:val="aa"/>
    <w:semiHidden/>
    <w:rsid w:val="00EE5CB1"/>
    <w:rPr>
      <w:rFonts w:ascii="Arial" w:hAnsi="Arial" w:cs="Tahoma"/>
    </w:rPr>
  </w:style>
  <w:style w:type="paragraph" w:customStyle="1" w:styleId="10">
    <w:name w:val="Название1"/>
    <w:basedOn w:val="a"/>
    <w:rsid w:val="00EE5CB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EE5CB1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  <w:rsid w:val="00EE5CB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rsid w:val="00EE5C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Знак Знак Знак"/>
    <w:basedOn w:val="a"/>
    <w:rsid w:val="00EE5CB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onsNormal">
    <w:name w:val="ConsNormal"/>
    <w:rsid w:val="00EE5CB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EE5CB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msotitle3">
    <w:name w:val="msotitle3"/>
    <w:rsid w:val="00EE5CB1"/>
    <w:pPr>
      <w:suppressAutoHyphens/>
      <w:spacing w:line="268" w:lineRule="auto"/>
      <w:jc w:val="center"/>
    </w:pPr>
    <w:rPr>
      <w:rFonts w:ascii="Garamond" w:eastAsia="Arial" w:hAnsi="Garamond"/>
      <w:color w:val="000000"/>
      <w:kern w:val="1"/>
      <w:sz w:val="42"/>
      <w:szCs w:val="42"/>
      <w:lang w:eastAsia="ar-SA"/>
    </w:rPr>
  </w:style>
  <w:style w:type="paragraph" w:styleId="af">
    <w:name w:val="Normal (Web)"/>
    <w:basedOn w:val="a"/>
    <w:uiPriority w:val="99"/>
    <w:rsid w:val="00EE5CB1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EE5CB1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0">
    <w:name w:val="Содержимое таблицы"/>
    <w:basedOn w:val="a"/>
    <w:rsid w:val="00EE5CB1"/>
    <w:pPr>
      <w:suppressLineNumbers/>
    </w:pPr>
  </w:style>
  <w:style w:type="paragraph" w:customStyle="1" w:styleId="af1">
    <w:name w:val="Заголовок таблицы"/>
    <w:basedOn w:val="af0"/>
    <w:rsid w:val="00EE5CB1"/>
    <w:pPr>
      <w:jc w:val="center"/>
    </w:pPr>
    <w:rPr>
      <w:b/>
      <w:bCs/>
    </w:rPr>
  </w:style>
  <w:style w:type="paragraph" w:styleId="af2">
    <w:name w:val="List Paragraph"/>
    <w:basedOn w:val="a"/>
    <w:uiPriority w:val="99"/>
    <w:qFormat/>
    <w:rsid w:val="00923A78"/>
    <w:pPr>
      <w:ind w:left="720"/>
      <w:contextualSpacing/>
    </w:pPr>
  </w:style>
  <w:style w:type="table" w:styleId="af3">
    <w:name w:val="Table Grid"/>
    <w:basedOn w:val="a1"/>
    <w:uiPriority w:val="59"/>
    <w:rsid w:val="009E50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0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01A0C"/>
    <w:rPr>
      <w:rFonts w:ascii="Tahoma" w:hAnsi="Tahoma" w:cs="Tahoma"/>
      <w:sz w:val="16"/>
      <w:szCs w:val="16"/>
      <w:lang w:eastAsia="ar-SA"/>
    </w:rPr>
  </w:style>
  <w:style w:type="paragraph" w:styleId="af6">
    <w:name w:val="caption"/>
    <w:basedOn w:val="a"/>
    <w:next w:val="a"/>
    <w:uiPriority w:val="35"/>
    <w:unhideWhenUsed/>
    <w:qFormat/>
    <w:rsid w:val="005E26D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2">
    <w:name w:val="c2"/>
    <w:basedOn w:val="a0"/>
    <w:rsid w:val="00EC2968"/>
  </w:style>
  <w:style w:type="paragraph" w:customStyle="1" w:styleId="c17">
    <w:name w:val="c17"/>
    <w:basedOn w:val="a"/>
    <w:rsid w:val="00C9457A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C9457A"/>
  </w:style>
  <w:style w:type="paragraph" w:customStyle="1" w:styleId="c21">
    <w:name w:val="c21"/>
    <w:basedOn w:val="a"/>
    <w:rsid w:val="00C9457A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C9457A"/>
  </w:style>
  <w:style w:type="character" w:customStyle="1" w:styleId="c3">
    <w:name w:val="c3"/>
    <w:basedOn w:val="a0"/>
    <w:rsid w:val="00C9457A"/>
  </w:style>
  <w:style w:type="character" w:customStyle="1" w:styleId="c5">
    <w:name w:val="c5"/>
    <w:basedOn w:val="a0"/>
    <w:rsid w:val="00B654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2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09C66-7E0E-4932-B9CF-4402E6CA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2471</TotalTime>
  <Pages>14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справка</vt:lpstr>
    </vt:vector>
  </TitlesOfParts>
  <Company/>
  <LinksUpToDate>false</LinksUpToDate>
  <CharactersWithSpaces>19721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справка</dc:title>
  <dc:subject/>
  <dc:creator>ЦДТТ</dc:creator>
  <cp:keywords/>
  <dc:description/>
  <cp:lastModifiedBy>Admin</cp:lastModifiedBy>
  <cp:revision>54</cp:revision>
  <cp:lastPrinted>2020-04-09T11:15:00Z</cp:lastPrinted>
  <dcterms:created xsi:type="dcterms:W3CDTF">2011-02-03T11:20:00Z</dcterms:created>
  <dcterms:modified xsi:type="dcterms:W3CDTF">2025-03-04T16:03:00Z</dcterms:modified>
</cp:coreProperties>
</file>