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7D1" w:rsidRDefault="007637D1" w:rsidP="007637D1">
      <w:pPr>
        <w:autoSpaceDE w:val="0"/>
        <w:autoSpaceDN w:val="0"/>
        <w:adjustRightInd w:val="0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Конспект урока по русскому языку во 2-м классе.</w:t>
      </w:r>
    </w:p>
    <w:p w:rsidR="007637D1" w:rsidRPr="007637D1" w:rsidRDefault="007637D1" w:rsidP="004C1D00">
      <w:pPr>
        <w:autoSpaceDE w:val="0"/>
        <w:autoSpaceDN w:val="0"/>
        <w:adjustRightInd w:val="0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Автор: </w:t>
      </w:r>
      <w:r w:rsidRPr="007637D1">
        <w:rPr>
          <w:rFonts w:ascii="Times New Roman" w:eastAsia="Times New Roman" w:hAnsi="Times New Roman" w:cs="Times New Roman"/>
          <w:sz w:val="28"/>
          <w:szCs w:val="28"/>
        </w:rPr>
        <w:t>Пономарева Алина Олеговна.</w:t>
      </w:r>
    </w:p>
    <w:p w:rsidR="007637D1" w:rsidRPr="007637D1" w:rsidRDefault="007637D1" w:rsidP="004C1D00">
      <w:pPr>
        <w:autoSpaceDE w:val="0"/>
        <w:autoSpaceDN w:val="0"/>
        <w:adjustRightInd w:val="0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Место работы: </w:t>
      </w:r>
      <w:r w:rsidRPr="007637D1">
        <w:rPr>
          <w:rFonts w:ascii="Times New Roman" w:eastAsia="Times New Roman" w:hAnsi="Times New Roman" w:cs="Times New Roman"/>
          <w:sz w:val="28"/>
          <w:szCs w:val="28"/>
        </w:rPr>
        <w:t xml:space="preserve">МБОУ «СОШ № 1 им. Героя Советского Союза А. И. Выборнова» </w:t>
      </w:r>
      <w:proofErr w:type="spellStart"/>
      <w:r w:rsidRPr="007637D1">
        <w:rPr>
          <w:rFonts w:ascii="Times New Roman" w:eastAsia="Times New Roman" w:hAnsi="Times New Roman" w:cs="Times New Roman"/>
          <w:sz w:val="28"/>
          <w:szCs w:val="28"/>
        </w:rPr>
        <w:t>г.о</w:t>
      </w:r>
      <w:proofErr w:type="spellEnd"/>
      <w:r w:rsidRPr="007637D1">
        <w:rPr>
          <w:rFonts w:ascii="Times New Roman" w:eastAsia="Times New Roman" w:hAnsi="Times New Roman" w:cs="Times New Roman"/>
          <w:sz w:val="28"/>
          <w:szCs w:val="28"/>
        </w:rPr>
        <w:t>. Кашира, Московская область.</w:t>
      </w:r>
    </w:p>
    <w:p w:rsidR="007637D1" w:rsidRPr="007637D1" w:rsidRDefault="007637D1" w:rsidP="004C1D00">
      <w:pPr>
        <w:autoSpaceDE w:val="0"/>
        <w:autoSpaceDN w:val="0"/>
        <w:adjustRightInd w:val="0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Должность: </w:t>
      </w:r>
      <w:r w:rsidRPr="007637D1">
        <w:rPr>
          <w:rFonts w:ascii="Times New Roman" w:eastAsia="Times New Roman" w:hAnsi="Times New Roman" w:cs="Times New Roman"/>
          <w:sz w:val="28"/>
          <w:szCs w:val="28"/>
        </w:rPr>
        <w:t>учитель начальных классов.</w:t>
      </w:r>
    </w:p>
    <w:p w:rsidR="000375B9" w:rsidRPr="000375B9" w:rsidRDefault="000375B9" w:rsidP="004C1D00">
      <w:pPr>
        <w:autoSpaceDE w:val="0"/>
        <w:autoSpaceDN w:val="0"/>
        <w:adjustRightInd w:val="0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b/>
          <w:sz w:val="28"/>
          <w:szCs w:val="28"/>
        </w:rPr>
        <w:t>Тема:</w:t>
      </w:r>
      <w:r w:rsidRPr="000375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5EB4" w:rsidRPr="000375B9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Связь имени прилагательного с именем существительным</w:t>
      </w:r>
      <w:r w:rsidR="00EF5EB4" w:rsidRPr="000375B9">
        <w:rPr>
          <w:rFonts w:ascii="Times New Roman" w:eastAsia="Times New Roman" w:hAnsi="Times New Roman" w:cs="Times New Roman"/>
          <w:sz w:val="24"/>
          <w:szCs w:val="24"/>
        </w:rPr>
        <w:t>»</w:t>
      </w:r>
      <w:r w:rsidR="00EF5EB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375B9" w:rsidRPr="000375B9" w:rsidRDefault="000375B9" w:rsidP="004C1D00">
      <w:pPr>
        <w:autoSpaceDE w:val="0"/>
        <w:autoSpaceDN w:val="0"/>
        <w:adjustRightInd w:val="0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Тип урока:</w:t>
      </w: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урок изучения новог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материала</w:t>
      </w: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375B9" w:rsidRPr="007637D1" w:rsidRDefault="000375B9" w:rsidP="004C1D00">
      <w:pPr>
        <w:autoSpaceDE w:val="0"/>
        <w:autoSpaceDN w:val="0"/>
        <w:adjustRightInd w:val="0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37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Цели и задачи урока: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закрепить умение находить имена прилагательные в речи;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определить особенности согласования имён существительных и имён прилагательных в числе;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наблюдать за изменением имён прилагательных по числам;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повторить</w:t>
      </w:r>
      <w:proofErr w:type="spellEnd"/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изученные</w:t>
      </w:r>
      <w:proofErr w:type="spellEnd"/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ранее</w:t>
      </w:r>
      <w:proofErr w:type="spellEnd"/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орфограммы</w:t>
      </w:r>
      <w:proofErr w:type="spellEnd"/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активизировать словарь учащихся, орфографическую зоркость;</w:t>
      </w:r>
    </w:p>
    <w:p w:rsidR="000375B9" w:rsidRPr="000375B9" w:rsidRDefault="000375B9" w:rsidP="004C1D00">
      <w:pPr>
        <w:autoSpaceDE w:val="0"/>
        <w:autoSpaceDN w:val="0"/>
        <w:adjustRightInd w:val="0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75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Регулятивные</w:t>
      </w:r>
      <w:proofErr w:type="spellEnd"/>
      <w:r w:rsidRPr="000375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: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ум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еть определять и формулировать </w:t>
      </w: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на уроке с помощью учителя;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своё действие в соответствии с поставленной задачей;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работать по коллективно составленному плану;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высказывать своё предположение на основе работы с материалом карточки;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правильность выполнения действия на уроке;</w:t>
      </w:r>
    </w:p>
    <w:p w:rsidR="000375B9" w:rsidRPr="000375B9" w:rsidRDefault="000375B9" w:rsidP="004C1D00">
      <w:pPr>
        <w:autoSpaceDE w:val="0"/>
        <w:autoSpaceDN w:val="0"/>
        <w:adjustRightInd w:val="0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0375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Личностные</w:t>
      </w:r>
      <w:proofErr w:type="spellEnd"/>
      <w:r w:rsidRPr="000375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: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сотрудничество в группах при выполнении учебных задач и при работе с наглядной информацией;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разные точки зрения; считаться с мнением другого человека.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осознавать, высказывать и обосновать свою точку зрения;</w:t>
      </w:r>
    </w:p>
    <w:p w:rsidR="000375B9" w:rsidRPr="000375B9" w:rsidRDefault="000375B9" w:rsidP="004C1D00">
      <w:pPr>
        <w:autoSpaceDE w:val="0"/>
        <w:autoSpaceDN w:val="0"/>
        <w:adjustRightInd w:val="0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0375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Коммуникативные</w:t>
      </w:r>
      <w:proofErr w:type="spellEnd"/>
      <w:r w:rsidRPr="000375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: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оформлять свои мысли в устной форме;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и понимать речь других;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договариваться о правилах поведения и общения и следовать им;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учиться работать в паре, в группе;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вступать в учебное сотрудничество с одноклассниками, участвовать в совместной деятельности.</w:t>
      </w:r>
    </w:p>
    <w:p w:rsidR="000375B9" w:rsidRPr="000375B9" w:rsidRDefault="000375B9" w:rsidP="004C1D00">
      <w:pPr>
        <w:autoSpaceDE w:val="0"/>
        <w:autoSpaceDN w:val="0"/>
        <w:adjustRightInd w:val="0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0375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Познавательные</w:t>
      </w:r>
      <w:proofErr w:type="spellEnd"/>
      <w:r w:rsidRPr="000375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: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уметь</w:t>
      </w:r>
      <w:proofErr w:type="spellEnd"/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решать</w:t>
      </w:r>
      <w:proofErr w:type="spellEnd"/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орфографические</w:t>
      </w:r>
      <w:proofErr w:type="spellEnd"/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задачи</w:t>
      </w:r>
      <w:proofErr w:type="spellEnd"/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отличать новое от уже известного с помощью учителя;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делать выводы в результате совместной работы класса и учителя;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ответы на вопросы, используя различные средства обучения;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научиться ставить вопросы от существительных к прилагательным;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связь между прилагательным и существительным;</w:t>
      </w:r>
    </w:p>
    <w:p w:rsidR="000375B9" w:rsidRPr="000375B9" w:rsidRDefault="000375B9" w:rsidP="004C1D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0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подбирать примеры с определённой орфограммой.</w:t>
      </w:r>
    </w:p>
    <w:p w:rsidR="000375B9" w:rsidRPr="000375B9" w:rsidRDefault="000375B9" w:rsidP="004C1D00">
      <w:pPr>
        <w:autoSpaceDE w:val="0"/>
        <w:autoSpaceDN w:val="0"/>
        <w:adjustRightInd w:val="0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Оборудование: </w:t>
      </w: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учебник «Русский язык», 2 класс (авт. </w:t>
      </w:r>
      <w:proofErr w:type="spellStart"/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Канакина</w:t>
      </w:r>
      <w:proofErr w:type="spellEnd"/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компьютерная презентация </w:t>
      </w: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Microsoft</w:t>
      </w: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Power</w:t>
      </w: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Point</w:t>
      </w: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, маршрутный лист</w:t>
      </w:r>
      <w:r w:rsidR="008C3F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каждого ученика</w:t>
      </w: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375B9" w:rsidRPr="000375B9" w:rsidRDefault="000375B9" w:rsidP="004C1D00">
      <w:pPr>
        <w:autoSpaceDE w:val="0"/>
        <w:autoSpaceDN w:val="0"/>
        <w:adjustRightInd w:val="0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5B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Технические средства:</w:t>
      </w:r>
      <w:r w:rsidRPr="000375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персональный компьютер, мультимедийный проектор, экран.</w:t>
      </w:r>
    </w:p>
    <w:p w:rsidR="000375B9" w:rsidRPr="000375B9" w:rsidRDefault="000375B9" w:rsidP="000375B9">
      <w:pPr>
        <w:autoSpaceDE w:val="0"/>
        <w:autoSpaceDN w:val="0"/>
        <w:adjustRightInd w:val="0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75B9" w:rsidRDefault="000375B9" w:rsidP="000375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75B9" w:rsidRPr="000375B9" w:rsidRDefault="000375B9" w:rsidP="004C1D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0375B9">
        <w:rPr>
          <w:rFonts w:ascii="Times New Roman" w:eastAsia="Times New Roman" w:hAnsi="Times New Roman" w:cs="Times New Roman"/>
          <w:sz w:val="24"/>
          <w:szCs w:val="24"/>
        </w:rPr>
        <w:lastRenderedPageBreak/>
        <w:t>Ход урока</w:t>
      </w:r>
    </w:p>
    <w:p w:rsidR="000375B9" w:rsidRPr="004C1D00" w:rsidRDefault="004C1D00" w:rsidP="00B5055C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1D00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="000375B9" w:rsidRPr="004C1D00">
        <w:rPr>
          <w:rFonts w:ascii="Times New Roman" w:eastAsia="Times New Roman" w:hAnsi="Times New Roman" w:cs="Times New Roman"/>
          <w:b/>
          <w:bCs/>
          <w:sz w:val="24"/>
          <w:szCs w:val="24"/>
        </w:rPr>
        <w:t>Мотивирование к учебной деятельности, эмоциональный настрой (Организационный момент).</w:t>
      </w:r>
    </w:p>
    <w:p w:rsidR="000375B9" w:rsidRPr="000375B9" w:rsidRDefault="000375B9" w:rsidP="00B505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en-US"/>
        </w:rPr>
      </w:pPr>
      <w:r w:rsidRPr="000375B9">
        <w:rPr>
          <w:rFonts w:ascii="Times New Roman" w:eastAsia="Times New Roman" w:hAnsi="Times New Roman" w:cs="Times New Roman"/>
          <w:i/>
          <w:iCs/>
          <w:sz w:val="24"/>
          <w:szCs w:val="24"/>
        </w:rPr>
        <w:t>Приветствие учащихся.</w:t>
      </w:r>
      <w:r w:rsidRPr="000375B9">
        <w:rPr>
          <w:rFonts w:ascii="Times New Roman" w:eastAsia="Times New Roman" w:hAnsi="Times New Roman" w:cs="Arial"/>
          <w:color w:val="000000"/>
          <w:sz w:val="24"/>
          <w:szCs w:val="24"/>
          <w:lang w:eastAsia="en-US"/>
        </w:rPr>
        <w:t xml:space="preserve"> - Добрый день ребята! </w:t>
      </w:r>
    </w:p>
    <w:p w:rsidR="000375B9" w:rsidRPr="000375B9" w:rsidRDefault="000375B9" w:rsidP="00B5055C">
      <w:pPr>
        <w:autoSpaceDE w:val="0"/>
        <w:autoSpaceDN w:val="0"/>
        <w:adjustRightInd w:val="0"/>
        <w:spacing w:after="160" w:line="240" w:lineRule="auto"/>
        <w:rPr>
          <w:rFonts w:ascii="Calibri" w:eastAsia="Times New Roman" w:hAnsi="Calibri" w:cs="Arial"/>
          <w:color w:val="333333"/>
          <w:sz w:val="24"/>
          <w:szCs w:val="24"/>
          <w:lang w:eastAsia="en-US"/>
        </w:rPr>
      </w:pPr>
      <w:r w:rsidRPr="000375B9">
        <w:rPr>
          <w:rFonts w:ascii="Times New Roman" w:eastAsia="Times New Roman" w:hAnsi="Times New Roman" w:cs="Arial"/>
          <w:sz w:val="24"/>
          <w:szCs w:val="24"/>
          <w:lang w:eastAsia="en-US"/>
        </w:rPr>
        <w:t xml:space="preserve">Прозвенел уже звонок. </w:t>
      </w:r>
      <w:r w:rsidRPr="000375B9">
        <w:rPr>
          <w:rFonts w:ascii="Times New Roman" w:eastAsia="Times New Roman" w:hAnsi="Times New Roman" w:cs="Arial"/>
          <w:sz w:val="24"/>
          <w:szCs w:val="24"/>
          <w:lang w:eastAsia="en-US"/>
        </w:rPr>
        <w:br/>
        <w:t xml:space="preserve">Начинается урок. </w:t>
      </w:r>
      <w:r w:rsidRPr="000375B9">
        <w:rPr>
          <w:rFonts w:ascii="Times New Roman" w:eastAsia="Times New Roman" w:hAnsi="Times New Roman" w:cs="Arial"/>
          <w:sz w:val="24"/>
          <w:szCs w:val="24"/>
          <w:lang w:eastAsia="en-US"/>
        </w:rPr>
        <w:br/>
        <w:t xml:space="preserve">Мы сегодня не одни, </w:t>
      </w:r>
      <w:r w:rsidRPr="000375B9">
        <w:rPr>
          <w:rFonts w:ascii="Times New Roman" w:eastAsia="Times New Roman" w:hAnsi="Times New Roman" w:cs="Arial"/>
          <w:sz w:val="24"/>
          <w:szCs w:val="24"/>
          <w:lang w:eastAsia="en-US"/>
        </w:rPr>
        <w:br/>
        <w:t xml:space="preserve">Гости на урок пришли. </w:t>
      </w:r>
      <w:r w:rsidRPr="000375B9">
        <w:rPr>
          <w:rFonts w:ascii="Times New Roman" w:eastAsia="Times New Roman" w:hAnsi="Times New Roman" w:cs="Arial"/>
          <w:sz w:val="24"/>
          <w:szCs w:val="24"/>
          <w:lang w:eastAsia="en-US"/>
        </w:rPr>
        <w:br/>
        <w:t xml:space="preserve">Повернитесь поскорей, </w:t>
      </w:r>
      <w:r w:rsidRPr="000375B9">
        <w:rPr>
          <w:rFonts w:ascii="Times New Roman" w:eastAsia="Times New Roman" w:hAnsi="Times New Roman" w:cs="Arial"/>
          <w:sz w:val="24"/>
          <w:szCs w:val="24"/>
          <w:lang w:eastAsia="en-US"/>
        </w:rPr>
        <w:br/>
        <w:t>Поприветствуйте гостей!</w:t>
      </w:r>
      <w:r w:rsidRPr="000375B9">
        <w:rPr>
          <w:rFonts w:ascii="Calibri" w:eastAsia="Times New Roman" w:hAnsi="Calibri" w:cs="Arial"/>
          <w:color w:val="333333"/>
          <w:sz w:val="24"/>
          <w:szCs w:val="24"/>
          <w:lang w:eastAsia="en-US"/>
        </w:rPr>
        <w:t xml:space="preserve"> </w:t>
      </w:r>
    </w:p>
    <w:p w:rsidR="000375B9" w:rsidRPr="000375B9" w:rsidRDefault="000375B9" w:rsidP="00B505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75B9">
        <w:rPr>
          <w:rFonts w:ascii="Times New Roman" w:eastAsia="Times New Roman" w:hAnsi="Times New Roman" w:cs="Times New Roman"/>
          <w:sz w:val="24"/>
          <w:szCs w:val="24"/>
          <w:lang w:eastAsia="en-US"/>
        </w:rPr>
        <w:t>- Прежде чем начать урок, я хотела бы с вами поделиться своим настроением.</w:t>
      </w:r>
    </w:p>
    <w:p w:rsidR="000375B9" w:rsidRPr="000375B9" w:rsidRDefault="000375B9" w:rsidP="00B505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75B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Приготовьте передо мной свои ладошки. Я передаю вам свое хорошее настроение, вы делитесь им со своими одноклассниками и передаете его нашим гостям. (Поделились своим настроением.)</w:t>
      </w:r>
    </w:p>
    <w:p w:rsidR="000375B9" w:rsidRPr="000375B9" w:rsidRDefault="000375B9" w:rsidP="00B505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75B9">
        <w:rPr>
          <w:rFonts w:ascii="Times New Roman" w:eastAsia="Times New Roman" w:hAnsi="Times New Roman" w:cs="Times New Roman"/>
          <w:sz w:val="24"/>
          <w:szCs w:val="24"/>
          <w:lang w:eastAsia="en-US"/>
        </w:rPr>
        <w:t>- Садитесь, девочки! Садитесь, мальчики! (Обратить внимание на правильную посадку за партами.)</w:t>
      </w:r>
    </w:p>
    <w:p w:rsidR="000375B9" w:rsidRPr="000375B9" w:rsidRDefault="000375B9" w:rsidP="00B50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b/>
          <w:bCs/>
          <w:sz w:val="24"/>
          <w:szCs w:val="24"/>
        </w:rPr>
        <w:t>2. Актуализация опорных знаний.</w:t>
      </w:r>
    </w:p>
    <w:p w:rsidR="000375B9" w:rsidRPr="000375B9" w:rsidRDefault="000375B9" w:rsidP="00B50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Посмотрите, луноход</w:t>
      </w:r>
    </w:p>
    <w:p w:rsidR="000375B9" w:rsidRPr="000375B9" w:rsidRDefault="000375B9" w:rsidP="00B50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По Луне легко идёт.</w:t>
      </w:r>
    </w:p>
    <w:p w:rsidR="000375B9" w:rsidRPr="000375B9" w:rsidRDefault="000375B9" w:rsidP="00B50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Он шагает очень важно,</w:t>
      </w:r>
    </w:p>
    <w:p w:rsidR="000375B9" w:rsidRPr="000375B9" w:rsidRDefault="000375B9" w:rsidP="00B50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В нём сидит герой отважный.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75B9" w:rsidRPr="000375B9" w:rsidRDefault="000375B9" w:rsidP="00B50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- Ребята, а что это за герой такой отважный? (Космонавт)</w:t>
      </w:r>
    </w:p>
    <w:p w:rsidR="000375B9" w:rsidRPr="000375B9" w:rsidRDefault="000375B9" w:rsidP="00B50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- А легко ли попасть в отряд космонавтов? (Нет)</w:t>
      </w:r>
    </w:p>
    <w:p w:rsidR="000375B9" w:rsidRPr="000375B9" w:rsidRDefault="000375B9" w:rsidP="00B50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C1D00" w:rsidRPr="000375B9">
        <w:rPr>
          <w:rFonts w:ascii="Times New Roman" w:eastAsia="Times New Roman" w:hAnsi="Times New Roman" w:cs="Times New Roman"/>
          <w:sz w:val="24"/>
          <w:szCs w:val="24"/>
        </w:rPr>
        <w:t>Как думаете</w:t>
      </w:r>
      <w:r w:rsidRPr="000375B9">
        <w:rPr>
          <w:rFonts w:ascii="Times New Roman" w:eastAsia="Times New Roman" w:hAnsi="Times New Roman" w:cs="Times New Roman"/>
          <w:sz w:val="24"/>
          <w:szCs w:val="24"/>
        </w:rPr>
        <w:t xml:space="preserve">, смогли бы вы </w:t>
      </w:r>
      <w:r w:rsidR="004C1D00" w:rsidRPr="000375B9">
        <w:rPr>
          <w:rFonts w:ascii="Times New Roman" w:eastAsia="Times New Roman" w:hAnsi="Times New Roman" w:cs="Times New Roman"/>
          <w:sz w:val="24"/>
          <w:szCs w:val="24"/>
        </w:rPr>
        <w:t>попасть в</w:t>
      </w:r>
      <w:r w:rsidRPr="000375B9">
        <w:rPr>
          <w:rFonts w:ascii="Times New Roman" w:eastAsia="Times New Roman" w:hAnsi="Times New Roman" w:cs="Times New Roman"/>
          <w:sz w:val="24"/>
          <w:szCs w:val="24"/>
        </w:rPr>
        <w:t xml:space="preserve"> отряд космонавтов?</w:t>
      </w:r>
    </w:p>
    <w:p w:rsidR="000375B9" w:rsidRPr="000375B9" w:rsidRDefault="000375B9" w:rsidP="00B50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- Ведь не зря говорят: «Если очень захотеть, можно в космос полететь».</w:t>
      </w:r>
    </w:p>
    <w:p w:rsidR="000375B9" w:rsidRPr="000375B9" w:rsidRDefault="000375B9" w:rsidP="00B50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- Мы с вами будем готовиться вступить в отряд космонавтов. Для этого нам нужно пройти ряд испытаний. За каждое испытание мы будем получать звезду.</w:t>
      </w:r>
    </w:p>
    <w:p w:rsidR="000375B9" w:rsidRPr="000375B9" w:rsidRDefault="000375B9" w:rsidP="00B50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 xml:space="preserve">- Желаю вам успеха! Мысленно скажите </w:t>
      </w:r>
      <w:proofErr w:type="gramStart"/>
      <w:r w:rsidRPr="000375B9">
        <w:rPr>
          <w:rFonts w:ascii="Times New Roman" w:eastAsia="Times New Roman" w:hAnsi="Times New Roman" w:cs="Times New Roman"/>
          <w:sz w:val="24"/>
          <w:szCs w:val="24"/>
        </w:rPr>
        <w:t>себе</w:t>
      </w:r>
      <w:proofErr w:type="gramEnd"/>
      <w:r w:rsidRPr="000375B9">
        <w:rPr>
          <w:rFonts w:ascii="Times New Roman" w:eastAsia="Times New Roman" w:hAnsi="Times New Roman" w:cs="Times New Roman"/>
          <w:sz w:val="24"/>
          <w:szCs w:val="24"/>
        </w:rPr>
        <w:t xml:space="preserve"> «У меня всё получится». Подарите друг другу улыбки! Готовы?! В путь!</w:t>
      </w:r>
    </w:p>
    <w:p w:rsidR="000375B9" w:rsidRPr="000375B9" w:rsidRDefault="000375B9" w:rsidP="00B50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- У каждого космонавта есть свой дневник наблюдений. В него вносят важные данные во время путешествия. И у вас на партах тоже есть такой дневник наблюдений, в него мы с вами будем вносить данные каждого испытания. За успешное прохождение испытания, наш отряд будет получать звезду. В конце урока мы сделаем подсчет и выясним, возьмут ли нас в космонавты.</w:t>
      </w:r>
    </w:p>
    <w:p w:rsidR="000375B9" w:rsidRPr="000375B9" w:rsidRDefault="000375B9" w:rsidP="00B505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48"/>
        <w:rPr>
          <w:rFonts w:ascii="Times New Roman" w:eastAsia="Times New Roman" w:hAnsi="Times New Roman" w:cs="Times New Roman"/>
          <w:bCs/>
          <w:color w:val="000011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bCs/>
          <w:color w:val="000011"/>
          <w:sz w:val="24"/>
          <w:szCs w:val="24"/>
        </w:rPr>
        <w:t>2.</w:t>
      </w:r>
      <w:proofErr w:type="gramStart"/>
      <w:r w:rsidRPr="000375B9">
        <w:rPr>
          <w:rFonts w:ascii="Times New Roman" w:eastAsia="Times New Roman" w:hAnsi="Times New Roman" w:cs="Times New Roman"/>
          <w:bCs/>
          <w:color w:val="000011"/>
          <w:sz w:val="24"/>
          <w:szCs w:val="24"/>
        </w:rPr>
        <w:t>1.Запись</w:t>
      </w:r>
      <w:proofErr w:type="gramEnd"/>
      <w:r w:rsidRPr="000375B9">
        <w:rPr>
          <w:rFonts w:ascii="Times New Roman" w:eastAsia="Times New Roman" w:hAnsi="Times New Roman" w:cs="Times New Roman"/>
          <w:bCs/>
          <w:color w:val="000011"/>
          <w:sz w:val="24"/>
          <w:szCs w:val="24"/>
        </w:rPr>
        <w:t xml:space="preserve"> числа/ классная работа.</w:t>
      </w:r>
    </w:p>
    <w:p w:rsidR="000375B9" w:rsidRPr="000375B9" w:rsidRDefault="000375B9" w:rsidP="00B505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48"/>
        <w:rPr>
          <w:rFonts w:ascii="Times New Roman" w:eastAsia="Times New Roman" w:hAnsi="Times New Roman" w:cs="Times New Roman"/>
          <w:color w:val="000011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color w:val="000011"/>
          <w:sz w:val="24"/>
          <w:szCs w:val="24"/>
        </w:rPr>
        <w:t>2.</w:t>
      </w:r>
      <w:proofErr w:type="gramStart"/>
      <w:r w:rsidRPr="000375B9">
        <w:rPr>
          <w:rFonts w:ascii="Times New Roman" w:eastAsia="Times New Roman" w:hAnsi="Times New Roman" w:cs="Times New Roman"/>
          <w:color w:val="000011"/>
          <w:sz w:val="24"/>
          <w:szCs w:val="24"/>
        </w:rPr>
        <w:t>2.Чистописание</w:t>
      </w:r>
      <w:proofErr w:type="gramEnd"/>
      <w:r w:rsidRPr="000375B9">
        <w:rPr>
          <w:rFonts w:ascii="Times New Roman" w:eastAsia="Times New Roman" w:hAnsi="Times New Roman" w:cs="Times New Roman"/>
          <w:color w:val="000011"/>
          <w:sz w:val="24"/>
          <w:szCs w:val="24"/>
        </w:rPr>
        <w:t xml:space="preserve">. </w:t>
      </w:r>
    </w:p>
    <w:p w:rsidR="000375B9" w:rsidRPr="000375B9" w:rsidRDefault="000375B9" w:rsidP="00B505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48"/>
        <w:rPr>
          <w:rFonts w:ascii="Times New Roman" w:eastAsia="Times New Roman" w:hAnsi="Times New Roman" w:cs="Times New Roman"/>
          <w:color w:val="000011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color w:val="000011"/>
          <w:sz w:val="24"/>
          <w:szCs w:val="24"/>
        </w:rPr>
        <w:tab/>
        <w:t>-Мы будем прописывать часть слова, а из какого слова его возьмем, узнаете, разгадав ребус.</w:t>
      </w:r>
    </w:p>
    <w:p w:rsidR="000375B9" w:rsidRPr="000375B9" w:rsidRDefault="000375B9" w:rsidP="000375B9">
      <w:pPr>
        <w:shd w:val="clear" w:color="auto" w:fill="FFFFFF"/>
        <w:autoSpaceDE w:val="0"/>
        <w:autoSpaceDN w:val="0"/>
        <w:adjustRightInd w:val="0"/>
        <w:spacing w:after="0" w:line="240" w:lineRule="auto"/>
        <w:ind w:left="360" w:firstLine="348"/>
        <w:rPr>
          <w:rFonts w:ascii="Times New Roman" w:eastAsia="Times New Roman" w:hAnsi="Times New Roman" w:cs="Times New Roman"/>
          <w:color w:val="000011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36420" cy="838200"/>
            <wp:effectExtent l="0" t="0" r="0" b="0"/>
            <wp:docPr id="17" name="Рисунок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Космос – 6 </w:t>
      </w:r>
      <w:proofErr w:type="spellStart"/>
      <w:r w:rsidRPr="000375B9">
        <w:rPr>
          <w:rFonts w:ascii="Times New Roman" w:eastAsia="Times New Roman" w:hAnsi="Times New Roman" w:cs="Times New Roman"/>
          <w:i/>
          <w:sz w:val="24"/>
          <w:szCs w:val="24"/>
        </w:rPr>
        <w:t>зв</w:t>
      </w:r>
      <w:proofErr w:type="spellEnd"/>
      <w:r w:rsidRPr="000375B9">
        <w:rPr>
          <w:rFonts w:ascii="Times New Roman" w:eastAsia="Times New Roman" w:hAnsi="Times New Roman" w:cs="Times New Roman"/>
          <w:i/>
          <w:sz w:val="24"/>
          <w:szCs w:val="24"/>
        </w:rPr>
        <w:t xml:space="preserve">., 6 </w:t>
      </w:r>
      <w:proofErr w:type="gramStart"/>
      <w:r w:rsidRPr="000375B9">
        <w:rPr>
          <w:rFonts w:ascii="Times New Roman" w:eastAsia="Times New Roman" w:hAnsi="Times New Roman" w:cs="Times New Roman"/>
          <w:i/>
          <w:sz w:val="24"/>
          <w:szCs w:val="24"/>
        </w:rPr>
        <w:t>б..</w:t>
      </w:r>
      <w:proofErr w:type="gramEnd"/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i/>
          <w:sz w:val="24"/>
          <w:szCs w:val="24"/>
        </w:rPr>
        <w:tab/>
        <w:t>Звукобуквенный анализ слова (устно).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ab/>
        <w:t>- Какое в этом слове есть одинаковое сочетание букв? (ос)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ab/>
        <w:t xml:space="preserve">- Чтобы записать слово «космос», потренируемся писать </w:t>
      </w:r>
      <w:r w:rsidRPr="000375B9">
        <w:rPr>
          <w:rFonts w:ascii="Times New Roman" w:eastAsia="Times New Roman" w:hAnsi="Times New Roman" w:cs="Times New Roman"/>
          <w:i/>
          <w:sz w:val="24"/>
          <w:szCs w:val="24"/>
        </w:rPr>
        <w:t>ос</w:t>
      </w:r>
      <w:r w:rsidRPr="000375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i/>
          <w:sz w:val="24"/>
          <w:szCs w:val="24"/>
        </w:rPr>
        <w:tab/>
        <w:t>Запись слова «космос»</w:t>
      </w:r>
      <w:r w:rsidRPr="000375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ab/>
        <w:t>- Какая это часть речи? (</w:t>
      </w:r>
      <w:proofErr w:type="gramStart"/>
      <w:r w:rsidRPr="000375B9">
        <w:rPr>
          <w:rFonts w:ascii="Times New Roman" w:eastAsia="Times New Roman" w:hAnsi="Times New Roman" w:cs="Times New Roman"/>
          <w:sz w:val="24"/>
          <w:szCs w:val="24"/>
        </w:rPr>
        <w:t>Сущ..</w:t>
      </w:r>
      <w:proofErr w:type="gramEnd"/>
      <w:r w:rsidRPr="000375B9">
        <w:rPr>
          <w:rFonts w:ascii="Times New Roman" w:eastAsia="Times New Roman" w:hAnsi="Times New Roman" w:cs="Times New Roman"/>
          <w:sz w:val="24"/>
          <w:szCs w:val="24"/>
        </w:rPr>
        <w:t>) Докажите. Что такое существительное?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ab/>
        <w:t xml:space="preserve">- Какая часть речи отвечает на вопросы </w:t>
      </w:r>
      <w:r w:rsidRPr="000375B9">
        <w:rPr>
          <w:rFonts w:ascii="Times New Roman" w:eastAsia="Times New Roman" w:hAnsi="Times New Roman" w:cs="Times New Roman"/>
          <w:i/>
          <w:iCs/>
          <w:sz w:val="24"/>
          <w:szCs w:val="24"/>
        </w:rPr>
        <w:t>Какой? Какая? Какое? Какие?</w:t>
      </w:r>
      <w:r w:rsidRPr="000375B9">
        <w:rPr>
          <w:rFonts w:ascii="Times New Roman" w:eastAsia="Times New Roman" w:hAnsi="Times New Roman" w:cs="Times New Roman"/>
          <w:sz w:val="24"/>
          <w:szCs w:val="24"/>
        </w:rPr>
        <w:t xml:space="preserve"> (Прилагательное)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ab/>
        <w:t xml:space="preserve">- Как вы думаете, а можно из существительного сделать прилагательное? Например, слово космос; ракета (какая?) космическая, полёт (какой?) космический, путешествие (какое?) космическое, приключения (какие?) космические. 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b/>
          <w:bCs/>
          <w:sz w:val="24"/>
          <w:szCs w:val="24"/>
        </w:rPr>
        <w:t>3. Постановка проблемы.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 xml:space="preserve">- Вспомните литературного героя, который совершил путешествие на Луну. 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В шляпе синенький мальчишка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Из известной детской книжки.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Он глупышка и зазнайка,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lastRenderedPageBreak/>
        <w:t>А зовут его … (Незнайка)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  <w:t xml:space="preserve">- Незнайке дали задание, вставить правильные окончания в словах. 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  <w:t>Весёлая беззаботная Незнайка - Коротыш!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  <w:t>Живёт в Цветочном городе отчаянное малыш!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  <w:t>По странам путешествует, и песни любит петь,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  <w:t xml:space="preserve">И на ночной небо, на звёздный, глядеть. 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375B9" w:rsidRPr="000375B9" w:rsidRDefault="000375B9" w:rsidP="0027131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- Посмотрите, справился ли он с заданием?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75B9">
        <w:rPr>
          <w:rFonts w:ascii="Times New Roman" w:eastAsia="Times New Roman" w:hAnsi="Times New Roman" w:cs="Times New Roman"/>
          <w:sz w:val="24"/>
          <w:szCs w:val="24"/>
        </w:rPr>
        <w:t>(Нет.)</w:t>
      </w:r>
    </w:p>
    <w:p w:rsidR="000375B9" w:rsidRPr="000375B9" w:rsidRDefault="000375B9" w:rsidP="0027131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- Почему? Какие окончания?</w:t>
      </w:r>
    </w:p>
    <w:p w:rsidR="000375B9" w:rsidRPr="000375B9" w:rsidRDefault="000375B9" w:rsidP="0027131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- Почему неправильные?</w:t>
      </w:r>
    </w:p>
    <w:p w:rsidR="000375B9" w:rsidRPr="000375B9" w:rsidRDefault="000375B9" w:rsidP="0027131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- Вы сейчас в роли учителей, попробуйте исправить ошибки.</w:t>
      </w:r>
    </w:p>
    <w:p w:rsidR="000375B9" w:rsidRPr="000375B9" w:rsidRDefault="000375B9" w:rsidP="0027131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b/>
          <w:sz w:val="24"/>
          <w:szCs w:val="24"/>
        </w:rPr>
        <w:t>Проверка.</w:t>
      </w:r>
    </w:p>
    <w:p w:rsidR="000375B9" w:rsidRPr="000375B9" w:rsidRDefault="000375B9" w:rsidP="0027131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 xml:space="preserve">- К какой части речи относятся слова, в которых допущены ошибки? </w:t>
      </w:r>
    </w:p>
    <w:p w:rsidR="000375B9" w:rsidRPr="000375B9" w:rsidRDefault="000375B9" w:rsidP="0027131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- Что такое прилагательное?</w:t>
      </w:r>
    </w:p>
    <w:p w:rsidR="000375B9" w:rsidRPr="000375B9" w:rsidRDefault="000375B9" w:rsidP="0027131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- Какая часть речи обозначает предмет? (Сущ.)</w:t>
      </w:r>
    </w:p>
    <w:p w:rsidR="000375B9" w:rsidRPr="000375B9" w:rsidRDefault="000375B9" w:rsidP="0027131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- Закончите мое предложение «Прилагательное зависит от … (существительного)»</w:t>
      </w:r>
    </w:p>
    <w:p w:rsidR="000375B9" w:rsidRPr="000375B9" w:rsidRDefault="000375B9" w:rsidP="0027131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То есть они связаны между собой.</w:t>
      </w:r>
    </w:p>
    <w:p w:rsidR="000375B9" w:rsidRPr="000375B9" w:rsidRDefault="000375B9" w:rsidP="0027131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- Над какой связью мы будем работать на уроке? (Связь между прилагательным и существительным)</w:t>
      </w:r>
    </w:p>
    <w:p w:rsidR="000375B9" w:rsidRDefault="000375B9" w:rsidP="0027131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 xml:space="preserve">- Чему мы должны научиться? (Устанавливать связь между прил. и </w:t>
      </w:r>
      <w:proofErr w:type="gramStart"/>
      <w:r w:rsidRPr="000375B9">
        <w:rPr>
          <w:rFonts w:ascii="Times New Roman" w:eastAsia="Times New Roman" w:hAnsi="Times New Roman" w:cs="Times New Roman"/>
          <w:sz w:val="24"/>
          <w:szCs w:val="24"/>
        </w:rPr>
        <w:t>сущ.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75B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5B9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271315" w:rsidRPr="000375B9" w:rsidRDefault="00271315" w:rsidP="0027131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75B9" w:rsidRPr="000375B9" w:rsidRDefault="000375B9" w:rsidP="00271315">
      <w:pPr>
        <w:autoSpaceDE w:val="0"/>
        <w:autoSpaceDN w:val="0"/>
        <w:adjustRightInd w:val="0"/>
        <w:spacing w:after="0" w:line="240" w:lineRule="auto"/>
        <w:ind w:left="284" w:right="1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b/>
          <w:bCs/>
          <w:sz w:val="24"/>
          <w:szCs w:val="24"/>
        </w:rPr>
        <w:t>4. Применение знаний и умений</w:t>
      </w:r>
    </w:p>
    <w:p w:rsidR="000375B9" w:rsidRPr="000375B9" w:rsidRDefault="000375B9" w:rsidP="00271315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ab/>
        <w:t>- Самая интересная часть работы космонавтов – выход в открытый космос. В полном обмундировании, надев на себя скафандр, космонавты испытывают так называемую невесомость, погружаясь в бассейн с водой.</w:t>
      </w:r>
    </w:p>
    <w:p w:rsidR="000375B9" w:rsidRPr="000375B9" w:rsidRDefault="000375B9" w:rsidP="00271315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ab/>
        <w:t>Испытание «Невесомость»</w:t>
      </w:r>
    </w:p>
    <w:p w:rsidR="000375B9" w:rsidRPr="000375B9" w:rsidRDefault="000375B9" w:rsidP="00271315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ab/>
        <w:t>- В условиях невесомости разлетелись слова. Нужно их собрать их в словосочетания.</w:t>
      </w:r>
    </w:p>
    <w:p w:rsidR="000375B9" w:rsidRPr="000375B9" w:rsidRDefault="000375B9" w:rsidP="00271315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  <w:t>солнечное</w:t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солнце</w:t>
      </w:r>
    </w:p>
    <w:p w:rsidR="000375B9" w:rsidRPr="000375B9" w:rsidRDefault="000375B9" w:rsidP="00271315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  <w:t>советский</w:t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земля</w:t>
      </w:r>
    </w:p>
    <w:p w:rsidR="000375B9" w:rsidRPr="000375B9" w:rsidRDefault="000375B9" w:rsidP="00271315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  <w:t>пассажирская</w:t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="00271315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0375B9">
        <w:rPr>
          <w:rFonts w:ascii="Times New Roman" w:eastAsia="Times New Roman" w:hAnsi="Times New Roman" w:cs="Times New Roman"/>
          <w:sz w:val="24"/>
          <w:szCs w:val="24"/>
        </w:rPr>
        <w:t>космонавт</w:t>
      </w:r>
    </w:p>
    <w:p w:rsidR="000375B9" w:rsidRPr="000375B9" w:rsidRDefault="000375B9" w:rsidP="00271315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  <w:t>родная</w:t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="00271315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0375B9">
        <w:rPr>
          <w:rFonts w:ascii="Times New Roman" w:eastAsia="Times New Roman" w:hAnsi="Times New Roman" w:cs="Times New Roman"/>
          <w:sz w:val="24"/>
          <w:szCs w:val="24"/>
        </w:rPr>
        <w:t>ракета</w:t>
      </w:r>
    </w:p>
    <w:p w:rsidR="000375B9" w:rsidRPr="000375B9" w:rsidRDefault="000375B9" w:rsidP="00271315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  <w:t>приветливое</w:t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Pr="000375B9">
        <w:rPr>
          <w:rFonts w:ascii="Times New Roman" w:eastAsia="Times New Roman" w:hAnsi="Times New Roman" w:cs="Times New Roman"/>
          <w:sz w:val="24"/>
          <w:szCs w:val="24"/>
        </w:rPr>
        <w:tab/>
      </w:r>
      <w:r w:rsidR="00271315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0375B9">
        <w:rPr>
          <w:rFonts w:ascii="Times New Roman" w:eastAsia="Times New Roman" w:hAnsi="Times New Roman" w:cs="Times New Roman"/>
          <w:sz w:val="24"/>
          <w:szCs w:val="24"/>
        </w:rPr>
        <w:t>затмение</w:t>
      </w:r>
    </w:p>
    <w:p w:rsidR="000375B9" w:rsidRPr="000375B9" w:rsidRDefault="000375B9" w:rsidP="00271315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Сделайте вывод: связаны ли и как связаны между собой имена существительные и имена прилагательные? (</w:t>
      </w:r>
      <w:r w:rsidRPr="000375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Прилагательное всегда относится к существительному, т.к. обозначает признак предмета. От существительного к прилагательному можно поставить вопрос.)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360" w:lineRule="auto"/>
        <w:ind w:right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b/>
          <w:sz w:val="24"/>
          <w:szCs w:val="24"/>
        </w:rPr>
        <w:t>Станция «Спортивная» (</w:t>
      </w:r>
      <w:proofErr w:type="spellStart"/>
      <w:r w:rsidRPr="000375B9">
        <w:rPr>
          <w:rFonts w:ascii="Times New Roman" w:eastAsia="Times New Roman" w:hAnsi="Times New Roman" w:cs="Times New Roman"/>
          <w:b/>
          <w:sz w:val="24"/>
          <w:szCs w:val="24"/>
        </w:rPr>
        <w:t>физминутка</w:t>
      </w:r>
      <w:proofErr w:type="spellEnd"/>
      <w:r w:rsidRPr="000375B9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Один, два, три, четыре, пять (Ходьба на месте)</w:t>
      </w: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космос мы летим опять (Соединить руки над головой)</w:t>
      </w: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Отрываюсь от земли (Подпрыгнуть)</w:t>
      </w: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Долетаю до луны (Руки в стороны, покружиться)</w:t>
      </w: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 орбите повисим (Покачать руками вперед-назад)</w:t>
      </w: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 опять домой спешим (Ходьба на месте)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36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75B9" w:rsidRPr="000375B9" w:rsidRDefault="000375B9" w:rsidP="000375B9">
      <w:pPr>
        <w:autoSpaceDE w:val="0"/>
        <w:autoSpaceDN w:val="0"/>
        <w:adjustRightInd w:val="0"/>
        <w:spacing w:after="0" w:line="360" w:lineRule="auto"/>
        <w:ind w:left="284" w:right="1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b/>
          <w:bCs/>
          <w:sz w:val="24"/>
          <w:szCs w:val="24"/>
        </w:rPr>
        <w:t>4.1. Станция «Работа с бортовым компьютером».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ab/>
        <w:t>- Для космонавта очень важно владеть навыками работы с компьютером. А вы умеете работать на компьютере? Проверим.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ab/>
        <w:t>-Введите в бортовой компьютер нужные буквы.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1) Четвёртая буква алфавита.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75B9">
        <w:rPr>
          <w:rFonts w:ascii="Times New Roman" w:eastAsia="Times New Roman" w:hAnsi="Times New Roman" w:cs="Times New Roman"/>
          <w:sz w:val="24"/>
          <w:szCs w:val="24"/>
        </w:rPr>
        <w:t>(Г)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2) Чем кончается слово «ракета»? (а)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3) Пара буквы к. (г)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 xml:space="preserve">4) Второй слог в слове </w:t>
      </w:r>
      <w:proofErr w:type="spellStart"/>
      <w:r w:rsidRPr="000375B9">
        <w:rPr>
          <w:rFonts w:ascii="Times New Roman" w:eastAsia="Times New Roman" w:hAnsi="Times New Roman" w:cs="Times New Roman"/>
          <w:sz w:val="24"/>
          <w:szCs w:val="24"/>
        </w:rPr>
        <w:t>уа</w:t>
      </w:r>
      <w:proofErr w:type="spellEnd"/>
      <w:r w:rsidRPr="000375B9">
        <w:rPr>
          <w:rFonts w:ascii="Times New Roman" w:eastAsia="Times New Roman" w:hAnsi="Times New Roman" w:cs="Times New Roman"/>
          <w:sz w:val="24"/>
          <w:szCs w:val="24"/>
        </w:rPr>
        <w:t>. (а)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5) Буква, стоящая в алфавите перед с. (р)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6) Что стоит между Белкой и Стрелкой? (и)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7) Какая буква стоит в середине слова конец? (н)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- Кто такой Гагарин? 12 апреля 1961 года Юрий Алексеевич совершил полет в космос на ракете «Восток». Длительность полета составила 108 минут. Ракета стартовала с космодрома «Байконур», а приземлилась в Саратовской области, недалеко от города Энгельса.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 xml:space="preserve"> - Предлагаю записать предложение </w:t>
      </w:r>
      <w:r w:rsidRPr="000375B9">
        <w:rPr>
          <w:rFonts w:ascii="Times New Roman" w:eastAsia="Times New Roman" w:hAnsi="Times New Roman" w:cs="Times New Roman"/>
          <w:i/>
          <w:sz w:val="24"/>
          <w:szCs w:val="24"/>
        </w:rPr>
        <w:t>Юрий Гагарин – это советский космонавт.</w:t>
      </w:r>
    </w:p>
    <w:p w:rsidR="000375B9" w:rsidRDefault="000375B9" w:rsidP="000375B9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r w:rsidRPr="000375B9">
        <w:rPr>
          <w:rFonts w:ascii="Times New Roman" w:eastAsia="Times New Roman" w:hAnsi="Times New Roman" w:cs="Times New Roman"/>
          <w:sz w:val="24"/>
          <w:szCs w:val="24"/>
        </w:rPr>
        <w:t>Какое правило вспомним?</w:t>
      </w:r>
    </w:p>
    <w:p w:rsidR="00271315" w:rsidRPr="000375B9" w:rsidRDefault="00271315" w:rsidP="000375B9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75B9" w:rsidRDefault="000375B9" w:rsidP="000375B9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b/>
          <w:sz w:val="24"/>
          <w:szCs w:val="24"/>
        </w:rPr>
        <w:t>4.2.  Станция «Поехали!» Формулирование выводов по полученному материалу.</w:t>
      </w:r>
    </w:p>
    <w:p w:rsidR="00271315" w:rsidRPr="000375B9" w:rsidRDefault="00271315" w:rsidP="000375B9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375B9">
        <w:rPr>
          <w:rFonts w:ascii="Times New Roman" w:eastAsia="Times New Roman" w:hAnsi="Times New Roman" w:cs="Times New Roman"/>
          <w:sz w:val="24"/>
          <w:szCs w:val="24"/>
        </w:rPr>
        <w:t>- Как вы думаете, что сказал Юрий Алексеевич главному инструктору Сергею Павловичу Королёву, когда тот пожелал доброго полёта? И дальше уже Гагарин выполнял самостоятельный полёт.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right="1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Предлагаю вам поработать самостоятельно. Перед вами текст. В нём пропущены слова прилагательные. Слова, которые нужно вставить вы найдете под текстом. 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left="708" w:right="15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</w:rPr>
        <w:t>Космонавт – профессия необычайно интересная и удивительная. Кто из нас не мечтает увидеть таинственное пространство своими глазами? Оказывается, в космос могут летать не только люди. Белка и Стрелка – это советские собаки-космонавты. Они совершили космический полёт на корабле «Спутник-5» и успешно вернулись на землю.</w:t>
      </w:r>
      <w:r w:rsidRPr="000375B9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left="708" w:right="1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375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Слова для справок:</w:t>
      </w: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интересный, удивительный, таинственный, советский, космический.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left="24" w:right="15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</w:rPr>
        <w:t>- Что нужно помнить, чтобы успешно справиться с заданием? (</w:t>
      </w:r>
      <w:r w:rsidRPr="000375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Прилагательное зависит от существительного, от сущ. нужно задать вопрос прилагательному</w:t>
      </w: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360" w:lineRule="auto"/>
        <w:ind w:right="1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75B9" w:rsidRPr="000375B9" w:rsidRDefault="000375B9" w:rsidP="000375B9">
      <w:pPr>
        <w:autoSpaceDE w:val="0"/>
        <w:autoSpaceDN w:val="0"/>
        <w:adjustRightInd w:val="0"/>
        <w:spacing w:after="0" w:line="360" w:lineRule="auto"/>
        <w:ind w:left="142" w:right="15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5. Станция «Интеллектуальная». Рефлексия. 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right="1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 Мы заполнили дневник наблюдений. Какие знания понадобились для успешного выполнения испытаний? (о частях речи, написание заглавной буквы)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right="1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- </w:t>
      </w: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Для чего нужны полученные знания? Где их можно применить?</w:t>
      </w:r>
    </w:p>
    <w:p w:rsidR="000375B9" w:rsidRPr="000375B9" w:rsidRDefault="000375B9" w:rsidP="000375B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  Кто при выполнении заданий не испытывал трудностей?</w:t>
      </w:r>
    </w:p>
    <w:p w:rsidR="000375B9" w:rsidRPr="000375B9" w:rsidRDefault="000375B9" w:rsidP="000375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</w:rPr>
        <w:t>- Кто испытывал затруднения? Какие?</w:t>
      </w:r>
    </w:p>
    <w:p w:rsidR="000375B9" w:rsidRPr="000375B9" w:rsidRDefault="000375B9" w:rsidP="000375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</w:rPr>
        <w:t>- Довольны ли вы своей работой на уроке? Почему?</w:t>
      </w:r>
    </w:p>
    <w:p w:rsidR="000375B9" w:rsidRPr="000375B9" w:rsidRDefault="000375B9" w:rsidP="000375B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 Мы с вами прошли все испытания, набрали 7 звезд из 7.  Как вы думаете, возьмут нас в отряд космонавтов? А меня бы вы взяли в свой отряд?</w:t>
      </w:r>
    </w:p>
    <w:p w:rsidR="000375B9" w:rsidRPr="000375B9" w:rsidRDefault="000375B9" w:rsidP="000375B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75B9" w:rsidRPr="000375B9" w:rsidRDefault="000375B9" w:rsidP="000375B9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каждого из вас на парте лежит шаблон космонавта. На скафандре напишите свое имя, раскрасьте его. На доске перед вами ракета. Кто справился с данным заданием - добро пожаловать на борт! (Ребята подписывают и раскрашивают шаблоны, подходят к доске. На доске   ватман с нарисованной ракетой. Ребята приклеивают своего космонавта. Можно ракету нарисовать на доске и шаблоны прикрепить магнитами.) </w:t>
      </w:r>
    </w:p>
    <w:p w:rsidR="000375B9" w:rsidRPr="000375B9" w:rsidRDefault="000375B9" w:rsidP="000375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75B9" w:rsidRPr="000375B9" w:rsidRDefault="000375B9" w:rsidP="000375B9">
      <w:pPr>
        <w:autoSpaceDE w:val="0"/>
        <w:autoSpaceDN w:val="0"/>
        <w:adjustRightInd w:val="0"/>
        <w:spacing w:after="0" w:line="360" w:lineRule="auto"/>
        <w:ind w:right="15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i/>
          <w:sz w:val="24"/>
          <w:szCs w:val="24"/>
        </w:rPr>
        <w:t>Вы молодцы! Спасибо вам за работу!</w:t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360" w:lineRule="auto"/>
        <w:ind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75B9" w:rsidRPr="000375B9" w:rsidRDefault="000375B9" w:rsidP="000375B9">
      <w:pPr>
        <w:autoSpaceDE w:val="0"/>
        <w:autoSpaceDN w:val="0"/>
        <w:adjustRightInd w:val="0"/>
        <w:spacing w:after="0" w:line="360" w:lineRule="auto"/>
        <w:ind w:right="150"/>
        <w:rPr>
          <w:rFonts w:ascii="Times New Roman" w:eastAsia="Times New Roman" w:hAnsi="Times New Roman" w:cs="Times New Roman"/>
          <w:sz w:val="24"/>
          <w:szCs w:val="24"/>
        </w:rPr>
      </w:pPr>
      <w:r w:rsidRPr="000375B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375B9" w:rsidRPr="000375B9" w:rsidRDefault="000375B9" w:rsidP="000375B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75B9" w:rsidRDefault="000375B9">
      <w:pPr>
        <w:rPr>
          <w:rFonts w:ascii="Times New Roman" w:hAnsi="Times New Roman" w:cs="Times New Roman"/>
          <w:b/>
        </w:rPr>
      </w:pPr>
    </w:p>
    <w:p w:rsidR="000375B9" w:rsidRDefault="000375B9">
      <w:pPr>
        <w:rPr>
          <w:rFonts w:ascii="Times New Roman" w:hAnsi="Times New Roman" w:cs="Times New Roman"/>
          <w:b/>
        </w:rPr>
      </w:pPr>
    </w:p>
    <w:p w:rsidR="000375B9" w:rsidRDefault="000375B9">
      <w:pPr>
        <w:rPr>
          <w:rFonts w:ascii="Times New Roman" w:hAnsi="Times New Roman" w:cs="Times New Roman"/>
          <w:b/>
        </w:rPr>
      </w:pPr>
    </w:p>
    <w:p w:rsidR="000375B9" w:rsidRDefault="000375B9">
      <w:pPr>
        <w:rPr>
          <w:rFonts w:ascii="Times New Roman" w:hAnsi="Times New Roman" w:cs="Times New Roman"/>
          <w:b/>
        </w:rPr>
      </w:pPr>
    </w:p>
    <w:p w:rsidR="000375B9" w:rsidRDefault="000375B9">
      <w:pPr>
        <w:rPr>
          <w:rFonts w:ascii="Times New Roman" w:hAnsi="Times New Roman" w:cs="Times New Roman"/>
          <w:b/>
        </w:rPr>
      </w:pPr>
    </w:p>
    <w:p w:rsidR="00271315" w:rsidRDefault="00271315">
      <w:pPr>
        <w:rPr>
          <w:rFonts w:ascii="Times New Roman" w:hAnsi="Times New Roman" w:cs="Times New Roman"/>
          <w:b/>
        </w:rPr>
      </w:pPr>
    </w:p>
    <w:p w:rsidR="000375B9" w:rsidRDefault="000375B9">
      <w:pPr>
        <w:rPr>
          <w:rFonts w:ascii="Times New Roman" w:hAnsi="Times New Roman" w:cs="Times New Roman"/>
          <w:b/>
        </w:rPr>
      </w:pPr>
    </w:p>
    <w:p w:rsidR="00502E54" w:rsidRDefault="001E20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Дневник наблюдений</w:t>
      </w:r>
      <w:r w:rsidR="0042391D" w:rsidRPr="00200891">
        <w:rPr>
          <w:rFonts w:ascii="Times New Roman" w:hAnsi="Times New Roman" w:cs="Times New Roman"/>
        </w:rPr>
        <w:t xml:space="preserve"> _____________________________________________________________</w:t>
      </w:r>
      <w:r w:rsidR="00502E54" w:rsidRPr="00200891">
        <w:rPr>
          <w:rFonts w:ascii="Times New Roman" w:hAnsi="Times New Roman" w:cs="Times New Roman"/>
        </w:rPr>
        <w:t>______</w:t>
      </w:r>
    </w:p>
    <w:p w:rsidR="00FF6BEF" w:rsidRPr="00200891" w:rsidRDefault="00FF6BEF" w:rsidP="00FF6BEF">
      <w:pPr>
        <w:jc w:val="center"/>
        <w:rPr>
          <w:rFonts w:ascii="Times New Roman" w:hAnsi="Times New Roman" w:cs="Times New Roman"/>
        </w:rPr>
      </w:pPr>
      <w:r w:rsidRPr="00200891">
        <w:rPr>
          <w:rFonts w:ascii="Times New Roman" w:hAnsi="Times New Roman" w:cs="Times New Roman"/>
          <w:bCs/>
          <w:noProof/>
        </w:rPr>
        <w:drawing>
          <wp:inline distT="0" distB="0" distL="0" distR="0" wp14:anchorId="28B32D02" wp14:editId="7CD26317">
            <wp:extent cx="5076824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7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750" b="49335"/>
                    <a:stretch/>
                  </pic:blipFill>
                  <pic:spPr bwMode="auto">
                    <a:xfrm>
                      <a:off x="0" y="0"/>
                      <a:ext cx="5083810" cy="8202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a3"/>
        <w:tblW w:w="11023" w:type="dxa"/>
        <w:tblLayout w:type="fixed"/>
        <w:tblLook w:val="04A0" w:firstRow="1" w:lastRow="0" w:firstColumn="1" w:lastColumn="0" w:noHBand="0" w:noVBand="1"/>
      </w:tblPr>
      <w:tblGrid>
        <w:gridCol w:w="1951"/>
        <w:gridCol w:w="8080"/>
        <w:gridCol w:w="992"/>
      </w:tblGrid>
      <w:tr w:rsidR="00EF0213" w:rsidRPr="00200891" w:rsidTr="0088609B">
        <w:trPr>
          <w:trHeight w:val="298"/>
        </w:trPr>
        <w:tc>
          <w:tcPr>
            <w:tcW w:w="1951" w:type="dxa"/>
          </w:tcPr>
          <w:p w:rsidR="0042391D" w:rsidRPr="00135E4D" w:rsidRDefault="00502E54" w:rsidP="00135E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089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8080" w:type="dxa"/>
          </w:tcPr>
          <w:p w:rsidR="0042391D" w:rsidRPr="00200891" w:rsidRDefault="00502E54" w:rsidP="00502E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0891">
              <w:rPr>
                <w:rFonts w:ascii="Times New Roman" w:hAnsi="Times New Roman" w:cs="Times New Roman"/>
                <w:b/>
              </w:rPr>
              <w:t>Содержание заданий</w:t>
            </w:r>
          </w:p>
        </w:tc>
        <w:tc>
          <w:tcPr>
            <w:tcW w:w="992" w:type="dxa"/>
          </w:tcPr>
          <w:p w:rsidR="00502E54" w:rsidRPr="00200891" w:rsidRDefault="00200891">
            <w:pPr>
              <w:rPr>
                <w:rFonts w:ascii="Times New Roman" w:hAnsi="Times New Roman" w:cs="Times New Roman"/>
                <w:b/>
              </w:rPr>
            </w:pPr>
            <w:r w:rsidRPr="00200891">
              <w:rPr>
                <w:rFonts w:ascii="Times New Roman" w:hAnsi="Times New Roman" w:cs="Times New Roman"/>
                <w:b/>
              </w:rPr>
              <w:t>Оцени</w:t>
            </w:r>
          </w:p>
        </w:tc>
      </w:tr>
      <w:tr w:rsidR="00502E54" w:rsidRPr="00200891" w:rsidTr="0088609B">
        <w:tc>
          <w:tcPr>
            <w:tcW w:w="1951" w:type="dxa"/>
          </w:tcPr>
          <w:p w:rsidR="00502E54" w:rsidRPr="00200891" w:rsidRDefault="00200891" w:rsidP="00200891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200891">
              <w:rPr>
                <w:rFonts w:ascii="Times New Roman" w:hAnsi="Times New Roman" w:cs="Times New Roman"/>
                <w:b/>
              </w:rPr>
              <w:t>Минутка чистописания</w:t>
            </w:r>
          </w:p>
        </w:tc>
        <w:tc>
          <w:tcPr>
            <w:tcW w:w="8080" w:type="dxa"/>
          </w:tcPr>
          <w:p w:rsidR="00502E54" w:rsidRPr="00200891" w:rsidRDefault="00200891" w:rsidP="00200891">
            <w:pPr>
              <w:ind w:left="-108"/>
              <w:rPr>
                <w:rFonts w:ascii="Times New Roman" w:hAnsi="Times New Roman" w:cs="Times New Roman"/>
                <w:bCs/>
              </w:rPr>
            </w:pPr>
            <w:r w:rsidRPr="00200891">
              <w:rPr>
                <w:rFonts w:ascii="Times New Roman" w:hAnsi="Times New Roman" w:cs="Times New Roman"/>
                <w:bCs/>
                <w:noProof/>
              </w:rPr>
              <w:drawing>
                <wp:inline distT="0" distB="0" distL="0" distR="0" wp14:anchorId="2EF0E469" wp14:editId="6A776842">
                  <wp:extent cx="5076825" cy="12382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7.jp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750" b="31471"/>
                          <a:stretch/>
                        </pic:blipFill>
                        <pic:spPr bwMode="auto">
                          <a:xfrm>
                            <a:off x="0" y="0"/>
                            <a:ext cx="5083810" cy="12399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502E54" w:rsidRPr="00200891" w:rsidRDefault="009F0B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793115</wp:posOffset>
                      </wp:positionV>
                      <wp:extent cx="367030" cy="329565"/>
                      <wp:effectExtent l="13970" t="13335" r="9525" b="9525"/>
                      <wp:wrapNone/>
                      <wp:docPr id="16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7030" cy="3295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361FC7" id="Oval 4" o:spid="_x0000_s1026" style="position:absolute;margin-left:7.3pt;margin-top:62.45pt;width:28.9pt;height:2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"/>
                  </w:pict>
                </mc:Fallback>
              </mc:AlternateContent>
            </w:r>
          </w:p>
        </w:tc>
      </w:tr>
      <w:tr w:rsidR="00EF0213" w:rsidRPr="00200891" w:rsidTr="0088609B">
        <w:tc>
          <w:tcPr>
            <w:tcW w:w="1951" w:type="dxa"/>
          </w:tcPr>
          <w:p w:rsidR="0042391D" w:rsidRPr="00200891" w:rsidRDefault="00200891" w:rsidP="00156A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0891">
              <w:rPr>
                <w:rFonts w:ascii="Times New Roman" w:hAnsi="Times New Roman" w:cs="Times New Roman"/>
                <w:b/>
              </w:rPr>
              <w:t xml:space="preserve">Станция </w:t>
            </w:r>
            <w:r w:rsidR="002C4542">
              <w:rPr>
                <w:rFonts w:ascii="Times New Roman" w:hAnsi="Times New Roman" w:cs="Times New Roman"/>
                <w:b/>
              </w:rPr>
              <w:t>«</w:t>
            </w:r>
            <w:r w:rsidR="00156ADA">
              <w:rPr>
                <w:rFonts w:ascii="Times New Roman" w:hAnsi="Times New Roman" w:cs="Times New Roman"/>
                <w:b/>
              </w:rPr>
              <w:t>Умники и умницы</w:t>
            </w:r>
            <w:r w:rsidR="002C4542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8080" w:type="dxa"/>
          </w:tcPr>
          <w:p w:rsidR="00156ADA" w:rsidRDefault="00156ADA" w:rsidP="00156ADA">
            <w:pPr>
              <w:pStyle w:val="a4"/>
              <w:ind w:left="-108"/>
              <w:rPr>
                <w:rFonts w:ascii="Times New Roman" w:hAnsi="Times New Roman" w:cs="Times New Roman"/>
                <w:b/>
              </w:rPr>
            </w:pPr>
            <w:r w:rsidRPr="00156ADA">
              <w:rPr>
                <w:rFonts w:ascii="Times New Roman" w:hAnsi="Times New Roman" w:cs="Times New Roman"/>
                <w:b/>
              </w:rPr>
              <w:t xml:space="preserve">Задание: </w:t>
            </w:r>
            <w:r w:rsidR="00D52220">
              <w:rPr>
                <w:rFonts w:ascii="Times New Roman" w:hAnsi="Times New Roman" w:cs="Times New Roman"/>
                <w:b/>
              </w:rPr>
              <w:t>исправьте ошибки.</w:t>
            </w:r>
          </w:p>
          <w:p w:rsidR="00D52220" w:rsidRPr="00156ADA" w:rsidRDefault="00D52220" w:rsidP="00156ADA">
            <w:pPr>
              <w:pStyle w:val="a4"/>
              <w:ind w:left="-108"/>
              <w:rPr>
                <w:rFonts w:ascii="Times New Roman" w:hAnsi="Times New Roman" w:cs="Times New Roman"/>
                <w:b/>
              </w:rPr>
            </w:pPr>
          </w:p>
          <w:p w:rsidR="00D52220" w:rsidRPr="00D52220" w:rsidRDefault="00D52220" w:rsidP="00D52220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tab/>
            </w:r>
            <w:r>
              <w:tab/>
            </w:r>
            <w:r w:rsidRPr="00D52220">
              <w:rPr>
                <w:rFonts w:ascii="Times New Roman" w:hAnsi="Times New Roman" w:cs="Times New Roman"/>
                <w:sz w:val="28"/>
              </w:rPr>
              <w:t>Весёлая беззаботная Незнайка - Коротыш!</w:t>
            </w:r>
          </w:p>
          <w:p w:rsidR="00D52220" w:rsidRPr="00D52220" w:rsidRDefault="00D52220" w:rsidP="00D52220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D52220">
              <w:rPr>
                <w:rFonts w:ascii="Times New Roman" w:hAnsi="Times New Roman" w:cs="Times New Roman"/>
                <w:sz w:val="28"/>
              </w:rPr>
              <w:tab/>
            </w:r>
            <w:r w:rsidRPr="00D52220">
              <w:rPr>
                <w:rFonts w:ascii="Times New Roman" w:hAnsi="Times New Roman" w:cs="Times New Roman"/>
                <w:sz w:val="28"/>
              </w:rPr>
              <w:tab/>
              <w:t>Живёт в Цветочном городе отчаянное малыш!</w:t>
            </w:r>
          </w:p>
          <w:p w:rsidR="00D52220" w:rsidRPr="00D52220" w:rsidRDefault="00D52220" w:rsidP="00D52220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D52220">
              <w:rPr>
                <w:rFonts w:ascii="Times New Roman" w:hAnsi="Times New Roman" w:cs="Times New Roman"/>
                <w:sz w:val="28"/>
              </w:rPr>
              <w:tab/>
            </w:r>
            <w:r w:rsidRPr="00D52220">
              <w:rPr>
                <w:rFonts w:ascii="Times New Roman" w:hAnsi="Times New Roman" w:cs="Times New Roman"/>
                <w:sz w:val="28"/>
              </w:rPr>
              <w:tab/>
              <w:t>По странам путешествует, и песни любит петь,</w:t>
            </w:r>
          </w:p>
          <w:p w:rsidR="001E2091" w:rsidRPr="00D52220" w:rsidRDefault="00D52220" w:rsidP="00D52220">
            <w:pPr>
              <w:spacing w:line="360" w:lineRule="auto"/>
            </w:pPr>
            <w:r w:rsidRPr="00D52220">
              <w:rPr>
                <w:rFonts w:ascii="Times New Roman" w:hAnsi="Times New Roman" w:cs="Times New Roman"/>
                <w:sz w:val="28"/>
              </w:rPr>
              <w:tab/>
            </w:r>
            <w:r w:rsidRPr="00D52220">
              <w:rPr>
                <w:rFonts w:ascii="Times New Roman" w:hAnsi="Times New Roman" w:cs="Times New Roman"/>
                <w:sz w:val="28"/>
              </w:rPr>
              <w:tab/>
              <w:t>И на ночной небо, на звёздный, глядеть.</w:t>
            </w:r>
            <w:r w:rsidRPr="00D52220">
              <w:rPr>
                <w:sz w:val="28"/>
              </w:rPr>
              <w:t xml:space="preserve"> </w:t>
            </w:r>
          </w:p>
        </w:tc>
        <w:tc>
          <w:tcPr>
            <w:tcW w:w="992" w:type="dxa"/>
          </w:tcPr>
          <w:p w:rsidR="0042391D" w:rsidRDefault="0042391D">
            <w:pPr>
              <w:rPr>
                <w:rFonts w:ascii="Times New Roman" w:hAnsi="Times New Roman" w:cs="Times New Roman"/>
              </w:rPr>
            </w:pPr>
          </w:p>
          <w:p w:rsidR="002C4542" w:rsidRDefault="002C4542">
            <w:pPr>
              <w:rPr>
                <w:rFonts w:ascii="Times New Roman" w:hAnsi="Times New Roman" w:cs="Times New Roman"/>
              </w:rPr>
            </w:pPr>
          </w:p>
          <w:p w:rsidR="002C4542" w:rsidRDefault="002C4542">
            <w:pPr>
              <w:rPr>
                <w:rFonts w:ascii="Times New Roman" w:hAnsi="Times New Roman" w:cs="Times New Roman"/>
              </w:rPr>
            </w:pPr>
          </w:p>
          <w:p w:rsidR="002C4542" w:rsidRPr="00200891" w:rsidRDefault="002C4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B34ABEF" wp14:editId="7EB4B8CD">
                  <wp:extent cx="457200" cy="4286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28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4542" w:rsidRPr="00200891" w:rsidTr="0088609B">
        <w:trPr>
          <w:trHeight w:val="1566"/>
        </w:trPr>
        <w:tc>
          <w:tcPr>
            <w:tcW w:w="1951" w:type="dxa"/>
          </w:tcPr>
          <w:p w:rsidR="002C4542" w:rsidRDefault="002C4542" w:rsidP="002008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Станция</w:t>
            </w:r>
          </w:p>
          <w:p w:rsidR="002C4542" w:rsidRPr="00200891" w:rsidRDefault="002C4542" w:rsidP="00156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56ADA">
              <w:rPr>
                <w:rFonts w:ascii="Times New Roman" w:hAnsi="Times New Roman" w:cs="Times New Roman"/>
                <w:b/>
              </w:rPr>
              <w:t>Невесомость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8080" w:type="dxa"/>
          </w:tcPr>
          <w:p w:rsidR="00D24DF1" w:rsidRDefault="002C4542" w:rsidP="00D24DF1">
            <w:pPr>
              <w:pStyle w:val="a4"/>
              <w:ind w:left="-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Задание:</w:t>
            </w:r>
            <w:r w:rsidR="00D24DF1">
              <w:t xml:space="preserve"> </w:t>
            </w:r>
            <w:r w:rsidR="00D52220">
              <w:rPr>
                <w:rFonts w:ascii="Times New Roman" w:hAnsi="Times New Roman" w:cs="Times New Roman"/>
                <w:b/>
              </w:rPr>
              <w:t>соберите словосочетания.</w:t>
            </w:r>
          </w:p>
          <w:p w:rsidR="00D52220" w:rsidRPr="00D52220" w:rsidRDefault="00D52220" w:rsidP="00D52220">
            <w:pPr>
              <w:rPr>
                <w:rFonts w:ascii="Times New Roman" w:hAnsi="Times New Roman" w:cs="Times New Roman"/>
                <w:sz w:val="24"/>
              </w:rPr>
            </w:pPr>
            <w:r w:rsidRPr="00D52220">
              <w:rPr>
                <w:rFonts w:ascii="Times New Roman" w:hAnsi="Times New Roman" w:cs="Times New Roman"/>
                <w:sz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D52220"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солнечное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ab/>
              <w:t xml:space="preserve">           </w:t>
            </w:r>
            <w:r w:rsidRPr="00D52220">
              <w:rPr>
                <w:rFonts w:ascii="Times New Roman" w:hAnsi="Times New Roman" w:cs="Times New Roman"/>
                <w:sz w:val="24"/>
              </w:rPr>
              <w:t>солнце</w:t>
            </w:r>
          </w:p>
          <w:p w:rsidR="00D52220" w:rsidRPr="00D52220" w:rsidRDefault="00D52220" w:rsidP="00D52220">
            <w:pPr>
              <w:rPr>
                <w:rFonts w:ascii="Times New Roman" w:hAnsi="Times New Roman" w:cs="Times New Roman"/>
                <w:sz w:val="24"/>
              </w:rPr>
            </w:pPr>
            <w:r w:rsidRPr="00D52220">
              <w:rPr>
                <w:rFonts w:ascii="Times New Roman" w:hAnsi="Times New Roman" w:cs="Times New Roman"/>
                <w:sz w:val="24"/>
              </w:rPr>
              <w:tab/>
            </w:r>
            <w:r w:rsidRPr="00D52220">
              <w:rPr>
                <w:rFonts w:ascii="Times New Roman" w:hAnsi="Times New Roman" w:cs="Times New Roman"/>
                <w:sz w:val="24"/>
              </w:rPr>
              <w:tab/>
              <w:t>советский</w:t>
            </w:r>
            <w:r w:rsidRPr="00D52220">
              <w:rPr>
                <w:rFonts w:ascii="Times New Roman" w:hAnsi="Times New Roman" w:cs="Times New Roman"/>
                <w:sz w:val="24"/>
              </w:rPr>
              <w:tab/>
            </w:r>
            <w:r w:rsidRPr="00D52220">
              <w:rPr>
                <w:rFonts w:ascii="Times New Roman" w:hAnsi="Times New Roman" w:cs="Times New Roman"/>
                <w:sz w:val="24"/>
              </w:rPr>
              <w:tab/>
            </w:r>
            <w:r w:rsidRPr="00D52220">
              <w:rPr>
                <w:rFonts w:ascii="Times New Roman" w:hAnsi="Times New Roman" w:cs="Times New Roman"/>
                <w:sz w:val="24"/>
              </w:rPr>
              <w:tab/>
              <w:t>земля</w:t>
            </w:r>
          </w:p>
          <w:p w:rsidR="00D52220" w:rsidRPr="00D52220" w:rsidRDefault="00D52220" w:rsidP="00D52220">
            <w:pPr>
              <w:rPr>
                <w:rFonts w:ascii="Times New Roman" w:hAnsi="Times New Roman" w:cs="Times New Roman"/>
                <w:sz w:val="24"/>
              </w:rPr>
            </w:pPr>
            <w:r w:rsidRPr="00D52220">
              <w:rPr>
                <w:rFonts w:ascii="Times New Roman" w:hAnsi="Times New Roman" w:cs="Times New Roman"/>
                <w:sz w:val="24"/>
              </w:rPr>
              <w:tab/>
            </w:r>
            <w:r w:rsidRPr="00D52220">
              <w:rPr>
                <w:rFonts w:ascii="Times New Roman" w:hAnsi="Times New Roman" w:cs="Times New Roman"/>
                <w:sz w:val="24"/>
              </w:rPr>
              <w:tab/>
              <w:t>пассажирская</w:t>
            </w:r>
            <w:r w:rsidRPr="00D52220">
              <w:rPr>
                <w:rFonts w:ascii="Times New Roman" w:hAnsi="Times New Roman" w:cs="Times New Roman"/>
                <w:sz w:val="24"/>
              </w:rPr>
              <w:tab/>
            </w:r>
            <w:r w:rsidRPr="00D52220">
              <w:rPr>
                <w:rFonts w:ascii="Times New Roman" w:hAnsi="Times New Roman" w:cs="Times New Roman"/>
                <w:sz w:val="24"/>
              </w:rPr>
              <w:tab/>
            </w:r>
            <w:r w:rsidRPr="00D52220">
              <w:rPr>
                <w:rFonts w:ascii="Times New Roman" w:hAnsi="Times New Roman" w:cs="Times New Roman"/>
                <w:sz w:val="24"/>
              </w:rPr>
              <w:tab/>
              <w:t>космонавт</w:t>
            </w:r>
          </w:p>
          <w:p w:rsidR="00D52220" w:rsidRPr="00D52220" w:rsidRDefault="00D52220" w:rsidP="00D52220">
            <w:pPr>
              <w:rPr>
                <w:rFonts w:ascii="Times New Roman" w:hAnsi="Times New Roman" w:cs="Times New Roman"/>
                <w:sz w:val="24"/>
              </w:rPr>
            </w:pPr>
            <w:r w:rsidRPr="00D52220">
              <w:rPr>
                <w:rFonts w:ascii="Times New Roman" w:hAnsi="Times New Roman" w:cs="Times New Roman"/>
                <w:sz w:val="24"/>
              </w:rPr>
              <w:tab/>
            </w:r>
            <w:r w:rsidRPr="00D52220">
              <w:rPr>
                <w:rFonts w:ascii="Times New Roman" w:hAnsi="Times New Roman" w:cs="Times New Roman"/>
                <w:sz w:val="24"/>
              </w:rPr>
              <w:tab/>
              <w:t>родная</w:t>
            </w:r>
            <w:r w:rsidRPr="00D52220">
              <w:rPr>
                <w:rFonts w:ascii="Times New Roman" w:hAnsi="Times New Roman" w:cs="Times New Roman"/>
                <w:sz w:val="24"/>
              </w:rPr>
              <w:tab/>
            </w:r>
            <w:r w:rsidRPr="00D52220">
              <w:rPr>
                <w:rFonts w:ascii="Times New Roman" w:hAnsi="Times New Roman" w:cs="Times New Roman"/>
                <w:sz w:val="24"/>
              </w:rPr>
              <w:tab/>
            </w:r>
            <w:r w:rsidRPr="00D52220">
              <w:rPr>
                <w:rFonts w:ascii="Times New Roman" w:hAnsi="Times New Roman" w:cs="Times New Roman"/>
                <w:sz w:val="24"/>
              </w:rPr>
              <w:tab/>
            </w:r>
            <w:r w:rsidRPr="00D52220">
              <w:rPr>
                <w:rFonts w:ascii="Times New Roman" w:hAnsi="Times New Roman" w:cs="Times New Roman"/>
                <w:sz w:val="24"/>
              </w:rPr>
              <w:tab/>
              <w:t>ракета</w:t>
            </w:r>
          </w:p>
          <w:p w:rsidR="00D52220" w:rsidRPr="00D52220" w:rsidRDefault="00D52220" w:rsidP="00D52220">
            <w:pPr>
              <w:rPr>
                <w:rFonts w:ascii="Times New Roman" w:hAnsi="Times New Roman" w:cs="Times New Roman"/>
                <w:sz w:val="24"/>
              </w:rPr>
            </w:pPr>
            <w:r w:rsidRPr="00D52220">
              <w:rPr>
                <w:rFonts w:ascii="Times New Roman" w:hAnsi="Times New Roman" w:cs="Times New Roman"/>
                <w:sz w:val="24"/>
              </w:rPr>
              <w:tab/>
            </w:r>
            <w:r w:rsidRPr="00D52220">
              <w:rPr>
                <w:rFonts w:ascii="Times New Roman" w:hAnsi="Times New Roman" w:cs="Times New Roman"/>
                <w:sz w:val="24"/>
              </w:rPr>
              <w:tab/>
              <w:t>приветливое</w:t>
            </w:r>
            <w:r w:rsidRPr="00D52220">
              <w:rPr>
                <w:rFonts w:ascii="Times New Roman" w:hAnsi="Times New Roman" w:cs="Times New Roman"/>
                <w:sz w:val="24"/>
              </w:rPr>
              <w:tab/>
            </w:r>
            <w:r w:rsidRPr="00D52220">
              <w:rPr>
                <w:rFonts w:ascii="Times New Roman" w:hAnsi="Times New Roman" w:cs="Times New Roman"/>
                <w:sz w:val="24"/>
              </w:rPr>
              <w:tab/>
            </w:r>
            <w:r w:rsidRPr="00D52220">
              <w:rPr>
                <w:rFonts w:ascii="Times New Roman" w:hAnsi="Times New Roman" w:cs="Times New Roman"/>
                <w:sz w:val="24"/>
              </w:rPr>
              <w:tab/>
              <w:t>затмение</w:t>
            </w:r>
          </w:p>
          <w:p w:rsidR="00D24DF1" w:rsidRPr="00D24DF1" w:rsidRDefault="00D24DF1" w:rsidP="00D24DF1">
            <w:pPr>
              <w:pStyle w:val="a4"/>
              <w:ind w:lef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2C4542" w:rsidRDefault="002C4542">
            <w:pPr>
              <w:rPr>
                <w:rFonts w:ascii="Times New Roman" w:hAnsi="Times New Roman" w:cs="Times New Roman"/>
                <w:noProof/>
              </w:rPr>
            </w:pPr>
          </w:p>
          <w:p w:rsidR="00D24DF1" w:rsidRDefault="00D24DF1">
            <w:pPr>
              <w:rPr>
                <w:rFonts w:ascii="Times New Roman" w:hAnsi="Times New Roman" w:cs="Times New Roman"/>
                <w:noProof/>
              </w:rPr>
            </w:pPr>
          </w:p>
          <w:p w:rsidR="00D24DF1" w:rsidRDefault="00D24DF1">
            <w:pPr>
              <w:rPr>
                <w:rFonts w:ascii="Times New Roman" w:hAnsi="Times New Roman" w:cs="Times New Roman"/>
                <w:noProof/>
              </w:rPr>
            </w:pPr>
          </w:p>
          <w:p w:rsidR="00D24DF1" w:rsidRDefault="00D24DF1">
            <w:pPr>
              <w:rPr>
                <w:rFonts w:ascii="Times New Roman" w:hAnsi="Times New Roman" w:cs="Times New Roman"/>
                <w:noProof/>
              </w:rPr>
            </w:pPr>
          </w:p>
          <w:p w:rsidR="00D24DF1" w:rsidRDefault="00D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45B51D5" wp14:editId="1E5F56C9">
                  <wp:extent cx="457200" cy="42672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26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0213" w:rsidRPr="00200891" w:rsidTr="0088609B">
        <w:trPr>
          <w:trHeight w:val="1292"/>
        </w:trPr>
        <w:tc>
          <w:tcPr>
            <w:tcW w:w="1951" w:type="dxa"/>
          </w:tcPr>
          <w:p w:rsidR="002C4542" w:rsidRDefault="00200891" w:rsidP="002C45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0891">
              <w:rPr>
                <w:rFonts w:ascii="Times New Roman" w:hAnsi="Times New Roman" w:cs="Times New Roman"/>
                <w:b/>
              </w:rPr>
              <w:t xml:space="preserve">Станция </w:t>
            </w:r>
          </w:p>
          <w:p w:rsidR="00EF0213" w:rsidRPr="00200891" w:rsidRDefault="002C4542" w:rsidP="005668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668D9">
              <w:rPr>
                <w:rFonts w:ascii="Times New Roman" w:hAnsi="Times New Roman" w:cs="Times New Roman"/>
                <w:b/>
              </w:rPr>
              <w:t>Бортовой компьютер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8080" w:type="dxa"/>
          </w:tcPr>
          <w:p w:rsidR="00135E4D" w:rsidRPr="00135E4D" w:rsidRDefault="002C4542" w:rsidP="005668D9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Задание: </w:t>
            </w:r>
            <w:r w:rsidR="005668D9">
              <w:rPr>
                <w:rFonts w:ascii="Times New Roman" w:hAnsi="Times New Roman" w:cs="Times New Roman"/>
                <w:b/>
              </w:rPr>
              <w:t>запишите нужные буквы.</w:t>
            </w:r>
          </w:p>
          <w:p w:rsidR="005668D9" w:rsidRPr="00135E4D" w:rsidRDefault="009F0B96" w:rsidP="005668D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2323465</wp:posOffset>
                      </wp:positionH>
                      <wp:positionV relativeFrom="paragraph">
                        <wp:posOffset>81280</wp:posOffset>
                      </wp:positionV>
                      <wp:extent cx="409575" cy="466725"/>
                      <wp:effectExtent l="9525" t="7620" r="9525" b="11430"/>
                      <wp:wrapNone/>
                      <wp:docPr id="15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387A1C" id="Rectangle 10" o:spid="_x0000_s1026" style="position:absolute;margin-left:182.95pt;margin-top:6.4pt;width:32.25pt;height:3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81280</wp:posOffset>
                      </wp:positionV>
                      <wp:extent cx="409575" cy="466725"/>
                      <wp:effectExtent l="9525" t="7620" r="9525" b="11430"/>
                      <wp:wrapNone/>
                      <wp:docPr id="14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04491B" id="Rectangle 6" o:spid="_x0000_s1026" style="position:absolute;margin-left:4.45pt;margin-top:6.4pt;width:32.2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1751965</wp:posOffset>
                      </wp:positionH>
                      <wp:positionV relativeFrom="paragraph">
                        <wp:posOffset>81280</wp:posOffset>
                      </wp:positionV>
                      <wp:extent cx="409575" cy="466725"/>
                      <wp:effectExtent l="9525" t="7620" r="9525" b="11430"/>
                      <wp:wrapNone/>
                      <wp:docPr id="1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C17D09" id="Rectangle 9" o:spid="_x0000_s1026" style="position:absolute;margin-left:137.95pt;margin-top:6.4pt;width:32.25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1209040</wp:posOffset>
                      </wp:positionH>
                      <wp:positionV relativeFrom="paragraph">
                        <wp:posOffset>81280</wp:posOffset>
                      </wp:positionV>
                      <wp:extent cx="409575" cy="466725"/>
                      <wp:effectExtent l="9525" t="7620" r="9525" b="11430"/>
                      <wp:wrapNone/>
                      <wp:docPr id="12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F54854" id="Rectangle 8" o:spid="_x0000_s1026" style="position:absolute;margin-left:95.2pt;margin-top:6.4pt;width:32.25pt;height:3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81280</wp:posOffset>
                      </wp:positionV>
                      <wp:extent cx="409575" cy="466725"/>
                      <wp:effectExtent l="9525" t="7620" r="9525" b="11430"/>
                      <wp:wrapNone/>
                      <wp:docPr id="1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0A6BCD" id="Rectangle 7" o:spid="_x0000_s1026" style="position:absolute;margin-left:48.7pt;margin-top:6.4pt;width:32.25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2904490</wp:posOffset>
                      </wp:positionH>
                      <wp:positionV relativeFrom="paragraph">
                        <wp:posOffset>81280</wp:posOffset>
                      </wp:positionV>
                      <wp:extent cx="409575" cy="466725"/>
                      <wp:effectExtent l="9525" t="7620" r="9525" b="11430"/>
                      <wp:wrapNone/>
                      <wp:docPr id="10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DDC776" id="Rectangle 11" o:spid="_x0000_s1026" style="position:absolute;margin-left:228.7pt;margin-top:6.4pt;width:32.25pt;height:3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3514090</wp:posOffset>
                      </wp:positionH>
                      <wp:positionV relativeFrom="paragraph">
                        <wp:posOffset>81280</wp:posOffset>
                      </wp:positionV>
                      <wp:extent cx="409575" cy="466725"/>
                      <wp:effectExtent l="9525" t="7620" r="9525" b="11430"/>
                      <wp:wrapNone/>
                      <wp:docPr id="9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C77FE8" id="Rectangle 12" o:spid="_x0000_s1026" style="position:absolute;margin-left:276.7pt;margin-top:6.4pt;width:32.25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"/>
                  </w:pict>
                </mc:Fallback>
              </mc:AlternateContent>
            </w:r>
            <w:r w:rsidR="00D24DF1">
              <w:rPr>
                <w:rFonts w:ascii="Times New Roman" w:hAnsi="Times New Roman" w:cs="Times New Roman"/>
              </w:rPr>
              <w:t xml:space="preserve">                                            </w:t>
            </w:r>
          </w:p>
          <w:p w:rsidR="005668D9" w:rsidRPr="00135E4D" w:rsidRDefault="005668D9" w:rsidP="005668D9">
            <w:pPr>
              <w:pStyle w:val="a4"/>
              <w:rPr>
                <w:rFonts w:ascii="Times New Roman" w:hAnsi="Times New Roman" w:cs="Times New Roman"/>
              </w:rPr>
            </w:pPr>
          </w:p>
          <w:p w:rsidR="00EF0213" w:rsidRDefault="00EF0213" w:rsidP="00D24DF1">
            <w:pPr>
              <w:pStyle w:val="a4"/>
              <w:rPr>
                <w:rFonts w:ascii="Times New Roman" w:hAnsi="Times New Roman" w:cs="Times New Roman"/>
              </w:rPr>
            </w:pPr>
          </w:p>
          <w:p w:rsidR="005668D9" w:rsidRPr="005668D9" w:rsidRDefault="005668D9" w:rsidP="005668D9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73A6837E" wp14:editId="560F803E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181610</wp:posOffset>
                  </wp:positionV>
                  <wp:extent cx="5076190" cy="685800"/>
                  <wp:effectExtent l="0" t="0" r="0" b="0"/>
                  <wp:wrapTight wrapText="bothSides">
                    <wp:wrapPolygon edited="0">
                      <wp:start x="0" y="0"/>
                      <wp:lineTo x="0" y="21000"/>
                      <wp:lineTo x="21481" y="21000"/>
                      <wp:lineTo x="21481" y="0"/>
                      <wp:lineTo x="0" y="0"/>
                    </wp:wrapPolygon>
                  </wp:wrapTight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6192"/>
                          <a:stretch/>
                        </pic:blipFill>
                        <pic:spPr bwMode="auto">
                          <a:xfrm>
                            <a:off x="0" y="0"/>
                            <a:ext cx="507619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92" w:type="dxa"/>
          </w:tcPr>
          <w:p w:rsidR="00EF0213" w:rsidRDefault="00EF0213">
            <w:pPr>
              <w:rPr>
                <w:rFonts w:ascii="Times New Roman" w:hAnsi="Times New Roman" w:cs="Times New Roman"/>
              </w:rPr>
            </w:pPr>
          </w:p>
          <w:p w:rsidR="002C4542" w:rsidRDefault="002C4542">
            <w:pPr>
              <w:rPr>
                <w:rFonts w:ascii="Times New Roman" w:hAnsi="Times New Roman" w:cs="Times New Roman"/>
              </w:rPr>
            </w:pPr>
          </w:p>
          <w:p w:rsidR="002C4542" w:rsidRPr="00200891" w:rsidRDefault="00214E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BB7B3F3" wp14:editId="417F3A8F">
                  <wp:extent cx="457200" cy="4286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28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4542" w:rsidRPr="00200891" w:rsidTr="0088609B">
        <w:trPr>
          <w:trHeight w:val="1468"/>
        </w:trPr>
        <w:tc>
          <w:tcPr>
            <w:tcW w:w="1951" w:type="dxa"/>
          </w:tcPr>
          <w:p w:rsidR="002C4542" w:rsidRDefault="002C4542" w:rsidP="002C45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Станция</w:t>
            </w:r>
          </w:p>
          <w:p w:rsidR="002C4542" w:rsidRPr="00200891" w:rsidRDefault="002C4542" w:rsidP="005668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668D9">
              <w:rPr>
                <w:rFonts w:ascii="Times New Roman" w:hAnsi="Times New Roman" w:cs="Times New Roman"/>
                <w:b/>
              </w:rPr>
              <w:t>Поехали!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8080" w:type="dxa"/>
          </w:tcPr>
          <w:p w:rsidR="002C4542" w:rsidRDefault="005668D9" w:rsidP="00135E4D">
            <w:pPr>
              <w:ind w:left="-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Задание: </w:t>
            </w:r>
            <w:r w:rsidR="00E16221">
              <w:rPr>
                <w:rFonts w:ascii="Times New Roman" w:hAnsi="Times New Roman" w:cs="Times New Roman"/>
                <w:b/>
              </w:rPr>
              <w:t>вставьте пропущенные прилагательные.</w:t>
            </w:r>
          </w:p>
          <w:p w:rsidR="00E16221" w:rsidRPr="00E16221" w:rsidRDefault="00E16221" w:rsidP="00E16221">
            <w:pPr>
              <w:spacing w:line="360" w:lineRule="auto"/>
              <w:ind w:left="176" w:right="150" w:firstLine="708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16221">
              <w:rPr>
                <w:rFonts w:ascii="Times New Roman" w:hAnsi="Times New Roman" w:cs="Times New Roman"/>
                <w:color w:val="000000"/>
                <w:sz w:val="28"/>
              </w:rPr>
              <w:t xml:space="preserve">Космонавт – профессия необычайно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______________</w:t>
            </w:r>
            <w:r w:rsidRPr="00E16221">
              <w:rPr>
                <w:rFonts w:ascii="Times New Roman" w:hAnsi="Times New Roman" w:cs="Times New Roman"/>
                <w:color w:val="000000"/>
                <w:sz w:val="28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____________</w:t>
            </w:r>
            <w:r w:rsidRPr="00E16221">
              <w:rPr>
                <w:rFonts w:ascii="Times New Roman" w:hAnsi="Times New Roman" w:cs="Times New Roman"/>
                <w:color w:val="000000"/>
                <w:sz w:val="28"/>
              </w:rPr>
              <w:t xml:space="preserve">. Кто из нас не мечтает увидеть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_____________</w:t>
            </w:r>
            <w:r w:rsidRPr="00E16221">
              <w:rPr>
                <w:rFonts w:ascii="Times New Roman" w:hAnsi="Times New Roman" w:cs="Times New Roman"/>
                <w:color w:val="000000"/>
                <w:sz w:val="28"/>
              </w:rPr>
              <w:t xml:space="preserve"> пространство своими глазами? Оказывается, в космос могут летать не только люди. Белка и Стрелка – это </w:t>
            </w:r>
            <w:r w:rsidR="0088609B">
              <w:rPr>
                <w:rFonts w:ascii="Times New Roman" w:hAnsi="Times New Roman" w:cs="Times New Roman"/>
                <w:color w:val="000000"/>
                <w:sz w:val="28"/>
              </w:rPr>
              <w:t>_______________</w:t>
            </w:r>
            <w:r w:rsidRPr="00E16221">
              <w:rPr>
                <w:rFonts w:ascii="Times New Roman" w:hAnsi="Times New Roman" w:cs="Times New Roman"/>
                <w:color w:val="000000"/>
                <w:sz w:val="28"/>
              </w:rPr>
              <w:t xml:space="preserve"> собаки-космонавты. Они совершили </w:t>
            </w:r>
            <w:r w:rsidR="0088609B">
              <w:rPr>
                <w:rFonts w:ascii="Times New Roman" w:hAnsi="Times New Roman" w:cs="Times New Roman"/>
                <w:color w:val="000000"/>
                <w:sz w:val="28"/>
              </w:rPr>
              <w:t>_________________________</w:t>
            </w:r>
            <w:r w:rsidRPr="00E16221">
              <w:rPr>
                <w:rFonts w:ascii="Times New Roman" w:hAnsi="Times New Roman" w:cs="Times New Roman"/>
                <w:color w:val="000000"/>
                <w:sz w:val="28"/>
              </w:rPr>
              <w:t xml:space="preserve"> полёт на корабле «Спутник-5» и успешно вернулись на землю. </w:t>
            </w:r>
          </w:p>
          <w:p w:rsidR="005668D9" w:rsidRPr="00E16221" w:rsidRDefault="009F0B96" w:rsidP="00E16221">
            <w:pPr>
              <w:spacing w:line="360" w:lineRule="auto"/>
              <w:ind w:left="176" w:right="150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5047615</wp:posOffset>
                      </wp:positionH>
                      <wp:positionV relativeFrom="paragraph">
                        <wp:posOffset>182245</wp:posOffset>
                      </wp:positionV>
                      <wp:extent cx="685800" cy="790575"/>
                      <wp:effectExtent l="9525" t="9525" r="9525" b="9525"/>
                      <wp:wrapNone/>
                      <wp:docPr id="3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7905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7BB93F" id="Oval 5" o:spid="_x0000_s1026" style="position:absolute;margin-left:397.45pt;margin-top:14.35pt;width:54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"/>
                  </w:pict>
                </mc:Fallback>
              </mc:AlternateContent>
            </w:r>
            <w:r w:rsidR="00E16221" w:rsidRPr="00E16221">
              <w:rPr>
                <w:rFonts w:ascii="Times New Roman" w:hAnsi="Times New Roman" w:cs="Times New Roman"/>
                <w:color w:val="000000"/>
                <w:sz w:val="28"/>
              </w:rPr>
              <w:tab/>
            </w:r>
            <w:r w:rsidR="00E16221" w:rsidRPr="00E16221">
              <w:rPr>
                <w:rFonts w:ascii="Times New Roman" w:hAnsi="Times New Roman" w:cs="Times New Roman"/>
                <w:i/>
                <w:color w:val="000000"/>
                <w:sz w:val="28"/>
              </w:rPr>
              <w:t>Слова для справок:</w:t>
            </w:r>
            <w:r w:rsidR="00E16221" w:rsidRPr="00E16221">
              <w:rPr>
                <w:rFonts w:ascii="Times New Roman" w:hAnsi="Times New Roman" w:cs="Times New Roman"/>
                <w:color w:val="000000"/>
                <w:sz w:val="28"/>
              </w:rPr>
              <w:t xml:space="preserve"> интересный, удивительный, таинственный, советский, космический.</w:t>
            </w:r>
          </w:p>
        </w:tc>
        <w:tc>
          <w:tcPr>
            <w:tcW w:w="992" w:type="dxa"/>
          </w:tcPr>
          <w:p w:rsidR="002C4542" w:rsidRDefault="002C4542">
            <w:pPr>
              <w:rPr>
                <w:rFonts w:ascii="Times New Roman" w:hAnsi="Times New Roman" w:cs="Times New Roman"/>
              </w:rPr>
            </w:pPr>
          </w:p>
          <w:p w:rsidR="00D24DF1" w:rsidRDefault="00D24DF1">
            <w:pPr>
              <w:rPr>
                <w:rFonts w:ascii="Times New Roman" w:hAnsi="Times New Roman" w:cs="Times New Roman"/>
              </w:rPr>
            </w:pPr>
          </w:p>
          <w:p w:rsidR="00D24DF1" w:rsidRDefault="00D24DF1">
            <w:pPr>
              <w:rPr>
                <w:rFonts w:ascii="Times New Roman" w:hAnsi="Times New Roman" w:cs="Times New Roman"/>
              </w:rPr>
            </w:pPr>
          </w:p>
          <w:p w:rsidR="00D24DF1" w:rsidRDefault="00D24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8579591" wp14:editId="5311DBCD">
                  <wp:extent cx="457200" cy="42672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26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6BEF" w:rsidRDefault="00FF6BEF">
      <w:pPr>
        <w:rPr>
          <w:rFonts w:ascii="Times New Roman" w:hAnsi="Times New Roman" w:cs="Times New Roman"/>
          <w:b/>
        </w:rPr>
      </w:pPr>
    </w:p>
    <w:sectPr w:rsidR="00FF6BEF" w:rsidSect="005668D9">
      <w:headerReference w:type="default" r:id="rId14"/>
      <w:pgSz w:w="11906" w:h="16838"/>
      <w:pgMar w:top="284" w:right="720" w:bottom="142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8A1" w:rsidRDefault="00A158A1" w:rsidP="00200891">
      <w:pPr>
        <w:spacing w:after="0" w:line="240" w:lineRule="auto"/>
      </w:pPr>
      <w:r>
        <w:separator/>
      </w:r>
    </w:p>
  </w:endnote>
  <w:endnote w:type="continuationSeparator" w:id="0">
    <w:p w:rsidR="00A158A1" w:rsidRDefault="00A158A1" w:rsidP="00200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8A1" w:rsidRDefault="00A158A1" w:rsidP="00200891">
      <w:pPr>
        <w:spacing w:after="0" w:line="240" w:lineRule="auto"/>
      </w:pPr>
      <w:r>
        <w:separator/>
      </w:r>
    </w:p>
  </w:footnote>
  <w:footnote w:type="continuationSeparator" w:id="0">
    <w:p w:rsidR="00A158A1" w:rsidRDefault="00A158A1" w:rsidP="00200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891" w:rsidRDefault="00200891">
    <w:pPr>
      <w:pStyle w:val="a7"/>
    </w:pPr>
    <w:r>
      <w:t xml:space="preserve">                                                                                                        </w:t>
    </w:r>
    <w:r w:rsidR="00242123"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0"/>
    <w:lvl w:ilvl="0">
      <w:start w:val="1"/>
      <w:numFmt w:val="decimal"/>
      <w:lvlRestart w:val="0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0000004"/>
    <w:multiLevelType w:val="hybridMultilevel"/>
    <w:tmpl w:val="00000000"/>
    <w:lvl w:ilvl="0" w:tplc="FFFFFFFF">
      <w:start w:val="1"/>
      <w:numFmt w:val="decimal"/>
      <w:lvlRestart w:val="0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00000008"/>
    <w:multiLevelType w:val="hybridMultilevel"/>
    <w:tmpl w:val="00000000"/>
    <w:lvl w:ilvl="0" w:tplc="FFFFFFFF">
      <w:start w:val="1"/>
      <w:numFmt w:val="bullet"/>
      <w:lvlRestart w:val="0"/>
      <w:lvlText w:val="-"/>
      <w:lvlJc w:val="left"/>
      <w:pPr>
        <w:ind w:left="720" w:hanging="360"/>
      </w:pPr>
      <w:rPr>
        <w:rFonts w:ascii="Calibri" w:hAnsi="Calibri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0196375"/>
    <w:multiLevelType w:val="hybridMultilevel"/>
    <w:tmpl w:val="B9EC3FB0"/>
    <w:lvl w:ilvl="0" w:tplc="CB481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94B7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9C84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78AC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78F1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EA7F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E03C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3C7C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A251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6F7A2F"/>
    <w:multiLevelType w:val="hybridMultilevel"/>
    <w:tmpl w:val="1BBEB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·"/>
        <w:lvlJc w:val="left"/>
      </w:lvl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91D"/>
    <w:rsid w:val="000375B9"/>
    <w:rsid w:val="000635DE"/>
    <w:rsid w:val="00135E4D"/>
    <w:rsid w:val="00156ADA"/>
    <w:rsid w:val="00183188"/>
    <w:rsid w:val="001E2091"/>
    <w:rsid w:val="00200891"/>
    <w:rsid w:val="00214E41"/>
    <w:rsid w:val="002240D9"/>
    <w:rsid w:val="00230449"/>
    <w:rsid w:val="00242123"/>
    <w:rsid w:val="00271315"/>
    <w:rsid w:val="002C4542"/>
    <w:rsid w:val="00324971"/>
    <w:rsid w:val="0042391D"/>
    <w:rsid w:val="004C1D00"/>
    <w:rsid w:val="004C6582"/>
    <w:rsid w:val="00502E54"/>
    <w:rsid w:val="005668D9"/>
    <w:rsid w:val="006656C8"/>
    <w:rsid w:val="007610CB"/>
    <w:rsid w:val="007637D1"/>
    <w:rsid w:val="00814B60"/>
    <w:rsid w:val="0088609B"/>
    <w:rsid w:val="008C3FB0"/>
    <w:rsid w:val="00956A40"/>
    <w:rsid w:val="009875F2"/>
    <w:rsid w:val="009B6B12"/>
    <w:rsid w:val="009F0B96"/>
    <w:rsid w:val="00A158A1"/>
    <w:rsid w:val="00B5055C"/>
    <w:rsid w:val="00B74454"/>
    <w:rsid w:val="00C32C88"/>
    <w:rsid w:val="00C40B76"/>
    <w:rsid w:val="00D24DF1"/>
    <w:rsid w:val="00D52220"/>
    <w:rsid w:val="00E16221"/>
    <w:rsid w:val="00E22DF9"/>
    <w:rsid w:val="00EB2E24"/>
    <w:rsid w:val="00EF0213"/>
    <w:rsid w:val="00EF5EB4"/>
    <w:rsid w:val="00FC3146"/>
    <w:rsid w:val="00FF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52680"/>
  <w15:docId w15:val="{83483E98-9D07-47B2-8A78-0994275E7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39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0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08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00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00891"/>
  </w:style>
  <w:style w:type="paragraph" w:styleId="a9">
    <w:name w:val="footer"/>
    <w:basedOn w:val="a"/>
    <w:link w:val="aa"/>
    <w:uiPriority w:val="99"/>
    <w:unhideWhenUsed/>
    <w:rsid w:val="00200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00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119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0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67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95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79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EBABB-F4C8-4E93-BDB3-00B8A0562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1569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Алина Колесникова</cp:lastModifiedBy>
  <cp:revision>7</cp:revision>
  <cp:lastPrinted>2022-03-11T03:31:00Z</cp:lastPrinted>
  <dcterms:created xsi:type="dcterms:W3CDTF">2025-04-10T08:48:00Z</dcterms:created>
  <dcterms:modified xsi:type="dcterms:W3CDTF">2025-04-10T10:11:00Z</dcterms:modified>
</cp:coreProperties>
</file>