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041" w:rsidRDefault="001A1E2E"/>
    <w:p w:rsidR="00206DAF" w:rsidRPr="00A55EEF" w:rsidRDefault="00206DAF">
      <w:pPr>
        <w:rPr>
          <w:rFonts w:ascii="Times New Roman" w:hAnsi="Times New Roman" w:cs="Times New Roman"/>
          <w:sz w:val="28"/>
          <w:szCs w:val="28"/>
        </w:rPr>
      </w:pPr>
      <w:r w:rsidRPr="00A55EEF">
        <w:rPr>
          <w:rFonts w:ascii="Times New Roman" w:hAnsi="Times New Roman" w:cs="Times New Roman"/>
          <w:sz w:val="28"/>
          <w:szCs w:val="28"/>
        </w:rPr>
        <w:t>МБОУ "Еланская СШ №2</w:t>
      </w:r>
      <w:r w:rsidR="00A55EEF" w:rsidRPr="00A55EEF">
        <w:rPr>
          <w:rFonts w:ascii="Times New Roman" w:hAnsi="Times New Roman" w:cs="Times New Roman"/>
          <w:sz w:val="28"/>
          <w:szCs w:val="28"/>
        </w:rPr>
        <w:t>"</w:t>
      </w:r>
      <w:r w:rsidR="00A55EEF">
        <w:rPr>
          <w:rFonts w:ascii="Times New Roman" w:hAnsi="Times New Roman" w:cs="Times New Roman"/>
          <w:sz w:val="28"/>
          <w:szCs w:val="28"/>
        </w:rPr>
        <w:t xml:space="preserve">     </w:t>
      </w:r>
      <w:r w:rsidR="00A55EEF" w:rsidRPr="00A55EEF">
        <w:rPr>
          <w:rFonts w:ascii="Times New Roman" w:hAnsi="Times New Roman" w:cs="Times New Roman"/>
          <w:sz w:val="28"/>
          <w:szCs w:val="28"/>
        </w:rPr>
        <w:t xml:space="preserve">Волгоградская область </w:t>
      </w:r>
      <w:r w:rsidR="00A55EEF">
        <w:rPr>
          <w:rFonts w:ascii="Times New Roman" w:hAnsi="Times New Roman" w:cs="Times New Roman"/>
          <w:sz w:val="28"/>
          <w:szCs w:val="28"/>
        </w:rPr>
        <w:t xml:space="preserve">     </w:t>
      </w:r>
      <w:r w:rsidR="00A55EEF" w:rsidRPr="00A55EEF">
        <w:rPr>
          <w:rFonts w:ascii="Times New Roman" w:hAnsi="Times New Roman" w:cs="Times New Roman"/>
          <w:sz w:val="28"/>
          <w:szCs w:val="28"/>
        </w:rPr>
        <w:t>Еланский район</w:t>
      </w:r>
    </w:p>
    <w:p w:rsidR="00A55EEF" w:rsidRDefault="00DA14C7">
      <w:pPr>
        <w:rPr>
          <w:rFonts w:ascii="Times New Roman" w:hAnsi="Times New Roman" w:cs="Times New Roman"/>
          <w:sz w:val="28"/>
          <w:szCs w:val="28"/>
        </w:rPr>
      </w:pPr>
      <w:r>
        <w:rPr>
          <w:rFonts w:ascii="Times New Roman" w:hAnsi="Times New Roman" w:cs="Times New Roman"/>
          <w:sz w:val="28"/>
          <w:szCs w:val="28"/>
        </w:rPr>
        <w:t xml:space="preserve">                         </w:t>
      </w:r>
      <w:r w:rsidR="00A55EEF" w:rsidRPr="00A55EEF">
        <w:rPr>
          <w:rFonts w:ascii="Times New Roman" w:hAnsi="Times New Roman" w:cs="Times New Roman"/>
          <w:sz w:val="28"/>
          <w:szCs w:val="28"/>
        </w:rPr>
        <w:t xml:space="preserve">Учитель  :   </w:t>
      </w:r>
      <w:proofErr w:type="spellStart"/>
      <w:r w:rsidR="00A55EEF" w:rsidRPr="00A55EEF">
        <w:rPr>
          <w:rFonts w:ascii="Times New Roman" w:hAnsi="Times New Roman" w:cs="Times New Roman"/>
          <w:sz w:val="28"/>
          <w:szCs w:val="28"/>
        </w:rPr>
        <w:t>Салиенко</w:t>
      </w:r>
      <w:proofErr w:type="spellEnd"/>
      <w:r w:rsidR="00A55EEF" w:rsidRPr="00A55EEF">
        <w:rPr>
          <w:rFonts w:ascii="Times New Roman" w:hAnsi="Times New Roman" w:cs="Times New Roman"/>
          <w:sz w:val="28"/>
          <w:szCs w:val="28"/>
        </w:rPr>
        <w:t xml:space="preserve"> Любовь Николаевна</w:t>
      </w:r>
    </w:p>
    <w:p w:rsidR="009B6822" w:rsidRPr="00DA14C7" w:rsidRDefault="009B6822">
      <w:pPr>
        <w:rPr>
          <w:rFonts w:ascii="Times New Roman" w:hAnsi="Times New Roman" w:cs="Times New Roman"/>
          <w:b/>
          <w:sz w:val="28"/>
          <w:szCs w:val="28"/>
        </w:rPr>
      </w:pPr>
      <w:r w:rsidRPr="00DA14C7">
        <w:rPr>
          <w:rFonts w:ascii="Times New Roman" w:hAnsi="Times New Roman" w:cs="Times New Roman"/>
          <w:b/>
          <w:sz w:val="28"/>
          <w:szCs w:val="28"/>
        </w:rPr>
        <w:t>"</w:t>
      </w:r>
      <w:r w:rsidR="00DA14C7">
        <w:rPr>
          <w:rFonts w:ascii="Times New Roman" w:hAnsi="Times New Roman" w:cs="Times New Roman"/>
          <w:b/>
          <w:sz w:val="28"/>
          <w:szCs w:val="28"/>
        </w:rPr>
        <w:t xml:space="preserve">Применение </w:t>
      </w:r>
      <w:r w:rsidRPr="00DA14C7">
        <w:rPr>
          <w:rFonts w:ascii="Times New Roman" w:hAnsi="Times New Roman" w:cs="Times New Roman"/>
          <w:b/>
          <w:sz w:val="28"/>
          <w:szCs w:val="28"/>
        </w:rPr>
        <w:t xml:space="preserve"> </w:t>
      </w:r>
      <w:r w:rsidR="00DA14C7">
        <w:rPr>
          <w:rFonts w:ascii="Times New Roman" w:hAnsi="Times New Roman" w:cs="Times New Roman"/>
          <w:b/>
          <w:sz w:val="28"/>
          <w:szCs w:val="28"/>
        </w:rPr>
        <w:t>т</w:t>
      </w:r>
      <w:r w:rsidRPr="00DA14C7">
        <w:rPr>
          <w:rFonts w:ascii="Times New Roman" w:hAnsi="Times New Roman" w:cs="Times New Roman"/>
          <w:b/>
          <w:sz w:val="28"/>
          <w:szCs w:val="28"/>
        </w:rPr>
        <w:t>ехнологи</w:t>
      </w:r>
      <w:r w:rsidR="00DA14C7">
        <w:rPr>
          <w:rFonts w:ascii="Times New Roman" w:hAnsi="Times New Roman" w:cs="Times New Roman"/>
          <w:b/>
          <w:sz w:val="28"/>
          <w:szCs w:val="28"/>
        </w:rPr>
        <w:t>и</w:t>
      </w:r>
      <w:r w:rsidRPr="00DA14C7">
        <w:rPr>
          <w:rFonts w:ascii="Times New Roman" w:hAnsi="Times New Roman" w:cs="Times New Roman"/>
          <w:b/>
          <w:sz w:val="28"/>
          <w:szCs w:val="28"/>
        </w:rPr>
        <w:t xml:space="preserve">  проблемного  обучения  на уроках математики в начальной школе в рамках обновленного ФГОС  НОО.</w:t>
      </w:r>
      <w:r w:rsidR="00DA14C7" w:rsidRPr="00DA14C7">
        <w:rPr>
          <w:rFonts w:ascii="Times New Roman" w:hAnsi="Times New Roman" w:cs="Times New Roman"/>
          <w:b/>
          <w:sz w:val="28"/>
          <w:szCs w:val="28"/>
        </w:rPr>
        <w:t>"</w:t>
      </w:r>
    </w:p>
    <w:p w:rsidR="009B6822" w:rsidRPr="00951E80" w:rsidRDefault="009B6822" w:rsidP="009B6822">
      <w:pPr>
        <w:shd w:val="clear" w:color="auto" w:fill="FFFFFF"/>
        <w:spacing w:after="0" w:line="240" w:lineRule="auto"/>
        <w:textAlignment w:val="baseline"/>
        <w:outlineLvl w:val="2"/>
        <w:rPr>
          <w:rFonts w:ascii="Times New Roman" w:eastAsia="Times New Roman" w:hAnsi="Times New Roman" w:cs="Times New Roman"/>
          <w:b/>
          <w:bCs/>
          <w:color w:val="000000" w:themeColor="text1"/>
          <w:sz w:val="28"/>
          <w:szCs w:val="28"/>
          <w:lang w:eastAsia="ru-RU"/>
        </w:rPr>
      </w:pPr>
      <w:r w:rsidRPr="00951E80">
        <w:rPr>
          <w:rFonts w:ascii="Times New Roman" w:eastAsia="Times New Roman" w:hAnsi="Times New Roman" w:cs="Times New Roman"/>
          <w:color w:val="000000" w:themeColor="text1"/>
          <w:sz w:val="28"/>
          <w:szCs w:val="28"/>
          <w:bdr w:val="none" w:sz="0" w:space="0" w:color="auto" w:frame="1"/>
          <w:lang w:eastAsia="ru-RU"/>
        </w:rPr>
        <w:t>Я работаю по УМК «Школа России». В моей профессиональной деятельности  всегда есть простор для поиска, педагогического творчества. В УМК «</w:t>
      </w:r>
      <w:r w:rsidR="003B70A8" w:rsidRPr="00951E80">
        <w:rPr>
          <w:rFonts w:ascii="Times New Roman" w:eastAsia="Times New Roman" w:hAnsi="Times New Roman" w:cs="Times New Roman"/>
          <w:color w:val="000000" w:themeColor="text1"/>
          <w:sz w:val="28"/>
          <w:szCs w:val="28"/>
          <w:bdr w:val="none" w:sz="0" w:space="0" w:color="auto" w:frame="1"/>
          <w:lang w:eastAsia="ru-RU"/>
        </w:rPr>
        <w:t>Школа России</w:t>
      </w:r>
      <w:r w:rsidRPr="00951E80">
        <w:rPr>
          <w:rFonts w:ascii="Times New Roman" w:eastAsia="Times New Roman" w:hAnsi="Times New Roman" w:cs="Times New Roman"/>
          <w:color w:val="000000" w:themeColor="text1"/>
          <w:sz w:val="28"/>
          <w:szCs w:val="28"/>
          <w:bdr w:val="none" w:sz="0" w:space="0" w:color="auto" w:frame="1"/>
          <w:lang w:eastAsia="ru-RU"/>
        </w:rPr>
        <w:t xml:space="preserve">» реализованы способы организации деятельности учащихся, связанные с постановкой учебной задачи, с ее решением, с самоконтролем и самооценкой. Формирование понятий осуществляется на доступном для </w:t>
      </w:r>
      <w:r w:rsidR="003B70A8" w:rsidRPr="00951E80">
        <w:rPr>
          <w:rFonts w:ascii="Times New Roman" w:eastAsia="Times New Roman" w:hAnsi="Times New Roman" w:cs="Times New Roman"/>
          <w:color w:val="000000" w:themeColor="text1"/>
          <w:sz w:val="28"/>
          <w:szCs w:val="28"/>
          <w:bdr w:val="none" w:sz="0" w:space="0" w:color="auto" w:frame="1"/>
          <w:lang w:eastAsia="ru-RU"/>
        </w:rPr>
        <w:t>ученика  начальной школы</w:t>
      </w:r>
      <w:r w:rsidRPr="00951E80">
        <w:rPr>
          <w:rFonts w:ascii="Times New Roman" w:eastAsia="Times New Roman" w:hAnsi="Times New Roman" w:cs="Times New Roman"/>
          <w:color w:val="000000" w:themeColor="text1"/>
          <w:sz w:val="28"/>
          <w:szCs w:val="28"/>
          <w:bdr w:val="none" w:sz="0" w:space="0" w:color="auto" w:frame="1"/>
          <w:lang w:eastAsia="ru-RU"/>
        </w:rPr>
        <w:t xml:space="preserve"> уровне, позволяющем осознать причинно-следственные связи, закономерности и зависимости.   </w:t>
      </w:r>
    </w:p>
    <w:p w:rsidR="009B6822" w:rsidRPr="00951E80" w:rsidRDefault="009B6822" w:rsidP="009B6822">
      <w:pPr>
        <w:shd w:val="clear" w:color="auto" w:fill="FFFFFF"/>
        <w:spacing w:after="0" w:line="240" w:lineRule="auto"/>
        <w:textAlignment w:val="baseline"/>
        <w:outlineLvl w:val="2"/>
        <w:rPr>
          <w:rFonts w:ascii="Times New Roman" w:eastAsia="Times New Roman" w:hAnsi="Times New Roman" w:cs="Times New Roman"/>
          <w:b/>
          <w:bCs/>
          <w:color w:val="000000" w:themeColor="text1"/>
          <w:sz w:val="28"/>
          <w:szCs w:val="28"/>
          <w:lang w:eastAsia="ru-RU"/>
        </w:rPr>
      </w:pPr>
      <w:r w:rsidRPr="00951E80">
        <w:rPr>
          <w:rFonts w:ascii="Times New Roman" w:eastAsia="Times New Roman" w:hAnsi="Times New Roman" w:cs="Times New Roman"/>
          <w:color w:val="000000" w:themeColor="text1"/>
          <w:sz w:val="28"/>
          <w:szCs w:val="28"/>
          <w:bdr w:val="none" w:sz="0" w:space="0" w:color="auto" w:frame="1"/>
          <w:lang w:eastAsia="ru-RU"/>
        </w:rPr>
        <w:t>          </w:t>
      </w:r>
      <w:r w:rsidR="003B70A8" w:rsidRPr="00951E80">
        <w:rPr>
          <w:rFonts w:ascii="Times New Roman" w:eastAsia="Times New Roman" w:hAnsi="Times New Roman" w:cs="Times New Roman"/>
          <w:color w:val="000000" w:themeColor="text1"/>
          <w:sz w:val="28"/>
          <w:szCs w:val="28"/>
          <w:bdr w:val="none" w:sz="0" w:space="0" w:color="auto" w:frame="1"/>
          <w:lang w:eastAsia="ru-RU"/>
        </w:rPr>
        <w:t xml:space="preserve">Я </w:t>
      </w:r>
      <w:r w:rsidRPr="00951E80">
        <w:rPr>
          <w:rFonts w:ascii="Times New Roman" w:eastAsia="Times New Roman" w:hAnsi="Times New Roman" w:cs="Times New Roman"/>
          <w:color w:val="000000" w:themeColor="text1"/>
          <w:sz w:val="28"/>
          <w:szCs w:val="28"/>
          <w:bdr w:val="none" w:sz="0" w:space="0" w:color="auto" w:frame="1"/>
          <w:lang w:eastAsia="ru-RU"/>
        </w:rPr>
        <w:t xml:space="preserve"> использ</w:t>
      </w:r>
      <w:r w:rsidR="003B70A8" w:rsidRPr="00951E80">
        <w:rPr>
          <w:rFonts w:ascii="Times New Roman" w:eastAsia="Times New Roman" w:hAnsi="Times New Roman" w:cs="Times New Roman"/>
          <w:color w:val="000000" w:themeColor="text1"/>
          <w:sz w:val="28"/>
          <w:szCs w:val="28"/>
          <w:bdr w:val="none" w:sz="0" w:space="0" w:color="auto" w:frame="1"/>
          <w:lang w:eastAsia="ru-RU"/>
        </w:rPr>
        <w:t>ую</w:t>
      </w:r>
      <w:r w:rsidRPr="00951E80">
        <w:rPr>
          <w:rFonts w:ascii="Times New Roman" w:eastAsia="Times New Roman" w:hAnsi="Times New Roman" w:cs="Times New Roman"/>
          <w:color w:val="000000" w:themeColor="text1"/>
          <w:sz w:val="28"/>
          <w:szCs w:val="28"/>
          <w:bdr w:val="none" w:sz="0" w:space="0" w:color="auto" w:frame="1"/>
          <w:lang w:eastAsia="ru-RU"/>
        </w:rPr>
        <w:t xml:space="preserve"> в </w:t>
      </w:r>
      <w:r w:rsidR="003B70A8" w:rsidRPr="00951E80">
        <w:rPr>
          <w:rFonts w:ascii="Times New Roman" w:eastAsia="Times New Roman" w:hAnsi="Times New Roman" w:cs="Times New Roman"/>
          <w:color w:val="000000" w:themeColor="text1"/>
          <w:sz w:val="28"/>
          <w:szCs w:val="28"/>
          <w:bdr w:val="none" w:sz="0" w:space="0" w:color="auto" w:frame="1"/>
          <w:lang w:eastAsia="ru-RU"/>
        </w:rPr>
        <w:t xml:space="preserve"> </w:t>
      </w:r>
      <w:r w:rsidRPr="00951E80">
        <w:rPr>
          <w:rFonts w:ascii="Times New Roman" w:eastAsia="Times New Roman" w:hAnsi="Times New Roman" w:cs="Times New Roman"/>
          <w:color w:val="000000" w:themeColor="text1"/>
          <w:sz w:val="28"/>
          <w:szCs w:val="28"/>
          <w:bdr w:val="none" w:sz="0" w:space="0" w:color="auto" w:frame="1"/>
          <w:lang w:eastAsia="ru-RU"/>
        </w:rPr>
        <w:t xml:space="preserve"> обучении</w:t>
      </w:r>
      <w:r w:rsidR="003B70A8" w:rsidRPr="00951E80">
        <w:rPr>
          <w:rFonts w:ascii="Times New Roman" w:eastAsia="Times New Roman" w:hAnsi="Times New Roman" w:cs="Times New Roman"/>
          <w:color w:val="000000" w:themeColor="text1"/>
          <w:sz w:val="28"/>
          <w:szCs w:val="28"/>
          <w:bdr w:val="none" w:sz="0" w:space="0" w:color="auto" w:frame="1"/>
          <w:lang w:eastAsia="ru-RU"/>
        </w:rPr>
        <w:t xml:space="preserve">  математике </w:t>
      </w:r>
      <w:r w:rsidRPr="00951E80">
        <w:rPr>
          <w:rFonts w:ascii="Times New Roman" w:eastAsia="Times New Roman" w:hAnsi="Times New Roman" w:cs="Times New Roman"/>
          <w:color w:val="000000" w:themeColor="text1"/>
          <w:sz w:val="28"/>
          <w:szCs w:val="28"/>
          <w:bdr w:val="none" w:sz="0" w:space="0" w:color="auto" w:frame="1"/>
          <w:lang w:eastAsia="ru-RU"/>
        </w:rPr>
        <w:t xml:space="preserve"> различные образовательные технологии, в том числе, технологию проблемного обучения, важнейшими преимуществами котор</w:t>
      </w:r>
      <w:r w:rsidR="003B70A8" w:rsidRPr="00951E80">
        <w:rPr>
          <w:rFonts w:ascii="Times New Roman" w:eastAsia="Times New Roman" w:hAnsi="Times New Roman" w:cs="Times New Roman"/>
          <w:color w:val="000000" w:themeColor="text1"/>
          <w:sz w:val="28"/>
          <w:szCs w:val="28"/>
          <w:bdr w:val="none" w:sz="0" w:space="0" w:color="auto" w:frame="1"/>
          <w:lang w:eastAsia="ru-RU"/>
        </w:rPr>
        <w:t xml:space="preserve">ой </w:t>
      </w:r>
      <w:r w:rsidRPr="00951E80">
        <w:rPr>
          <w:rFonts w:ascii="Times New Roman" w:eastAsia="Times New Roman" w:hAnsi="Times New Roman" w:cs="Times New Roman"/>
          <w:color w:val="000000" w:themeColor="text1"/>
          <w:sz w:val="28"/>
          <w:szCs w:val="28"/>
          <w:bdr w:val="none" w:sz="0" w:space="0" w:color="auto" w:frame="1"/>
          <w:lang w:eastAsia="ru-RU"/>
        </w:rPr>
        <w:t xml:space="preserve"> явля</w:t>
      </w:r>
      <w:r w:rsidR="003B70A8" w:rsidRPr="00951E80">
        <w:rPr>
          <w:rFonts w:ascii="Times New Roman" w:eastAsia="Times New Roman" w:hAnsi="Times New Roman" w:cs="Times New Roman"/>
          <w:color w:val="000000" w:themeColor="text1"/>
          <w:sz w:val="28"/>
          <w:szCs w:val="28"/>
          <w:bdr w:val="none" w:sz="0" w:space="0" w:color="auto" w:frame="1"/>
          <w:lang w:eastAsia="ru-RU"/>
        </w:rPr>
        <w:t>е</w:t>
      </w:r>
      <w:r w:rsidRPr="00951E80">
        <w:rPr>
          <w:rFonts w:ascii="Times New Roman" w:eastAsia="Times New Roman" w:hAnsi="Times New Roman" w:cs="Times New Roman"/>
          <w:color w:val="000000" w:themeColor="text1"/>
          <w:sz w:val="28"/>
          <w:szCs w:val="28"/>
          <w:bdr w:val="none" w:sz="0" w:space="0" w:color="auto" w:frame="1"/>
          <w:lang w:eastAsia="ru-RU"/>
        </w:rPr>
        <w:t xml:space="preserve">тся самостоятельное добывание знаний путём собственной творческой деятельности, высокий интерес к учебному труду, развитие продуктивного мышления, прочные и действенные результаты обучения, </w:t>
      </w:r>
      <w:r w:rsidR="003B70A8" w:rsidRPr="00951E80">
        <w:rPr>
          <w:rFonts w:ascii="Times New Roman" w:eastAsia="Times New Roman" w:hAnsi="Times New Roman" w:cs="Times New Roman"/>
          <w:color w:val="000000" w:themeColor="text1"/>
          <w:sz w:val="28"/>
          <w:szCs w:val="28"/>
          <w:bdr w:val="none" w:sz="0" w:space="0" w:color="auto" w:frame="1"/>
          <w:lang w:eastAsia="ru-RU"/>
        </w:rPr>
        <w:t xml:space="preserve"> </w:t>
      </w:r>
      <w:r w:rsidRPr="00951E80">
        <w:rPr>
          <w:rFonts w:ascii="Times New Roman" w:eastAsia="Times New Roman" w:hAnsi="Times New Roman" w:cs="Times New Roman"/>
          <w:color w:val="000000" w:themeColor="text1"/>
          <w:sz w:val="28"/>
          <w:szCs w:val="28"/>
          <w:bdr w:val="none" w:sz="0" w:space="0" w:color="auto" w:frame="1"/>
          <w:lang w:eastAsia="ru-RU"/>
        </w:rPr>
        <w:t xml:space="preserve"> формир</w:t>
      </w:r>
      <w:r w:rsidR="003B70A8" w:rsidRPr="00951E80">
        <w:rPr>
          <w:rFonts w:ascii="Times New Roman" w:eastAsia="Times New Roman" w:hAnsi="Times New Roman" w:cs="Times New Roman"/>
          <w:color w:val="000000" w:themeColor="text1"/>
          <w:sz w:val="28"/>
          <w:szCs w:val="28"/>
          <w:bdr w:val="none" w:sz="0" w:space="0" w:color="auto" w:frame="1"/>
          <w:lang w:eastAsia="ru-RU"/>
        </w:rPr>
        <w:t>у</w:t>
      </w:r>
      <w:r w:rsidRPr="00951E80">
        <w:rPr>
          <w:rFonts w:ascii="Times New Roman" w:eastAsia="Times New Roman" w:hAnsi="Times New Roman" w:cs="Times New Roman"/>
          <w:color w:val="000000" w:themeColor="text1"/>
          <w:sz w:val="28"/>
          <w:szCs w:val="28"/>
          <w:bdr w:val="none" w:sz="0" w:space="0" w:color="auto" w:frame="1"/>
          <w:lang w:eastAsia="ru-RU"/>
        </w:rPr>
        <w:t>ю у учащихся математическ</w:t>
      </w:r>
      <w:r w:rsidR="003B70A8" w:rsidRPr="00951E80">
        <w:rPr>
          <w:rFonts w:ascii="Times New Roman" w:eastAsia="Times New Roman" w:hAnsi="Times New Roman" w:cs="Times New Roman"/>
          <w:color w:val="000000" w:themeColor="text1"/>
          <w:sz w:val="28"/>
          <w:szCs w:val="28"/>
          <w:bdr w:val="none" w:sz="0" w:space="0" w:color="auto" w:frame="1"/>
          <w:lang w:eastAsia="ru-RU"/>
        </w:rPr>
        <w:t>ий</w:t>
      </w:r>
      <w:r w:rsidRPr="00951E80">
        <w:rPr>
          <w:rFonts w:ascii="Times New Roman" w:eastAsia="Times New Roman" w:hAnsi="Times New Roman" w:cs="Times New Roman"/>
          <w:color w:val="000000" w:themeColor="text1"/>
          <w:sz w:val="28"/>
          <w:szCs w:val="28"/>
          <w:bdr w:val="none" w:sz="0" w:space="0" w:color="auto" w:frame="1"/>
          <w:lang w:eastAsia="ru-RU"/>
        </w:rPr>
        <w:t xml:space="preserve"> склад</w:t>
      </w:r>
      <w:r w:rsidR="003B70A8" w:rsidRPr="00951E80">
        <w:rPr>
          <w:rFonts w:ascii="Times New Roman" w:eastAsia="Times New Roman" w:hAnsi="Times New Roman" w:cs="Times New Roman"/>
          <w:color w:val="000000" w:themeColor="text1"/>
          <w:sz w:val="28"/>
          <w:szCs w:val="28"/>
          <w:bdr w:val="none" w:sz="0" w:space="0" w:color="auto" w:frame="1"/>
          <w:lang w:eastAsia="ru-RU"/>
        </w:rPr>
        <w:t xml:space="preserve"> </w:t>
      </w:r>
      <w:r w:rsidRPr="00951E80">
        <w:rPr>
          <w:rFonts w:ascii="Times New Roman" w:eastAsia="Times New Roman" w:hAnsi="Times New Roman" w:cs="Times New Roman"/>
          <w:color w:val="000000" w:themeColor="text1"/>
          <w:sz w:val="28"/>
          <w:szCs w:val="28"/>
          <w:bdr w:val="none" w:sz="0" w:space="0" w:color="auto" w:frame="1"/>
          <w:lang w:eastAsia="ru-RU"/>
        </w:rPr>
        <w:t xml:space="preserve"> мышления. </w:t>
      </w:r>
      <w:r w:rsidR="003B70A8" w:rsidRPr="00951E80">
        <w:rPr>
          <w:rFonts w:ascii="Times New Roman" w:eastAsia="Times New Roman" w:hAnsi="Times New Roman" w:cs="Times New Roman"/>
          <w:color w:val="000000" w:themeColor="text1"/>
          <w:sz w:val="28"/>
          <w:szCs w:val="28"/>
          <w:bdr w:val="none" w:sz="0" w:space="0" w:color="auto" w:frame="1"/>
          <w:lang w:eastAsia="ru-RU"/>
        </w:rPr>
        <w:t xml:space="preserve"> </w:t>
      </w:r>
      <w:r w:rsidRPr="00951E80">
        <w:rPr>
          <w:rFonts w:ascii="Times New Roman" w:eastAsia="Times New Roman" w:hAnsi="Times New Roman" w:cs="Times New Roman"/>
          <w:color w:val="000000" w:themeColor="text1"/>
          <w:sz w:val="28"/>
          <w:szCs w:val="28"/>
          <w:bdr w:val="none" w:sz="0" w:space="0" w:color="auto" w:frame="1"/>
          <w:lang w:eastAsia="ru-RU"/>
        </w:rPr>
        <w:t xml:space="preserve"> </w:t>
      </w:r>
      <w:r w:rsidR="003B70A8" w:rsidRPr="00951E80">
        <w:rPr>
          <w:rFonts w:ascii="Times New Roman" w:eastAsia="Times New Roman" w:hAnsi="Times New Roman" w:cs="Times New Roman"/>
          <w:color w:val="000000" w:themeColor="text1"/>
          <w:sz w:val="28"/>
          <w:szCs w:val="28"/>
          <w:bdr w:val="none" w:sz="0" w:space="0" w:color="auto" w:frame="1"/>
          <w:lang w:eastAsia="ru-RU"/>
        </w:rPr>
        <w:t>П</w:t>
      </w:r>
      <w:r w:rsidRPr="00951E80">
        <w:rPr>
          <w:rFonts w:ascii="Times New Roman" w:eastAsia="Times New Roman" w:hAnsi="Times New Roman" w:cs="Times New Roman"/>
          <w:color w:val="000000" w:themeColor="text1"/>
          <w:sz w:val="28"/>
          <w:szCs w:val="28"/>
          <w:bdr w:val="none" w:sz="0" w:space="0" w:color="auto" w:frame="1"/>
          <w:lang w:eastAsia="ru-RU"/>
        </w:rPr>
        <w:t xml:space="preserve">роблемное обучение отвечает требованиям современности: обучать, исследуя, исследовать обучая. </w:t>
      </w:r>
      <w:r w:rsidR="003B70A8" w:rsidRPr="00951E80">
        <w:rPr>
          <w:rFonts w:ascii="Times New Roman" w:eastAsia="Times New Roman" w:hAnsi="Times New Roman" w:cs="Times New Roman"/>
          <w:color w:val="000000" w:themeColor="text1"/>
          <w:sz w:val="28"/>
          <w:szCs w:val="28"/>
          <w:bdr w:val="none" w:sz="0" w:space="0" w:color="auto" w:frame="1"/>
          <w:lang w:eastAsia="ru-RU"/>
        </w:rPr>
        <w:t xml:space="preserve"> </w:t>
      </w:r>
      <w:r w:rsidRPr="00951E80">
        <w:rPr>
          <w:rFonts w:ascii="Times New Roman" w:eastAsia="Times New Roman" w:hAnsi="Times New Roman" w:cs="Times New Roman"/>
          <w:color w:val="000000" w:themeColor="text1"/>
          <w:sz w:val="28"/>
          <w:szCs w:val="28"/>
          <w:bdr w:val="none" w:sz="0" w:space="0" w:color="auto" w:frame="1"/>
          <w:lang w:eastAsia="ru-RU"/>
        </w:rPr>
        <w:t xml:space="preserve"> </w:t>
      </w:r>
      <w:r w:rsidR="003B70A8" w:rsidRPr="00951E80">
        <w:rPr>
          <w:rFonts w:ascii="Times New Roman" w:eastAsia="Times New Roman" w:hAnsi="Times New Roman" w:cs="Times New Roman"/>
          <w:color w:val="000000" w:themeColor="text1"/>
          <w:sz w:val="28"/>
          <w:szCs w:val="28"/>
          <w:bdr w:val="none" w:sz="0" w:space="0" w:color="auto" w:frame="1"/>
          <w:lang w:eastAsia="ru-RU"/>
        </w:rPr>
        <w:t>Так</w:t>
      </w:r>
      <w:r w:rsidRPr="00951E80">
        <w:rPr>
          <w:rFonts w:ascii="Times New Roman" w:eastAsia="Times New Roman" w:hAnsi="Times New Roman" w:cs="Times New Roman"/>
          <w:color w:val="000000" w:themeColor="text1"/>
          <w:sz w:val="28"/>
          <w:szCs w:val="28"/>
          <w:bdr w:val="none" w:sz="0" w:space="0" w:color="auto" w:frame="1"/>
          <w:lang w:eastAsia="ru-RU"/>
        </w:rPr>
        <w:t>и</w:t>
      </w:r>
      <w:r w:rsidR="003B70A8" w:rsidRPr="00951E80">
        <w:rPr>
          <w:rFonts w:ascii="Times New Roman" w:eastAsia="Times New Roman" w:hAnsi="Times New Roman" w:cs="Times New Roman"/>
          <w:color w:val="000000" w:themeColor="text1"/>
          <w:sz w:val="28"/>
          <w:szCs w:val="28"/>
          <w:bdr w:val="none" w:sz="0" w:space="0" w:color="auto" w:frame="1"/>
          <w:lang w:eastAsia="ru-RU"/>
        </w:rPr>
        <w:t xml:space="preserve">м  образом  , я стараюсь </w:t>
      </w:r>
      <w:r w:rsidRPr="00951E80">
        <w:rPr>
          <w:rFonts w:ascii="Times New Roman" w:eastAsia="Times New Roman" w:hAnsi="Times New Roman" w:cs="Times New Roman"/>
          <w:color w:val="000000" w:themeColor="text1"/>
          <w:sz w:val="28"/>
          <w:szCs w:val="28"/>
          <w:bdr w:val="none" w:sz="0" w:space="0" w:color="auto" w:frame="1"/>
          <w:lang w:eastAsia="ru-RU"/>
        </w:rPr>
        <w:t xml:space="preserve"> </w:t>
      </w:r>
      <w:r w:rsidR="003B70A8" w:rsidRPr="00951E80">
        <w:rPr>
          <w:rFonts w:ascii="Times New Roman" w:eastAsia="Times New Roman" w:hAnsi="Times New Roman" w:cs="Times New Roman"/>
          <w:color w:val="000000" w:themeColor="text1"/>
          <w:sz w:val="28"/>
          <w:szCs w:val="28"/>
          <w:bdr w:val="none" w:sz="0" w:space="0" w:color="auto" w:frame="1"/>
          <w:lang w:eastAsia="ru-RU"/>
        </w:rPr>
        <w:t xml:space="preserve"> </w:t>
      </w:r>
      <w:r w:rsidRPr="00951E80">
        <w:rPr>
          <w:rFonts w:ascii="Times New Roman" w:eastAsia="Times New Roman" w:hAnsi="Times New Roman" w:cs="Times New Roman"/>
          <w:color w:val="000000" w:themeColor="text1"/>
          <w:sz w:val="28"/>
          <w:szCs w:val="28"/>
          <w:bdr w:val="none" w:sz="0" w:space="0" w:color="auto" w:frame="1"/>
          <w:lang w:eastAsia="ru-RU"/>
        </w:rPr>
        <w:t xml:space="preserve"> формировать творческую личность, т.е. реализовать основную задачу педагогического труда.</w:t>
      </w:r>
    </w:p>
    <w:p w:rsidR="009B6822" w:rsidRPr="00951E80" w:rsidRDefault="009B6822" w:rsidP="009B6822">
      <w:pPr>
        <w:shd w:val="clear" w:color="auto" w:fill="FFFFFF"/>
        <w:spacing w:after="0" w:line="240" w:lineRule="auto"/>
        <w:textAlignment w:val="baseline"/>
        <w:outlineLvl w:val="2"/>
        <w:rPr>
          <w:rFonts w:ascii="Times New Roman" w:eastAsia="Times New Roman" w:hAnsi="Times New Roman" w:cs="Times New Roman"/>
          <w:b/>
          <w:bCs/>
          <w:color w:val="000000" w:themeColor="text1"/>
          <w:sz w:val="28"/>
          <w:szCs w:val="28"/>
          <w:lang w:eastAsia="ru-RU"/>
        </w:rPr>
      </w:pPr>
      <w:r w:rsidRPr="00951E80">
        <w:rPr>
          <w:rFonts w:ascii="Times New Roman" w:eastAsia="Times New Roman" w:hAnsi="Times New Roman" w:cs="Times New Roman"/>
          <w:color w:val="000000" w:themeColor="text1"/>
          <w:sz w:val="28"/>
          <w:szCs w:val="28"/>
          <w:bdr w:val="none" w:sz="0" w:space="0" w:color="auto" w:frame="1"/>
          <w:lang w:eastAsia="ru-RU"/>
        </w:rPr>
        <w:t>          </w:t>
      </w:r>
      <w:r w:rsidR="003B70A8" w:rsidRPr="00951E80">
        <w:rPr>
          <w:rFonts w:ascii="Times New Roman" w:eastAsia="Times New Roman" w:hAnsi="Times New Roman" w:cs="Times New Roman"/>
          <w:color w:val="000000" w:themeColor="text1"/>
          <w:sz w:val="28"/>
          <w:szCs w:val="28"/>
          <w:bdr w:val="none" w:sz="0" w:space="0" w:color="auto" w:frame="1"/>
          <w:lang w:eastAsia="ru-RU"/>
        </w:rPr>
        <w:t>Я считаю</w:t>
      </w:r>
      <w:r w:rsidRPr="00951E80">
        <w:rPr>
          <w:rFonts w:ascii="Times New Roman" w:eastAsia="Times New Roman" w:hAnsi="Times New Roman" w:cs="Times New Roman"/>
          <w:color w:val="000000" w:themeColor="text1"/>
          <w:sz w:val="28"/>
          <w:szCs w:val="28"/>
          <w:bdr w:val="none" w:sz="0" w:space="0" w:color="auto" w:frame="1"/>
          <w:lang w:eastAsia="ru-RU"/>
        </w:rPr>
        <w:t xml:space="preserve">, что урок – это основная форма организации обучения в современной школе. На любом современном уроке нельзя обойтись без технологии проблемного обучения или без его элементов. </w:t>
      </w:r>
      <w:r w:rsidR="003B70A8" w:rsidRPr="00951E80">
        <w:rPr>
          <w:rFonts w:ascii="Times New Roman" w:eastAsia="Times New Roman" w:hAnsi="Times New Roman" w:cs="Times New Roman"/>
          <w:color w:val="000000" w:themeColor="text1"/>
          <w:sz w:val="28"/>
          <w:szCs w:val="28"/>
          <w:bdr w:val="none" w:sz="0" w:space="0" w:color="auto" w:frame="1"/>
          <w:lang w:eastAsia="ru-RU"/>
        </w:rPr>
        <w:t xml:space="preserve"> </w:t>
      </w:r>
    </w:p>
    <w:p w:rsidR="009B6822" w:rsidRPr="00951E80" w:rsidRDefault="009B6822" w:rsidP="009B6822">
      <w:pPr>
        <w:shd w:val="clear" w:color="auto" w:fill="FFFFFF"/>
        <w:spacing w:after="0" w:line="240" w:lineRule="auto"/>
        <w:textAlignment w:val="baseline"/>
        <w:outlineLvl w:val="2"/>
        <w:rPr>
          <w:rFonts w:ascii="Times New Roman" w:eastAsia="Times New Roman" w:hAnsi="Times New Roman" w:cs="Times New Roman"/>
          <w:b/>
          <w:bCs/>
          <w:color w:val="000000" w:themeColor="text1"/>
          <w:sz w:val="28"/>
          <w:szCs w:val="28"/>
          <w:lang w:eastAsia="ru-RU"/>
        </w:rPr>
      </w:pPr>
      <w:r w:rsidRPr="00951E80">
        <w:rPr>
          <w:rFonts w:ascii="Times New Roman" w:eastAsia="Times New Roman" w:hAnsi="Times New Roman" w:cs="Times New Roman"/>
          <w:color w:val="000000" w:themeColor="text1"/>
          <w:sz w:val="28"/>
          <w:szCs w:val="28"/>
          <w:bdr w:val="none" w:sz="0" w:space="0" w:color="auto" w:frame="1"/>
          <w:lang w:eastAsia="ru-RU"/>
        </w:rPr>
        <w:t>          </w:t>
      </w:r>
      <w:r w:rsidRPr="00951E80">
        <w:rPr>
          <w:rFonts w:ascii="Times New Roman" w:eastAsia="Times New Roman" w:hAnsi="Times New Roman" w:cs="Times New Roman"/>
          <w:b/>
          <w:bCs/>
          <w:color w:val="000000" w:themeColor="text1"/>
          <w:sz w:val="28"/>
          <w:szCs w:val="28"/>
          <w:lang w:eastAsia="ru-RU"/>
        </w:rPr>
        <w:t>Актуальность </w:t>
      </w:r>
      <w:r w:rsidR="000C0C9D" w:rsidRPr="00951E80">
        <w:rPr>
          <w:rFonts w:ascii="Times New Roman" w:eastAsia="Times New Roman" w:hAnsi="Times New Roman" w:cs="Times New Roman"/>
          <w:color w:val="000000" w:themeColor="text1"/>
          <w:sz w:val="28"/>
          <w:szCs w:val="28"/>
          <w:bdr w:val="none" w:sz="0" w:space="0" w:color="auto" w:frame="1"/>
          <w:lang w:eastAsia="ru-RU"/>
        </w:rPr>
        <w:t xml:space="preserve">применения данной технологии в </w:t>
      </w:r>
      <w:r w:rsidR="00DA14C7">
        <w:rPr>
          <w:rFonts w:ascii="Times New Roman" w:eastAsia="Times New Roman" w:hAnsi="Times New Roman" w:cs="Times New Roman"/>
          <w:color w:val="000000" w:themeColor="text1"/>
          <w:sz w:val="28"/>
          <w:szCs w:val="28"/>
          <w:bdr w:val="none" w:sz="0" w:space="0" w:color="auto" w:frame="1"/>
          <w:lang w:eastAsia="ru-RU"/>
        </w:rPr>
        <w:t>мое</w:t>
      </w:r>
      <w:r w:rsidR="000C0C9D" w:rsidRPr="00951E80">
        <w:rPr>
          <w:rFonts w:ascii="Times New Roman" w:eastAsia="Times New Roman" w:hAnsi="Times New Roman" w:cs="Times New Roman"/>
          <w:color w:val="000000" w:themeColor="text1"/>
          <w:sz w:val="28"/>
          <w:szCs w:val="28"/>
          <w:bdr w:val="none" w:sz="0" w:space="0" w:color="auto" w:frame="1"/>
          <w:lang w:eastAsia="ru-RU"/>
        </w:rPr>
        <w:t xml:space="preserve">й работе </w:t>
      </w:r>
      <w:r w:rsidRPr="00951E80">
        <w:rPr>
          <w:rFonts w:ascii="Times New Roman" w:eastAsia="Times New Roman" w:hAnsi="Times New Roman" w:cs="Times New Roman"/>
          <w:color w:val="000000" w:themeColor="text1"/>
          <w:sz w:val="28"/>
          <w:szCs w:val="28"/>
          <w:bdr w:val="none" w:sz="0" w:space="0" w:color="auto" w:frame="1"/>
          <w:lang w:eastAsia="ru-RU"/>
        </w:rPr>
        <w:t xml:space="preserve"> </w:t>
      </w:r>
      <w:r w:rsidR="000C0C9D" w:rsidRPr="00951E80">
        <w:rPr>
          <w:rFonts w:ascii="Times New Roman" w:eastAsia="Times New Roman" w:hAnsi="Times New Roman" w:cs="Times New Roman"/>
          <w:color w:val="000000" w:themeColor="text1"/>
          <w:sz w:val="28"/>
          <w:szCs w:val="28"/>
          <w:bdr w:val="none" w:sz="0" w:space="0" w:color="auto" w:frame="1"/>
          <w:lang w:eastAsia="ru-RU"/>
        </w:rPr>
        <w:t xml:space="preserve"> </w:t>
      </w:r>
      <w:r w:rsidRPr="00951E80">
        <w:rPr>
          <w:rFonts w:ascii="Times New Roman" w:eastAsia="Times New Roman" w:hAnsi="Times New Roman" w:cs="Times New Roman"/>
          <w:color w:val="000000" w:themeColor="text1"/>
          <w:sz w:val="28"/>
          <w:szCs w:val="28"/>
          <w:bdr w:val="none" w:sz="0" w:space="0" w:color="auto" w:frame="1"/>
          <w:lang w:eastAsia="ru-RU"/>
        </w:rPr>
        <w:t xml:space="preserve">определяется развитием высокого уровня мотивации к учебной деятельности, активизации познавательных интересов учащихся, </w:t>
      </w:r>
      <w:r w:rsidR="003B70A8" w:rsidRPr="00951E80">
        <w:rPr>
          <w:rFonts w:ascii="Times New Roman" w:eastAsia="Times New Roman" w:hAnsi="Times New Roman" w:cs="Times New Roman"/>
          <w:color w:val="000000" w:themeColor="text1"/>
          <w:sz w:val="28"/>
          <w:szCs w:val="28"/>
          <w:bdr w:val="none" w:sz="0" w:space="0" w:color="auto" w:frame="1"/>
          <w:lang w:eastAsia="ru-RU"/>
        </w:rPr>
        <w:t>это</w:t>
      </w:r>
      <w:r w:rsidRPr="00951E80">
        <w:rPr>
          <w:rFonts w:ascii="Times New Roman" w:eastAsia="Times New Roman" w:hAnsi="Times New Roman" w:cs="Times New Roman"/>
          <w:color w:val="000000" w:themeColor="text1"/>
          <w:sz w:val="28"/>
          <w:szCs w:val="28"/>
          <w:bdr w:val="none" w:sz="0" w:space="0" w:color="auto" w:frame="1"/>
          <w:lang w:eastAsia="ru-RU"/>
        </w:rPr>
        <w:t xml:space="preserve"> становится возможным при разрешении возникающих противоречий, создании проблемных ситуаций на уроке. </w:t>
      </w:r>
      <w:r w:rsidR="003B70A8" w:rsidRPr="00951E80">
        <w:rPr>
          <w:rFonts w:ascii="Times New Roman" w:eastAsia="Times New Roman" w:hAnsi="Times New Roman" w:cs="Times New Roman"/>
          <w:color w:val="000000" w:themeColor="text1"/>
          <w:sz w:val="28"/>
          <w:szCs w:val="28"/>
          <w:bdr w:val="none" w:sz="0" w:space="0" w:color="auto" w:frame="1"/>
          <w:lang w:eastAsia="ru-RU"/>
        </w:rPr>
        <w:t xml:space="preserve">Для  преодоления </w:t>
      </w:r>
      <w:r w:rsidRPr="00951E80">
        <w:rPr>
          <w:rFonts w:ascii="Times New Roman" w:eastAsia="Times New Roman" w:hAnsi="Times New Roman" w:cs="Times New Roman"/>
          <w:color w:val="000000" w:themeColor="text1"/>
          <w:sz w:val="28"/>
          <w:szCs w:val="28"/>
          <w:bdr w:val="none" w:sz="0" w:space="0" w:color="auto" w:frame="1"/>
          <w:lang w:eastAsia="ru-RU"/>
        </w:rPr>
        <w:t xml:space="preserve"> </w:t>
      </w:r>
      <w:r w:rsidR="003B70A8" w:rsidRPr="00951E80">
        <w:rPr>
          <w:rFonts w:ascii="Times New Roman" w:eastAsia="Times New Roman" w:hAnsi="Times New Roman" w:cs="Times New Roman"/>
          <w:color w:val="000000" w:themeColor="text1"/>
          <w:sz w:val="28"/>
          <w:szCs w:val="28"/>
          <w:bdr w:val="none" w:sz="0" w:space="0" w:color="auto" w:frame="1"/>
          <w:lang w:eastAsia="ru-RU"/>
        </w:rPr>
        <w:t xml:space="preserve">возникших  при изучении  новой темы </w:t>
      </w:r>
      <w:r w:rsidRPr="00951E80">
        <w:rPr>
          <w:rFonts w:ascii="Times New Roman" w:eastAsia="Times New Roman" w:hAnsi="Times New Roman" w:cs="Times New Roman"/>
          <w:color w:val="000000" w:themeColor="text1"/>
          <w:sz w:val="28"/>
          <w:szCs w:val="28"/>
          <w:bdr w:val="none" w:sz="0" w:space="0" w:color="auto" w:frame="1"/>
          <w:lang w:eastAsia="ru-RU"/>
        </w:rPr>
        <w:t xml:space="preserve"> трудностей у учащихся возникает постоянная потребность в овладении новыми знаниями, новыми способами действий, умениями и навыками. </w:t>
      </w:r>
      <w:r w:rsidR="000C0C9D" w:rsidRPr="00951E80">
        <w:rPr>
          <w:rFonts w:ascii="Times New Roman" w:eastAsia="Times New Roman" w:hAnsi="Times New Roman" w:cs="Times New Roman"/>
          <w:color w:val="000000" w:themeColor="text1"/>
          <w:sz w:val="28"/>
          <w:szCs w:val="28"/>
          <w:bdr w:val="none" w:sz="0" w:space="0" w:color="auto" w:frame="1"/>
          <w:lang w:eastAsia="ru-RU"/>
        </w:rPr>
        <w:t xml:space="preserve">Я считаю , что  использование </w:t>
      </w:r>
      <w:r w:rsidRPr="00951E80">
        <w:rPr>
          <w:rFonts w:ascii="Times New Roman" w:eastAsia="Times New Roman" w:hAnsi="Times New Roman" w:cs="Times New Roman"/>
          <w:color w:val="000000" w:themeColor="text1"/>
          <w:sz w:val="28"/>
          <w:szCs w:val="28"/>
          <w:bdr w:val="none" w:sz="0" w:space="0" w:color="auto" w:frame="1"/>
          <w:lang w:eastAsia="ru-RU"/>
        </w:rPr>
        <w:t>технологии проблемного обучения позволяет повысить качество образования учащихся. </w:t>
      </w:r>
    </w:p>
    <w:p w:rsidR="009B6822" w:rsidRPr="00951E80" w:rsidRDefault="009B6822" w:rsidP="009B6822">
      <w:pPr>
        <w:shd w:val="clear" w:color="auto" w:fill="FFFFFF"/>
        <w:spacing w:after="0" w:line="240" w:lineRule="auto"/>
        <w:textAlignment w:val="baseline"/>
        <w:outlineLvl w:val="2"/>
        <w:rPr>
          <w:rFonts w:ascii="Times New Roman" w:eastAsia="Times New Roman" w:hAnsi="Times New Roman" w:cs="Times New Roman"/>
          <w:b/>
          <w:bCs/>
          <w:color w:val="000000" w:themeColor="text1"/>
          <w:sz w:val="28"/>
          <w:szCs w:val="28"/>
          <w:lang w:eastAsia="ru-RU"/>
        </w:rPr>
      </w:pPr>
      <w:r w:rsidRPr="00951E80">
        <w:rPr>
          <w:rFonts w:ascii="Times New Roman" w:eastAsia="Times New Roman" w:hAnsi="Times New Roman" w:cs="Times New Roman"/>
          <w:color w:val="000000" w:themeColor="text1"/>
          <w:sz w:val="28"/>
          <w:szCs w:val="28"/>
          <w:bdr w:val="none" w:sz="0" w:space="0" w:color="auto" w:frame="1"/>
          <w:lang w:eastAsia="ru-RU"/>
        </w:rPr>
        <w:t>          </w:t>
      </w:r>
      <w:r w:rsidR="003B70A8" w:rsidRPr="00951E80">
        <w:rPr>
          <w:rFonts w:ascii="Times New Roman" w:eastAsia="Times New Roman" w:hAnsi="Times New Roman" w:cs="Times New Roman"/>
          <w:color w:val="000000" w:themeColor="text1"/>
          <w:sz w:val="28"/>
          <w:szCs w:val="28"/>
          <w:bdr w:val="none" w:sz="0" w:space="0" w:color="auto" w:frame="1"/>
          <w:lang w:eastAsia="ru-RU"/>
        </w:rPr>
        <w:t>Технологию п</w:t>
      </w:r>
      <w:r w:rsidRPr="00951E80">
        <w:rPr>
          <w:rFonts w:ascii="Times New Roman" w:eastAsia="Times New Roman" w:hAnsi="Times New Roman" w:cs="Times New Roman"/>
          <w:color w:val="000000" w:themeColor="text1"/>
          <w:sz w:val="28"/>
          <w:szCs w:val="28"/>
          <w:bdr w:val="none" w:sz="0" w:space="0" w:color="auto" w:frame="1"/>
          <w:lang w:eastAsia="ru-RU"/>
        </w:rPr>
        <w:t>роблемно</w:t>
      </w:r>
      <w:r w:rsidR="003B70A8" w:rsidRPr="00951E80">
        <w:rPr>
          <w:rFonts w:ascii="Times New Roman" w:eastAsia="Times New Roman" w:hAnsi="Times New Roman" w:cs="Times New Roman"/>
          <w:color w:val="000000" w:themeColor="text1"/>
          <w:sz w:val="28"/>
          <w:szCs w:val="28"/>
          <w:bdr w:val="none" w:sz="0" w:space="0" w:color="auto" w:frame="1"/>
          <w:lang w:eastAsia="ru-RU"/>
        </w:rPr>
        <w:t>го</w:t>
      </w:r>
      <w:r w:rsidRPr="00951E80">
        <w:rPr>
          <w:rFonts w:ascii="Times New Roman" w:eastAsia="Times New Roman" w:hAnsi="Times New Roman" w:cs="Times New Roman"/>
          <w:color w:val="000000" w:themeColor="text1"/>
          <w:sz w:val="28"/>
          <w:szCs w:val="28"/>
          <w:bdr w:val="none" w:sz="0" w:space="0" w:color="auto" w:frame="1"/>
          <w:lang w:eastAsia="ru-RU"/>
        </w:rPr>
        <w:t xml:space="preserve"> обучени</w:t>
      </w:r>
      <w:r w:rsidR="003B70A8" w:rsidRPr="00951E80">
        <w:rPr>
          <w:rFonts w:ascii="Times New Roman" w:eastAsia="Times New Roman" w:hAnsi="Times New Roman" w:cs="Times New Roman"/>
          <w:color w:val="000000" w:themeColor="text1"/>
          <w:sz w:val="28"/>
          <w:szCs w:val="28"/>
          <w:bdr w:val="none" w:sz="0" w:space="0" w:color="auto" w:frame="1"/>
          <w:lang w:eastAsia="ru-RU"/>
        </w:rPr>
        <w:t xml:space="preserve">я </w:t>
      </w:r>
      <w:r w:rsidRPr="00951E80">
        <w:rPr>
          <w:rFonts w:ascii="Times New Roman" w:eastAsia="Times New Roman" w:hAnsi="Times New Roman" w:cs="Times New Roman"/>
          <w:color w:val="000000" w:themeColor="text1"/>
          <w:sz w:val="28"/>
          <w:szCs w:val="28"/>
          <w:bdr w:val="none" w:sz="0" w:space="0" w:color="auto" w:frame="1"/>
          <w:lang w:eastAsia="ru-RU"/>
        </w:rPr>
        <w:t> </w:t>
      </w:r>
      <w:r w:rsidR="003B70A8" w:rsidRPr="00951E80">
        <w:rPr>
          <w:rFonts w:ascii="Times New Roman" w:eastAsia="Times New Roman" w:hAnsi="Times New Roman" w:cs="Times New Roman"/>
          <w:b/>
          <w:bCs/>
          <w:color w:val="000000" w:themeColor="text1"/>
          <w:sz w:val="28"/>
          <w:szCs w:val="28"/>
          <w:lang w:eastAsia="ru-RU"/>
        </w:rPr>
        <w:t xml:space="preserve">я </w:t>
      </w:r>
      <w:r w:rsidRPr="00951E80">
        <w:rPr>
          <w:rFonts w:ascii="Times New Roman" w:eastAsia="Times New Roman" w:hAnsi="Times New Roman" w:cs="Times New Roman"/>
          <w:color w:val="000000" w:themeColor="text1"/>
          <w:sz w:val="28"/>
          <w:szCs w:val="28"/>
          <w:bdr w:val="none" w:sz="0" w:space="0" w:color="auto" w:frame="1"/>
          <w:lang w:eastAsia="ru-RU"/>
        </w:rPr>
        <w:t> применя</w:t>
      </w:r>
      <w:r w:rsidR="003B70A8" w:rsidRPr="00951E80">
        <w:rPr>
          <w:rFonts w:ascii="Times New Roman" w:eastAsia="Times New Roman" w:hAnsi="Times New Roman" w:cs="Times New Roman"/>
          <w:color w:val="000000" w:themeColor="text1"/>
          <w:sz w:val="28"/>
          <w:szCs w:val="28"/>
          <w:bdr w:val="none" w:sz="0" w:space="0" w:color="auto" w:frame="1"/>
          <w:lang w:eastAsia="ru-RU"/>
        </w:rPr>
        <w:t>ю</w:t>
      </w:r>
      <w:r w:rsidRPr="00951E80">
        <w:rPr>
          <w:rFonts w:ascii="Times New Roman" w:eastAsia="Times New Roman" w:hAnsi="Times New Roman" w:cs="Times New Roman"/>
          <w:color w:val="000000" w:themeColor="text1"/>
          <w:sz w:val="28"/>
          <w:szCs w:val="28"/>
          <w:bdr w:val="none" w:sz="0" w:space="0" w:color="auto" w:frame="1"/>
          <w:lang w:eastAsia="ru-RU"/>
        </w:rPr>
        <w:t>: </w:t>
      </w:r>
    </w:p>
    <w:p w:rsidR="009B6822" w:rsidRPr="00951E80" w:rsidRDefault="009B6822" w:rsidP="009B6822">
      <w:pPr>
        <w:shd w:val="clear" w:color="auto" w:fill="FFFFFF"/>
        <w:spacing w:after="0" w:line="240" w:lineRule="auto"/>
        <w:textAlignment w:val="baseline"/>
        <w:outlineLvl w:val="2"/>
        <w:rPr>
          <w:rFonts w:ascii="Times New Roman" w:eastAsia="Times New Roman" w:hAnsi="Times New Roman" w:cs="Times New Roman"/>
          <w:b/>
          <w:bCs/>
          <w:color w:val="000000" w:themeColor="text1"/>
          <w:sz w:val="28"/>
          <w:szCs w:val="28"/>
          <w:lang w:eastAsia="ru-RU"/>
        </w:rPr>
      </w:pPr>
      <w:r w:rsidRPr="00951E80">
        <w:rPr>
          <w:rFonts w:ascii="Times New Roman" w:eastAsia="Times New Roman" w:hAnsi="Times New Roman" w:cs="Times New Roman"/>
          <w:color w:val="000000" w:themeColor="text1"/>
          <w:sz w:val="28"/>
          <w:szCs w:val="28"/>
          <w:bdr w:val="none" w:sz="0" w:space="0" w:color="auto" w:frame="1"/>
          <w:lang w:eastAsia="ru-RU"/>
        </w:rPr>
        <w:t>– когда содержание учебного материала содержит причинно-следственные связи  и направлено на формирование понятий, законов и теорий;</w:t>
      </w:r>
    </w:p>
    <w:p w:rsidR="009B6822" w:rsidRPr="00951E80" w:rsidRDefault="009B6822" w:rsidP="009B6822">
      <w:pPr>
        <w:shd w:val="clear" w:color="auto" w:fill="FFFFFF"/>
        <w:spacing w:after="0" w:line="240" w:lineRule="auto"/>
        <w:textAlignment w:val="baseline"/>
        <w:outlineLvl w:val="2"/>
        <w:rPr>
          <w:rFonts w:ascii="Times New Roman" w:eastAsia="Times New Roman" w:hAnsi="Times New Roman" w:cs="Times New Roman"/>
          <w:b/>
          <w:bCs/>
          <w:color w:val="000000" w:themeColor="text1"/>
          <w:sz w:val="28"/>
          <w:szCs w:val="28"/>
          <w:lang w:eastAsia="ru-RU"/>
        </w:rPr>
      </w:pPr>
      <w:r w:rsidRPr="00951E80">
        <w:rPr>
          <w:rFonts w:ascii="Times New Roman" w:eastAsia="Times New Roman" w:hAnsi="Times New Roman" w:cs="Times New Roman"/>
          <w:color w:val="000000" w:themeColor="text1"/>
          <w:sz w:val="28"/>
          <w:szCs w:val="28"/>
          <w:bdr w:val="none" w:sz="0" w:space="0" w:color="auto" w:frame="1"/>
          <w:lang w:eastAsia="ru-RU"/>
        </w:rPr>
        <w:t>– когда ученики подготовлены к проблемному изучению темы и решают задачи на развитие самостоятельности мышления, формирование исследовательских умений, творческого подхода к делу</w:t>
      </w:r>
      <w:r w:rsidR="000C0C9D" w:rsidRPr="00951E80">
        <w:rPr>
          <w:rFonts w:ascii="Times New Roman" w:eastAsia="Times New Roman" w:hAnsi="Times New Roman" w:cs="Times New Roman"/>
          <w:color w:val="000000" w:themeColor="text1"/>
          <w:sz w:val="28"/>
          <w:szCs w:val="28"/>
          <w:bdr w:val="none" w:sz="0" w:space="0" w:color="auto" w:frame="1"/>
          <w:lang w:eastAsia="ru-RU"/>
        </w:rPr>
        <w:t xml:space="preserve"> </w:t>
      </w:r>
      <w:r w:rsidRPr="00951E80">
        <w:rPr>
          <w:rFonts w:ascii="Times New Roman" w:eastAsia="Times New Roman" w:hAnsi="Times New Roman" w:cs="Times New Roman"/>
          <w:color w:val="000000" w:themeColor="text1"/>
          <w:sz w:val="28"/>
          <w:szCs w:val="28"/>
          <w:bdr w:val="none" w:sz="0" w:space="0" w:color="auto" w:frame="1"/>
          <w:lang w:eastAsia="ru-RU"/>
        </w:rPr>
        <w:t> </w:t>
      </w:r>
    </w:p>
    <w:p w:rsidR="009B6822" w:rsidRDefault="003B70A8">
      <w:pPr>
        <w:rPr>
          <w:rFonts w:ascii="Times New Roman" w:hAnsi="Times New Roman" w:cs="Times New Roman"/>
          <w:sz w:val="28"/>
          <w:szCs w:val="28"/>
        </w:rPr>
      </w:pPr>
      <w:r>
        <w:rPr>
          <w:rFonts w:ascii="inherit" w:eastAsia="Times New Roman" w:hAnsi="inherit" w:cs="Helvetica"/>
          <w:color w:val="606060"/>
          <w:sz w:val="35"/>
          <w:szCs w:val="35"/>
          <w:bdr w:val="none" w:sz="0" w:space="0" w:color="auto" w:frame="1"/>
          <w:lang w:eastAsia="ru-RU"/>
        </w:rPr>
        <w:lastRenderedPageBreak/>
        <w:t xml:space="preserve"> </w:t>
      </w:r>
      <w:r w:rsidR="000C0C9D">
        <w:rPr>
          <w:rFonts w:ascii="inherit" w:eastAsia="Times New Roman" w:hAnsi="inherit" w:cs="Helvetica"/>
          <w:color w:val="606060"/>
          <w:sz w:val="35"/>
          <w:szCs w:val="35"/>
          <w:bdr w:val="none" w:sz="0" w:space="0" w:color="auto" w:frame="1"/>
          <w:lang w:eastAsia="ru-RU"/>
        </w:rPr>
        <w:t xml:space="preserve"> </w:t>
      </w:r>
      <w:r w:rsidR="000C0C9D" w:rsidRPr="00CA675A">
        <w:rPr>
          <w:rFonts w:ascii="Times New Roman" w:eastAsia="Times New Roman" w:hAnsi="Times New Roman" w:cs="Times New Roman"/>
          <w:color w:val="000000" w:themeColor="text1"/>
          <w:sz w:val="28"/>
          <w:szCs w:val="28"/>
          <w:bdr w:val="none" w:sz="0" w:space="0" w:color="auto" w:frame="1"/>
          <w:lang w:eastAsia="ru-RU"/>
        </w:rPr>
        <w:t>Я думаю, что</w:t>
      </w:r>
      <w:r w:rsidR="000C0C9D">
        <w:rPr>
          <w:rFonts w:ascii="inherit" w:eastAsia="Times New Roman" w:hAnsi="inherit" w:cs="Helvetica"/>
          <w:color w:val="606060"/>
          <w:sz w:val="35"/>
          <w:szCs w:val="35"/>
          <w:bdr w:val="none" w:sz="0" w:space="0" w:color="auto" w:frame="1"/>
          <w:lang w:eastAsia="ru-RU"/>
        </w:rPr>
        <w:t xml:space="preserve"> </w:t>
      </w:r>
      <w:r w:rsidR="000C0C9D">
        <w:rPr>
          <w:rFonts w:ascii="Times New Roman" w:hAnsi="Times New Roman" w:cs="Times New Roman"/>
          <w:sz w:val="28"/>
          <w:szCs w:val="28"/>
        </w:rPr>
        <w:t>оптимальной   структурой учебного  материала  будет  являться  сочетание  традиционного  изложения  с включением проблемных ситуаций.</w:t>
      </w:r>
    </w:p>
    <w:p w:rsidR="00A9411B" w:rsidRDefault="003B70A8" w:rsidP="000C0C9D">
      <w:pPr>
        <w:pStyle w:val="HTML"/>
        <w:jc w:val="both"/>
        <w:rPr>
          <w:rFonts w:ascii="Times New Roman" w:hAnsi="Times New Roman" w:cs="Times New Roman"/>
          <w:sz w:val="28"/>
          <w:szCs w:val="28"/>
        </w:rPr>
      </w:pPr>
      <w:r>
        <w:rPr>
          <w:rFonts w:ascii="Segoe UI" w:hAnsi="Segoe UI" w:cs="Segoe UI"/>
          <w:color w:val="010101"/>
          <w:lang w:eastAsia="ru-RU"/>
        </w:rPr>
        <w:t xml:space="preserve"> </w:t>
      </w:r>
      <w:r w:rsidR="000C0C9D">
        <w:rPr>
          <w:rFonts w:ascii="Times New Roman" w:hAnsi="Times New Roman" w:cs="Times New Roman"/>
          <w:sz w:val="28"/>
          <w:szCs w:val="28"/>
        </w:rPr>
        <w:t>Важно и то, что проблемное обучение, приучающее учащихся  сталкиваться с противоречиями, разбираться в  них,  искать  решение,  является  одним  из средств формирования диалектического мышления.</w:t>
      </w:r>
      <w:r w:rsidR="00A9411B">
        <w:rPr>
          <w:rFonts w:ascii="Times New Roman" w:hAnsi="Times New Roman" w:cs="Times New Roman"/>
          <w:sz w:val="28"/>
          <w:szCs w:val="28"/>
        </w:rPr>
        <w:t xml:space="preserve">      </w:t>
      </w:r>
    </w:p>
    <w:p w:rsidR="000C0C9D" w:rsidRDefault="00A9411B" w:rsidP="000C0C9D">
      <w:pPr>
        <w:pStyle w:val="HTML"/>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sz w:val="28"/>
          <w:szCs w:val="28"/>
        </w:rPr>
        <w:t>На  уроках математики дети сталкиваются с многочисленными проблемными ситуациями, которые побуждают их к математическому мышлению. Уже простое распределение тетрадей, учебников, может стать для учащихся первого класса проблемой, если их спросить, хватит ли учебных принадлежностей для всего класса? Видя относительно небольшую пачку тетрадей, дети будут думать, что их не хватит, ибо имеют ввиду величину тех и других элементов. Проверкой правильности предположения будет раздача тетрадей. Указанная проблема является примером сравнения одного множества с другим и оценки количества единиц множества. Проблемность при обучении математке возникает совершенно естественно, не требуя никаких специальных упражнений, искусственно подбираемых ситуаций. В сущности не только каждая текстовая задача, но и добрая половина других упражнений, представленных в учебниках математики и дидактических материалах, и есть своего рода проблемы, над решением которых ученик должен задуматься, если не превращать их выполнение в чисто тренировочную работу, связанную с решением по готовому образцу</w:t>
      </w:r>
    </w:p>
    <w:p w:rsidR="008058F9" w:rsidRDefault="008058F9" w:rsidP="008058F9">
      <w:pPr>
        <w:pStyle w:val="HTML"/>
        <w:jc w:val="both"/>
        <w:rPr>
          <w:rFonts w:ascii="Times New Roman" w:hAnsi="Times New Roman" w:cs="Times New Roman"/>
          <w:sz w:val="28"/>
          <w:szCs w:val="28"/>
        </w:rPr>
      </w:pPr>
    </w:p>
    <w:p w:rsidR="008058F9" w:rsidRDefault="008058F9" w:rsidP="008058F9">
      <w:pPr>
        <w:pStyle w:val="HTML"/>
        <w:jc w:val="both"/>
        <w:rPr>
          <w:rFonts w:ascii="Times New Roman" w:hAnsi="Times New Roman" w:cs="Times New Roman"/>
          <w:sz w:val="28"/>
          <w:szCs w:val="28"/>
        </w:rPr>
      </w:pPr>
      <w:r>
        <w:rPr>
          <w:rFonts w:ascii="Times New Roman" w:eastAsia="ヒラギノ角ゴ Pro W3" w:hAnsi="Times New Roman" w:cs="Times New Roman"/>
          <w:color w:val="000000"/>
          <w:sz w:val="28"/>
          <w:szCs w:val="28"/>
        </w:rPr>
        <w:t xml:space="preserve">        </w:t>
      </w:r>
      <w:r>
        <w:rPr>
          <w:rFonts w:ascii="Times New Roman" w:hAnsi="Times New Roman" w:cs="Times New Roman"/>
          <w:sz w:val="28"/>
          <w:szCs w:val="28"/>
        </w:rPr>
        <w:t>Но не всякий материал может служить основой  для  создания  проблемной</w:t>
      </w:r>
    </w:p>
    <w:p w:rsidR="008058F9" w:rsidRDefault="008058F9" w:rsidP="008058F9">
      <w:pPr>
        <w:pStyle w:val="HTML"/>
        <w:jc w:val="both"/>
        <w:rPr>
          <w:rFonts w:ascii="Times New Roman" w:hAnsi="Times New Roman" w:cs="Times New Roman"/>
          <w:sz w:val="28"/>
          <w:szCs w:val="28"/>
        </w:rPr>
      </w:pPr>
      <w:r>
        <w:rPr>
          <w:rFonts w:ascii="Times New Roman" w:hAnsi="Times New Roman" w:cs="Times New Roman"/>
          <w:sz w:val="28"/>
          <w:szCs w:val="28"/>
        </w:rPr>
        <w:t xml:space="preserve">ситуации.  К  </w:t>
      </w:r>
      <w:proofErr w:type="spellStart"/>
      <w:r>
        <w:rPr>
          <w:rFonts w:ascii="Times New Roman" w:hAnsi="Times New Roman" w:cs="Times New Roman"/>
          <w:sz w:val="28"/>
          <w:szCs w:val="28"/>
        </w:rPr>
        <w:t>непроблемным</w:t>
      </w:r>
      <w:proofErr w:type="spellEnd"/>
      <w:r>
        <w:rPr>
          <w:rFonts w:ascii="Times New Roman" w:hAnsi="Times New Roman" w:cs="Times New Roman"/>
          <w:sz w:val="28"/>
          <w:szCs w:val="28"/>
        </w:rPr>
        <w:t xml:space="preserve">  элементам  учебного  материала   относится   вся</w:t>
      </w:r>
      <w:r w:rsidR="000C0C9D">
        <w:rPr>
          <w:rFonts w:ascii="Times New Roman" w:hAnsi="Times New Roman" w:cs="Times New Roman"/>
          <w:sz w:val="28"/>
          <w:szCs w:val="28"/>
        </w:rPr>
        <w:t xml:space="preserve"> </w:t>
      </w:r>
      <w:r>
        <w:rPr>
          <w:rFonts w:ascii="Times New Roman" w:hAnsi="Times New Roman" w:cs="Times New Roman"/>
          <w:sz w:val="28"/>
          <w:szCs w:val="28"/>
        </w:rPr>
        <w:t xml:space="preserve">конкретная информация, содержащая цифровые  и  качественные  данные;  факты, которые нельзя «открыть». Не </w:t>
      </w:r>
      <w:proofErr w:type="spellStart"/>
      <w:r>
        <w:rPr>
          <w:rFonts w:ascii="Times New Roman" w:hAnsi="Times New Roman" w:cs="Times New Roman"/>
          <w:sz w:val="28"/>
          <w:szCs w:val="28"/>
        </w:rPr>
        <w:t>проблемны</w:t>
      </w:r>
      <w:proofErr w:type="spellEnd"/>
      <w:r>
        <w:rPr>
          <w:rFonts w:ascii="Times New Roman" w:hAnsi="Times New Roman" w:cs="Times New Roman"/>
          <w:sz w:val="28"/>
          <w:szCs w:val="28"/>
        </w:rPr>
        <w:t xml:space="preserve"> все задачи, решаемые по  образцу,  по алгоритму, по известному способу.</w:t>
      </w:r>
    </w:p>
    <w:p w:rsidR="008058F9" w:rsidRDefault="008058F9" w:rsidP="008058F9">
      <w:pPr>
        <w:pStyle w:val="HTML"/>
        <w:jc w:val="both"/>
        <w:rPr>
          <w:rFonts w:ascii="Times New Roman" w:hAnsi="Times New Roman" w:cs="Times New Roman"/>
          <w:sz w:val="28"/>
          <w:szCs w:val="28"/>
        </w:rPr>
      </w:pPr>
      <w:r>
        <w:rPr>
          <w:rFonts w:ascii="Times New Roman" w:hAnsi="Times New Roman" w:cs="Times New Roman"/>
          <w:sz w:val="28"/>
          <w:szCs w:val="28"/>
        </w:rPr>
        <w:t xml:space="preserve">       Проблемное обучение возможно применять для усвоения обобщенных  знаний –  понятий,  правил,  законов,  причинно-следственных  и  других  логических зависимостей.</w:t>
      </w:r>
    </w:p>
    <w:p w:rsidR="008058F9" w:rsidRDefault="000C0C9D" w:rsidP="00094E70">
      <w:pPr>
        <w:pStyle w:val="HTML"/>
        <w:jc w:val="both"/>
        <w:rPr>
          <w:rFonts w:ascii="Times New Roman" w:hAnsi="Times New Roman" w:cs="Times New Roman"/>
          <w:sz w:val="28"/>
          <w:szCs w:val="28"/>
        </w:rPr>
      </w:pPr>
      <w:r>
        <w:rPr>
          <w:rFonts w:ascii="Times New Roman" w:hAnsi="Times New Roman" w:cs="Times New Roman"/>
          <w:sz w:val="28"/>
          <w:szCs w:val="28"/>
        </w:rPr>
        <w:t xml:space="preserve">   </w:t>
      </w:r>
      <w:r w:rsidR="008058F9">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8058F9" w:rsidRDefault="00094E70" w:rsidP="008058F9">
      <w:pPr>
        <w:pStyle w:val="A3"/>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firstLine="567"/>
        <w:jc w:val="both"/>
        <w:rPr>
          <w:rFonts w:ascii="Times New Roman" w:hAnsi="Times New Roman"/>
          <w:sz w:val="28"/>
          <w:szCs w:val="28"/>
        </w:rPr>
      </w:pPr>
      <w:r>
        <w:rPr>
          <w:rFonts w:ascii="Arial" w:eastAsia="Times New Roman" w:hAnsi="Arial" w:cs="Arial"/>
          <w:sz w:val="19"/>
          <w:szCs w:val="19"/>
          <w:lang w:eastAsia="ru-RU"/>
        </w:rPr>
        <w:t xml:space="preserve"> </w:t>
      </w:r>
      <w:r w:rsidR="008058F9">
        <w:rPr>
          <w:rFonts w:ascii="Times New Roman" w:hAnsi="Times New Roman"/>
          <w:sz w:val="28"/>
          <w:szCs w:val="28"/>
        </w:rPr>
        <w:t xml:space="preserve">  Проблемная ситуация и учебная проблема являются основными понятиями проблемного обучения. Существуют две основные функции учебной проблемы:</w:t>
      </w:r>
    </w:p>
    <w:p w:rsidR="008058F9" w:rsidRDefault="008058F9" w:rsidP="008058F9">
      <w:pPr>
        <w:pStyle w:val="A3"/>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firstLine="567"/>
        <w:jc w:val="both"/>
        <w:rPr>
          <w:rFonts w:ascii="Times New Roman" w:hAnsi="Times New Roman"/>
          <w:sz w:val="28"/>
          <w:szCs w:val="28"/>
        </w:rPr>
      </w:pPr>
    </w:p>
    <w:p w:rsidR="008058F9" w:rsidRDefault="008058F9" w:rsidP="008058F9">
      <w:pPr>
        <w:pStyle w:val="A3"/>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both"/>
        <w:rPr>
          <w:rFonts w:ascii="Times New Roman" w:hAnsi="Times New Roman"/>
          <w:sz w:val="28"/>
          <w:szCs w:val="28"/>
        </w:rPr>
      </w:pPr>
      <w:r>
        <w:rPr>
          <w:rFonts w:ascii="Times New Roman" w:hAnsi="Times New Roman"/>
          <w:sz w:val="28"/>
          <w:szCs w:val="28"/>
        </w:rPr>
        <w:t>1.Определение направления умственного поиска, т.е. деятельности ученика по нахождению способа решения проблемы.</w:t>
      </w:r>
    </w:p>
    <w:p w:rsidR="008058F9" w:rsidRDefault="008058F9" w:rsidP="008058F9">
      <w:pPr>
        <w:pStyle w:val="A3"/>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hanging="240"/>
        <w:jc w:val="both"/>
        <w:rPr>
          <w:rFonts w:ascii="Times New Roman" w:hAnsi="Times New Roman"/>
          <w:sz w:val="28"/>
          <w:szCs w:val="28"/>
        </w:rPr>
      </w:pPr>
      <w:r>
        <w:rPr>
          <w:rFonts w:ascii="Times New Roman" w:hAnsi="Times New Roman"/>
          <w:sz w:val="28"/>
          <w:szCs w:val="28"/>
        </w:rPr>
        <w:t>Формирование познавательных способностей, интереса, мотивов деятельности ученика по развитию  универсально–учебных действий.</w:t>
      </w:r>
    </w:p>
    <w:p w:rsidR="00CA675A" w:rsidRDefault="00CA675A" w:rsidP="00CA675A">
      <w:pPr>
        <w:shd w:val="clear" w:color="auto" w:fill="FFFFFF"/>
        <w:spacing w:after="0" w:line="240" w:lineRule="auto"/>
        <w:textAlignment w:val="baseline"/>
        <w:outlineLvl w:val="2"/>
        <w:rPr>
          <w:rFonts w:ascii="Times New Roman" w:eastAsia="Times New Roman" w:hAnsi="Times New Roman" w:cs="Times New Roman"/>
          <w:b/>
          <w:bCs/>
          <w:color w:val="000000" w:themeColor="text1"/>
          <w:sz w:val="28"/>
          <w:szCs w:val="28"/>
          <w:lang w:eastAsia="ru-RU"/>
        </w:rPr>
      </w:pPr>
    </w:p>
    <w:p w:rsidR="00CA675A" w:rsidRPr="00CA675A" w:rsidRDefault="00CA675A" w:rsidP="00CA675A">
      <w:pPr>
        <w:shd w:val="clear" w:color="auto" w:fill="FFFFFF"/>
        <w:spacing w:after="0" w:line="240" w:lineRule="auto"/>
        <w:textAlignment w:val="baseline"/>
        <w:outlineLvl w:val="2"/>
        <w:rPr>
          <w:rFonts w:ascii="Times New Roman" w:eastAsia="Times New Roman" w:hAnsi="Times New Roman" w:cs="Times New Roman"/>
          <w:bCs/>
          <w:color w:val="000000" w:themeColor="text1"/>
          <w:sz w:val="28"/>
          <w:szCs w:val="28"/>
          <w:lang w:eastAsia="ru-RU"/>
        </w:rPr>
      </w:pPr>
      <w:r w:rsidRPr="00CA675A">
        <w:rPr>
          <w:rFonts w:ascii="Times New Roman" w:eastAsia="Times New Roman" w:hAnsi="Times New Roman" w:cs="Times New Roman"/>
          <w:bCs/>
          <w:color w:val="000000" w:themeColor="text1"/>
          <w:sz w:val="28"/>
          <w:szCs w:val="28"/>
          <w:lang w:eastAsia="ru-RU"/>
        </w:rPr>
        <w:t xml:space="preserve">                           Приемы создания проблемных ситуаций. </w:t>
      </w:r>
    </w:p>
    <w:p w:rsidR="00CA675A" w:rsidRPr="00CA675A" w:rsidRDefault="00CA675A" w:rsidP="00CA675A">
      <w:pPr>
        <w:numPr>
          <w:ilvl w:val="0"/>
          <w:numId w:val="18"/>
        </w:numPr>
        <w:shd w:val="clear" w:color="auto" w:fill="FFFFFF"/>
        <w:spacing w:after="0" w:line="240" w:lineRule="auto"/>
        <w:ind w:left="277"/>
        <w:textAlignment w:val="baseline"/>
        <w:outlineLvl w:val="2"/>
        <w:rPr>
          <w:rFonts w:ascii="Times New Roman" w:eastAsia="Times New Roman" w:hAnsi="Times New Roman" w:cs="Times New Roman"/>
          <w:b/>
          <w:bCs/>
          <w:color w:val="000000" w:themeColor="text1"/>
          <w:sz w:val="28"/>
          <w:szCs w:val="28"/>
          <w:lang w:eastAsia="ru-RU"/>
        </w:rPr>
      </w:pPr>
      <w:r w:rsidRPr="00CA675A">
        <w:rPr>
          <w:rFonts w:ascii="Times New Roman" w:eastAsia="Times New Roman" w:hAnsi="Times New Roman" w:cs="Times New Roman"/>
          <w:color w:val="000000" w:themeColor="text1"/>
          <w:sz w:val="28"/>
          <w:szCs w:val="28"/>
          <w:bdr w:val="none" w:sz="0" w:space="0" w:color="auto" w:frame="1"/>
          <w:lang w:eastAsia="ru-RU"/>
        </w:rPr>
        <w:lastRenderedPageBreak/>
        <w:t>Под</w:t>
      </w:r>
      <w:r>
        <w:rPr>
          <w:rFonts w:ascii="Times New Roman" w:eastAsia="Times New Roman" w:hAnsi="Times New Roman" w:cs="Times New Roman"/>
          <w:color w:val="000000" w:themeColor="text1"/>
          <w:sz w:val="28"/>
          <w:szCs w:val="28"/>
          <w:bdr w:val="none" w:sz="0" w:space="0" w:color="auto" w:frame="1"/>
          <w:lang w:eastAsia="ru-RU"/>
        </w:rPr>
        <w:t xml:space="preserve">вожу </w:t>
      </w:r>
      <w:r w:rsidRPr="00CA675A">
        <w:rPr>
          <w:rFonts w:ascii="Times New Roman" w:eastAsia="Times New Roman" w:hAnsi="Times New Roman" w:cs="Times New Roman"/>
          <w:color w:val="000000" w:themeColor="text1"/>
          <w:sz w:val="28"/>
          <w:szCs w:val="28"/>
          <w:bdr w:val="none" w:sz="0" w:space="0" w:color="auto" w:frame="1"/>
          <w:lang w:eastAsia="ru-RU"/>
        </w:rPr>
        <w:t xml:space="preserve"> школьников к противоречию и предл</w:t>
      </w:r>
      <w:r>
        <w:rPr>
          <w:rFonts w:ascii="Times New Roman" w:eastAsia="Times New Roman" w:hAnsi="Times New Roman" w:cs="Times New Roman"/>
          <w:color w:val="000000" w:themeColor="text1"/>
          <w:sz w:val="28"/>
          <w:szCs w:val="28"/>
          <w:bdr w:val="none" w:sz="0" w:space="0" w:color="auto" w:frame="1"/>
          <w:lang w:eastAsia="ru-RU"/>
        </w:rPr>
        <w:t xml:space="preserve">агаю </w:t>
      </w:r>
      <w:r w:rsidRPr="00CA675A">
        <w:rPr>
          <w:rFonts w:ascii="Times New Roman" w:eastAsia="Times New Roman" w:hAnsi="Times New Roman" w:cs="Times New Roman"/>
          <w:color w:val="000000" w:themeColor="text1"/>
          <w:sz w:val="28"/>
          <w:szCs w:val="28"/>
          <w:bdr w:val="none" w:sz="0" w:space="0" w:color="auto" w:frame="1"/>
          <w:lang w:eastAsia="ru-RU"/>
        </w:rPr>
        <w:t xml:space="preserve"> им самим найти способ его решения; </w:t>
      </w:r>
    </w:p>
    <w:p w:rsidR="00CA675A" w:rsidRPr="00CA675A" w:rsidRDefault="00CA675A" w:rsidP="00CA675A">
      <w:pPr>
        <w:numPr>
          <w:ilvl w:val="0"/>
          <w:numId w:val="18"/>
        </w:numPr>
        <w:shd w:val="clear" w:color="auto" w:fill="FFFFFF"/>
        <w:spacing w:after="0" w:line="240" w:lineRule="auto"/>
        <w:ind w:left="277"/>
        <w:textAlignment w:val="baseline"/>
        <w:outlineLvl w:val="2"/>
        <w:rPr>
          <w:rFonts w:ascii="Times New Roman" w:eastAsia="Times New Roman" w:hAnsi="Times New Roman" w:cs="Times New Roman"/>
          <w:b/>
          <w:bCs/>
          <w:color w:val="000000" w:themeColor="text1"/>
          <w:sz w:val="28"/>
          <w:szCs w:val="28"/>
          <w:lang w:eastAsia="ru-RU"/>
        </w:rPr>
      </w:pPr>
      <w:r w:rsidRPr="00CA675A">
        <w:rPr>
          <w:rFonts w:ascii="Times New Roman" w:eastAsia="Times New Roman" w:hAnsi="Times New Roman" w:cs="Times New Roman"/>
          <w:color w:val="000000" w:themeColor="text1"/>
          <w:sz w:val="28"/>
          <w:szCs w:val="28"/>
          <w:bdr w:val="none" w:sz="0" w:space="0" w:color="auto" w:frame="1"/>
          <w:lang w:eastAsia="ru-RU"/>
        </w:rPr>
        <w:t>Изл</w:t>
      </w:r>
      <w:r>
        <w:rPr>
          <w:rFonts w:ascii="Times New Roman" w:eastAsia="Times New Roman" w:hAnsi="Times New Roman" w:cs="Times New Roman"/>
          <w:color w:val="000000" w:themeColor="text1"/>
          <w:sz w:val="28"/>
          <w:szCs w:val="28"/>
          <w:bdr w:val="none" w:sz="0" w:space="0" w:color="auto" w:frame="1"/>
          <w:lang w:eastAsia="ru-RU"/>
        </w:rPr>
        <w:t xml:space="preserve">агаю </w:t>
      </w:r>
      <w:r w:rsidRPr="00CA675A">
        <w:rPr>
          <w:rFonts w:ascii="Times New Roman" w:eastAsia="Times New Roman" w:hAnsi="Times New Roman" w:cs="Times New Roman"/>
          <w:color w:val="000000" w:themeColor="text1"/>
          <w:sz w:val="28"/>
          <w:szCs w:val="28"/>
          <w:bdr w:val="none" w:sz="0" w:space="0" w:color="auto" w:frame="1"/>
          <w:lang w:eastAsia="ru-RU"/>
        </w:rPr>
        <w:t xml:space="preserve"> различные точки зрения на один и тот же вопрос; </w:t>
      </w:r>
    </w:p>
    <w:p w:rsidR="00CA675A" w:rsidRPr="00CA675A" w:rsidRDefault="00CA675A" w:rsidP="00CA675A">
      <w:pPr>
        <w:numPr>
          <w:ilvl w:val="0"/>
          <w:numId w:val="18"/>
        </w:numPr>
        <w:shd w:val="clear" w:color="auto" w:fill="FFFFFF"/>
        <w:spacing w:after="0" w:line="240" w:lineRule="auto"/>
        <w:ind w:left="277"/>
        <w:textAlignment w:val="baseline"/>
        <w:outlineLvl w:val="2"/>
        <w:rPr>
          <w:rFonts w:ascii="Times New Roman" w:eastAsia="Times New Roman" w:hAnsi="Times New Roman" w:cs="Times New Roman"/>
          <w:b/>
          <w:bCs/>
          <w:color w:val="000000" w:themeColor="text1"/>
          <w:sz w:val="28"/>
          <w:szCs w:val="28"/>
          <w:lang w:eastAsia="ru-RU"/>
        </w:rPr>
      </w:pPr>
      <w:r w:rsidRPr="00CA675A">
        <w:rPr>
          <w:rFonts w:ascii="Times New Roman" w:eastAsia="Times New Roman" w:hAnsi="Times New Roman" w:cs="Times New Roman"/>
          <w:color w:val="000000" w:themeColor="text1"/>
          <w:sz w:val="28"/>
          <w:szCs w:val="28"/>
          <w:bdr w:val="none" w:sz="0" w:space="0" w:color="auto" w:frame="1"/>
          <w:lang w:eastAsia="ru-RU"/>
        </w:rPr>
        <w:t>Предл</w:t>
      </w:r>
      <w:r>
        <w:rPr>
          <w:rFonts w:ascii="Times New Roman" w:eastAsia="Times New Roman" w:hAnsi="Times New Roman" w:cs="Times New Roman"/>
          <w:color w:val="000000" w:themeColor="text1"/>
          <w:sz w:val="28"/>
          <w:szCs w:val="28"/>
          <w:bdr w:val="none" w:sz="0" w:space="0" w:color="auto" w:frame="1"/>
          <w:lang w:eastAsia="ru-RU"/>
        </w:rPr>
        <w:t xml:space="preserve">агаю </w:t>
      </w:r>
      <w:r w:rsidRPr="00CA675A">
        <w:rPr>
          <w:rFonts w:ascii="Times New Roman" w:eastAsia="Times New Roman" w:hAnsi="Times New Roman" w:cs="Times New Roman"/>
          <w:color w:val="000000" w:themeColor="text1"/>
          <w:sz w:val="28"/>
          <w:szCs w:val="28"/>
          <w:bdr w:val="none" w:sz="0" w:space="0" w:color="auto" w:frame="1"/>
          <w:lang w:eastAsia="ru-RU"/>
        </w:rPr>
        <w:t xml:space="preserve"> классу рассмотреть явление с различных позиций; </w:t>
      </w:r>
    </w:p>
    <w:p w:rsidR="00CA675A" w:rsidRPr="00CA675A" w:rsidRDefault="00CA675A" w:rsidP="00CA675A">
      <w:pPr>
        <w:numPr>
          <w:ilvl w:val="0"/>
          <w:numId w:val="18"/>
        </w:numPr>
        <w:shd w:val="clear" w:color="auto" w:fill="FFFFFF"/>
        <w:spacing w:after="0" w:line="240" w:lineRule="auto"/>
        <w:ind w:left="277"/>
        <w:textAlignment w:val="baseline"/>
        <w:outlineLvl w:val="2"/>
        <w:rPr>
          <w:rFonts w:ascii="Times New Roman" w:eastAsia="Times New Roman" w:hAnsi="Times New Roman" w:cs="Times New Roman"/>
          <w:b/>
          <w:bCs/>
          <w:color w:val="000000" w:themeColor="text1"/>
          <w:sz w:val="28"/>
          <w:szCs w:val="28"/>
          <w:lang w:eastAsia="ru-RU"/>
        </w:rPr>
      </w:pPr>
      <w:r w:rsidRPr="00CA675A">
        <w:rPr>
          <w:rFonts w:ascii="Times New Roman" w:eastAsia="Times New Roman" w:hAnsi="Times New Roman" w:cs="Times New Roman"/>
          <w:color w:val="000000" w:themeColor="text1"/>
          <w:sz w:val="28"/>
          <w:szCs w:val="28"/>
          <w:bdr w:val="none" w:sz="0" w:space="0" w:color="auto" w:frame="1"/>
          <w:lang w:eastAsia="ru-RU"/>
        </w:rPr>
        <w:t>Побу</w:t>
      </w:r>
      <w:r>
        <w:rPr>
          <w:rFonts w:ascii="Times New Roman" w:eastAsia="Times New Roman" w:hAnsi="Times New Roman" w:cs="Times New Roman"/>
          <w:color w:val="000000" w:themeColor="text1"/>
          <w:sz w:val="28"/>
          <w:szCs w:val="28"/>
          <w:bdr w:val="none" w:sz="0" w:space="0" w:color="auto" w:frame="1"/>
          <w:lang w:eastAsia="ru-RU"/>
        </w:rPr>
        <w:t xml:space="preserve">ждаю </w:t>
      </w:r>
      <w:r w:rsidRPr="00CA675A">
        <w:rPr>
          <w:rFonts w:ascii="Times New Roman" w:eastAsia="Times New Roman" w:hAnsi="Times New Roman" w:cs="Times New Roman"/>
          <w:color w:val="000000" w:themeColor="text1"/>
          <w:sz w:val="28"/>
          <w:szCs w:val="28"/>
          <w:bdr w:val="none" w:sz="0" w:space="0" w:color="auto" w:frame="1"/>
          <w:lang w:eastAsia="ru-RU"/>
        </w:rPr>
        <w:t xml:space="preserve"> учащихся делать сравнения, обобщения, выводы из ситуации, сопоставлять факты. </w:t>
      </w:r>
    </w:p>
    <w:p w:rsidR="00CA675A" w:rsidRPr="00CA675A" w:rsidRDefault="00CA675A" w:rsidP="00CA675A">
      <w:pPr>
        <w:numPr>
          <w:ilvl w:val="0"/>
          <w:numId w:val="18"/>
        </w:numPr>
        <w:shd w:val="clear" w:color="auto" w:fill="FFFFFF"/>
        <w:spacing w:after="0" w:line="240" w:lineRule="auto"/>
        <w:ind w:left="277"/>
        <w:textAlignment w:val="baseline"/>
        <w:outlineLvl w:val="2"/>
        <w:rPr>
          <w:rFonts w:ascii="Times New Roman" w:eastAsia="Times New Roman" w:hAnsi="Times New Roman" w:cs="Times New Roman"/>
          <w:b/>
          <w:bCs/>
          <w:color w:val="000000" w:themeColor="text1"/>
          <w:sz w:val="28"/>
          <w:szCs w:val="28"/>
          <w:lang w:eastAsia="ru-RU"/>
        </w:rPr>
      </w:pPr>
      <w:r w:rsidRPr="00CA675A">
        <w:rPr>
          <w:rFonts w:ascii="Times New Roman" w:eastAsia="Times New Roman" w:hAnsi="Times New Roman" w:cs="Times New Roman"/>
          <w:color w:val="000000" w:themeColor="text1"/>
          <w:sz w:val="28"/>
          <w:szCs w:val="28"/>
          <w:bdr w:val="none" w:sz="0" w:space="0" w:color="auto" w:frame="1"/>
          <w:lang w:eastAsia="ru-RU"/>
        </w:rPr>
        <w:t>Став</w:t>
      </w:r>
      <w:r>
        <w:rPr>
          <w:rFonts w:ascii="Times New Roman" w:eastAsia="Times New Roman" w:hAnsi="Times New Roman" w:cs="Times New Roman"/>
          <w:color w:val="000000" w:themeColor="text1"/>
          <w:sz w:val="28"/>
          <w:szCs w:val="28"/>
          <w:bdr w:val="none" w:sz="0" w:space="0" w:color="auto" w:frame="1"/>
          <w:lang w:eastAsia="ru-RU"/>
        </w:rPr>
        <w:t xml:space="preserve">лю </w:t>
      </w:r>
      <w:r w:rsidRPr="00CA675A">
        <w:rPr>
          <w:rFonts w:ascii="Times New Roman" w:eastAsia="Times New Roman" w:hAnsi="Times New Roman" w:cs="Times New Roman"/>
          <w:color w:val="000000" w:themeColor="text1"/>
          <w:sz w:val="28"/>
          <w:szCs w:val="28"/>
          <w:bdr w:val="none" w:sz="0" w:space="0" w:color="auto" w:frame="1"/>
          <w:lang w:eastAsia="ru-RU"/>
        </w:rPr>
        <w:t xml:space="preserve"> конкретные вопросы на обобщение, обоснование, конкретизацию, логику рассуждения. </w:t>
      </w:r>
    </w:p>
    <w:p w:rsidR="00CA675A" w:rsidRPr="00CA675A" w:rsidRDefault="00CA675A" w:rsidP="00CA675A">
      <w:pPr>
        <w:numPr>
          <w:ilvl w:val="0"/>
          <w:numId w:val="18"/>
        </w:numPr>
        <w:shd w:val="clear" w:color="auto" w:fill="FFFFFF"/>
        <w:spacing w:after="0" w:line="240" w:lineRule="auto"/>
        <w:ind w:left="277"/>
        <w:textAlignment w:val="baseline"/>
        <w:outlineLvl w:val="2"/>
        <w:rPr>
          <w:rFonts w:ascii="Times New Roman" w:eastAsia="Times New Roman" w:hAnsi="Times New Roman" w:cs="Times New Roman"/>
          <w:b/>
          <w:bCs/>
          <w:color w:val="000000" w:themeColor="text1"/>
          <w:sz w:val="28"/>
          <w:szCs w:val="28"/>
          <w:lang w:eastAsia="ru-RU"/>
        </w:rPr>
      </w:pPr>
      <w:r w:rsidRPr="00CA675A">
        <w:rPr>
          <w:rFonts w:ascii="Times New Roman" w:eastAsia="Times New Roman" w:hAnsi="Times New Roman" w:cs="Times New Roman"/>
          <w:color w:val="000000" w:themeColor="text1"/>
          <w:sz w:val="28"/>
          <w:szCs w:val="28"/>
          <w:bdr w:val="none" w:sz="0" w:space="0" w:color="auto" w:frame="1"/>
          <w:lang w:eastAsia="ru-RU"/>
        </w:rPr>
        <w:t>Определ</w:t>
      </w:r>
      <w:r>
        <w:rPr>
          <w:rFonts w:ascii="Times New Roman" w:eastAsia="Times New Roman" w:hAnsi="Times New Roman" w:cs="Times New Roman"/>
          <w:color w:val="000000" w:themeColor="text1"/>
          <w:sz w:val="28"/>
          <w:szCs w:val="28"/>
          <w:bdr w:val="none" w:sz="0" w:space="0" w:color="auto" w:frame="1"/>
          <w:lang w:eastAsia="ru-RU"/>
        </w:rPr>
        <w:t xml:space="preserve">яю </w:t>
      </w:r>
      <w:r w:rsidRPr="00CA675A">
        <w:rPr>
          <w:rFonts w:ascii="Times New Roman" w:eastAsia="Times New Roman" w:hAnsi="Times New Roman" w:cs="Times New Roman"/>
          <w:color w:val="000000" w:themeColor="text1"/>
          <w:sz w:val="28"/>
          <w:szCs w:val="28"/>
          <w:bdr w:val="none" w:sz="0" w:space="0" w:color="auto" w:frame="1"/>
          <w:lang w:eastAsia="ru-RU"/>
        </w:rPr>
        <w:t xml:space="preserve"> проблемные теоретические и практические задания </w:t>
      </w:r>
    </w:p>
    <w:p w:rsidR="004E2152" w:rsidRPr="001A1E2E" w:rsidRDefault="00CA675A" w:rsidP="001A1E2E">
      <w:pPr>
        <w:numPr>
          <w:ilvl w:val="0"/>
          <w:numId w:val="18"/>
        </w:numPr>
        <w:shd w:val="clear" w:color="auto" w:fill="FFFFFF"/>
        <w:spacing w:after="0" w:line="240" w:lineRule="auto"/>
        <w:ind w:left="277"/>
        <w:textAlignment w:val="baseline"/>
        <w:outlineLvl w:val="2"/>
        <w:rPr>
          <w:rFonts w:ascii="Times New Roman" w:eastAsia="Times New Roman" w:hAnsi="Times New Roman" w:cs="Times New Roman"/>
          <w:b/>
          <w:bCs/>
          <w:color w:val="000000" w:themeColor="text1"/>
          <w:sz w:val="28"/>
          <w:szCs w:val="28"/>
          <w:lang w:eastAsia="ru-RU"/>
        </w:rPr>
      </w:pPr>
      <w:r w:rsidRPr="00CA675A">
        <w:rPr>
          <w:rFonts w:ascii="Times New Roman" w:eastAsia="Times New Roman" w:hAnsi="Times New Roman" w:cs="Times New Roman"/>
          <w:color w:val="000000" w:themeColor="text1"/>
          <w:sz w:val="28"/>
          <w:szCs w:val="28"/>
          <w:bdr w:val="none" w:sz="0" w:space="0" w:color="auto" w:frame="1"/>
          <w:lang w:eastAsia="ru-RU"/>
        </w:rPr>
        <w:t>Став</w:t>
      </w:r>
      <w:r>
        <w:rPr>
          <w:rFonts w:ascii="Times New Roman" w:eastAsia="Times New Roman" w:hAnsi="Times New Roman" w:cs="Times New Roman"/>
          <w:color w:val="000000" w:themeColor="text1"/>
          <w:sz w:val="28"/>
          <w:szCs w:val="28"/>
          <w:bdr w:val="none" w:sz="0" w:space="0" w:color="auto" w:frame="1"/>
          <w:lang w:eastAsia="ru-RU"/>
        </w:rPr>
        <w:t xml:space="preserve">лю </w:t>
      </w:r>
      <w:r w:rsidRPr="00CA675A">
        <w:rPr>
          <w:rFonts w:ascii="Times New Roman" w:eastAsia="Times New Roman" w:hAnsi="Times New Roman" w:cs="Times New Roman"/>
          <w:color w:val="000000" w:themeColor="text1"/>
          <w:sz w:val="28"/>
          <w:szCs w:val="28"/>
          <w:bdr w:val="none" w:sz="0" w:space="0" w:color="auto" w:frame="1"/>
          <w:lang w:eastAsia="ru-RU"/>
        </w:rPr>
        <w:t xml:space="preserve"> проблемные задачи (например: с недостающими, избыточными или противоречивыми данными, с заведомо допущенными ошибками и др.). </w:t>
      </w:r>
    </w:p>
    <w:p w:rsidR="004E2152" w:rsidRDefault="004E2152" w:rsidP="004E2152">
      <w:pPr>
        <w:pStyle w:val="A3"/>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both"/>
        <w:rPr>
          <w:rFonts w:ascii="Times New Roman" w:hAnsi="Times New Roman"/>
          <w:sz w:val="28"/>
          <w:szCs w:val="28"/>
        </w:rPr>
      </w:pPr>
    </w:p>
    <w:p w:rsidR="004E2152" w:rsidRPr="00CA675A" w:rsidRDefault="004E2152" w:rsidP="004E2152">
      <w:pPr>
        <w:shd w:val="clear" w:color="auto" w:fill="FFFFFF"/>
        <w:spacing w:after="0" w:line="240" w:lineRule="auto"/>
        <w:textAlignment w:val="baseline"/>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Cs/>
          <w:color w:val="000000" w:themeColor="text1"/>
          <w:sz w:val="36"/>
          <w:szCs w:val="36"/>
          <w:lang w:eastAsia="ru-RU"/>
        </w:rPr>
        <w:t xml:space="preserve">                </w:t>
      </w:r>
      <w:r w:rsidRPr="00CA675A">
        <w:rPr>
          <w:rFonts w:ascii="Times New Roman" w:eastAsia="Times New Roman" w:hAnsi="Times New Roman" w:cs="Times New Roman"/>
          <w:bCs/>
          <w:color w:val="000000" w:themeColor="text1"/>
          <w:sz w:val="28"/>
          <w:szCs w:val="28"/>
          <w:lang w:eastAsia="ru-RU"/>
        </w:rPr>
        <w:t>Правила создания проблемной ситуации:</w:t>
      </w:r>
    </w:p>
    <w:p w:rsidR="004E2152" w:rsidRPr="00CA675A" w:rsidRDefault="004E2152" w:rsidP="004E2152">
      <w:pPr>
        <w:numPr>
          <w:ilvl w:val="0"/>
          <w:numId w:val="11"/>
        </w:numPr>
        <w:shd w:val="clear" w:color="auto" w:fill="FFFFFF"/>
        <w:spacing w:after="0" w:line="240" w:lineRule="auto"/>
        <w:ind w:left="277"/>
        <w:textAlignment w:val="baseline"/>
        <w:rPr>
          <w:rFonts w:ascii="Times New Roman" w:eastAsia="Times New Roman" w:hAnsi="Times New Roman" w:cs="Times New Roman"/>
          <w:color w:val="000000" w:themeColor="text1"/>
          <w:sz w:val="28"/>
          <w:szCs w:val="28"/>
          <w:lang w:eastAsia="ru-RU"/>
        </w:rPr>
      </w:pPr>
      <w:r w:rsidRPr="00CA675A">
        <w:rPr>
          <w:rFonts w:ascii="Times New Roman" w:eastAsia="Times New Roman" w:hAnsi="Times New Roman" w:cs="Times New Roman"/>
          <w:color w:val="000000" w:themeColor="text1"/>
          <w:sz w:val="28"/>
          <w:szCs w:val="28"/>
          <w:bdr w:val="none" w:sz="0" w:space="0" w:color="auto" w:frame="1"/>
          <w:lang w:eastAsia="ru-RU"/>
        </w:rPr>
        <w:t xml:space="preserve">Для создания проблемной ситуации перед учащимися   ставлю такое практическое или теоретическое задание, при выполнении, которого учащийся должен открыть подлежащие усвоению новые знания или действия. </w:t>
      </w:r>
      <w:r w:rsidR="00CA675A" w:rsidRPr="00CA675A">
        <w:rPr>
          <w:rFonts w:ascii="Times New Roman" w:eastAsia="Times New Roman" w:hAnsi="Times New Roman" w:cs="Times New Roman"/>
          <w:color w:val="000000" w:themeColor="text1"/>
          <w:sz w:val="28"/>
          <w:szCs w:val="28"/>
          <w:bdr w:val="none" w:sz="0" w:space="0" w:color="auto" w:frame="1"/>
          <w:lang w:eastAsia="ru-RU"/>
        </w:rPr>
        <w:t xml:space="preserve"> </w:t>
      </w:r>
    </w:p>
    <w:p w:rsidR="004E2152" w:rsidRPr="00CA675A" w:rsidRDefault="004E2152" w:rsidP="004E2152">
      <w:pPr>
        <w:numPr>
          <w:ilvl w:val="0"/>
          <w:numId w:val="12"/>
        </w:numPr>
        <w:shd w:val="clear" w:color="auto" w:fill="FFFFFF"/>
        <w:spacing w:after="0" w:line="240" w:lineRule="auto"/>
        <w:ind w:left="277"/>
        <w:textAlignment w:val="baseline"/>
        <w:rPr>
          <w:rFonts w:ascii="Times New Roman" w:eastAsia="Times New Roman" w:hAnsi="Times New Roman" w:cs="Times New Roman"/>
          <w:color w:val="000000" w:themeColor="text1"/>
          <w:sz w:val="28"/>
          <w:szCs w:val="28"/>
          <w:lang w:eastAsia="ru-RU"/>
        </w:rPr>
      </w:pPr>
      <w:r w:rsidRPr="00CA675A">
        <w:rPr>
          <w:rFonts w:ascii="Times New Roman" w:eastAsia="Times New Roman" w:hAnsi="Times New Roman" w:cs="Times New Roman"/>
          <w:color w:val="000000" w:themeColor="text1"/>
          <w:sz w:val="28"/>
          <w:szCs w:val="28"/>
          <w:bdr w:val="none" w:sz="0" w:space="0" w:color="auto" w:frame="1"/>
          <w:lang w:eastAsia="ru-RU"/>
        </w:rPr>
        <w:t>Задание основывается на тех знаниях и умениях, которыми владеет учащийся. Они должны быть достаточными для понимания условий задания, достигаемой конечной цели и путей его выполнения. Задание должно включать один неизвестный, потребность в котором должна вызываться у учащегося в процессе выполнения задания.</w:t>
      </w:r>
    </w:p>
    <w:p w:rsidR="004E2152" w:rsidRPr="00DA14C7" w:rsidRDefault="004E2152" w:rsidP="00DA14C7">
      <w:pPr>
        <w:numPr>
          <w:ilvl w:val="0"/>
          <w:numId w:val="12"/>
        </w:numPr>
        <w:shd w:val="clear" w:color="auto" w:fill="FFFFFF"/>
        <w:spacing w:after="0" w:line="240" w:lineRule="auto"/>
        <w:ind w:left="277"/>
        <w:textAlignment w:val="baseline"/>
        <w:rPr>
          <w:rFonts w:ascii="Times New Roman" w:eastAsia="Times New Roman" w:hAnsi="Times New Roman" w:cs="Times New Roman"/>
          <w:color w:val="000000" w:themeColor="text1"/>
          <w:sz w:val="28"/>
          <w:szCs w:val="28"/>
          <w:lang w:eastAsia="ru-RU"/>
        </w:rPr>
      </w:pPr>
      <w:r w:rsidRPr="00CA675A">
        <w:rPr>
          <w:rFonts w:ascii="Times New Roman" w:eastAsia="Times New Roman" w:hAnsi="Times New Roman" w:cs="Times New Roman"/>
          <w:color w:val="000000" w:themeColor="text1"/>
          <w:sz w:val="28"/>
          <w:szCs w:val="28"/>
          <w:bdr w:val="none" w:sz="0" w:space="0" w:color="auto" w:frame="1"/>
          <w:lang w:eastAsia="ru-RU"/>
        </w:rPr>
        <w:t>Неизвестное, которое нужно открыть для выполнения поставленного задания, составляет подлежащую усвоению общую закономерность, общий способ действия или некоторые общие условия выполнения действия.</w:t>
      </w:r>
      <w:r w:rsidR="00DA14C7" w:rsidRPr="00DA14C7">
        <w:rPr>
          <w:rFonts w:ascii="Times New Roman" w:eastAsia="Times New Roman" w:hAnsi="Times New Roman" w:cs="Times New Roman"/>
          <w:color w:val="000000" w:themeColor="text1"/>
          <w:sz w:val="28"/>
          <w:szCs w:val="28"/>
          <w:bdr w:val="none" w:sz="0" w:space="0" w:color="auto" w:frame="1"/>
          <w:lang w:eastAsia="ru-RU"/>
        </w:rPr>
        <w:t xml:space="preserve"> </w:t>
      </w:r>
      <w:r w:rsidRPr="00DA14C7">
        <w:rPr>
          <w:rFonts w:ascii="Times New Roman" w:eastAsia="Times New Roman" w:hAnsi="Times New Roman" w:cs="Times New Roman"/>
          <w:color w:val="000000" w:themeColor="text1"/>
          <w:sz w:val="28"/>
          <w:szCs w:val="28"/>
          <w:bdr w:val="none" w:sz="0" w:space="0" w:color="auto" w:frame="1"/>
          <w:lang w:eastAsia="ru-RU"/>
        </w:rPr>
        <w:t>.</w:t>
      </w:r>
    </w:p>
    <w:p w:rsidR="004E2152" w:rsidRPr="00CA675A" w:rsidRDefault="00DA14C7" w:rsidP="004E2152">
      <w:pPr>
        <w:numPr>
          <w:ilvl w:val="0"/>
          <w:numId w:val="14"/>
        </w:numPr>
        <w:shd w:val="clear" w:color="auto" w:fill="FFFFFF"/>
        <w:spacing w:after="0" w:line="240" w:lineRule="auto"/>
        <w:ind w:left="277"/>
        <w:textAlignment w:val="baseline"/>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bdr w:val="none" w:sz="0" w:space="0" w:color="auto" w:frame="1"/>
          <w:lang w:eastAsia="ru-RU"/>
        </w:rPr>
        <w:t xml:space="preserve">Проблемное задание </w:t>
      </w:r>
      <w:r w:rsidR="004E2152" w:rsidRPr="00CA675A">
        <w:rPr>
          <w:rFonts w:ascii="Times New Roman" w:eastAsia="Times New Roman" w:hAnsi="Times New Roman" w:cs="Times New Roman"/>
          <w:color w:val="000000" w:themeColor="text1"/>
          <w:sz w:val="28"/>
          <w:szCs w:val="28"/>
          <w:bdr w:val="none" w:sz="0" w:space="0" w:color="auto" w:frame="1"/>
          <w:lang w:eastAsia="ru-RU"/>
        </w:rPr>
        <w:t>предшеств</w:t>
      </w:r>
      <w:r>
        <w:rPr>
          <w:rFonts w:ascii="Times New Roman" w:eastAsia="Times New Roman" w:hAnsi="Times New Roman" w:cs="Times New Roman"/>
          <w:color w:val="000000" w:themeColor="text1"/>
          <w:sz w:val="28"/>
          <w:szCs w:val="28"/>
          <w:bdr w:val="none" w:sz="0" w:space="0" w:color="auto" w:frame="1"/>
          <w:lang w:eastAsia="ru-RU"/>
        </w:rPr>
        <w:t xml:space="preserve">ует </w:t>
      </w:r>
      <w:r w:rsidR="004E2152" w:rsidRPr="00CA675A">
        <w:rPr>
          <w:rFonts w:ascii="Times New Roman" w:eastAsia="Times New Roman" w:hAnsi="Times New Roman" w:cs="Times New Roman"/>
          <w:color w:val="000000" w:themeColor="text1"/>
          <w:sz w:val="28"/>
          <w:szCs w:val="28"/>
          <w:bdr w:val="none" w:sz="0" w:space="0" w:color="auto" w:frame="1"/>
          <w:lang w:eastAsia="ru-RU"/>
        </w:rPr>
        <w:t xml:space="preserve"> объяснению подлежащего усвоению учебного материала. Однако при отсутствии у учащегося достаточных сведений об изучаемом явлении  или некоторых элементарных способов действия первым этапом в обучении будет этап сообщения учащимся таких сведений или обучение их таким действиям, которые необходимы для создания проблемной ситуации.</w:t>
      </w:r>
    </w:p>
    <w:p w:rsidR="004E2152" w:rsidRPr="00DA14C7" w:rsidRDefault="004E2152" w:rsidP="00DA14C7">
      <w:pPr>
        <w:numPr>
          <w:ilvl w:val="0"/>
          <w:numId w:val="15"/>
        </w:numPr>
        <w:shd w:val="clear" w:color="auto" w:fill="FFFFFF"/>
        <w:spacing w:after="0" w:line="240" w:lineRule="auto"/>
        <w:ind w:left="277"/>
        <w:textAlignment w:val="baseline"/>
        <w:rPr>
          <w:rFonts w:ascii="Times New Roman" w:eastAsia="Times New Roman" w:hAnsi="Times New Roman" w:cs="Times New Roman"/>
          <w:color w:val="000000" w:themeColor="text1"/>
          <w:sz w:val="28"/>
          <w:szCs w:val="28"/>
          <w:lang w:eastAsia="ru-RU"/>
        </w:rPr>
      </w:pPr>
      <w:r w:rsidRPr="00CA675A">
        <w:rPr>
          <w:rFonts w:ascii="Times New Roman" w:eastAsia="Times New Roman" w:hAnsi="Times New Roman" w:cs="Times New Roman"/>
          <w:color w:val="000000" w:themeColor="text1"/>
          <w:sz w:val="28"/>
          <w:szCs w:val="28"/>
          <w:bdr w:val="none" w:sz="0" w:space="0" w:color="auto" w:frame="1"/>
          <w:lang w:eastAsia="ru-RU"/>
        </w:rPr>
        <w:t>В качестве проблемных заданий могут служить: учебные задачи, вопросы, практические задания и т. п. Проблемное задание само по себе не является проблемной ситуацией. Оно может вызывать у учащихся проблемную ситуацию только при строгом соблюдении определённых условий.  </w:t>
      </w:r>
    </w:p>
    <w:p w:rsidR="004E2152" w:rsidRPr="00CA675A" w:rsidRDefault="004E2152" w:rsidP="004E2152">
      <w:pPr>
        <w:numPr>
          <w:ilvl w:val="0"/>
          <w:numId w:val="17"/>
        </w:numPr>
        <w:shd w:val="clear" w:color="auto" w:fill="FFFFFF"/>
        <w:spacing w:after="0" w:line="240" w:lineRule="auto"/>
        <w:ind w:left="277"/>
        <w:textAlignment w:val="baseline"/>
        <w:rPr>
          <w:rFonts w:ascii="Times New Roman" w:eastAsia="Times New Roman" w:hAnsi="Times New Roman" w:cs="Times New Roman"/>
          <w:color w:val="000000" w:themeColor="text1"/>
          <w:sz w:val="28"/>
          <w:szCs w:val="28"/>
          <w:lang w:eastAsia="ru-RU"/>
        </w:rPr>
      </w:pPr>
      <w:r w:rsidRPr="00CA675A">
        <w:rPr>
          <w:rFonts w:ascii="Times New Roman" w:eastAsia="Times New Roman" w:hAnsi="Times New Roman" w:cs="Times New Roman"/>
          <w:color w:val="000000" w:themeColor="text1"/>
          <w:sz w:val="28"/>
          <w:szCs w:val="28"/>
          <w:bdr w:val="none" w:sz="0" w:space="0" w:color="auto" w:frame="1"/>
          <w:lang w:eastAsia="ru-RU"/>
        </w:rPr>
        <w:t xml:space="preserve">Возникшую проблемную ситуацию </w:t>
      </w:r>
      <w:r w:rsidR="00DA14C7">
        <w:rPr>
          <w:rFonts w:ascii="Times New Roman" w:eastAsia="Times New Roman" w:hAnsi="Times New Roman" w:cs="Times New Roman"/>
          <w:color w:val="000000" w:themeColor="text1"/>
          <w:sz w:val="28"/>
          <w:szCs w:val="28"/>
          <w:bdr w:val="none" w:sz="0" w:space="0" w:color="auto" w:frame="1"/>
          <w:lang w:eastAsia="ru-RU"/>
        </w:rPr>
        <w:t xml:space="preserve"> </w:t>
      </w:r>
      <w:r w:rsidRPr="00CA675A">
        <w:rPr>
          <w:rFonts w:ascii="Times New Roman" w:eastAsia="Times New Roman" w:hAnsi="Times New Roman" w:cs="Times New Roman"/>
          <w:color w:val="000000" w:themeColor="text1"/>
          <w:sz w:val="28"/>
          <w:szCs w:val="28"/>
          <w:bdr w:val="none" w:sz="0" w:space="0" w:color="auto" w:frame="1"/>
          <w:lang w:eastAsia="ru-RU"/>
        </w:rPr>
        <w:t xml:space="preserve"> формулир</w:t>
      </w:r>
      <w:r w:rsidR="00CA675A" w:rsidRPr="00CA675A">
        <w:rPr>
          <w:rFonts w:ascii="Times New Roman" w:eastAsia="Times New Roman" w:hAnsi="Times New Roman" w:cs="Times New Roman"/>
          <w:color w:val="000000" w:themeColor="text1"/>
          <w:sz w:val="28"/>
          <w:szCs w:val="28"/>
          <w:bdr w:val="none" w:sz="0" w:space="0" w:color="auto" w:frame="1"/>
          <w:lang w:eastAsia="ru-RU"/>
        </w:rPr>
        <w:t xml:space="preserve">ую </w:t>
      </w:r>
      <w:r w:rsidRPr="00CA675A">
        <w:rPr>
          <w:rFonts w:ascii="Times New Roman" w:eastAsia="Times New Roman" w:hAnsi="Times New Roman" w:cs="Times New Roman"/>
          <w:color w:val="000000" w:themeColor="text1"/>
          <w:sz w:val="28"/>
          <w:szCs w:val="28"/>
          <w:bdr w:val="none" w:sz="0" w:space="0" w:color="auto" w:frame="1"/>
          <w:lang w:eastAsia="ru-RU"/>
        </w:rPr>
        <w:t xml:space="preserve"> путём указания ученику на причины невыполнения, им поставленного практического учебного задания или невозможностью объяснить им те или иные продемонстрированные факты. Такое фиксирование  проблемной ситуации учителем подчеркивает учебный характер предлагаемого ученику проблемного задания и определяет область поиска требуемого неизвестного. Оно завершает этап создания проблемной ситуации и является необходимым переходным звеном к объяснению учебного материала, требуемого созданной проблемной ситуацией.</w:t>
      </w:r>
    </w:p>
    <w:p w:rsidR="008058F9" w:rsidRDefault="008058F9" w:rsidP="008058F9">
      <w:pPr>
        <w:pStyle w:val="A3"/>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both"/>
        <w:rPr>
          <w:rFonts w:ascii="Times New Roman" w:hAnsi="Times New Roman"/>
          <w:sz w:val="28"/>
          <w:szCs w:val="28"/>
        </w:rPr>
      </w:pPr>
    </w:p>
    <w:p w:rsidR="008058F9" w:rsidRDefault="008058F9" w:rsidP="008058F9">
      <w:pPr>
        <w:pStyle w:val="A3"/>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firstLine="567"/>
        <w:jc w:val="both"/>
        <w:rPr>
          <w:rFonts w:ascii="Times New Roman" w:hAnsi="Times New Roman"/>
          <w:sz w:val="28"/>
          <w:szCs w:val="28"/>
        </w:rPr>
      </w:pPr>
      <w:r>
        <w:rPr>
          <w:rFonts w:ascii="Times New Roman" w:hAnsi="Times New Roman"/>
          <w:sz w:val="28"/>
          <w:szCs w:val="28"/>
        </w:rPr>
        <w:t xml:space="preserve">Я создаю проблемную ситуацию, направляю учащихся на ее решение, организую поиск решения. Таким образом </w:t>
      </w:r>
      <w:r w:rsidR="00094E70">
        <w:rPr>
          <w:rFonts w:ascii="Times New Roman" w:hAnsi="Times New Roman"/>
          <w:sz w:val="28"/>
          <w:szCs w:val="28"/>
        </w:rPr>
        <w:t xml:space="preserve"> у </w:t>
      </w:r>
      <w:r>
        <w:rPr>
          <w:rFonts w:ascii="Times New Roman" w:hAnsi="Times New Roman"/>
          <w:sz w:val="28"/>
          <w:szCs w:val="28"/>
        </w:rPr>
        <w:t>ребенк</w:t>
      </w:r>
      <w:r w:rsidR="00094E70">
        <w:rPr>
          <w:rFonts w:ascii="Times New Roman" w:hAnsi="Times New Roman"/>
          <w:sz w:val="28"/>
          <w:szCs w:val="28"/>
        </w:rPr>
        <w:t>а</w:t>
      </w:r>
      <w:r>
        <w:rPr>
          <w:rFonts w:ascii="Times New Roman" w:hAnsi="Times New Roman"/>
          <w:sz w:val="28"/>
          <w:szCs w:val="28"/>
        </w:rPr>
        <w:t xml:space="preserve"> </w:t>
      </w:r>
      <w:r w:rsidR="00094E70">
        <w:rPr>
          <w:rFonts w:ascii="Times New Roman" w:hAnsi="Times New Roman"/>
          <w:sz w:val="28"/>
          <w:szCs w:val="28"/>
        </w:rPr>
        <w:t xml:space="preserve"> </w:t>
      </w:r>
      <w:r>
        <w:rPr>
          <w:rFonts w:ascii="Times New Roman" w:hAnsi="Times New Roman"/>
          <w:sz w:val="28"/>
          <w:szCs w:val="28"/>
        </w:rPr>
        <w:t xml:space="preserve"> формируются новые учебно-универсальные навыки, он овладевает новыми способами действия. Трудность управления проблемным обучением состоит в том, что возникновение проблемной ситуации - акт индивидуальный, по</w:t>
      </w:r>
      <w:r w:rsidR="00094E70">
        <w:rPr>
          <w:rFonts w:ascii="Times New Roman" w:hAnsi="Times New Roman"/>
          <w:sz w:val="28"/>
          <w:szCs w:val="28"/>
        </w:rPr>
        <w:t>этому</w:t>
      </w:r>
      <w:r>
        <w:rPr>
          <w:rFonts w:ascii="Times New Roman" w:hAnsi="Times New Roman"/>
          <w:sz w:val="28"/>
          <w:szCs w:val="28"/>
        </w:rPr>
        <w:t xml:space="preserve"> </w:t>
      </w:r>
      <w:r w:rsidR="00094E70">
        <w:rPr>
          <w:rFonts w:ascii="Times New Roman" w:hAnsi="Times New Roman"/>
          <w:sz w:val="28"/>
          <w:szCs w:val="28"/>
        </w:rPr>
        <w:t xml:space="preserve">в работе </w:t>
      </w:r>
      <w:r>
        <w:rPr>
          <w:rFonts w:ascii="Times New Roman" w:hAnsi="Times New Roman"/>
          <w:sz w:val="28"/>
          <w:szCs w:val="28"/>
        </w:rPr>
        <w:t xml:space="preserve"> </w:t>
      </w:r>
      <w:r w:rsidR="00094E70">
        <w:rPr>
          <w:rFonts w:ascii="Times New Roman" w:hAnsi="Times New Roman"/>
          <w:sz w:val="28"/>
          <w:szCs w:val="28"/>
        </w:rPr>
        <w:t xml:space="preserve"> </w:t>
      </w:r>
      <w:r>
        <w:rPr>
          <w:rFonts w:ascii="Times New Roman" w:hAnsi="Times New Roman"/>
          <w:sz w:val="28"/>
          <w:szCs w:val="28"/>
        </w:rPr>
        <w:t>использ</w:t>
      </w:r>
      <w:r w:rsidR="00094E70">
        <w:rPr>
          <w:rFonts w:ascii="Times New Roman" w:hAnsi="Times New Roman"/>
          <w:sz w:val="28"/>
          <w:szCs w:val="28"/>
        </w:rPr>
        <w:t xml:space="preserve">ую </w:t>
      </w:r>
      <w:r>
        <w:rPr>
          <w:rFonts w:ascii="Times New Roman" w:hAnsi="Times New Roman"/>
          <w:sz w:val="28"/>
          <w:szCs w:val="28"/>
        </w:rPr>
        <w:t xml:space="preserve"> дифференцированн</w:t>
      </w:r>
      <w:r w:rsidR="00094E70">
        <w:rPr>
          <w:rFonts w:ascii="Times New Roman" w:hAnsi="Times New Roman"/>
          <w:sz w:val="28"/>
          <w:szCs w:val="28"/>
        </w:rPr>
        <w:t>ый</w:t>
      </w:r>
      <w:r>
        <w:rPr>
          <w:rFonts w:ascii="Times New Roman" w:hAnsi="Times New Roman"/>
          <w:sz w:val="28"/>
          <w:szCs w:val="28"/>
        </w:rPr>
        <w:t xml:space="preserve"> и индивидуальн</w:t>
      </w:r>
      <w:r w:rsidR="00094E70">
        <w:rPr>
          <w:rFonts w:ascii="Times New Roman" w:hAnsi="Times New Roman"/>
          <w:sz w:val="28"/>
          <w:szCs w:val="28"/>
        </w:rPr>
        <w:t>ый</w:t>
      </w:r>
      <w:r>
        <w:rPr>
          <w:rFonts w:ascii="Times New Roman" w:hAnsi="Times New Roman"/>
          <w:sz w:val="28"/>
          <w:szCs w:val="28"/>
        </w:rPr>
        <w:t xml:space="preserve"> подход</w:t>
      </w:r>
      <w:r w:rsidR="00094E70">
        <w:rPr>
          <w:rFonts w:ascii="Times New Roman" w:hAnsi="Times New Roman"/>
          <w:sz w:val="28"/>
          <w:szCs w:val="28"/>
        </w:rPr>
        <w:t xml:space="preserve"> </w:t>
      </w:r>
      <w:r>
        <w:rPr>
          <w:rFonts w:ascii="Times New Roman" w:hAnsi="Times New Roman"/>
          <w:sz w:val="28"/>
          <w:szCs w:val="28"/>
        </w:rPr>
        <w:t>.</w:t>
      </w:r>
    </w:p>
    <w:p w:rsidR="008058F9" w:rsidRDefault="008058F9" w:rsidP="008058F9">
      <w:pPr>
        <w:pStyle w:val="A3"/>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firstLine="567"/>
        <w:jc w:val="both"/>
        <w:rPr>
          <w:rFonts w:ascii="Times New Roman" w:hAnsi="Times New Roman"/>
          <w:sz w:val="28"/>
          <w:szCs w:val="28"/>
        </w:rPr>
      </w:pPr>
    </w:p>
    <w:p w:rsidR="008058F9" w:rsidRDefault="008058F9" w:rsidP="00CA675A">
      <w:pPr>
        <w:pStyle w:val="A3"/>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firstLine="567"/>
        <w:contextualSpacing/>
        <w:jc w:val="both"/>
        <w:rPr>
          <w:rFonts w:ascii="Times New Roman" w:hAnsi="Times New Roman"/>
          <w:sz w:val="28"/>
          <w:szCs w:val="28"/>
        </w:rPr>
      </w:pPr>
      <w:r>
        <w:rPr>
          <w:rFonts w:ascii="Times New Roman" w:hAnsi="Times New Roman"/>
          <w:sz w:val="28"/>
          <w:szCs w:val="28"/>
        </w:rPr>
        <w:t>Проблемн</w:t>
      </w:r>
      <w:r w:rsidR="00094E70">
        <w:rPr>
          <w:rFonts w:ascii="Times New Roman" w:hAnsi="Times New Roman"/>
          <w:sz w:val="28"/>
          <w:szCs w:val="28"/>
        </w:rPr>
        <w:t>ую</w:t>
      </w:r>
      <w:r>
        <w:rPr>
          <w:rFonts w:ascii="Times New Roman" w:hAnsi="Times New Roman"/>
          <w:sz w:val="28"/>
          <w:szCs w:val="28"/>
        </w:rPr>
        <w:t xml:space="preserve"> ситуаци</w:t>
      </w:r>
      <w:r w:rsidR="00094E70">
        <w:rPr>
          <w:rFonts w:ascii="Times New Roman" w:hAnsi="Times New Roman"/>
          <w:sz w:val="28"/>
          <w:szCs w:val="28"/>
        </w:rPr>
        <w:t>ю</w:t>
      </w:r>
      <w:r>
        <w:rPr>
          <w:rFonts w:ascii="Times New Roman" w:hAnsi="Times New Roman"/>
          <w:sz w:val="28"/>
          <w:szCs w:val="28"/>
        </w:rPr>
        <w:t xml:space="preserve"> </w:t>
      </w:r>
      <w:r w:rsidR="00094E70">
        <w:rPr>
          <w:rFonts w:ascii="Times New Roman" w:hAnsi="Times New Roman"/>
          <w:sz w:val="28"/>
          <w:szCs w:val="28"/>
        </w:rPr>
        <w:t xml:space="preserve"> </w:t>
      </w:r>
      <w:r>
        <w:rPr>
          <w:rFonts w:ascii="Times New Roman" w:hAnsi="Times New Roman"/>
          <w:sz w:val="28"/>
          <w:szCs w:val="28"/>
        </w:rPr>
        <w:t xml:space="preserve"> созда</w:t>
      </w:r>
      <w:r w:rsidR="000C2DA4">
        <w:rPr>
          <w:rFonts w:ascii="Times New Roman" w:hAnsi="Times New Roman"/>
          <w:sz w:val="28"/>
          <w:szCs w:val="28"/>
        </w:rPr>
        <w:t xml:space="preserve">ю </w:t>
      </w:r>
      <w:r>
        <w:rPr>
          <w:rFonts w:ascii="Times New Roman" w:hAnsi="Times New Roman"/>
          <w:sz w:val="28"/>
          <w:szCs w:val="28"/>
        </w:rPr>
        <w:t>путем применения особых методов - приемов:</w:t>
      </w:r>
    </w:p>
    <w:p w:rsidR="008058F9" w:rsidRDefault="008058F9" w:rsidP="00CA675A">
      <w:pPr>
        <w:pStyle w:val="A3"/>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firstLine="567"/>
        <w:contextualSpacing/>
        <w:jc w:val="both"/>
        <w:rPr>
          <w:rFonts w:ascii="Times New Roman" w:hAnsi="Times New Roman"/>
          <w:sz w:val="28"/>
          <w:szCs w:val="28"/>
        </w:rPr>
      </w:pPr>
    </w:p>
    <w:p w:rsidR="008058F9" w:rsidRDefault="008058F9" w:rsidP="00CA675A">
      <w:pPr>
        <w:pStyle w:val="A3"/>
        <w:numPr>
          <w:ilvl w:val="0"/>
          <w:numId w:val="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hanging="240"/>
        <w:contextualSpacing/>
        <w:jc w:val="both"/>
        <w:rPr>
          <w:rFonts w:ascii="Times New Roman" w:hAnsi="Times New Roman"/>
          <w:sz w:val="28"/>
          <w:szCs w:val="28"/>
        </w:rPr>
      </w:pPr>
      <w:r>
        <w:rPr>
          <w:rFonts w:ascii="Times New Roman" w:hAnsi="Times New Roman"/>
          <w:sz w:val="28"/>
          <w:szCs w:val="28"/>
        </w:rPr>
        <w:t>С удивлением:</w:t>
      </w:r>
    </w:p>
    <w:p w:rsidR="008058F9" w:rsidRDefault="008058F9" w:rsidP="00CA675A">
      <w:pPr>
        <w:pStyle w:val="A3"/>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240"/>
        <w:contextualSpacing/>
        <w:jc w:val="both"/>
        <w:rPr>
          <w:rFonts w:ascii="Times New Roman" w:hAnsi="Times New Roman"/>
          <w:sz w:val="28"/>
          <w:szCs w:val="28"/>
        </w:rPr>
      </w:pPr>
    </w:p>
    <w:p w:rsidR="008058F9" w:rsidRDefault="008058F9" w:rsidP="00CA675A">
      <w:pPr>
        <w:pStyle w:val="A3"/>
        <w:numPr>
          <w:ilvl w:val="0"/>
          <w:numId w:val="3"/>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hanging="140"/>
        <w:contextualSpacing/>
        <w:jc w:val="both"/>
        <w:rPr>
          <w:rFonts w:ascii="Times New Roman" w:hAnsi="Times New Roman"/>
          <w:sz w:val="28"/>
          <w:szCs w:val="28"/>
        </w:rPr>
      </w:pPr>
      <w:r>
        <w:rPr>
          <w:rFonts w:ascii="Times New Roman" w:hAnsi="Times New Roman"/>
          <w:sz w:val="28"/>
          <w:szCs w:val="28"/>
        </w:rPr>
        <w:t>одновременно предъявить противоречивые факты, теории или точки зрения; столкнуть разные мнения учеников вопросом или практическим заданием;</w:t>
      </w:r>
    </w:p>
    <w:p w:rsidR="008058F9" w:rsidRDefault="008058F9" w:rsidP="00CA675A">
      <w:pPr>
        <w:pStyle w:val="A3"/>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140"/>
        <w:contextualSpacing/>
        <w:jc w:val="both"/>
        <w:rPr>
          <w:rFonts w:ascii="Times New Roman" w:hAnsi="Times New Roman"/>
          <w:sz w:val="28"/>
          <w:szCs w:val="28"/>
        </w:rPr>
      </w:pPr>
    </w:p>
    <w:p w:rsidR="008058F9" w:rsidRDefault="008058F9" w:rsidP="00CA675A">
      <w:pPr>
        <w:pStyle w:val="A3"/>
        <w:numPr>
          <w:ilvl w:val="0"/>
          <w:numId w:val="3"/>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hanging="140"/>
        <w:contextualSpacing/>
        <w:jc w:val="both"/>
        <w:rPr>
          <w:rFonts w:ascii="Times New Roman" w:hAnsi="Times New Roman"/>
          <w:sz w:val="28"/>
          <w:szCs w:val="28"/>
        </w:rPr>
      </w:pPr>
      <w:r>
        <w:rPr>
          <w:rFonts w:ascii="Times New Roman" w:hAnsi="Times New Roman"/>
          <w:sz w:val="28"/>
          <w:szCs w:val="28"/>
        </w:rPr>
        <w:t>обнажить житейское представление учащихся вопросом или практическим заданием «на ошибку»;</w:t>
      </w:r>
    </w:p>
    <w:p w:rsidR="008058F9" w:rsidRDefault="008058F9" w:rsidP="00CA675A">
      <w:pPr>
        <w:pStyle w:val="A3"/>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140"/>
        <w:contextualSpacing/>
        <w:jc w:val="both"/>
        <w:rPr>
          <w:rFonts w:ascii="Times New Roman" w:hAnsi="Times New Roman"/>
          <w:sz w:val="28"/>
          <w:szCs w:val="28"/>
        </w:rPr>
      </w:pPr>
    </w:p>
    <w:p w:rsidR="008058F9" w:rsidRDefault="008058F9" w:rsidP="00CA675A">
      <w:pPr>
        <w:pStyle w:val="A3"/>
        <w:numPr>
          <w:ilvl w:val="0"/>
          <w:numId w:val="3"/>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hanging="140"/>
        <w:contextualSpacing/>
        <w:jc w:val="both"/>
        <w:rPr>
          <w:rFonts w:ascii="Times New Roman" w:hAnsi="Times New Roman"/>
          <w:sz w:val="28"/>
          <w:szCs w:val="28"/>
        </w:rPr>
      </w:pPr>
      <w:r>
        <w:rPr>
          <w:rFonts w:ascii="Times New Roman" w:hAnsi="Times New Roman"/>
          <w:sz w:val="28"/>
          <w:szCs w:val="28"/>
        </w:rPr>
        <w:t>предъявить научный факт сообщением, экспериментом или наглядностью.</w:t>
      </w:r>
    </w:p>
    <w:p w:rsidR="008058F9" w:rsidRDefault="008058F9" w:rsidP="00CA675A">
      <w:pPr>
        <w:pStyle w:val="A3"/>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140"/>
        <w:contextualSpacing/>
        <w:jc w:val="both"/>
        <w:rPr>
          <w:rFonts w:ascii="Times New Roman" w:hAnsi="Times New Roman"/>
          <w:sz w:val="28"/>
          <w:szCs w:val="28"/>
        </w:rPr>
      </w:pPr>
    </w:p>
    <w:p w:rsidR="008058F9" w:rsidRDefault="008058F9" w:rsidP="00CA675A">
      <w:pPr>
        <w:pStyle w:val="A3"/>
        <w:numPr>
          <w:ilvl w:val="0"/>
          <w:numId w:val="4"/>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hanging="240"/>
        <w:contextualSpacing/>
        <w:jc w:val="both"/>
        <w:rPr>
          <w:rFonts w:ascii="Times New Roman" w:hAnsi="Times New Roman"/>
          <w:sz w:val="28"/>
          <w:szCs w:val="28"/>
        </w:rPr>
      </w:pPr>
      <w:r>
        <w:rPr>
          <w:rFonts w:ascii="Times New Roman" w:hAnsi="Times New Roman"/>
          <w:sz w:val="28"/>
          <w:szCs w:val="28"/>
        </w:rPr>
        <w:t>С затруднением:</w:t>
      </w:r>
    </w:p>
    <w:p w:rsidR="008058F9" w:rsidRDefault="008058F9" w:rsidP="00CA675A">
      <w:pPr>
        <w:pStyle w:val="A3"/>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240"/>
        <w:contextualSpacing/>
        <w:jc w:val="both"/>
        <w:rPr>
          <w:rFonts w:ascii="Times New Roman" w:hAnsi="Times New Roman"/>
          <w:sz w:val="28"/>
          <w:szCs w:val="28"/>
        </w:rPr>
      </w:pPr>
    </w:p>
    <w:p w:rsidR="008058F9" w:rsidRDefault="008058F9" w:rsidP="00CA675A">
      <w:pPr>
        <w:pStyle w:val="A3"/>
        <w:numPr>
          <w:ilvl w:val="0"/>
          <w:numId w:val="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hanging="140"/>
        <w:contextualSpacing/>
        <w:jc w:val="both"/>
        <w:rPr>
          <w:rFonts w:ascii="Times New Roman" w:hAnsi="Times New Roman"/>
          <w:sz w:val="28"/>
          <w:szCs w:val="28"/>
        </w:rPr>
      </w:pPr>
      <w:r>
        <w:rPr>
          <w:rFonts w:ascii="Times New Roman" w:hAnsi="Times New Roman"/>
          <w:sz w:val="28"/>
          <w:szCs w:val="28"/>
        </w:rPr>
        <w:t>дать практическое задание, невыполнимое вообще;</w:t>
      </w:r>
    </w:p>
    <w:p w:rsidR="008058F9" w:rsidRDefault="008058F9" w:rsidP="00CA675A">
      <w:pPr>
        <w:pStyle w:val="A3"/>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140"/>
        <w:contextualSpacing/>
        <w:jc w:val="both"/>
        <w:rPr>
          <w:rFonts w:ascii="Times New Roman" w:hAnsi="Times New Roman"/>
          <w:sz w:val="28"/>
          <w:szCs w:val="28"/>
        </w:rPr>
      </w:pPr>
    </w:p>
    <w:p w:rsidR="008058F9" w:rsidRDefault="008058F9" w:rsidP="00CA675A">
      <w:pPr>
        <w:pStyle w:val="A3"/>
        <w:numPr>
          <w:ilvl w:val="0"/>
          <w:numId w:val="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hanging="140"/>
        <w:contextualSpacing/>
        <w:jc w:val="both"/>
        <w:rPr>
          <w:rFonts w:ascii="Times New Roman" w:hAnsi="Times New Roman"/>
          <w:sz w:val="28"/>
          <w:szCs w:val="28"/>
        </w:rPr>
      </w:pPr>
      <w:r>
        <w:rPr>
          <w:rFonts w:ascii="Times New Roman" w:hAnsi="Times New Roman"/>
          <w:sz w:val="28"/>
          <w:szCs w:val="28"/>
        </w:rPr>
        <w:t>дать практическое задание, не сходное с предыдущими;</w:t>
      </w:r>
    </w:p>
    <w:p w:rsidR="008058F9" w:rsidRDefault="008058F9" w:rsidP="00CA675A">
      <w:pPr>
        <w:pStyle w:val="a4"/>
        <w:contextualSpacing/>
        <w:rPr>
          <w:sz w:val="28"/>
          <w:szCs w:val="28"/>
          <w:lang w:val="ru-RU"/>
        </w:rPr>
      </w:pPr>
    </w:p>
    <w:p w:rsidR="008058F9" w:rsidRDefault="008058F9" w:rsidP="00CA675A">
      <w:pPr>
        <w:pStyle w:val="A3"/>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140"/>
        <w:contextualSpacing/>
        <w:jc w:val="both"/>
        <w:rPr>
          <w:rFonts w:ascii="Times New Roman" w:hAnsi="Times New Roman"/>
          <w:sz w:val="28"/>
          <w:szCs w:val="28"/>
        </w:rPr>
      </w:pPr>
    </w:p>
    <w:p w:rsidR="008058F9" w:rsidRDefault="008058F9" w:rsidP="00CA675A">
      <w:pPr>
        <w:pStyle w:val="A3"/>
        <w:numPr>
          <w:ilvl w:val="0"/>
          <w:numId w:val="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hanging="140"/>
        <w:contextualSpacing/>
        <w:jc w:val="both"/>
        <w:rPr>
          <w:rFonts w:ascii="Times New Roman" w:hAnsi="Times New Roman"/>
          <w:sz w:val="28"/>
          <w:szCs w:val="28"/>
        </w:rPr>
      </w:pPr>
      <w:r>
        <w:rPr>
          <w:rFonts w:ascii="Times New Roman" w:hAnsi="Times New Roman"/>
          <w:sz w:val="28"/>
          <w:szCs w:val="28"/>
        </w:rPr>
        <w:t>дать невыполнимое практическое задание, сходное с предыдущим;</w:t>
      </w:r>
    </w:p>
    <w:p w:rsidR="008058F9" w:rsidRDefault="008058F9" w:rsidP="00CA675A">
      <w:pPr>
        <w:pStyle w:val="A3"/>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140"/>
        <w:contextualSpacing/>
        <w:jc w:val="both"/>
        <w:rPr>
          <w:rFonts w:ascii="Times New Roman" w:hAnsi="Times New Roman"/>
          <w:sz w:val="28"/>
          <w:szCs w:val="28"/>
        </w:rPr>
      </w:pPr>
    </w:p>
    <w:p w:rsidR="008058F9" w:rsidRDefault="008058F9" w:rsidP="00CA675A">
      <w:pPr>
        <w:pStyle w:val="A3"/>
        <w:numPr>
          <w:ilvl w:val="0"/>
          <w:numId w:val="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hanging="140"/>
        <w:contextualSpacing/>
        <w:jc w:val="both"/>
        <w:rPr>
          <w:rFonts w:ascii="Times New Roman" w:hAnsi="Times New Roman"/>
          <w:sz w:val="28"/>
          <w:szCs w:val="28"/>
        </w:rPr>
      </w:pPr>
      <w:r>
        <w:rPr>
          <w:rFonts w:ascii="Times New Roman" w:hAnsi="Times New Roman"/>
          <w:sz w:val="28"/>
          <w:szCs w:val="28"/>
        </w:rPr>
        <w:t>доказать, что задание учениками невыполнимо.</w:t>
      </w:r>
    </w:p>
    <w:p w:rsidR="00A9411B" w:rsidRDefault="00A9411B" w:rsidP="00A9411B">
      <w:pPr>
        <w:pStyle w:val="A3"/>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both"/>
        <w:rPr>
          <w:rFonts w:ascii="Times New Roman" w:hAnsi="Times New Roman"/>
          <w:b/>
          <w:sz w:val="28"/>
          <w:szCs w:val="28"/>
        </w:rPr>
      </w:pPr>
      <w:r>
        <w:rPr>
          <w:rFonts w:ascii="Times New Roman" w:hAnsi="Times New Roman"/>
          <w:b/>
          <w:sz w:val="28"/>
          <w:szCs w:val="28"/>
        </w:rPr>
        <w:t xml:space="preserve">Задания с различным уровнем </w:t>
      </w:r>
      <w:proofErr w:type="spellStart"/>
      <w:r>
        <w:rPr>
          <w:rFonts w:ascii="Times New Roman" w:hAnsi="Times New Roman"/>
          <w:b/>
          <w:sz w:val="28"/>
          <w:szCs w:val="28"/>
        </w:rPr>
        <w:t>проблемности</w:t>
      </w:r>
      <w:proofErr w:type="spellEnd"/>
      <w:r>
        <w:rPr>
          <w:rFonts w:ascii="Times New Roman" w:hAnsi="Times New Roman"/>
          <w:b/>
          <w:sz w:val="28"/>
          <w:szCs w:val="28"/>
        </w:rPr>
        <w:t>.</w:t>
      </w:r>
    </w:p>
    <w:p w:rsidR="00A9411B" w:rsidRDefault="00A9411B" w:rsidP="00A9411B">
      <w:pPr>
        <w:pStyle w:val="A3"/>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both"/>
        <w:rPr>
          <w:rFonts w:ascii="Times New Roman" w:hAnsi="Times New Roman"/>
          <w:b/>
          <w:sz w:val="28"/>
          <w:szCs w:val="28"/>
        </w:rPr>
      </w:pPr>
    </w:p>
    <w:p w:rsidR="00A9411B" w:rsidRDefault="00A9411B" w:rsidP="00A9411B">
      <w:pPr>
        <w:pStyle w:val="A3"/>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both"/>
        <w:rPr>
          <w:rFonts w:ascii="Times New Roman" w:hAnsi="Times New Roman"/>
          <w:sz w:val="28"/>
          <w:szCs w:val="28"/>
        </w:rPr>
      </w:pPr>
      <w:r>
        <w:rPr>
          <w:rFonts w:ascii="Times New Roman" w:hAnsi="Times New Roman"/>
          <w:sz w:val="28"/>
          <w:szCs w:val="28"/>
        </w:rPr>
        <w:t xml:space="preserve">          Я    создаю  проблемную ситуацию при изучении нового материала, повторении пройденного и при формировании универсально – учебных навыков.</w:t>
      </w:r>
    </w:p>
    <w:p w:rsidR="00A9411B" w:rsidRDefault="00A9411B" w:rsidP="00A9411B">
      <w:pPr>
        <w:pStyle w:val="A3"/>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firstLine="567"/>
        <w:jc w:val="both"/>
        <w:rPr>
          <w:rFonts w:ascii="Times New Roman" w:hAnsi="Times New Roman"/>
          <w:sz w:val="28"/>
          <w:szCs w:val="28"/>
        </w:rPr>
      </w:pPr>
      <w:r>
        <w:rPr>
          <w:rFonts w:ascii="Times New Roman" w:hAnsi="Times New Roman"/>
          <w:sz w:val="28"/>
          <w:szCs w:val="28"/>
        </w:rPr>
        <w:t>Типы   задач:</w:t>
      </w:r>
    </w:p>
    <w:p w:rsidR="00A9411B" w:rsidRDefault="00A9411B" w:rsidP="00A9411B">
      <w:pPr>
        <w:pStyle w:val="A3"/>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both"/>
        <w:rPr>
          <w:rFonts w:ascii="Times New Roman" w:hAnsi="Times New Roman"/>
          <w:sz w:val="28"/>
          <w:szCs w:val="28"/>
        </w:rPr>
      </w:pPr>
      <w:r>
        <w:rPr>
          <w:rFonts w:ascii="Times New Roman" w:hAnsi="Times New Roman"/>
          <w:sz w:val="28"/>
          <w:szCs w:val="28"/>
        </w:rPr>
        <w:t>-задачи с несформированным вопросом;</w:t>
      </w:r>
    </w:p>
    <w:p w:rsidR="00A9411B" w:rsidRDefault="00A9411B" w:rsidP="00A9411B">
      <w:pPr>
        <w:pStyle w:val="A3"/>
        <w:numPr>
          <w:ilvl w:val="0"/>
          <w:numId w:val="8"/>
        </w:num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hanging="140"/>
        <w:jc w:val="both"/>
        <w:rPr>
          <w:rFonts w:ascii="Times New Roman" w:hAnsi="Times New Roman"/>
          <w:sz w:val="28"/>
          <w:szCs w:val="28"/>
        </w:rPr>
      </w:pPr>
      <w:r>
        <w:rPr>
          <w:rFonts w:ascii="Times New Roman" w:hAnsi="Times New Roman"/>
          <w:sz w:val="28"/>
          <w:szCs w:val="28"/>
        </w:rPr>
        <w:t>задачи с недостающими данными;</w:t>
      </w:r>
    </w:p>
    <w:p w:rsidR="00A9411B" w:rsidRDefault="00A9411B" w:rsidP="00A9411B">
      <w:pPr>
        <w:pStyle w:val="A3"/>
        <w:numPr>
          <w:ilvl w:val="0"/>
          <w:numId w:val="8"/>
        </w:num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hanging="140"/>
        <w:jc w:val="both"/>
        <w:rPr>
          <w:rFonts w:ascii="Times New Roman" w:hAnsi="Times New Roman"/>
          <w:sz w:val="28"/>
          <w:szCs w:val="28"/>
        </w:rPr>
      </w:pPr>
      <w:r>
        <w:rPr>
          <w:rFonts w:ascii="Times New Roman" w:hAnsi="Times New Roman"/>
          <w:sz w:val="28"/>
          <w:szCs w:val="28"/>
        </w:rPr>
        <w:t>задачи с излишними данными;</w:t>
      </w:r>
    </w:p>
    <w:p w:rsidR="00A9411B" w:rsidRDefault="00A9411B" w:rsidP="00A9411B">
      <w:pPr>
        <w:pStyle w:val="A3"/>
        <w:numPr>
          <w:ilvl w:val="0"/>
          <w:numId w:val="8"/>
        </w:num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hanging="140"/>
        <w:jc w:val="both"/>
        <w:rPr>
          <w:rFonts w:ascii="Times New Roman" w:hAnsi="Times New Roman"/>
          <w:sz w:val="28"/>
          <w:szCs w:val="28"/>
        </w:rPr>
      </w:pPr>
      <w:r>
        <w:rPr>
          <w:rFonts w:ascii="Times New Roman" w:hAnsi="Times New Roman"/>
          <w:sz w:val="28"/>
          <w:szCs w:val="28"/>
        </w:rPr>
        <w:t>задачи с несколькими решениями;</w:t>
      </w:r>
    </w:p>
    <w:p w:rsidR="00A9411B" w:rsidRDefault="00A9411B" w:rsidP="00A9411B">
      <w:pPr>
        <w:pStyle w:val="A3"/>
        <w:numPr>
          <w:ilvl w:val="0"/>
          <w:numId w:val="9"/>
        </w:num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hanging="140"/>
        <w:jc w:val="both"/>
        <w:rPr>
          <w:rFonts w:ascii="Times New Roman" w:hAnsi="Times New Roman"/>
          <w:sz w:val="28"/>
          <w:szCs w:val="28"/>
        </w:rPr>
      </w:pPr>
      <w:r>
        <w:rPr>
          <w:rFonts w:ascii="Times New Roman" w:hAnsi="Times New Roman"/>
          <w:sz w:val="28"/>
          <w:szCs w:val="28"/>
        </w:rPr>
        <w:t>задачи с меняющимся содержанием;</w:t>
      </w:r>
    </w:p>
    <w:p w:rsidR="00A9411B" w:rsidRDefault="00A9411B" w:rsidP="00A9411B">
      <w:pPr>
        <w:pStyle w:val="A3"/>
        <w:numPr>
          <w:ilvl w:val="0"/>
          <w:numId w:val="9"/>
        </w:num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hanging="140"/>
        <w:jc w:val="both"/>
        <w:rPr>
          <w:rFonts w:ascii="Times New Roman" w:hAnsi="Times New Roman"/>
          <w:sz w:val="28"/>
          <w:szCs w:val="28"/>
        </w:rPr>
      </w:pPr>
      <w:r>
        <w:rPr>
          <w:rFonts w:ascii="Times New Roman" w:hAnsi="Times New Roman"/>
          <w:sz w:val="28"/>
          <w:szCs w:val="28"/>
        </w:rPr>
        <w:t>задачи на соображение, логическое мышление.</w:t>
      </w:r>
    </w:p>
    <w:p w:rsidR="00A9411B" w:rsidRDefault="00A9411B" w:rsidP="00A9411B">
      <w:pPr>
        <w:pStyle w:val="A3"/>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both"/>
        <w:rPr>
          <w:rFonts w:ascii="Times New Roman" w:hAnsi="Times New Roman"/>
          <w:sz w:val="28"/>
          <w:szCs w:val="28"/>
        </w:rPr>
      </w:pPr>
      <w:r>
        <w:rPr>
          <w:rFonts w:ascii="Times New Roman" w:hAnsi="Times New Roman"/>
          <w:sz w:val="28"/>
          <w:szCs w:val="28"/>
        </w:rPr>
        <w:lastRenderedPageBreak/>
        <w:t xml:space="preserve">       Таким образом, постановка вопроса об использовании проблемных ситуаций  требует   правильного использования всех тех ресурсов, которые скрыты в начальном курсе математике.</w:t>
      </w:r>
    </w:p>
    <w:p w:rsidR="00A9411B" w:rsidRDefault="00A9411B" w:rsidP="00A9411B">
      <w:pPr>
        <w:pStyle w:val="A3"/>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firstLine="567"/>
        <w:jc w:val="both"/>
        <w:rPr>
          <w:rFonts w:ascii="Times New Roman" w:hAnsi="Times New Roman"/>
          <w:sz w:val="28"/>
          <w:szCs w:val="28"/>
        </w:rPr>
      </w:pPr>
      <w:r>
        <w:rPr>
          <w:rFonts w:ascii="Times New Roman" w:hAnsi="Times New Roman"/>
          <w:sz w:val="28"/>
          <w:szCs w:val="28"/>
        </w:rPr>
        <w:t xml:space="preserve">Для обеспечения развития творческих способностей учащихся в проблемном обучении необходима оптимальная последовательность ситуаций, их определенная система. </w:t>
      </w:r>
    </w:p>
    <w:p w:rsidR="00A9411B" w:rsidRDefault="00A9411B" w:rsidP="00A9411B">
      <w:pPr>
        <w:pStyle w:val="A3"/>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firstLine="567"/>
        <w:jc w:val="both"/>
        <w:rPr>
          <w:rFonts w:ascii="Times New Roman" w:hAnsi="Times New Roman"/>
          <w:sz w:val="28"/>
          <w:szCs w:val="28"/>
        </w:rPr>
      </w:pPr>
      <w:r>
        <w:rPr>
          <w:rFonts w:ascii="Times New Roman" w:hAnsi="Times New Roman"/>
          <w:sz w:val="28"/>
          <w:szCs w:val="28"/>
        </w:rPr>
        <w:t xml:space="preserve"> Организация проблемного обучения проходит на четырех уровнях. Уровни отличаются степенью обобщенности задачи, предложений учащимися для решения и степенью помощи, подсказки со стороны учителя.</w:t>
      </w:r>
    </w:p>
    <w:p w:rsidR="00A9411B" w:rsidRPr="001A1E2E" w:rsidRDefault="00A9411B" w:rsidP="00A9411B">
      <w:pPr>
        <w:pStyle w:val="A3"/>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both"/>
        <w:rPr>
          <w:rFonts w:ascii="Times New Roman" w:hAnsi="Times New Roman"/>
          <w:sz w:val="28"/>
          <w:szCs w:val="28"/>
        </w:rPr>
      </w:pPr>
      <w:r>
        <w:rPr>
          <w:rFonts w:ascii="Times New Roman" w:hAnsi="Times New Roman"/>
          <w:b/>
          <w:sz w:val="28"/>
          <w:szCs w:val="28"/>
        </w:rPr>
        <w:t xml:space="preserve">                                 </w:t>
      </w:r>
      <w:r w:rsidRPr="001A1E2E">
        <w:rPr>
          <w:rFonts w:ascii="Times New Roman" w:hAnsi="Times New Roman"/>
          <w:sz w:val="28"/>
          <w:szCs w:val="28"/>
        </w:rPr>
        <w:t>Четыре уровня проблемности:</w:t>
      </w:r>
    </w:p>
    <w:p w:rsidR="00A9411B" w:rsidRDefault="00A9411B" w:rsidP="00A9411B">
      <w:pPr>
        <w:pStyle w:val="A3"/>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both"/>
        <w:rPr>
          <w:rFonts w:ascii="Times New Roman" w:hAnsi="Times New Roman"/>
          <w:sz w:val="28"/>
          <w:szCs w:val="28"/>
        </w:rPr>
      </w:pPr>
      <w:r>
        <w:rPr>
          <w:rFonts w:ascii="Times New Roman" w:hAnsi="Times New Roman"/>
          <w:sz w:val="28"/>
          <w:szCs w:val="28"/>
        </w:rPr>
        <w:t>-самый высокий;</w:t>
      </w:r>
    </w:p>
    <w:p w:rsidR="00A9411B" w:rsidRDefault="00A9411B" w:rsidP="00A9411B">
      <w:pPr>
        <w:pStyle w:val="A3"/>
        <w:numPr>
          <w:ilvl w:val="0"/>
          <w:numId w:val="10"/>
        </w:num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hanging="140"/>
        <w:jc w:val="both"/>
        <w:rPr>
          <w:rFonts w:ascii="Times New Roman" w:hAnsi="Times New Roman"/>
          <w:sz w:val="28"/>
          <w:szCs w:val="28"/>
        </w:rPr>
      </w:pPr>
      <w:r>
        <w:rPr>
          <w:rFonts w:ascii="Times New Roman" w:hAnsi="Times New Roman"/>
          <w:sz w:val="28"/>
          <w:szCs w:val="28"/>
        </w:rPr>
        <w:t>высокий;</w:t>
      </w:r>
    </w:p>
    <w:p w:rsidR="00A9411B" w:rsidRDefault="00A9411B" w:rsidP="00A9411B">
      <w:pPr>
        <w:pStyle w:val="A3"/>
        <w:numPr>
          <w:ilvl w:val="0"/>
          <w:numId w:val="10"/>
        </w:num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hanging="140"/>
        <w:jc w:val="both"/>
        <w:rPr>
          <w:rFonts w:ascii="Times New Roman" w:hAnsi="Times New Roman"/>
          <w:sz w:val="28"/>
          <w:szCs w:val="28"/>
        </w:rPr>
      </w:pPr>
      <w:r>
        <w:rPr>
          <w:rFonts w:ascii="Times New Roman" w:hAnsi="Times New Roman"/>
          <w:sz w:val="28"/>
          <w:szCs w:val="28"/>
        </w:rPr>
        <w:t>средний;</w:t>
      </w:r>
    </w:p>
    <w:p w:rsidR="00A9411B" w:rsidRPr="00885D41" w:rsidRDefault="00A9411B" w:rsidP="00A9411B">
      <w:pPr>
        <w:pStyle w:val="A3"/>
        <w:numPr>
          <w:ilvl w:val="0"/>
          <w:numId w:val="10"/>
        </w:num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hanging="140"/>
        <w:jc w:val="both"/>
        <w:rPr>
          <w:rFonts w:ascii="Times New Roman" w:hAnsi="Times New Roman"/>
          <w:sz w:val="28"/>
          <w:szCs w:val="28"/>
        </w:rPr>
      </w:pPr>
      <w:r>
        <w:rPr>
          <w:rFonts w:ascii="Times New Roman" w:hAnsi="Times New Roman"/>
          <w:sz w:val="28"/>
          <w:szCs w:val="28"/>
        </w:rPr>
        <w:t>низкий</w:t>
      </w:r>
      <w:r w:rsidRPr="00885D41">
        <w:rPr>
          <w:rFonts w:ascii="Times New Roman" w:hAnsi="Times New Roman"/>
          <w:sz w:val="28"/>
          <w:szCs w:val="28"/>
        </w:rPr>
        <w:t xml:space="preserve"> </w:t>
      </w:r>
    </w:p>
    <w:p w:rsidR="00A9411B" w:rsidRDefault="00A9411B" w:rsidP="00A9411B">
      <w:pPr>
        <w:pStyle w:val="A3"/>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both"/>
        <w:rPr>
          <w:rFonts w:ascii="Times New Roman" w:hAnsi="Times New Roman"/>
          <w:sz w:val="28"/>
          <w:szCs w:val="28"/>
        </w:rPr>
      </w:pPr>
      <w:r>
        <w:rPr>
          <w:rFonts w:ascii="Times New Roman" w:hAnsi="Times New Roman"/>
          <w:sz w:val="28"/>
          <w:szCs w:val="28"/>
        </w:rPr>
        <w:t xml:space="preserve">          Проблемная задача, сформулированная на самом высоком уровне, не содержит подсказки; на высоком уровне содержит одну посказку; на среднем уровне - две подсказки. Проблемная задача, сформулированная на низком уровне, содержит ряд последовательно предполагаемых заданий и вопросов, которые постепенно подводят учащихся к выводу.</w:t>
      </w:r>
    </w:p>
    <w:p w:rsidR="00A9411B" w:rsidRDefault="00A9411B" w:rsidP="00A9411B">
      <w:pPr>
        <w:pStyle w:val="A3"/>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both"/>
        <w:rPr>
          <w:rFonts w:ascii="Times New Roman" w:hAnsi="Times New Roman"/>
          <w:sz w:val="28"/>
          <w:szCs w:val="28"/>
        </w:rPr>
      </w:pPr>
      <w:r>
        <w:rPr>
          <w:rFonts w:ascii="Times New Roman" w:hAnsi="Times New Roman"/>
          <w:sz w:val="28"/>
          <w:szCs w:val="28"/>
        </w:rPr>
        <w:t xml:space="preserve">        На уроках математики в начальных классах достаточное количество понятий, правил и задач, при изучении которых можно использовать проблемное обучение, дифференцируя его.  </w:t>
      </w:r>
    </w:p>
    <w:p w:rsidR="00A9411B" w:rsidRDefault="00A9411B" w:rsidP="00A9411B">
      <w:pPr>
        <w:pStyle w:val="A3"/>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both"/>
        <w:rPr>
          <w:rFonts w:ascii="Times New Roman" w:hAnsi="Times New Roman"/>
          <w:sz w:val="28"/>
          <w:szCs w:val="28"/>
        </w:rPr>
      </w:pPr>
      <w:r>
        <w:rPr>
          <w:rFonts w:ascii="Times New Roman" w:hAnsi="Times New Roman"/>
          <w:sz w:val="28"/>
          <w:szCs w:val="28"/>
        </w:rPr>
        <w:t xml:space="preserve">         Проблемные уроки проводятся по следующей схеме. Сначала ставлю для всех общую проблему, формулирую последовательно на всех уровнях проблемности, начиная с самого высокого. Чтобы определить кто в состоянии вывести правило  Это дает возможность контролировать работу каждого ученика на всех этапах вывода правила.</w:t>
      </w:r>
    </w:p>
    <w:p w:rsidR="00A9411B" w:rsidRDefault="00A9411B" w:rsidP="00A9411B">
      <w:pPr>
        <w:pStyle w:val="A3"/>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both"/>
        <w:rPr>
          <w:rFonts w:ascii="Times New Roman" w:hAnsi="Times New Roman"/>
          <w:sz w:val="28"/>
          <w:szCs w:val="28"/>
        </w:rPr>
      </w:pPr>
    </w:p>
    <w:p w:rsidR="00A9411B" w:rsidRDefault="00A9411B" w:rsidP="00A9411B">
      <w:pPr>
        <w:pStyle w:val="A3"/>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both"/>
        <w:rPr>
          <w:rFonts w:ascii="Times New Roman" w:hAnsi="Times New Roman"/>
          <w:sz w:val="28"/>
          <w:szCs w:val="28"/>
        </w:rPr>
      </w:pPr>
      <w:r>
        <w:rPr>
          <w:rFonts w:ascii="Times New Roman" w:hAnsi="Times New Roman"/>
          <w:sz w:val="28"/>
          <w:szCs w:val="28"/>
        </w:rPr>
        <w:t xml:space="preserve">         В случае, когда отдельные ученики не справляются с заданием ни на одном уровне проблемности, я имею возможность определить характер затруднений, их причины и своевременно помочь; вместе с тем имею возможность формировать у детей соответствующие операции, развивать творческие способности.</w:t>
      </w:r>
    </w:p>
    <w:p w:rsidR="00A9411B" w:rsidRDefault="00A9411B" w:rsidP="00A9411B">
      <w:pPr>
        <w:pStyle w:val="A3"/>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both"/>
        <w:rPr>
          <w:rFonts w:ascii="Times New Roman" w:hAnsi="Times New Roman"/>
          <w:sz w:val="28"/>
          <w:szCs w:val="28"/>
        </w:rPr>
      </w:pPr>
    </w:p>
    <w:p w:rsidR="00A9411B" w:rsidRDefault="00A9411B" w:rsidP="00A9411B">
      <w:pPr>
        <w:pStyle w:val="A3"/>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both"/>
        <w:rPr>
          <w:rFonts w:ascii="Times New Roman" w:hAnsi="Times New Roman"/>
          <w:sz w:val="28"/>
          <w:szCs w:val="28"/>
        </w:rPr>
      </w:pPr>
      <w:r>
        <w:rPr>
          <w:rFonts w:ascii="Times New Roman" w:hAnsi="Times New Roman"/>
          <w:sz w:val="28"/>
          <w:szCs w:val="28"/>
        </w:rPr>
        <w:t xml:space="preserve">         После того как учащиеся запишут формулировку правила, при постановке задания на низком уровне проблемности,  спрашиваю у некоторых из них, какое правило они вывели,  прошу  произнести это правило в их формулировке. вслед за этим формулирую правило так как оно записано  в учебнике, и только после этого сообщаю, какое правило изучено, записываю тему на доске. Закрепление   провожу в форме письменного и устного выполнения упражнений из учебника.</w:t>
      </w:r>
    </w:p>
    <w:p w:rsidR="00A9411B" w:rsidRDefault="00A9411B" w:rsidP="00A9411B">
      <w:pPr>
        <w:pStyle w:val="A3"/>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firstLine="567"/>
        <w:jc w:val="both"/>
        <w:rPr>
          <w:rFonts w:ascii="Times New Roman" w:hAnsi="Times New Roman"/>
          <w:sz w:val="28"/>
          <w:szCs w:val="28"/>
        </w:rPr>
      </w:pPr>
    </w:p>
    <w:p w:rsidR="00A9411B" w:rsidRDefault="00A9411B" w:rsidP="00A9411B">
      <w:pPr>
        <w:pStyle w:val="A3"/>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firstLine="567"/>
        <w:jc w:val="both"/>
        <w:rPr>
          <w:rFonts w:ascii="Times New Roman" w:hAnsi="Times New Roman"/>
          <w:sz w:val="28"/>
          <w:szCs w:val="28"/>
        </w:rPr>
      </w:pPr>
      <w:r>
        <w:rPr>
          <w:rFonts w:ascii="Times New Roman" w:hAnsi="Times New Roman"/>
          <w:sz w:val="28"/>
          <w:szCs w:val="28"/>
        </w:rPr>
        <w:t xml:space="preserve">  Дети   получают возможность сравнить, наблюдать, делать выводы; убеждаются в том, что не на каждый вопрос есть готовый ответ, что ответ может быть неоднозначным, что каждый из них имеет полное право искать и </w:t>
      </w:r>
      <w:r>
        <w:rPr>
          <w:rFonts w:ascii="Times New Roman" w:hAnsi="Times New Roman"/>
          <w:sz w:val="28"/>
          <w:szCs w:val="28"/>
        </w:rPr>
        <w:lastRenderedPageBreak/>
        <w:t>находить свой ответ, отстаивать свое мнение. Изменения, происходящие в детях, указывают на то, что учебные проблемы создают благоприятные условия для общего развития каждого ребенка.</w:t>
      </w:r>
    </w:p>
    <w:p w:rsidR="008058F9" w:rsidRPr="00A9411B" w:rsidRDefault="008058F9" w:rsidP="00A9411B">
      <w:pPr>
        <w:spacing w:line="240" w:lineRule="auto"/>
        <w:contextualSpacing/>
        <w:rPr>
          <w:rFonts w:ascii="Times New Roman" w:hAnsi="Times New Roman" w:cs="Times New Roman"/>
          <w:sz w:val="28"/>
          <w:szCs w:val="28"/>
        </w:rPr>
      </w:pPr>
    </w:p>
    <w:p w:rsidR="008058F9" w:rsidRPr="00D81397" w:rsidRDefault="008058F9" w:rsidP="008058F9">
      <w:pPr>
        <w:shd w:val="clear" w:color="auto" w:fill="FFFFFF"/>
        <w:spacing w:after="0" w:line="240" w:lineRule="auto"/>
        <w:textAlignment w:val="baseline"/>
        <w:outlineLvl w:val="2"/>
        <w:rPr>
          <w:rFonts w:ascii="Times New Roman" w:eastAsia="Times New Roman" w:hAnsi="Times New Roman" w:cs="Times New Roman"/>
          <w:b/>
          <w:bCs/>
          <w:sz w:val="28"/>
          <w:szCs w:val="28"/>
          <w:lang w:eastAsia="ru-RU"/>
        </w:rPr>
      </w:pPr>
      <w:r w:rsidRPr="00D81397">
        <w:rPr>
          <w:rFonts w:ascii="Times New Roman" w:eastAsia="Times New Roman" w:hAnsi="Times New Roman" w:cs="Times New Roman"/>
          <w:sz w:val="28"/>
          <w:szCs w:val="28"/>
          <w:bdr w:val="none" w:sz="0" w:space="0" w:color="auto" w:frame="1"/>
          <w:lang w:eastAsia="ru-RU"/>
        </w:rPr>
        <w:t>            </w:t>
      </w:r>
      <w:r w:rsidRPr="00D81397">
        <w:rPr>
          <w:rFonts w:ascii="Times New Roman" w:eastAsia="Times New Roman" w:hAnsi="Times New Roman" w:cs="Times New Roman"/>
          <w:b/>
          <w:bCs/>
          <w:sz w:val="28"/>
          <w:szCs w:val="28"/>
          <w:lang w:eastAsia="ru-RU"/>
        </w:rPr>
        <w:t>Условия повышения эффективности проблемного обучения. </w:t>
      </w:r>
    </w:p>
    <w:p w:rsidR="008058F9" w:rsidRPr="00D81397" w:rsidRDefault="008058F9" w:rsidP="008058F9">
      <w:pPr>
        <w:numPr>
          <w:ilvl w:val="0"/>
          <w:numId w:val="19"/>
        </w:numPr>
        <w:shd w:val="clear" w:color="auto" w:fill="FFFFFF"/>
        <w:spacing w:after="0" w:line="240" w:lineRule="auto"/>
        <w:ind w:left="277"/>
        <w:textAlignment w:val="baseline"/>
        <w:outlineLvl w:val="2"/>
        <w:rPr>
          <w:rFonts w:ascii="Times New Roman" w:eastAsia="Times New Roman" w:hAnsi="Times New Roman" w:cs="Times New Roman"/>
          <w:b/>
          <w:bCs/>
          <w:sz w:val="28"/>
          <w:szCs w:val="28"/>
          <w:lang w:eastAsia="ru-RU"/>
        </w:rPr>
      </w:pPr>
      <w:r w:rsidRPr="00D81397">
        <w:rPr>
          <w:rFonts w:ascii="Times New Roman" w:eastAsia="Times New Roman" w:hAnsi="Times New Roman" w:cs="Times New Roman"/>
          <w:sz w:val="28"/>
          <w:szCs w:val="28"/>
          <w:bdr w:val="none" w:sz="0" w:space="0" w:color="auto" w:frame="1"/>
          <w:lang w:eastAsia="ru-RU"/>
        </w:rPr>
        <w:t>Учащиеся на одном уроке должны решать разного вида проблемы.</w:t>
      </w:r>
    </w:p>
    <w:p w:rsidR="008058F9" w:rsidRPr="00D81397" w:rsidRDefault="008058F9" w:rsidP="008058F9">
      <w:pPr>
        <w:numPr>
          <w:ilvl w:val="0"/>
          <w:numId w:val="19"/>
        </w:numPr>
        <w:shd w:val="clear" w:color="auto" w:fill="FFFFFF"/>
        <w:spacing w:after="0" w:line="240" w:lineRule="auto"/>
        <w:ind w:left="277"/>
        <w:textAlignment w:val="baseline"/>
        <w:outlineLvl w:val="2"/>
        <w:rPr>
          <w:rFonts w:ascii="Times New Roman" w:eastAsia="Times New Roman" w:hAnsi="Times New Roman" w:cs="Times New Roman"/>
          <w:b/>
          <w:bCs/>
          <w:sz w:val="28"/>
          <w:szCs w:val="28"/>
          <w:lang w:eastAsia="ru-RU"/>
        </w:rPr>
      </w:pPr>
      <w:r w:rsidRPr="00D81397">
        <w:rPr>
          <w:rFonts w:ascii="Times New Roman" w:eastAsia="Times New Roman" w:hAnsi="Times New Roman" w:cs="Times New Roman"/>
          <w:sz w:val="28"/>
          <w:szCs w:val="28"/>
          <w:bdr w:val="none" w:sz="0" w:space="0" w:color="auto" w:frame="1"/>
          <w:lang w:eastAsia="ru-RU"/>
        </w:rPr>
        <w:t>Перед решением проблемных заданий необходимо мотивировать полезность их выполнения.</w:t>
      </w:r>
    </w:p>
    <w:p w:rsidR="008058F9" w:rsidRPr="00D81397" w:rsidRDefault="008058F9" w:rsidP="008058F9">
      <w:pPr>
        <w:numPr>
          <w:ilvl w:val="0"/>
          <w:numId w:val="19"/>
        </w:numPr>
        <w:shd w:val="clear" w:color="auto" w:fill="FFFFFF"/>
        <w:spacing w:after="0" w:line="240" w:lineRule="auto"/>
        <w:ind w:left="277"/>
        <w:textAlignment w:val="baseline"/>
        <w:outlineLvl w:val="2"/>
        <w:rPr>
          <w:rFonts w:ascii="Times New Roman" w:eastAsia="Times New Roman" w:hAnsi="Times New Roman" w:cs="Times New Roman"/>
          <w:b/>
          <w:bCs/>
          <w:sz w:val="28"/>
          <w:szCs w:val="28"/>
          <w:lang w:eastAsia="ru-RU"/>
        </w:rPr>
      </w:pPr>
      <w:r w:rsidRPr="00D81397">
        <w:rPr>
          <w:rFonts w:ascii="Times New Roman" w:eastAsia="Times New Roman" w:hAnsi="Times New Roman" w:cs="Times New Roman"/>
          <w:sz w:val="28"/>
          <w:szCs w:val="28"/>
          <w:bdr w:val="none" w:sz="0" w:space="0" w:color="auto" w:frame="1"/>
          <w:lang w:eastAsia="ru-RU"/>
        </w:rPr>
        <w:t>Систематичность в организации проблемного обучения на уроках.</w:t>
      </w:r>
    </w:p>
    <w:p w:rsidR="008058F9" w:rsidRPr="00D81397" w:rsidRDefault="008058F9" w:rsidP="008058F9">
      <w:pPr>
        <w:numPr>
          <w:ilvl w:val="0"/>
          <w:numId w:val="19"/>
        </w:numPr>
        <w:shd w:val="clear" w:color="auto" w:fill="FFFFFF"/>
        <w:spacing w:after="0" w:line="240" w:lineRule="auto"/>
        <w:ind w:left="277"/>
        <w:textAlignment w:val="baseline"/>
        <w:outlineLvl w:val="2"/>
        <w:rPr>
          <w:rFonts w:ascii="Times New Roman" w:eastAsia="Times New Roman" w:hAnsi="Times New Roman" w:cs="Times New Roman"/>
          <w:b/>
          <w:bCs/>
          <w:sz w:val="28"/>
          <w:szCs w:val="28"/>
          <w:lang w:eastAsia="ru-RU"/>
        </w:rPr>
      </w:pPr>
      <w:r w:rsidRPr="00D81397">
        <w:rPr>
          <w:rFonts w:ascii="Times New Roman" w:eastAsia="Times New Roman" w:hAnsi="Times New Roman" w:cs="Times New Roman"/>
          <w:sz w:val="28"/>
          <w:szCs w:val="28"/>
          <w:bdr w:val="none" w:sz="0" w:space="0" w:color="auto" w:frame="1"/>
          <w:lang w:eastAsia="ru-RU"/>
        </w:rPr>
        <w:t>Усвоение  школьниками программного материала.</w:t>
      </w:r>
    </w:p>
    <w:p w:rsidR="008058F9" w:rsidRPr="00D81397" w:rsidRDefault="008058F9" w:rsidP="008058F9">
      <w:pPr>
        <w:numPr>
          <w:ilvl w:val="0"/>
          <w:numId w:val="19"/>
        </w:numPr>
        <w:shd w:val="clear" w:color="auto" w:fill="FFFFFF"/>
        <w:spacing w:after="0" w:line="240" w:lineRule="auto"/>
        <w:ind w:left="277"/>
        <w:textAlignment w:val="baseline"/>
        <w:outlineLvl w:val="2"/>
        <w:rPr>
          <w:rFonts w:ascii="Times New Roman" w:eastAsia="Times New Roman" w:hAnsi="Times New Roman" w:cs="Times New Roman"/>
          <w:b/>
          <w:bCs/>
          <w:sz w:val="28"/>
          <w:szCs w:val="28"/>
          <w:lang w:eastAsia="ru-RU"/>
        </w:rPr>
      </w:pPr>
      <w:r w:rsidRPr="00D81397">
        <w:rPr>
          <w:rFonts w:ascii="Times New Roman" w:eastAsia="Times New Roman" w:hAnsi="Times New Roman" w:cs="Times New Roman"/>
          <w:sz w:val="28"/>
          <w:szCs w:val="28"/>
          <w:bdr w:val="none" w:sz="0" w:space="0" w:color="auto" w:frame="1"/>
          <w:lang w:eastAsia="ru-RU"/>
        </w:rPr>
        <w:t>Учёт индивидуальных особенностей учащихся в процессе выполнения проблемных заданий.</w:t>
      </w:r>
    </w:p>
    <w:p w:rsidR="008058F9" w:rsidRPr="00D81397" w:rsidRDefault="008058F9" w:rsidP="008058F9">
      <w:pPr>
        <w:numPr>
          <w:ilvl w:val="0"/>
          <w:numId w:val="19"/>
        </w:numPr>
        <w:shd w:val="clear" w:color="auto" w:fill="FFFFFF"/>
        <w:spacing w:after="0" w:line="240" w:lineRule="auto"/>
        <w:ind w:left="277"/>
        <w:textAlignment w:val="baseline"/>
        <w:outlineLvl w:val="2"/>
        <w:rPr>
          <w:rFonts w:ascii="Times New Roman" w:eastAsia="Times New Roman" w:hAnsi="Times New Roman" w:cs="Times New Roman"/>
          <w:b/>
          <w:bCs/>
          <w:sz w:val="28"/>
          <w:szCs w:val="28"/>
          <w:lang w:eastAsia="ru-RU"/>
        </w:rPr>
      </w:pPr>
      <w:r w:rsidRPr="00D81397">
        <w:rPr>
          <w:rFonts w:ascii="Times New Roman" w:eastAsia="Times New Roman" w:hAnsi="Times New Roman" w:cs="Times New Roman"/>
          <w:sz w:val="28"/>
          <w:szCs w:val="28"/>
          <w:bdr w:val="none" w:sz="0" w:space="0" w:color="auto" w:frame="1"/>
          <w:lang w:eastAsia="ru-RU"/>
        </w:rPr>
        <w:t>Необходимо постепенно усложнять проблемные задания, постоянно вносить в них новое, неизвестное.</w:t>
      </w:r>
    </w:p>
    <w:p w:rsidR="008058F9" w:rsidRPr="00D81397" w:rsidRDefault="008058F9" w:rsidP="008058F9">
      <w:pPr>
        <w:shd w:val="clear" w:color="auto" w:fill="FFFFFF"/>
        <w:spacing w:after="0" w:line="240" w:lineRule="auto"/>
        <w:textAlignment w:val="baseline"/>
        <w:outlineLvl w:val="2"/>
        <w:rPr>
          <w:rFonts w:ascii="Times New Roman" w:eastAsia="Times New Roman" w:hAnsi="Times New Roman" w:cs="Times New Roman"/>
          <w:b/>
          <w:bCs/>
          <w:color w:val="000000" w:themeColor="text1"/>
          <w:sz w:val="28"/>
          <w:szCs w:val="28"/>
          <w:lang w:eastAsia="ru-RU"/>
        </w:rPr>
      </w:pPr>
      <w:r w:rsidRPr="00D81397">
        <w:rPr>
          <w:rFonts w:ascii="Times New Roman" w:eastAsia="Times New Roman" w:hAnsi="Times New Roman" w:cs="Times New Roman"/>
          <w:color w:val="000000" w:themeColor="text1"/>
          <w:sz w:val="28"/>
          <w:szCs w:val="28"/>
          <w:bdr w:val="none" w:sz="0" w:space="0" w:color="auto" w:frame="1"/>
          <w:lang w:eastAsia="ru-RU"/>
        </w:rPr>
        <w:t>         </w:t>
      </w:r>
      <w:r w:rsidR="00D81397" w:rsidRPr="00D81397">
        <w:rPr>
          <w:rFonts w:ascii="Times New Roman" w:eastAsia="Times New Roman" w:hAnsi="Times New Roman" w:cs="Times New Roman"/>
          <w:color w:val="000000" w:themeColor="text1"/>
          <w:sz w:val="28"/>
          <w:szCs w:val="28"/>
          <w:bdr w:val="none" w:sz="0" w:space="0" w:color="auto" w:frame="1"/>
          <w:lang w:eastAsia="ru-RU"/>
        </w:rPr>
        <w:t xml:space="preserve">Я считаю, что </w:t>
      </w:r>
      <w:r w:rsidRPr="00D81397">
        <w:rPr>
          <w:rFonts w:ascii="Times New Roman" w:eastAsia="Times New Roman" w:hAnsi="Times New Roman" w:cs="Times New Roman"/>
          <w:color w:val="000000" w:themeColor="text1"/>
          <w:sz w:val="28"/>
          <w:szCs w:val="28"/>
          <w:bdr w:val="none" w:sz="0" w:space="0" w:color="auto" w:frame="1"/>
          <w:lang w:eastAsia="ru-RU"/>
        </w:rPr>
        <w:t>  </w:t>
      </w:r>
      <w:r w:rsidR="00D81397" w:rsidRPr="00D81397">
        <w:rPr>
          <w:rFonts w:ascii="Times New Roman" w:eastAsia="Times New Roman" w:hAnsi="Times New Roman" w:cs="Times New Roman"/>
          <w:color w:val="000000" w:themeColor="text1"/>
          <w:sz w:val="28"/>
          <w:szCs w:val="28"/>
          <w:bdr w:val="none" w:sz="0" w:space="0" w:color="auto" w:frame="1"/>
          <w:lang w:eastAsia="ru-RU"/>
        </w:rPr>
        <w:t>д</w:t>
      </w:r>
      <w:r w:rsidRPr="00D81397">
        <w:rPr>
          <w:rFonts w:ascii="Times New Roman" w:eastAsia="Times New Roman" w:hAnsi="Times New Roman" w:cs="Times New Roman"/>
          <w:color w:val="000000" w:themeColor="text1"/>
          <w:sz w:val="28"/>
          <w:szCs w:val="28"/>
          <w:bdr w:val="none" w:sz="0" w:space="0" w:color="auto" w:frame="1"/>
          <w:lang w:eastAsia="ru-RU"/>
        </w:rPr>
        <w:t>ля реализации проблемной технологии необходимы:</w:t>
      </w:r>
    </w:p>
    <w:p w:rsidR="008058F9" w:rsidRPr="00D81397" w:rsidRDefault="008058F9" w:rsidP="008058F9">
      <w:pPr>
        <w:shd w:val="clear" w:color="auto" w:fill="FFFFFF"/>
        <w:spacing w:after="0" w:line="240" w:lineRule="auto"/>
        <w:textAlignment w:val="baseline"/>
        <w:outlineLvl w:val="2"/>
        <w:rPr>
          <w:rFonts w:ascii="Times New Roman" w:eastAsia="Times New Roman" w:hAnsi="Times New Roman" w:cs="Times New Roman"/>
          <w:b/>
          <w:bCs/>
          <w:color w:val="000000" w:themeColor="text1"/>
          <w:sz w:val="28"/>
          <w:szCs w:val="28"/>
          <w:lang w:eastAsia="ru-RU"/>
        </w:rPr>
      </w:pPr>
      <w:r w:rsidRPr="00D81397">
        <w:rPr>
          <w:rFonts w:ascii="Times New Roman" w:eastAsia="Times New Roman" w:hAnsi="Times New Roman" w:cs="Times New Roman"/>
          <w:color w:val="000000" w:themeColor="text1"/>
          <w:sz w:val="28"/>
          <w:szCs w:val="28"/>
          <w:bdr w:val="none" w:sz="0" w:space="0" w:color="auto" w:frame="1"/>
          <w:lang w:eastAsia="ru-RU"/>
        </w:rPr>
        <w:t>– отбор самых актуальных, сущностных задач;</w:t>
      </w:r>
    </w:p>
    <w:p w:rsidR="008058F9" w:rsidRPr="00D81397" w:rsidRDefault="008058F9" w:rsidP="008058F9">
      <w:pPr>
        <w:shd w:val="clear" w:color="auto" w:fill="FFFFFF"/>
        <w:spacing w:after="0" w:line="240" w:lineRule="auto"/>
        <w:textAlignment w:val="baseline"/>
        <w:outlineLvl w:val="2"/>
        <w:rPr>
          <w:rFonts w:ascii="Times New Roman" w:eastAsia="Times New Roman" w:hAnsi="Times New Roman" w:cs="Times New Roman"/>
          <w:b/>
          <w:bCs/>
          <w:color w:val="000000" w:themeColor="text1"/>
          <w:sz w:val="28"/>
          <w:szCs w:val="28"/>
          <w:lang w:eastAsia="ru-RU"/>
        </w:rPr>
      </w:pPr>
      <w:r w:rsidRPr="00D81397">
        <w:rPr>
          <w:rFonts w:ascii="Times New Roman" w:eastAsia="Times New Roman" w:hAnsi="Times New Roman" w:cs="Times New Roman"/>
          <w:color w:val="000000" w:themeColor="text1"/>
          <w:sz w:val="28"/>
          <w:szCs w:val="28"/>
          <w:bdr w:val="none" w:sz="0" w:space="0" w:color="auto" w:frame="1"/>
          <w:lang w:eastAsia="ru-RU"/>
        </w:rPr>
        <w:t>– определение особенностей проблемного обучения в различных видах учебной работы;</w:t>
      </w:r>
    </w:p>
    <w:p w:rsidR="008058F9" w:rsidRPr="00D81397" w:rsidRDefault="008058F9" w:rsidP="008058F9">
      <w:pPr>
        <w:shd w:val="clear" w:color="auto" w:fill="FFFFFF"/>
        <w:spacing w:after="0" w:line="240" w:lineRule="auto"/>
        <w:textAlignment w:val="baseline"/>
        <w:outlineLvl w:val="2"/>
        <w:rPr>
          <w:rFonts w:ascii="Times New Roman" w:eastAsia="Times New Roman" w:hAnsi="Times New Roman" w:cs="Times New Roman"/>
          <w:b/>
          <w:bCs/>
          <w:color w:val="000000" w:themeColor="text1"/>
          <w:sz w:val="28"/>
          <w:szCs w:val="28"/>
          <w:lang w:eastAsia="ru-RU"/>
        </w:rPr>
      </w:pPr>
      <w:r w:rsidRPr="00D81397">
        <w:rPr>
          <w:rFonts w:ascii="Times New Roman" w:eastAsia="Times New Roman" w:hAnsi="Times New Roman" w:cs="Times New Roman"/>
          <w:color w:val="000000" w:themeColor="text1"/>
          <w:sz w:val="28"/>
          <w:szCs w:val="28"/>
          <w:bdr w:val="none" w:sz="0" w:space="0" w:color="auto" w:frame="1"/>
          <w:lang w:eastAsia="ru-RU"/>
        </w:rPr>
        <w:t>– построение оптимальной системы проблемного обучения, создание учебных и методических пособий и руководств;</w:t>
      </w:r>
    </w:p>
    <w:p w:rsidR="008058F9" w:rsidRPr="00D81397" w:rsidRDefault="008058F9" w:rsidP="008058F9">
      <w:pPr>
        <w:shd w:val="clear" w:color="auto" w:fill="FFFFFF"/>
        <w:spacing w:after="0" w:line="240" w:lineRule="auto"/>
        <w:textAlignment w:val="baseline"/>
        <w:outlineLvl w:val="2"/>
        <w:rPr>
          <w:rFonts w:ascii="Times New Roman" w:eastAsia="Times New Roman" w:hAnsi="Times New Roman" w:cs="Times New Roman"/>
          <w:b/>
          <w:bCs/>
          <w:color w:val="000000" w:themeColor="text1"/>
          <w:sz w:val="28"/>
          <w:szCs w:val="28"/>
          <w:lang w:eastAsia="ru-RU"/>
        </w:rPr>
      </w:pPr>
      <w:r w:rsidRPr="00D81397">
        <w:rPr>
          <w:rFonts w:ascii="Times New Roman" w:eastAsia="Times New Roman" w:hAnsi="Times New Roman" w:cs="Times New Roman"/>
          <w:color w:val="000000" w:themeColor="text1"/>
          <w:sz w:val="28"/>
          <w:szCs w:val="28"/>
          <w:bdr w:val="none" w:sz="0" w:space="0" w:color="auto" w:frame="1"/>
          <w:lang w:eastAsia="ru-RU"/>
        </w:rPr>
        <w:t>– личностный подход и мастерство учителя, способные вызвать заинтересованность учащихся в деле. </w:t>
      </w:r>
    </w:p>
    <w:p w:rsidR="008058F9" w:rsidRPr="00D81397" w:rsidRDefault="008058F9" w:rsidP="008058F9">
      <w:pPr>
        <w:shd w:val="clear" w:color="auto" w:fill="FFFFFF"/>
        <w:spacing w:after="0" w:line="240" w:lineRule="auto"/>
        <w:textAlignment w:val="baseline"/>
        <w:outlineLvl w:val="2"/>
        <w:rPr>
          <w:rFonts w:ascii="Times New Roman" w:eastAsia="Times New Roman" w:hAnsi="Times New Roman" w:cs="Times New Roman"/>
          <w:b/>
          <w:bCs/>
          <w:color w:val="000000" w:themeColor="text1"/>
          <w:sz w:val="28"/>
          <w:szCs w:val="28"/>
          <w:lang w:eastAsia="ru-RU"/>
        </w:rPr>
      </w:pPr>
      <w:r w:rsidRPr="00D81397">
        <w:rPr>
          <w:rFonts w:ascii="Times New Roman" w:eastAsia="Times New Roman" w:hAnsi="Times New Roman" w:cs="Times New Roman"/>
          <w:color w:val="000000" w:themeColor="text1"/>
          <w:sz w:val="28"/>
          <w:szCs w:val="28"/>
          <w:bdr w:val="none" w:sz="0" w:space="0" w:color="auto" w:frame="1"/>
          <w:lang w:eastAsia="ru-RU"/>
        </w:rPr>
        <w:t>           </w:t>
      </w:r>
      <w:r w:rsidR="00D81397" w:rsidRPr="00D81397">
        <w:rPr>
          <w:rFonts w:ascii="Times New Roman" w:eastAsia="Times New Roman" w:hAnsi="Times New Roman" w:cs="Times New Roman"/>
          <w:color w:val="000000" w:themeColor="text1"/>
          <w:sz w:val="28"/>
          <w:szCs w:val="28"/>
          <w:bdr w:val="none" w:sz="0" w:space="0" w:color="auto" w:frame="1"/>
          <w:lang w:eastAsia="ru-RU"/>
        </w:rPr>
        <w:t xml:space="preserve"> </w:t>
      </w:r>
    </w:p>
    <w:p w:rsidR="008058F9" w:rsidRPr="00D81397" w:rsidRDefault="008058F9" w:rsidP="008058F9">
      <w:pPr>
        <w:shd w:val="clear" w:color="auto" w:fill="FFFFFF"/>
        <w:spacing w:after="0" w:line="240" w:lineRule="auto"/>
        <w:textAlignment w:val="baseline"/>
        <w:outlineLvl w:val="2"/>
        <w:rPr>
          <w:rFonts w:ascii="Times New Roman" w:eastAsia="Times New Roman" w:hAnsi="Times New Roman" w:cs="Times New Roman"/>
          <w:b/>
          <w:bCs/>
          <w:color w:val="000000" w:themeColor="text1"/>
          <w:sz w:val="28"/>
          <w:szCs w:val="28"/>
          <w:lang w:eastAsia="ru-RU"/>
        </w:rPr>
      </w:pPr>
      <w:r w:rsidRPr="00D81397">
        <w:rPr>
          <w:rFonts w:ascii="Times New Roman" w:eastAsia="Times New Roman" w:hAnsi="Times New Roman" w:cs="Times New Roman"/>
          <w:color w:val="000000" w:themeColor="text1"/>
          <w:sz w:val="28"/>
          <w:szCs w:val="28"/>
          <w:bdr w:val="none" w:sz="0" w:space="0" w:color="auto" w:frame="1"/>
          <w:lang w:eastAsia="ru-RU"/>
        </w:rPr>
        <w:t xml:space="preserve">            Методы проблемного обучения </w:t>
      </w:r>
      <w:r w:rsidR="00D81397" w:rsidRPr="00D81397">
        <w:rPr>
          <w:rFonts w:ascii="Times New Roman" w:eastAsia="Times New Roman" w:hAnsi="Times New Roman" w:cs="Times New Roman"/>
          <w:color w:val="000000" w:themeColor="text1"/>
          <w:sz w:val="28"/>
          <w:szCs w:val="28"/>
          <w:bdr w:val="none" w:sz="0" w:space="0" w:color="auto" w:frame="1"/>
          <w:lang w:eastAsia="ru-RU"/>
        </w:rPr>
        <w:t xml:space="preserve">я </w:t>
      </w:r>
      <w:r w:rsidRPr="00D81397">
        <w:rPr>
          <w:rFonts w:ascii="Times New Roman" w:eastAsia="Times New Roman" w:hAnsi="Times New Roman" w:cs="Times New Roman"/>
          <w:color w:val="000000" w:themeColor="text1"/>
          <w:sz w:val="28"/>
          <w:szCs w:val="28"/>
          <w:bdr w:val="none" w:sz="0" w:space="0" w:color="auto" w:frame="1"/>
          <w:lang w:eastAsia="ru-RU"/>
        </w:rPr>
        <w:t xml:space="preserve"> применя</w:t>
      </w:r>
      <w:r w:rsidR="00D81397" w:rsidRPr="00D81397">
        <w:rPr>
          <w:rFonts w:ascii="Times New Roman" w:eastAsia="Times New Roman" w:hAnsi="Times New Roman" w:cs="Times New Roman"/>
          <w:color w:val="000000" w:themeColor="text1"/>
          <w:sz w:val="28"/>
          <w:szCs w:val="28"/>
          <w:bdr w:val="none" w:sz="0" w:space="0" w:color="auto" w:frame="1"/>
          <w:lang w:eastAsia="ru-RU"/>
        </w:rPr>
        <w:t>ю</w:t>
      </w:r>
      <w:r w:rsidRPr="00D81397">
        <w:rPr>
          <w:rFonts w:ascii="Times New Roman" w:eastAsia="Times New Roman" w:hAnsi="Times New Roman" w:cs="Times New Roman"/>
          <w:color w:val="000000" w:themeColor="text1"/>
          <w:sz w:val="28"/>
          <w:szCs w:val="28"/>
          <w:bdr w:val="none" w:sz="0" w:space="0" w:color="auto" w:frame="1"/>
          <w:lang w:eastAsia="ru-RU"/>
        </w:rPr>
        <w:t xml:space="preserve"> на уроках, создавая проблемную ситуацию на любом его этапе.</w:t>
      </w:r>
    </w:p>
    <w:p w:rsidR="008058F9" w:rsidRPr="00D81397" w:rsidRDefault="008058F9" w:rsidP="008058F9">
      <w:pPr>
        <w:shd w:val="clear" w:color="auto" w:fill="FFFFFF"/>
        <w:spacing w:after="0" w:line="240" w:lineRule="auto"/>
        <w:textAlignment w:val="baseline"/>
        <w:outlineLvl w:val="2"/>
        <w:rPr>
          <w:rFonts w:ascii="Times New Roman" w:eastAsia="Times New Roman" w:hAnsi="Times New Roman" w:cs="Times New Roman"/>
          <w:b/>
          <w:bCs/>
          <w:color w:val="000000" w:themeColor="text1"/>
          <w:sz w:val="28"/>
          <w:szCs w:val="28"/>
          <w:lang w:eastAsia="ru-RU"/>
        </w:rPr>
      </w:pPr>
      <w:r w:rsidRPr="00D81397">
        <w:rPr>
          <w:rFonts w:ascii="Times New Roman" w:eastAsia="Times New Roman" w:hAnsi="Times New Roman" w:cs="Times New Roman"/>
          <w:color w:val="000000" w:themeColor="text1"/>
          <w:sz w:val="28"/>
          <w:szCs w:val="28"/>
          <w:bdr w:val="none" w:sz="0" w:space="0" w:color="auto" w:frame="1"/>
          <w:lang w:eastAsia="ru-RU"/>
        </w:rPr>
        <w:t>Например: некоторые способы организации начала урока</w:t>
      </w:r>
    </w:p>
    <w:p w:rsidR="008058F9" w:rsidRPr="00D81397" w:rsidRDefault="008058F9" w:rsidP="008058F9">
      <w:pPr>
        <w:shd w:val="clear" w:color="auto" w:fill="FFFFFF"/>
        <w:spacing w:after="0" w:line="240" w:lineRule="auto"/>
        <w:textAlignment w:val="baseline"/>
        <w:outlineLvl w:val="2"/>
        <w:rPr>
          <w:rFonts w:ascii="Times New Roman" w:eastAsia="Times New Roman" w:hAnsi="Times New Roman" w:cs="Times New Roman"/>
          <w:b/>
          <w:bCs/>
          <w:color w:val="000000" w:themeColor="text1"/>
          <w:sz w:val="28"/>
          <w:szCs w:val="28"/>
          <w:lang w:eastAsia="ru-RU"/>
        </w:rPr>
      </w:pPr>
      <w:r w:rsidRPr="00D81397">
        <w:rPr>
          <w:rFonts w:ascii="Times New Roman" w:eastAsia="Times New Roman" w:hAnsi="Times New Roman" w:cs="Times New Roman"/>
          <w:color w:val="000000" w:themeColor="text1"/>
          <w:sz w:val="28"/>
          <w:szCs w:val="28"/>
          <w:bdr w:val="none" w:sz="0" w:space="0" w:color="auto" w:frame="1"/>
          <w:lang w:eastAsia="ru-RU"/>
        </w:rPr>
        <w:t> 1.Предлагается задача, которая решается  только с опорой на жизненный опыт ребят, на их смекалку.</w:t>
      </w:r>
    </w:p>
    <w:p w:rsidR="008058F9" w:rsidRPr="00D81397" w:rsidRDefault="008058F9" w:rsidP="008058F9">
      <w:pPr>
        <w:shd w:val="clear" w:color="auto" w:fill="FFFFFF"/>
        <w:spacing w:after="0" w:line="240" w:lineRule="auto"/>
        <w:textAlignment w:val="baseline"/>
        <w:outlineLvl w:val="2"/>
        <w:rPr>
          <w:rFonts w:ascii="Times New Roman" w:eastAsia="Times New Roman" w:hAnsi="Times New Roman" w:cs="Times New Roman"/>
          <w:b/>
          <w:bCs/>
          <w:color w:val="000000" w:themeColor="text1"/>
          <w:sz w:val="28"/>
          <w:szCs w:val="28"/>
          <w:lang w:eastAsia="ru-RU"/>
        </w:rPr>
      </w:pPr>
      <w:r w:rsidRPr="00D81397">
        <w:rPr>
          <w:rFonts w:ascii="Times New Roman" w:eastAsia="Times New Roman" w:hAnsi="Times New Roman" w:cs="Times New Roman"/>
          <w:color w:val="000000" w:themeColor="text1"/>
          <w:sz w:val="28"/>
          <w:szCs w:val="28"/>
          <w:bdr w:val="none" w:sz="0" w:space="0" w:color="auto" w:frame="1"/>
          <w:lang w:eastAsia="ru-RU"/>
        </w:rPr>
        <w:t> 2. Даётся задача на тренировку памяти, наблюдательности, на поиск закономерностей по материалу, хорошо известному школьникам.</w:t>
      </w:r>
    </w:p>
    <w:p w:rsidR="008058F9" w:rsidRPr="00D81397" w:rsidRDefault="008058F9" w:rsidP="008058F9">
      <w:pPr>
        <w:shd w:val="clear" w:color="auto" w:fill="FFFFFF"/>
        <w:spacing w:after="0" w:line="240" w:lineRule="auto"/>
        <w:textAlignment w:val="baseline"/>
        <w:outlineLvl w:val="2"/>
        <w:rPr>
          <w:rFonts w:ascii="Times New Roman" w:eastAsia="Times New Roman" w:hAnsi="Times New Roman" w:cs="Times New Roman"/>
          <w:b/>
          <w:bCs/>
          <w:color w:val="000000" w:themeColor="text1"/>
          <w:sz w:val="28"/>
          <w:szCs w:val="28"/>
          <w:lang w:eastAsia="ru-RU"/>
        </w:rPr>
      </w:pPr>
      <w:r w:rsidRPr="00D81397">
        <w:rPr>
          <w:rFonts w:ascii="Times New Roman" w:eastAsia="Times New Roman" w:hAnsi="Times New Roman" w:cs="Times New Roman"/>
          <w:color w:val="000000" w:themeColor="text1"/>
          <w:sz w:val="28"/>
          <w:szCs w:val="28"/>
          <w:bdr w:val="none" w:sz="0" w:space="0" w:color="auto" w:frame="1"/>
          <w:lang w:eastAsia="ru-RU"/>
        </w:rPr>
        <w:t> 3. На доске записаны выражения и ответы к ним, среди которых есть как верные, так и неверные. Предлагается проверить их.</w:t>
      </w:r>
    </w:p>
    <w:p w:rsidR="008058F9" w:rsidRPr="00D81397" w:rsidRDefault="008058F9" w:rsidP="008058F9">
      <w:pPr>
        <w:shd w:val="clear" w:color="auto" w:fill="FFFFFF"/>
        <w:spacing w:after="0" w:line="240" w:lineRule="auto"/>
        <w:textAlignment w:val="baseline"/>
        <w:outlineLvl w:val="2"/>
        <w:rPr>
          <w:rFonts w:ascii="Times New Roman" w:eastAsia="Times New Roman" w:hAnsi="Times New Roman" w:cs="Times New Roman"/>
          <w:b/>
          <w:bCs/>
          <w:color w:val="000000" w:themeColor="text1"/>
          <w:sz w:val="28"/>
          <w:szCs w:val="28"/>
          <w:lang w:eastAsia="ru-RU"/>
        </w:rPr>
      </w:pPr>
      <w:r w:rsidRPr="00D81397">
        <w:rPr>
          <w:rFonts w:ascii="Times New Roman" w:eastAsia="Times New Roman" w:hAnsi="Times New Roman" w:cs="Times New Roman"/>
          <w:color w:val="000000" w:themeColor="text1"/>
          <w:sz w:val="28"/>
          <w:szCs w:val="28"/>
          <w:bdr w:val="none" w:sz="0" w:space="0" w:color="auto" w:frame="1"/>
          <w:lang w:eastAsia="ru-RU"/>
        </w:rPr>
        <w:t> 4. На доске записано решение какого-либо примера или задачи с традиционными, наиболее часто встречающимися ошибками. Надо осуществить проверку каждого логического хода решения, преследуется цель получить наиболее полное обоснование критических замечаний.</w:t>
      </w:r>
    </w:p>
    <w:p w:rsidR="008058F9" w:rsidRPr="00D81397" w:rsidRDefault="008058F9" w:rsidP="008058F9">
      <w:pPr>
        <w:shd w:val="clear" w:color="auto" w:fill="FFFFFF"/>
        <w:spacing w:after="0" w:line="240" w:lineRule="auto"/>
        <w:textAlignment w:val="baseline"/>
        <w:outlineLvl w:val="2"/>
        <w:rPr>
          <w:rFonts w:ascii="Times New Roman" w:eastAsia="Times New Roman" w:hAnsi="Times New Roman" w:cs="Times New Roman"/>
          <w:b/>
          <w:bCs/>
          <w:color w:val="000000" w:themeColor="text1"/>
          <w:sz w:val="28"/>
          <w:szCs w:val="28"/>
          <w:lang w:eastAsia="ru-RU"/>
        </w:rPr>
      </w:pPr>
      <w:r w:rsidRPr="00D81397">
        <w:rPr>
          <w:rFonts w:ascii="Times New Roman" w:eastAsia="Times New Roman" w:hAnsi="Times New Roman" w:cs="Times New Roman"/>
          <w:color w:val="000000" w:themeColor="text1"/>
          <w:sz w:val="28"/>
          <w:szCs w:val="28"/>
          <w:bdr w:val="none" w:sz="0" w:space="0" w:color="auto" w:frame="1"/>
          <w:lang w:eastAsia="ru-RU"/>
        </w:rPr>
        <w:t> 5. На доске дан схематический чертёж к сложной задаче и осуществляется коллективный поиск её решения.</w:t>
      </w:r>
    </w:p>
    <w:p w:rsidR="008058F9" w:rsidRPr="00D81397" w:rsidRDefault="00D81397" w:rsidP="00D81397">
      <w:pPr>
        <w:shd w:val="clear" w:color="auto" w:fill="FFFFFF"/>
        <w:spacing w:after="0" w:line="240" w:lineRule="auto"/>
        <w:textAlignment w:val="baseline"/>
        <w:outlineLvl w:val="2"/>
        <w:rPr>
          <w:rFonts w:eastAsia="Times New Roman" w:cs="Helvetica"/>
          <w:b/>
          <w:bCs/>
          <w:color w:val="606060"/>
          <w:sz w:val="35"/>
          <w:szCs w:val="35"/>
          <w:lang w:eastAsia="ru-RU"/>
        </w:rPr>
      </w:pPr>
      <w:r>
        <w:rPr>
          <w:rFonts w:ascii="inherit" w:eastAsia="Times New Roman" w:hAnsi="inherit" w:cs="Helvetica"/>
          <w:color w:val="606060"/>
          <w:sz w:val="35"/>
          <w:szCs w:val="35"/>
          <w:bdr w:val="none" w:sz="0" w:space="0" w:color="auto" w:frame="1"/>
          <w:lang w:eastAsia="ru-RU"/>
        </w:rPr>
        <w:t xml:space="preserve"> </w:t>
      </w:r>
    </w:p>
    <w:p w:rsidR="008058F9" w:rsidRDefault="00D81397" w:rsidP="008058F9">
      <w:pPr>
        <w:pStyle w:val="A3"/>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both"/>
        <w:rPr>
          <w:rFonts w:ascii="Times New Roman" w:hAnsi="Times New Roman"/>
          <w:b/>
          <w:sz w:val="28"/>
          <w:szCs w:val="28"/>
        </w:rPr>
      </w:pPr>
      <w:r>
        <w:rPr>
          <w:rFonts w:ascii="Times New Roman" w:hAnsi="Times New Roman"/>
          <w:b/>
          <w:sz w:val="28"/>
          <w:szCs w:val="28"/>
        </w:rPr>
        <w:t xml:space="preserve"> Таким образом,</w:t>
      </w:r>
    </w:p>
    <w:p w:rsidR="008058F9" w:rsidRDefault="008058F9" w:rsidP="008058F9">
      <w:pPr>
        <w:pStyle w:val="A3"/>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both"/>
        <w:rPr>
          <w:rFonts w:ascii="Times New Roman" w:hAnsi="Times New Roman"/>
          <w:sz w:val="28"/>
          <w:szCs w:val="28"/>
        </w:rPr>
      </w:pPr>
      <w:r>
        <w:rPr>
          <w:rFonts w:ascii="Times New Roman" w:hAnsi="Times New Roman"/>
          <w:sz w:val="28"/>
          <w:szCs w:val="28"/>
        </w:rPr>
        <w:t xml:space="preserve">        </w:t>
      </w:r>
      <w:r w:rsidR="00D81397">
        <w:rPr>
          <w:rFonts w:ascii="Times New Roman" w:hAnsi="Times New Roman"/>
          <w:sz w:val="28"/>
          <w:szCs w:val="28"/>
        </w:rPr>
        <w:t>в</w:t>
      </w:r>
      <w:r>
        <w:rPr>
          <w:rFonts w:ascii="Times New Roman" w:hAnsi="Times New Roman"/>
          <w:sz w:val="28"/>
          <w:szCs w:val="28"/>
        </w:rPr>
        <w:t xml:space="preserve"> данном опыте решены следующие задачи:</w:t>
      </w:r>
    </w:p>
    <w:p w:rsidR="008058F9" w:rsidRDefault="008058F9" w:rsidP="008058F9">
      <w:pPr>
        <w:pStyle w:val="A3"/>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both"/>
        <w:rPr>
          <w:rFonts w:ascii="Times New Roman" w:hAnsi="Times New Roman"/>
          <w:sz w:val="28"/>
          <w:szCs w:val="28"/>
        </w:rPr>
      </w:pPr>
      <w:r>
        <w:rPr>
          <w:rFonts w:ascii="Times New Roman" w:hAnsi="Times New Roman"/>
          <w:sz w:val="28"/>
          <w:szCs w:val="28"/>
        </w:rPr>
        <w:t>- представлена методика создания проблемных ситуаций на уроках математики;</w:t>
      </w:r>
    </w:p>
    <w:p w:rsidR="008058F9" w:rsidRDefault="008058F9" w:rsidP="008058F9">
      <w:pPr>
        <w:pStyle w:val="A3"/>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both"/>
        <w:rPr>
          <w:rFonts w:ascii="Times New Roman" w:hAnsi="Times New Roman"/>
          <w:sz w:val="28"/>
          <w:szCs w:val="28"/>
        </w:rPr>
      </w:pPr>
      <w:r>
        <w:rPr>
          <w:rFonts w:ascii="Times New Roman" w:hAnsi="Times New Roman"/>
          <w:sz w:val="28"/>
          <w:szCs w:val="28"/>
        </w:rPr>
        <w:lastRenderedPageBreak/>
        <w:t xml:space="preserve">- рассмотрены особенности работы по системе </w:t>
      </w:r>
      <w:r w:rsidR="00D81397">
        <w:rPr>
          <w:rFonts w:ascii="Times New Roman" w:hAnsi="Times New Roman"/>
          <w:sz w:val="28"/>
          <w:szCs w:val="28"/>
        </w:rPr>
        <w:t xml:space="preserve"> </w:t>
      </w:r>
      <w:r>
        <w:rPr>
          <w:rFonts w:ascii="Times New Roman" w:hAnsi="Times New Roman"/>
          <w:sz w:val="28"/>
          <w:szCs w:val="28"/>
        </w:rPr>
        <w:t xml:space="preserve"> с разной степенью проблемности как средство развития творческого мышления;</w:t>
      </w:r>
    </w:p>
    <w:p w:rsidR="008058F9" w:rsidRDefault="008058F9" w:rsidP="008058F9">
      <w:pPr>
        <w:pStyle w:val="A3"/>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both"/>
        <w:rPr>
          <w:rFonts w:ascii="Times New Roman" w:hAnsi="Times New Roman"/>
          <w:sz w:val="28"/>
          <w:szCs w:val="28"/>
        </w:rPr>
      </w:pPr>
      <w:r>
        <w:rPr>
          <w:rFonts w:ascii="Times New Roman" w:hAnsi="Times New Roman"/>
          <w:sz w:val="28"/>
          <w:szCs w:val="28"/>
        </w:rPr>
        <w:t>- младшие школьники научились творчески мыслить на уроках математики; наблюдать, находить причинно-следственные связи, делать выводы, сопоставлять и сравнивать;</w:t>
      </w:r>
    </w:p>
    <w:p w:rsidR="008058F9" w:rsidRDefault="008058F9" w:rsidP="008058F9">
      <w:pPr>
        <w:pStyle w:val="A3"/>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both"/>
        <w:rPr>
          <w:rFonts w:ascii="Times New Roman" w:hAnsi="Times New Roman"/>
          <w:sz w:val="28"/>
          <w:szCs w:val="28"/>
        </w:rPr>
      </w:pPr>
      <w:r>
        <w:rPr>
          <w:rFonts w:ascii="Times New Roman" w:hAnsi="Times New Roman"/>
          <w:sz w:val="28"/>
          <w:szCs w:val="28"/>
        </w:rPr>
        <w:t>- раскрыта сущность создания проблемных ситуаций на уроках математики;</w:t>
      </w:r>
    </w:p>
    <w:p w:rsidR="008058F9" w:rsidRDefault="008058F9" w:rsidP="008058F9">
      <w:pPr>
        <w:pStyle w:val="A3"/>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both"/>
        <w:rPr>
          <w:rFonts w:ascii="Times New Roman" w:hAnsi="Times New Roman"/>
          <w:sz w:val="28"/>
          <w:szCs w:val="28"/>
        </w:rPr>
      </w:pPr>
      <w:r>
        <w:rPr>
          <w:rFonts w:ascii="Times New Roman" w:hAnsi="Times New Roman"/>
          <w:sz w:val="28"/>
          <w:szCs w:val="28"/>
        </w:rPr>
        <w:t>- определены приемы и методы работы над созданием проблемных ситуаций на уроке.</w:t>
      </w:r>
    </w:p>
    <w:p w:rsidR="00D81397" w:rsidRPr="00D81397" w:rsidRDefault="008058F9" w:rsidP="00D81397">
      <w:pPr>
        <w:spacing w:after="240" w:line="240" w:lineRule="auto"/>
        <w:contextualSpacing/>
        <w:rPr>
          <w:rFonts w:ascii="Times New Roman" w:eastAsia="Times New Roman" w:hAnsi="Times New Roman" w:cs="Times New Roman"/>
          <w:color w:val="000000" w:themeColor="text1"/>
          <w:sz w:val="28"/>
          <w:szCs w:val="28"/>
          <w:lang w:eastAsia="ru-RU"/>
        </w:rPr>
      </w:pPr>
      <w:r w:rsidRPr="00D81397">
        <w:rPr>
          <w:rFonts w:ascii="Times New Roman" w:hAnsi="Times New Roman" w:cs="Times New Roman"/>
          <w:color w:val="000000" w:themeColor="text1"/>
          <w:sz w:val="28"/>
          <w:szCs w:val="28"/>
        </w:rPr>
        <w:t xml:space="preserve">       </w:t>
      </w:r>
      <w:r w:rsidR="00D81397" w:rsidRPr="00D81397">
        <w:rPr>
          <w:rFonts w:ascii="Times New Roman" w:hAnsi="Times New Roman" w:cs="Times New Roman"/>
          <w:color w:val="000000" w:themeColor="text1"/>
          <w:sz w:val="28"/>
          <w:szCs w:val="28"/>
        </w:rPr>
        <w:t xml:space="preserve"> </w:t>
      </w:r>
      <w:r w:rsidR="00D81397" w:rsidRPr="00D81397">
        <w:rPr>
          <w:rFonts w:ascii="Times New Roman" w:eastAsia="Times New Roman" w:hAnsi="Times New Roman" w:cs="Times New Roman"/>
          <w:color w:val="000000" w:themeColor="text1"/>
          <w:sz w:val="28"/>
          <w:szCs w:val="28"/>
          <w:lang w:eastAsia="ru-RU"/>
        </w:rPr>
        <w:t>Проблемный и эмоциональный характер изложения учебного материала, организация поисковой, познавательной деятельности учащихся, даёт им возможность переживать радость самостоятельных открытий. При таком ведении урока повышается активность учащихся их заинтересованность в результатах урока.</w:t>
      </w:r>
    </w:p>
    <w:p w:rsidR="008058F9" w:rsidRPr="00D81397" w:rsidRDefault="008058F9" w:rsidP="00D81397">
      <w:pPr>
        <w:pStyle w:val="HTML"/>
        <w:contextualSpacing/>
        <w:jc w:val="both"/>
        <w:rPr>
          <w:rFonts w:ascii="Times New Roman" w:hAnsi="Times New Roman" w:cs="Times New Roman"/>
          <w:color w:val="000000" w:themeColor="text1"/>
          <w:sz w:val="28"/>
          <w:szCs w:val="28"/>
        </w:rPr>
      </w:pPr>
    </w:p>
    <w:p w:rsidR="008058F9" w:rsidRPr="00D81397" w:rsidRDefault="008058F9" w:rsidP="00D81397">
      <w:pPr>
        <w:shd w:val="clear" w:color="auto" w:fill="FFFFFF"/>
        <w:spacing w:after="0" w:line="240" w:lineRule="auto"/>
        <w:contextualSpacing/>
        <w:textAlignment w:val="baseline"/>
        <w:rPr>
          <w:rFonts w:ascii="Times New Roman" w:eastAsia="Times New Roman" w:hAnsi="Times New Roman" w:cs="Times New Roman"/>
          <w:color w:val="000000" w:themeColor="text1"/>
          <w:sz w:val="28"/>
          <w:szCs w:val="28"/>
          <w:lang w:eastAsia="ru-RU"/>
        </w:rPr>
      </w:pPr>
      <w:r w:rsidRPr="00D81397">
        <w:rPr>
          <w:rFonts w:ascii="Times New Roman" w:eastAsia="Times New Roman" w:hAnsi="Times New Roman" w:cs="Times New Roman"/>
          <w:color w:val="000000" w:themeColor="text1"/>
          <w:sz w:val="28"/>
          <w:szCs w:val="28"/>
          <w:bdr w:val="none" w:sz="0" w:space="0" w:color="auto" w:frame="1"/>
          <w:lang w:eastAsia="ru-RU"/>
        </w:rPr>
        <w:t>     Учебный процесс, организованный по технологии проблемного обучения, представляет собой поиск новых познавательных ориентиров, в котором учащиеся самостоятельно постигают ведущие понятия.     Современный урок немыслим без творчества учителя и ученика, инициативы учителя, обратной связи, понимания учеником задания учителя, комфортности работы ученика, наличия проблемных вопросов и ситуаций, самоотверженности работы учителя, заботы учителя о творческом росте ученика.</w:t>
      </w:r>
    </w:p>
    <w:p w:rsidR="008058F9" w:rsidRPr="00D81397" w:rsidRDefault="008058F9" w:rsidP="00D81397">
      <w:pPr>
        <w:shd w:val="clear" w:color="auto" w:fill="FFFFFF"/>
        <w:spacing w:after="0" w:line="240" w:lineRule="auto"/>
        <w:contextualSpacing/>
        <w:textAlignment w:val="baseline"/>
        <w:rPr>
          <w:rFonts w:ascii="Times New Roman" w:eastAsia="Times New Roman" w:hAnsi="Times New Roman" w:cs="Times New Roman"/>
          <w:color w:val="000000" w:themeColor="text1"/>
          <w:sz w:val="28"/>
          <w:szCs w:val="28"/>
          <w:lang w:eastAsia="ru-RU"/>
        </w:rPr>
      </w:pPr>
      <w:r w:rsidRPr="00D81397">
        <w:rPr>
          <w:rFonts w:ascii="Times New Roman" w:eastAsia="Times New Roman" w:hAnsi="Times New Roman" w:cs="Times New Roman"/>
          <w:color w:val="000000" w:themeColor="text1"/>
          <w:sz w:val="28"/>
          <w:szCs w:val="28"/>
          <w:bdr w:val="none" w:sz="0" w:space="0" w:color="auto" w:frame="1"/>
          <w:lang w:eastAsia="ru-RU"/>
        </w:rPr>
        <w:t>     </w:t>
      </w:r>
    </w:p>
    <w:p w:rsidR="00A25CCC" w:rsidRPr="00D81397" w:rsidRDefault="00DA14C7" w:rsidP="00D81397">
      <w:pPr>
        <w:spacing w:after="240" w:line="240" w:lineRule="auto"/>
        <w:contextualSpacing/>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p>
    <w:p w:rsidR="00A25CCC" w:rsidRPr="00D81397" w:rsidRDefault="00A25CCC" w:rsidP="00D81397">
      <w:pPr>
        <w:spacing w:after="240" w:line="240" w:lineRule="auto"/>
        <w:contextualSpacing/>
        <w:rPr>
          <w:rFonts w:ascii="Times New Roman" w:eastAsia="Times New Roman" w:hAnsi="Times New Roman" w:cs="Times New Roman"/>
          <w:color w:val="000000" w:themeColor="text1"/>
          <w:sz w:val="28"/>
          <w:szCs w:val="28"/>
          <w:lang w:eastAsia="ru-RU"/>
        </w:rPr>
      </w:pPr>
      <w:r w:rsidRPr="00D81397">
        <w:rPr>
          <w:rFonts w:ascii="Times New Roman" w:eastAsia="Times New Roman" w:hAnsi="Times New Roman" w:cs="Times New Roman"/>
          <w:color w:val="000000" w:themeColor="text1"/>
          <w:sz w:val="28"/>
          <w:szCs w:val="28"/>
          <w:lang w:eastAsia="ru-RU"/>
        </w:rPr>
        <w:t>Использование проблемного метода обучения позволило получить следующие результаты:</w:t>
      </w:r>
    </w:p>
    <w:p w:rsidR="00A25CCC" w:rsidRPr="00D81397" w:rsidRDefault="00A9411B" w:rsidP="00D81397">
      <w:pPr>
        <w:spacing w:after="240" w:line="240" w:lineRule="auto"/>
        <w:contextualSpacing/>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w:t>
      </w:r>
      <w:r w:rsidR="00A25CCC" w:rsidRPr="00D81397">
        <w:rPr>
          <w:rFonts w:ascii="Times New Roman" w:eastAsia="Times New Roman" w:hAnsi="Times New Roman" w:cs="Times New Roman"/>
          <w:color w:val="000000" w:themeColor="text1"/>
          <w:sz w:val="28"/>
          <w:szCs w:val="28"/>
          <w:lang w:eastAsia="ru-RU"/>
        </w:rPr>
        <w:t>учащиеся грамотно и четко формулируют вопросы, участвуют в обсуждении; имеют желание высказывать и отстаивать свою точку зрения;</w:t>
      </w:r>
    </w:p>
    <w:p w:rsidR="00A25CCC" w:rsidRPr="00D81397" w:rsidRDefault="00A9411B" w:rsidP="00D81397">
      <w:pPr>
        <w:spacing w:after="240" w:line="240" w:lineRule="auto"/>
        <w:contextualSpacing/>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w:t>
      </w:r>
      <w:r w:rsidR="00A25CCC" w:rsidRPr="00D81397">
        <w:rPr>
          <w:rFonts w:ascii="Times New Roman" w:eastAsia="Times New Roman" w:hAnsi="Times New Roman" w:cs="Times New Roman"/>
          <w:color w:val="000000" w:themeColor="text1"/>
          <w:sz w:val="28"/>
          <w:szCs w:val="28"/>
          <w:lang w:eastAsia="ru-RU"/>
        </w:rPr>
        <w:t>развивается логическое мышление;</w:t>
      </w:r>
    </w:p>
    <w:p w:rsidR="00A25CCC" w:rsidRPr="00D81397" w:rsidRDefault="00A9411B" w:rsidP="00D81397">
      <w:pPr>
        <w:spacing w:after="240" w:line="240" w:lineRule="auto"/>
        <w:contextualSpacing/>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w:t>
      </w:r>
      <w:r w:rsidR="00A25CCC" w:rsidRPr="00D81397">
        <w:rPr>
          <w:rFonts w:ascii="Times New Roman" w:eastAsia="Times New Roman" w:hAnsi="Times New Roman" w:cs="Times New Roman"/>
          <w:color w:val="000000" w:themeColor="text1"/>
          <w:sz w:val="28"/>
          <w:szCs w:val="28"/>
          <w:lang w:eastAsia="ru-RU"/>
        </w:rPr>
        <w:t>развивается память, внимание, умение самостоятельно организовывать свою познавательную деятельность;</w:t>
      </w:r>
    </w:p>
    <w:p w:rsidR="00A25CCC" w:rsidRPr="00D81397" w:rsidRDefault="00A9411B" w:rsidP="00D81397">
      <w:pPr>
        <w:spacing w:after="240" w:line="240" w:lineRule="auto"/>
        <w:contextualSpacing/>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w:t>
      </w:r>
      <w:r w:rsidR="00A25CCC" w:rsidRPr="00D81397">
        <w:rPr>
          <w:rFonts w:ascii="Times New Roman" w:eastAsia="Times New Roman" w:hAnsi="Times New Roman" w:cs="Times New Roman"/>
          <w:color w:val="000000" w:themeColor="text1"/>
          <w:sz w:val="28"/>
          <w:szCs w:val="28"/>
          <w:lang w:eastAsia="ru-RU"/>
        </w:rPr>
        <w:t>развивается способность к самоконтролю;</w:t>
      </w:r>
    </w:p>
    <w:p w:rsidR="00A25CCC" w:rsidRPr="00D81397" w:rsidRDefault="00A9411B" w:rsidP="00D81397">
      <w:pPr>
        <w:spacing w:after="240" w:line="240" w:lineRule="auto"/>
        <w:contextualSpacing/>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w:t>
      </w:r>
      <w:r w:rsidR="00A25CCC" w:rsidRPr="00D81397">
        <w:rPr>
          <w:rFonts w:ascii="Times New Roman" w:eastAsia="Times New Roman" w:hAnsi="Times New Roman" w:cs="Times New Roman"/>
          <w:color w:val="000000" w:themeColor="text1"/>
          <w:sz w:val="28"/>
          <w:szCs w:val="28"/>
          <w:lang w:eastAsia="ru-RU"/>
        </w:rPr>
        <w:t>формируется устойчивый интерес к предмету;</w:t>
      </w:r>
    </w:p>
    <w:p w:rsidR="00A25CCC" w:rsidRPr="00D81397" w:rsidRDefault="00A9411B" w:rsidP="00D81397">
      <w:pPr>
        <w:spacing w:after="240" w:line="240" w:lineRule="auto"/>
        <w:contextualSpacing/>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w:t>
      </w:r>
      <w:r w:rsidR="00A25CCC" w:rsidRPr="00D81397">
        <w:rPr>
          <w:rFonts w:ascii="Times New Roman" w:eastAsia="Times New Roman" w:hAnsi="Times New Roman" w:cs="Times New Roman"/>
          <w:color w:val="000000" w:themeColor="text1"/>
          <w:sz w:val="28"/>
          <w:szCs w:val="28"/>
          <w:lang w:eastAsia="ru-RU"/>
        </w:rPr>
        <w:t>активизируется мыслительная и познавательная деятельность учащихся на уроке.</w:t>
      </w:r>
    </w:p>
    <w:p w:rsidR="008058F9" w:rsidRPr="00D81397" w:rsidRDefault="00D81397" w:rsidP="00D81397">
      <w:pPr>
        <w:spacing w:line="240" w:lineRule="auto"/>
        <w:contextualSpacing/>
        <w:rPr>
          <w:rFonts w:ascii="Times New Roman" w:hAnsi="Times New Roman" w:cs="Times New Roman"/>
          <w:color w:val="000000" w:themeColor="text1"/>
          <w:sz w:val="28"/>
          <w:szCs w:val="28"/>
        </w:rPr>
      </w:pPr>
      <w:r w:rsidRPr="00D81397">
        <w:rPr>
          <w:rFonts w:ascii="Times New Roman" w:eastAsia="Times New Roman" w:hAnsi="Times New Roman" w:cs="Times New Roman"/>
          <w:color w:val="000000" w:themeColor="text1"/>
          <w:sz w:val="28"/>
          <w:szCs w:val="28"/>
          <w:bdr w:val="none" w:sz="0" w:space="0" w:color="auto" w:frame="1"/>
          <w:lang w:eastAsia="ru-RU"/>
        </w:rPr>
        <w:t>Всему этому способствует проблемное обучение. </w:t>
      </w:r>
    </w:p>
    <w:sectPr w:rsidR="008058F9" w:rsidRPr="00D81397" w:rsidSect="00D55AC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sig w:usb0="00000000" w:usb1="00000000" w:usb2="00000000" w:usb3="00000000" w:csb0="00000000" w:csb1="00000000"/>
  </w:font>
  <w:font w:name="inherit">
    <w:altName w:val="Times New Roman"/>
    <w:panose1 w:val="00000000000000000000"/>
    <w:charset w:val="00"/>
    <w:family w:val="roman"/>
    <w:notTrueType/>
    <w:pitch w:val="default"/>
    <w:sig w:usb0="00000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2"/>
      <w:numFmt w:val="decimal"/>
      <w:lvlText w:val="%1."/>
      <w:lvlJc w:val="left"/>
      <w:pPr>
        <w:tabs>
          <w:tab w:val="num" w:pos="240"/>
        </w:tabs>
        <w:ind w:left="240" w:firstLine="0"/>
      </w:pPr>
      <w:rPr>
        <w:position w:val="0"/>
        <w:sz w:val="24"/>
        <w:vertAlign w:val="baseline"/>
      </w:rPr>
    </w:lvl>
    <w:lvl w:ilvl="1">
      <w:start w:val="1"/>
      <w:numFmt w:val="lowerLetter"/>
      <w:lvlText w:val="%2."/>
      <w:lvlJc w:val="left"/>
      <w:pPr>
        <w:tabs>
          <w:tab w:val="num" w:pos="240"/>
        </w:tabs>
        <w:ind w:left="240" w:firstLine="360"/>
      </w:pPr>
      <w:rPr>
        <w:position w:val="0"/>
        <w:sz w:val="24"/>
        <w:vertAlign w:val="baseline"/>
      </w:rPr>
    </w:lvl>
    <w:lvl w:ilvl="2">
      <w:start w:val="1"/>
      <w:numFmt w:val="lowerRoman"/>
      <w:lvlText w:val="%3."/>
      <w:lvlJc w:val="left"/>
      <w:pPr>
        <w:tabs>
          <w:tab w:val="num" w:pos="240"/>
        </w:tabs>
        <w:ind w:left="240" w:firstLine="720"/>
      </w:pPr>
      <w:rPr>
        <w:position w:val="0"/>
        <w:sz w:val="24"/>
        <w:vertAlign w:val="baseline"/>
      </w:rPr>
    </w:lvl>
    <w:lvl w:ilvl="3">
      <w:start w:val="1"/>
      <w:numFmt w:val="decimal"/>
      <w:lvlText w:val="%4."/>
      <w:lvlJc w:val="left"/>
      <w:pPr>
        <w:tabs>
          <w:tab w:val="num" w:pos="240"/>
        </w:tabs>
        <w:ind w:left="240" w:firstLine="1080"/>
      </w:pPr>
      <w:rPr>
        <w:position w:val="0"/>
        <w:sz w:val="24"/>
        <w:vertAlign w:val="baseline"/>
      </w:rPr>
    </w:lvl>
    <w:lvl w:ilvl="4">
      <w:start w:val="1"/>
      <w:numFmt w:val="lowerLetter"/>
      <w:lvlText w:val="%5."/>
      <w:lvlJc w:val="left"/>
      <w:pPr>
        <w:tabs>
          <w:tab w:val="num" w:pos="240"/>
        </w:tabs>
        <w:ind w:left="240" w:firstLine="1440"/>
      </w:pPr>
      <w:rPr>
        <w:position w:val="0"/>
        <w:sz w:val="24"/>
        <w:vertAlign w:val="baseline"/>
      </w:rPr>
    </w:lvl>
    <w:lvl w:ilvl="5">
      <w:start w:val="1"/>
      <w:numFmt w:val="lowerRoman"/>
      <w:lvlText w:val="%6."/>
      <w:lvlJc w:val="left"/>
      <w:pPr>
        <w:tabs>
          <w:tab w:val="num" w:pos="240"/>
        </w:tabs>
        <w:ind w:left="240" w:firstLine="1800"/>
      </w:pPr>
      <w:rPr>
        <w:position w:val="0"/>
        <w:sz w:val="24"/>
        <w:vertAlign w:val="baseline"/>
      </w:rPr>
    </w:lvl>
    <w:lvl w:ilvl="6">
      <w:start w:val="1"/>
      <w:numFmt w:val="decimal"/>
      <w:lvlText w:val="%7."/>
      <w:lvlJc w:val="left"/>
      <w:pPr>
        <w:tabs>
          <w:tab w:val="num" w:pos="240"/>
        </w:tabs>
        <w:ind w:left="240" w:firstLine="2160"/>
      </w:pPr>
      <w:rPr>
        <w:position w:val="0"/>
        <w:sz w:val="24"/>
        <w:vertAlign w:val="baseline"/>
      </w:rPr>
    </w:lvl>
    <w:lvl w:ilvl="7">
      <w:start w:val="1"/>
      <w:numFmt w:val="lowerLetter"/>
      <w:lvlText w:val="%8."/>
      <w:lvlJc w:val="left"/>
      <w:pPr>
        <w:tabs>
          <w:tab w:val="num" w:pos="240"/>
        </w:tabs>
        <w:ind w:left="240" w:firstLine="2520"/>
      </w:pPr>
      <w:rPr>
        <w:position w:val="0"/>
        <w:sz w:val="24"/>
        <w:vertAlign w:val="baseline"/>
      </w:rPr>
    </w:lvl>
    <w:lvl w:ilvl="8">
      <w:start w:val="1"/>
      <w:numFmt w:val="lowerRoman"/>
      <w:lvlText w:val="%9."/>
      <w:lvlJc w:val="left"/>
      <w:pPr>
        <w:tabs>
          <w:tab w:val="num" w:pos="240"/>
        </w:tabs>
        <w:ind w:left="240" w:firstLine="2880"/>
      </w:pPr>
      <w:rPr>
        <w:position w:val="0"/>
        <w:sz w:val="24"/>
        <w:vertAlign w:val="baseline"/>
      </w:rPr>
    </w:lvl>
  </w:abstractNum>
  <w:abstractNum w:abstractNumId="1">
    <w:nsid w:val="00000003"/>
    <w:multiLevelType w:val="multilevel"/>
    <w:tmpl w:val="00000003"/>
    <w:name w:val="WW8Num3"/>
    <w:lvl w:ilvl="0">
      <w:start w:val="1"/>
      <w:numFmt w:val="decimal"/>
      <w:lvlText w:val="%1."/>
      <w:lvlJc w:val="left"/>
      <w:pPr>
        <w:tabs>
          <w:tab w:val="num" w:pos="240"/>
        </w:tabs>
        <w:ind w:left="240" w:firstLine="0"/>
      </w:pPr>
      <w:rPr>
        <w:position w:val="0"/>
        <w:sz w:val="24"/>
        <w:vertAlign w:val="baseline"/>
      </w:rPr>
    </w:lvl>
    <w:lvl w:ilvl="1">
      <w:start w:val="1"/>
      <w:numFmt w:val="lowerLetter"/>
      <w:lvlText w:val="%2."/>
      <w:lvlJc w:val="left"/>
      <w:pPr>
        <w:tabs>
          <w:tab w:val="num" w:pos="240"/>
        </w:tabs>
        <w:ind w:left="240" w:firstLine="360"/>
      </w:pPr>
      <w:rPr>
        <w:position w:val="0"/>
        <w:sz w:val="24"/>
        <w:vertAlign w:val="baseline"/>
      </w:rPr>
    </w:lvl>
    <w:lvl w:ilvl="2">
      <w:start w:val="1"/>
      <w:numFmt w:val="lowerRoman"/>
      <w:lvlText w:val="%3."/>
      <w:lvlJc w:val="left"/>
      <w:pPr>
        <w:tabs>
          <w:tab w:val="num" w:pos="240"/>
        </w:tabs>
        <w:ind w:left="240" w:firstLine="720"/>
      </w:pPr>
      <w:rPr>
        <w:position w:val="0"/>
        <w:sz w:val="24"/>
        <w:vertAlign w:val="baseline"/>
      </w:rPr>
    </w:lvl>
    <w:lvl w:ilvl="3">
      <w:start w:val="1"/>
      <w:numFmt w:val="decimal"/>
      <w:lvlText w:val="%4."/>
      <w:lvlJc w:val="left"/>
      <w:pPr>
        <w:tabs>
          <w:tab w:val="num" w:pos="240"/>
        </w:tabs>
        <w:ind w:left="240" w:firstLine="1080"/>
      </w:pPr>
      <w:rPr>
        <w:position w:val="0"/>
        <w:sz w:val="24"/>
        <w:vertAlign w:val="baseline"/>
      </w:rPr>
    </w:lvl>
    <w:lvl w:ilvl="4">
      <w:start w:val="1"/>
      <w:numFmt w:val="lowerLetter"/>
      <w:lvlText w:val="%5."/>
      <w:lvlJc w:val="left"/>
      <w:pPr>
        <w:tabs>
          <w:tab w:val="num" w:pos="240"/>
        </w:tabs>
        <w:ind w:left="240" w:firstLine="1440"/>
      </w:pPr>
      <w:rPr>
        <w:position w:val="0"/>
        <w:sz w:val="24"/>
        <w:vertAlign w:val="baseline"/>
      </w:rPr>
    </w:lvl>
    <w:lvl w:ilvl="5">
      <w:start w:val="1"/>
      <w:numFmt w:val="lowerRoman"/>
      <w:lvlText w:val="%6."/>
      <w:lvlJc w:val="left"/>
      <w:pPr>
        <w:tabs>
          <w:tab w:val="num" w:pos="240"/>
        </w:tabs>
        <w:ind w:left="240" w:firstLine="1800"/>
      </w:pPr>
      <w:rPr>
        <w:position w:val="0"/>
        <w:sz w:val="24"/>
        <w:vertAlign w:val="baseline"/>
      </w:rPr>
    </w:lvl>
    <w:lvl w:ilvl="6">
      <w:start w:val="1"/>
      <w:numFmt w:val="decimal"/>
      <w:lvlText w:val="%7."/>
      <w:lvlJc w:val="left"/>
      <w:pPr>
        <w:tabs>
          <w:tab w:val="num" w:pos="240"/>
        </w:tabs>
        <w:ind w:left="240" w:firstLine="2160"/>
      </w:pPr>
      <w:rPr>
        <w:position w:val="0"/>
        <w:sz w:val="24"/>
        <w:vertAlign w:val="baseline"/>
      </w:rPr>
    </w:lvl>
    <w:lvl w:ilvl="7">
      <w:start w:val="1"/>
      <w:numFmt w:val="lowerLetter"/>
      <w:lvlText w:val="%8."/>
      <w:lvlJc w:val="left"/>
      <w:pPr>
        <w:tabs>
          <w:tab w:val="num" w:pos="240"/>
        </w:tabs>
        <w:ind w:left="240" w:firstLine="2520"/>
      </w:pPr>
      <w:rPr>
        <w:position w:val="0"/>
        <w:sz w:val="24"/>
        <w:vertAlign w:val="baseline"/>
      </w:rPr>
    </w:lvl>
    <w:lvl w:ilvl="8">
      <w:start w:val="1"/>
      <w:numFmt w:val="lowerRoman"/>
      <w:lvlText w:val="%9."/>
      <w:lvlJc w:val="left"/>
      <w:pPr>
        <w:tabs>
          <w:tab w:val="num" w:pos="240"/>
        </w:tabs>
        <w:ind w:left="240" w:firstLine="2880"/>
      </w:pPr>
      <w:rPr>
        <w:position w:val="0"/>
        <w:sz w:val="24"/>
        <w:vertAlign w:val="baseline"/>
      </w:rPr>
    </w:lvl>
  </w:abstractNum>
  <w:abstractNum w:abstractNumId="2">
    <w:nsid w:val="00000004"/>
    <w:multiLevelType w:val="multilevel"/>
    <w:tmpl w:val="00000004"/>
    <w:name w:val="WW8Num4"/>
    <w:lvl w:ilvl="0">
      <w:start w:val="1"/>
      <w:numFmt w:val="bullet"/>
      <w:lvlText w:val="-"/>
      <w:lvlJc w:val="left"/>
      <w:pPr>
        <w:tabs>
          <w:tab w:val="num" w:pos="140"/>
        </w:tabs>
        <w:ind w:left="140" w:firstLine="0"/>
      </w:pPr>
      <w:rPr>
        <w:rFonts w:ascii="Times New Roman" w:hAnsi="Times New Roman"/>
        <w:position w:val="0"/>
        <w:sz w:val="24"/>
        <w:vertAlign w:val="baseline"/>
      </w:rPr>
    </w:lvl>
    <w:lvl w:ilvl="1">
      <w:start w:val="1"/>
      <w:numFmt w:val="bullet"/>
      <w:lvlText w:val="-"/>
      <w:lvlJc w:val="left"/>
      <w:pPr>
        <w:tabs>
          <w:tab w:val="num" w:pos="140"/>
        </w:tabs>
        <w:ind w:left="140" w:firstLine="720"/>
      </w:pPr>
      <w:rPr>
        <w:rFonts w:ascii="Times New Roman" w:hAnsi="Times New Roman"/>
        <w:position w:val="0"/>
        <w:sz w:val="24"/>
        <w:vertAlign w:val="baseline"/>
      </w:rPr>
    </w:lvl>
    <w:lvl w:ilvl="2">
      <w:start w:val="1"/>
      <w:numFmt w:val="bullet"/>
      <w:lvlText w:val="-"/>
      <w:lvlJc w:val="left"/>
      <w:pPr>
        <w:tabs>
          <w:tab w:val="num" w:pos="140"/>
        </w:tabs>
        <w:ind w:left="140" w:firstLine="1440"/>
      </w:pPr>
      <w:rPr>
        <w:rFonts w:ascii="Times New Roman" w:hAnsi="Times New Roman"/>
        <w:position w:val="0"/>
        <w:sz w:val="24"/>
        <w:vertAlign w:val="baseline"/>
      </w:rPr>
    </w:lvl>
    <w:lvl w:ilvl="3">
      <w:start w:val="1"/>
      <w:numFmt w:val="bullet"/>
      <w:lvlText w:val="-"/>
      <w:lvlJc w:val="left"/>
      <w:pPr>
        <w:tabs>
          <w:tab w:val="num" w:pos="140"/>
        </w:tabs>
        <w:ind w:left="140" w:firstLine="2160"/>
      </w:pPr>
      <w:rPr>
        <w:rFonts w:ascii="Times New Roman" w:hAnsi="Times New Roman"/>
        <w:position w:val="0"/>
        <w:sz w:val="24"/>
        <w:vertAlign w:val="baseline"/>
      </w:rPr>
    </w:lvl>
    <w:lvl w:ilvl="4">
      <w:start w:val="1"/>
      <w:numFmt w:val="bullet"/>
      <w:lvlText w:val="-"/>
      <w:lvlJc w:val="left"/>
      <w:pPr>
        <w:tabs>
          <w:tab w:val="num" w:pos="140"/>
        </w:tabs>
        <w:ind w:left="140" w:firstLine="2880"/>
      </w:pPr>
      <w:rPr>
        <w:rFonts w:ascii="Times New Roman" w:hAnsi="Times New Roman"/>
        <w:position w:val="0"/>
        <w:sz w:val="24"/>
        <w:vertAlign w:val="baseline"/>
      </w:rPr>
    </w:lvl>
    <w:lvl w:ilvl="5">
      <w:start w:val="1"/>
      <w:numFmt w:val="bullet"/>
      <w:lvlText w:val="-"/>
      <w:lvlJc w:val="left"/>
      <w:pPr>
        <w:tabs>
          <w:tab w:val="num" w:pos="140"/>
        </w:tabs>
        <w:ind w:left="140" w:firstLine="3600"/>
      </w:pPr>
      <w:rPr>
        <w:rFonts w:ascii="Times New Roman" w:hAnsi="Times New Roman"/>
        <w:position w:val="0"/>
        <w:sz w:val="24"/>
        <w:vertAlign w:val="baseline"/>
      </w:rPr>
    </w:lvl>
    <w:lvl w:ilvl="6">
      <w:start w:val="1"/>
      <w:numFmt w:val="bullet"/>
      <w:lvlText w:val="-"/>
      <w:lvlJc w:val="left"/>
      <w:pPr>
        <w:tabs>
          <w:tab w:val="num" w:pos="140"/>
        </w:tabs>
        <w:ind w:left="140" w:firstLine="4320"/>
      </w:pPr>
      <w:rPr>
        <w:rFonts w:ascii="Times New Roman" w:hAnsi="Times New Roman"/>
        <w:position w:val="0"/>
        <w:sz w:val="24"/>
        <w:vertAlign w:val="baseline"/>
      </w:rPr>
    </w:lvl>
    <w:lvl w:ilvl="7">
      <w:start w:val="1"/>
      <w:numFmt w:val="bullet"/>
      <w:lvlText w:val="-"/>
      <w:lvlJc w:val="left"/>
      <w:pPr>
        <w:tabs>
          <w:tab w:val="num" w:pos="140"/>
        </w:tabs>
        <w:ind w:left="140" w:firstLine="5040"/>
      </w:pPr>
      <w:rPr>
        <w:rFonts w:ascii="Times New Roman" w:hAnsi="Times New Roman"/>
        <w:position w:val="0"/>
        <w:sz w:val="24"/>
        <w:vertAlign w:val="baseline"/>
      </w:rPr>
    </w:lvl>
    <w:lvl w:ilvl="8">
      <w:start w:val="1"/>
      <w:numFmt w:val="bullet"/>
      <w:lvlText w:val="-"/>
      <w:lvlJc w:val="left"/>
      <w:pPr>
        <w:tabs>
          <w:tab w:val="num" w:pos="140"/>
        </w:tabs>
        <w:ind w:left="140" w:firstLine="5760"/>
      </w:pPr>
      <w:rPr>
        <w:rFonts w:ascii="Times New Roman" w:hAnsi="Times New Roman"/>
        <w:position w:val="0"/>
        <w:sz w:val="24"/>
        <w:vertAlign w:val="baseline"/>
      </w:rPr>
    </w:lvl>
  </w:abstractNum>
  <w:abstractNum w:abstractNumId="3">
    <w:nsid w:val="00000005"/>
    <w:multiLevelType w:val="multilevel"/>
    <w:tmpl w:val="00000005"/>
    <w:name w:val="WW8Num5"/>
    <w:lvl w:ilvl="0">
      <w:start w:val="2"/>
      <w:numFmt w:val="decimal"/>
      <w:lvlText w:val="%1."/>
      <w:lvlJc w:val="left"/>
      <w:pPr>
        <w:tabs>
          <w:tab w:val="num" w:pos="240"/>
        </w:tabs>
        <w:ind w:left="240" w:firstLine="0"/>
      </w:pPr>
      <w:rPr>
        <w:position w:val="0"/>
        <w:sz w:val="24"/>
        <w:vertAlign w:val="baseline"/>
      </w:rPr>
    </w:lvl>
    <w:lvl w:ilvl="1">
      <w:start w:val="1"/>
      <w:numFmt w:val="lowerLetter"/>
      <w:lvlText w:val="%2."/>
      <w:lvlJc w:val="left"/>
      <w:pPr>
        <w:tabs>
          <w:tab w:val="num" w:pos="240"/>
        </w:tabs>
        <w:ind w:left="240" w:firstLine="360"/>
      </w:pPr>
      <w:rPr>
        <w:position w:val="0"/>
        <w:sz w:val="24"/>
        <w:vertAlign w:val="baseline"/>
      </w:rPr>
    </w:lvl>
    <w:lvl w:ilvl="2">
      <w:start w:val="1"/>
      <w:numFmt w:val="lowerRoman"/>
      <w:lvlText w:val="%3."/>
      <w:lvlJc w:val="left"/>
      <w:pPr>
        <w:tabs>
          <w:tab w:val="num" w:pos="240"/>
        </w:tabs>
        <w:ind w:left="240" w:firstLine="720"/>
      </w:pPr>
      <w:rPr>
        <w:position w:val="0"/>
        <w:sz w:val="24"/>
        <w:vertAlign w:val="baseline"/>
      </w:rPr>
    </w:lvl>
    <w:lvl w:ilvl="3">
      <w:start w:val="1"/>
      <w:numFmt w:val="decimal"/>
      <w:lvlText w:val="%4."/>
      <w:lvlJc w:val="left"/>
      <w:pPr>
        <w:tabs>
          <w:tab w:val="num" w:pos="240"/>
        </w:tabs>
        <w:ind w:left="240" w:firstLine="1080"/>
      </w:pPr>
      <w:rPr>
        <w:position w:val="0"/>
        <w:sz w:val="24"/>
        <w:vertAlign w:val="baseline"/>
      </w:rPr>
    </w:lvl>
    <w:lvl w:ilvl="4">
      <w:start w:val="1"/>
      <w:numFmt w:val="lowerLetter"/>
      <w:lvlText w:val="%5."/>
      <w:lvlJc w:val="left"/>
      <w:pPr>
        <w:tabs>
          <w:tab w:val="num" w:pos="240"/>
        </w:tabs>
        <w:ind w:left="240" w:firstLine="1440"/>
      </w:pPr>
      <w:rPr>
        <w:position w:val="0"/>
        <w:sz w:val="24"/>
        <w:vertAlign w:val="baseline"/>
      </w:rPr>
    </w:lvl>
    <w:lvl w:ilvl="5">
      <w:start w:val="1"/>
      <w:numFmt w:val="lowerRoman"/>
      <w:lvlText w:val="%6."/>
      <w:lvlJc w:val="left"/>
      <w:pPr>
        <w:tabs>
          <w:tab w:val="num" w:pos="240"/>
        </w:tabs>
        <w:ind w:left="240" w:firstLine="1800"/>
      </w:pPr>
      <w:rPr>
        <w:position w:val="0"/>
        <w:sz w:val="24"/>
        <w:vertAlign w:val="baseline"/>
      </w:rPr>
    </w:lvl>
    <w:lvl w:ilvl="6">
      <w:start w:val="1"/>
      <w:numFmt w:val="decimal"/>
      <w:lvlText w:val="%7."/>
      <w:lvlJc w:val="left"/>
      <w:pPr>
        <w:tabs>
          <w:tab w:val="num" w:pos="240"/>
        </w:tabs>
        <w:ind w:left="240" w:firstLine="2160"/>
      </w:pPr>
      <w:rPr>
        <w:position w:val="0"/>
        <w:sz w:val="24"/>
        <w:vertAlign w:val="baseline"/>
      </w:rPr>
    </w:lvl>
    <w:lvl w:ilvl="7">
      <w:start w:val="1"/>
      <w:numFmt w:val="lowerLetter"/>
      <w:lvlText w:val="%8."/>
      <w:lvlJc w:val="left"/>
      <w:pPr>
        <w:tabs>
          <w:tab w:val="num" w:pos="240"/>
        </w:tabs>
        <w:ind w:left="240" w:firstLine="2520"/>
      </w:pPr>
      <w:rPr>
        <w:position w:val="0"/>
        <w:sz w:val="24"/>
        <w:vertAlign w:val="baseline"/>
      </w:rPr>
    </w:lvl>
    <w:lvl w:ilvl="8">
      <w:start w:val="1"/>
      <w:numFmt w:val="lowerRoman"/>
      <w:lvlText w:val="%9."/>
      <w:lvlJc w:val="left"/>
      <w:pPr>
        <w:tabs>
          <w:tab w:val="num" w:pos="240"/>
        </w:tabs>
        <w:ind w:left="240" w:firstLine="2880"/>
      </w:pPr>
      <w:rPr>
        <w:position w:val="0"/>
        <w:sz w:val="24"/>
        <w:vertAlign w:val="baseline"/>
      </w:rPr>
    </w:lvl>
  </w:abstractNum>
  <w:abstractNum w:abstractNumId="4">
    <w:nsid w:val="00000006"/>
    <w:multiLevelType w:val="multilevel"/>
    <w:tmpl w:val="00000006"/>
    <w:name w:val="WW8Num6"/>
    <w:lvl w:ilvl="0">
      <w:start w:val="1"/>
      <w:numFmt w:val="bullet"/>
      <w:lvlText w:val="-"/>
      <w:lvlJc w:val="left"/>
      <w:pPr>
        <w:tabs>
          <w:tab w:val="num" w:pos="140"/>
        </w:tabs>
        <w:ind w:left="140" w:firstLine="0"/>
      </w:pPr>
      <w:rPr>
        <w:rFonts w:ascii="Times New Roman" w:hAnsi="Times New Roman"/>
        <w:position w:val="0"/>
        <w:sz w:val="24"/>
        <w:vertAlign w:val="baseline"/>
      </w:rPr>
    </w:lvl>
    <w:lvl w:ilvl="1">
      <w:start w:val="1"/>
      <w:numFmt w:val="bullet"/>
      <w:lvlText w:val="-"/>
      <w:lvlJc w:val="left"/>
      <w:pPr>
        <w:tabs>
          <w:tab w:val="num" w:pos="140"/>
        </w:tabs>
        <w:ind w:left="140" w:firstLine="720"/>
      </w:pPr>
      <w:rPr>
        <w:rFonts w:ascii="Times New Roman" w:hAnsi="Times New Roman"/>
        <w:position w:val="0"/>
        <w:sz w:val="24"/>
        <w:vertAlign w:val="baseline"/>
      </w:rPr>
    </w:lvl>
    <w:lvl w:ilvl="2">
      <w:start w:val="1"/>
      <w:numFmt w:val="bullet"/>
      <w:lvlText w:val="-"/>
      <w:lvlJc w:val="left"/>
      <w:pPr>
        <w:tabs>
          <w:tab w:val="num" w:pos="140"/>
        </w:tabs>
        <w:ind w:left="140" w:firstLine="1440"/>
      </w:pPr>
      <w:rPr>
        <w:rFonts w:ascii="Times New Roman" w:hAnsi="Times New Roman"/>
        <w:position w:val="0"/>
        <w:sz w:val="24"/>
        <w:vertAlign w:val="baseline"/>
      </w:rPr>
    </w:lvl>
    <w:lvl w:ilvl="3">
      <w:start w:val="1"/>
      <w:numFmt w:val="bullet"/>
      <w:lvlText w:val="-"/>
      <w:lvlJc w:val="left"/>
      <w:pPr>
        <w:tabs>
          <w:tab w:val="num" w:pos="140"/>
        </w:tabs>
        <w:ind w:left="140" w:firstLine="2160"/>
      </w:pPr>
      <w:rPr>
        <w:rFonts w:ascii="Times New Roman" w:hAnsi="Times New Roman"/>
        <w:position w:val="0"/>
        <w:sz w:val="24"/>
        <w:vertAlign w:val="baseline"/>
      </w:rPr>
    </w:lvl>
    <w:lvl w:ilvl="4">
      <w:start w:val="1"/>
      <w:numFmt w:val="bullet"/>
      <w:lvlText w:val="-"/>
      <w:lvlJc w:val="left"/>
      <w:pPr>
        <w:tabs>
          <w:tab w:val="num" w:pos="140"/>
        </w:tabs>
        <w:ind w:left="140" w:firstLine="2880"/>
      </w:pPr>
      <w:rPr>
        <w:rFonts w:ascii="Times New Roman" w:hAnsi="Times New Roman"/>
        <w:position w:val="0"/>
        <w:sz w:val="24"/>
        <w:vertAlign w:val="baseline"/>
      </w:rPr>
    </w:lvl>
    <w:lvl w:ilvl="5">
      <w:start w:val="1"/>
      <w:numFmt w:val="bullet"/>
      <w:lvlText w:val="-"/>
      <w:lvlJc w:val="left"/>
      <w:pPr>
        <w:tabs>
          <w:tab w:val="num" w:pos="140"/>
        </w:tabs>
        <w:ind w:left="140" w:firstLine="3600"/>
      </w:pPr>
      <w:rPr>
        <w:rFonts w:ascii="Times New Roman" w:hAnsi="Times New Roman"/>
        <w:position w:val="0"/>
        <w:sz w:val="24"/>
        <w:vertAlign w:val="baseline"/>
      </w:rPr>
    </w:lvl>
    <w:lvl w:ilvl="6">
      <w:start w:val="1"/>
      <w:numFmt w:val="bullet"/>
      <w:lvlText w:val="-"/>
      <w:lvlJc w:val="left"/>
      <w:pPr>
        <w:tabs>
          <w:tab w:val="num" w:pos="140"/>
        </w:tabs>
        <w:ind w:left="140" w:firstLine="4320"/>
      </w:pPr>
      <w:rPr>
        <w:rFonts w:ascii="Times New Roman" w:hAnsi="Times New Roman"/>
        <w:position w:val="0"/>
        <w:sz w:val="24"/>
        <w:vertAlign w:val="baseline"/>
      </w:rPr>
    </w:lvl>
    <w:lvl w:ilvl="7">
      <w:start w:val="1"/>
      <w:numFmt w:val="bullet"/>
      <w:lvlText w:val="-"/>
      <w:lvlJc w:val="left"/>
      <w:pPr>
        <w:tabs>
          <w:tab w:val="num" w:pos="140"/>
        </w:tabs>
        <w:ind w:left="140" w:firstLine="5040"/>
      </w:pPr>
      <w:rPr>
        <w:rFonts w:ascii="Times New Roman" w:hAnsi="Times New Roman"/>
        <w:position w:val="0"/>
        <w:sz w:val="24"/>
        <w:vertAlign w:val="baseline"/>
      </w:rPr>
    </w:lvl>
    <w:lvl w:ilvl="8">
      <w:start w:val="1"/>
      <w:numFmt w:val="bullet"/>
      <w:lvlText w:val="-"/>
      <w:lvlJc w:val="left"/>
      <w:pPr>
        <w:tabs>
          <w:tab w:val="num" w:pos="140"/>
        </w:tabs>
        <w:ind w:left="140" w:firstLine="5760"/>
      </w:pPr>
      <w:rPr>
        <w:rFonts w:ascii="Times New Roman" w:hAnsi="Times New Roman"/>
        <w:position w:val="0"/>
        <w:sz w:val="24"/>
        <w:vertAlign w:val="baseline"/>
      </w:rPr>
    </w:lvl>
  </w:abstractNum>
  <w:abstractNum w:abstractNumId="5">
    <w:nsid w:val="00000009"/>
    <w:multiLevelType w:val="multilevel"/>
    <w:tmpl w:val="00000009"/>
    <w:name w:val="WW8Num9"/>
    <w:lvl w:ilvl="0">
      <w:start w:val="1"/>
      <w:numFmt w:val="bullet"/>
      <w:lvlText w:val="-"/>
      <w:lvlJc w:val="left"/>
      <w:pPr>
        <w:tabs>
          <w:tab w:val="num" w:pos="140"/>
        </w:tabs>
        <w:ind w:left="140" w:firstLine="0"/>
      </w:pPr>
      <w:rPr>
        <w:rFonts w:ascii="Times New Roman" w:hAnsi="Times New Roman"/>
        <w:position w:val="0"/>
        <w:sz w:val="24"/>
        <w:vertAlign w:val="baseline"/>
      </w:rPr>
    </w:lvl>
    <w:lvl w:ilvl="1">
      <w:start w:val="1"/>
      <w:numFmt w:val="bullet"/>
      <w:lvlText w:val="-"/>
      <w:lvlJc w:val="left"/>
      <w:pPr>
        <w:tabs>
          <w:tab w:val="num" w:pos="140"/>
        </w:tabs>
        <w:ind w:left="140" w:firstLine="720"/>
      </w:pPr>
      <w:rPr>
        <w:rFonts w:ascii="Times New Roman" w:hAnsi="Times New Roman"/>
        <w:position w:val="0"/>
        <w:sz w:val="24"/>
        <w:vertAlign w:val="baseline"/>
      </w:rPr>
    </w:lvl>
    <w:lvl w:ilvl="2">
      <w:start w:val="1"/>
      <w:numFmt w:val="bullet"/>
      <w:lvlText w:val="-"/>
      <w:lvlJc w:val="left"/>
      <w:pPr>
        <w:tabs>
          <w:tab w:val="num" w:pos="140"/>
        </w:tabs>
        <w:ind w:left="140" w:firstLine="1440"/>
      </w:pPr>
      <w:rPr>
        <w:rFonts w:ascii="Times New Roman" w:hAnsi="Times New Roman"/>
        <w:position w:val="0"/>
        <w:sz w:val="24"/>
        <w:vertAlign w:val="baseline"/>
      </w:rPr>
    </w:lvl>
    <w:lvl w:ilvl="3">
      <w:start w:val="1"/>
      <w:numFmt w:val="bullet"/>
      <w:lvlText w:val="-"/>
      <w:lvlJc w:val="left"/>
      <w:pPr>
        <w:tabs>
          <w:tab w:val="num" w:pos="140"/>
        </w:tabs>
        <w:ind w:left="140" w:firstLine="2160"/>
      </w:pPr>
      <w:rPr>
        <w:rFonts w:ascii="Times New Roman" w:hAnsi="Times New Roman"/>
        <w:position w:val="0"/>
        <w:sz w:val="24"/>
        <w:vertAlign w:val="baseline"/>
      </w:rPr>
    </w:lvl>
    <w:lvl w:ilvl="4">
      <w:start w:val="1"/>
      <w:numFmt w:val="bullet"/>
      <w:lvlText w:val="-"/>
      <w:lvlJc w:val="left"/>
      <w:pPr>
        <w:tabs>
          <w:tab w:val="num" w:pos="140"/>
        </w:tabs>
        <w:ind w:left="140" w:firstLine="2880"/>
      </w:pPr>
      <w:rPr>
        <w:rFonts w:ascii="Times New Roman" w:hAnsi="Times New Roman"/>
        <w:position w:val="0"/>
        <w:sz w:val="24"/>
        <w:vertAlign w:val="baseline"/>
      </w:rPr>
    </w:lvl>
    <w:lvl w:ilvl="5">
      <w:start w:val="1"/>
      <w:numFmt w:val="bullet"/>
      <w:lvlText w:val="-"/>
      <w:lvlJc w:val="left"/>
      <w:pPr>
        <w:tabs>
          <w:tab w:val="num" w:pos="140"/>
        </w:tabs>
        <w:ind w:left="140" w:firstLine="3600"/>
      </w:pPr>
      <w:rPr>
        <w:rFonts w:ascii="Times New Roman" w:hAnsi="Times New Roman"/>
        <w:position w:val="0"/>
        <w:sz w:val="24"/>
        <w:vertAlign w:val="baseline"/>
      </w:rPr>
    </w:lvl>
    <w:lvl w:ilvl="6">
      <w:start w:val="1"/>
      <w:numFmt w:val="bullet"/>
      <w:lvlText w:val="-"/>
      <w:lvlJc w:val="left"/>
      <w:pPr>
        <w:tabs>
          <w:tab w:val="num" w:pos="140"/>
        </w:tabs>
        <w:ind w:left="140" w:firstLine="4320"/>
      </w:pPr>
      <w:rPr>
        <w:rFonts w:ascii="Times New Roman" w:hAnsi="Times New Roman"/>
        <w:position w:val="0"/>
        <w:sz w:val="24"/>
        <w:vertAlign w:val="baseline"/>
      </w:rPr>
    </w:lvl>
    <w:lvl w:ilvl="7">
      <w:start w:val="1"/>
      <w:numFmt w:val="bullet"/>
      <w:lvlText w:val="-"/>
      <w:lvlJc w:val="left"/>
      <w:pPr>
        <w:tabs>
          <w:tab w:val="num" w:pos="140"/>
        </w:tabs>
        <w:ind w:left="140" w:firstLine="5040"/>
      </w:pPr>
      <w:rPr>
        <w:rFonts w:ascii="Times New Roman" w:hAnsi="Times New Roman"/>
        <w:position w:val="0"/>
        <w:sz w:val="24"/>
        <w:vertAlign w:val="baseline"/>
      </w:rPr>
    </w:lvl>
    <w:lvl w:ilvl="8">
      <w:start w:val="1"/>
      <w:numFmt w:val="bullet"/>
      <w:lvlText w:val="-"/>
      <w:lvlJc w:val="left"/>
      <w:pPr>
        <w:tabs>
          <w:tab w:val="num" w:pos="140"/>
        </w:tabs>
        <w:ind w:left="140" w:firstLine="5760"/>
      </w:pPr>
      <w:rPr>
        <w:rFonts w:ascii="Times New Roman" w:hAnsi="Times New Roman"/>
        <w:position w:val="0"/>
        <w:sz w:val="24"/>
        <w:vertAlign w:val="baseline"/>
      </w:rPr>
    </w:lvl>
  </w:abstractNum>
  <w:abstractNum w:abstractNumId="6">
    <w:nsid w:val="0000000A"/>
    <w:multiLevelType w:val="multilevel"/>
    <w:tmpl w:val="0000000A"/>
    <w:name w:val="WW8Num10"/>
    <w:lvl w:ilvl="0">
      <w:start w:val="1"/>
      <w:numFmt w:val="bullet"/>
      <w:lvlText w:val="-"/>
      <w:lvlJc w:val="left"/>
      <w:pPr>
        <w:tabs>
          <w:tab w:val="num" w:pos="140"/>
        </w:tabs>
        <w:ind w:left="140" w:firstLine="0"/>
      </w:pPr>
      <w:rPr>
        <w:rFonts w:ascii="Times New Roman" w:hAnsi="Times New Roman"/>
        <w:position w:val="0"/>
        <w:sz w:val="24"/>
        <w:vertAlign w:val="baseline"/>
      </w:rPr>
    </w:lvl>
    <w:lvl w:ilvl="1">
      <w:start w:val="1"/>
      <w:numFmt w:val="bullet"/>
      <w:lvlText w:val="-"/>
      <w:lvlJc w:val="left"/>
      <w:pPr>
        <w:tabs>
          <w:tab w:val="num" w:pos="140"/>
        </w:tabs>
        <w:ind w:left="140" w:firstLine="720"/>
      </w:pPr>
      <w:rPr>
        <w:rFonts w:ascii="Times New Roman" w:hAnsi="Times New Roman"/>
        <w:position w:val="0"/>
        <w:sz w:val="24"/>
        <w:vertAlign w:val="baseline"/>
      </w:rPr>
    </w:lvl>
    <w:lvl w:ilvl="2">
      <w:start w:val="1"/>
      <w:numFmt w:val="bullet"/>
      <w:lvlText w:val="-"/>
      <w:lvlJc w:val="left"/>
      <w:pPr>
        <w:tabs>
          <w:tab w:val="num" w:pos="140"/>
        </w:tabs>
        <w:ind w:left="140" w:firstLine="1440"/>
      </w:pPr>
      <w:rPr>
        <w:rFonts w:ascii="Times New Roman" w:hAnsi="Times New Roman"/>
        <w:position w:val="0"/>
        <w:sz w:val="24"/>
        <w:vertAlign w:val="baseline"/>
      </w:rPr>
    </w:lvl>
    <w:lvl w:ilvl="3">
      <w:start w:val="1"/>
      <w:numFmt w:val="bullet"/>
      <w:lvlText w:val="-"/>
      <w:lvlJc w:val="left"/>
      <w:pPr>
        <w:tabs>
          <w:tab w:val="num" w:pos="140"/>
        </w:tabs>
        <w:ind w:left="140" w:firstLine="2160"/>
      </w:pPr>
      <w:rPr>
        <w:rFonts w:ascii="Times New Roman" w:hAnsi="Times New Roman"/>
        <w:position w:val="0"/>
        <w:sz w:val="24"/>
        <w:vertAlign w:val="baseline"/>
      </w:rPr>
    </w:lvl>
    <w:lvl w:ilvl="4">
      <w:start w:val="1"/>
      <w:numFmt w:val="bullet"/>
      <w:lvlText w:val="-"/>
      <w:lvlJc w:val="left"/>
      <w:pPr>
        <w:tabs>
          <w:tab w:val="num" w:pos="140"/>
        </w:tabs>
        <w:ind w:left="140" w:firstLine="2880"/>
      </w:pPr>
      <w:rPr>
        <w:rFonts w:ascii="Times New Roman" w:hAnsi="Times New Roman"/>
        <w:position w:val="0"/>
        <w:sz w:val="24"/>
        <w:vertAlign w:val="baseline"/>
      </w:rPr>
    </w:lvl>
    <w:lvl w:ilvl="5">
      <w:start w:val="1"/>
      <w:numFmt w:val="bullet"/>
      <w:lvlText w:val="-"/>
      <w:lvlJc w:val="left"/>
      <w:pPr>
        <w:tabs>
          <w:tab w:val="num" w:pos="140"/>
        </w:tabs>
        <w:ind w:left="140" w:firstLine="3600"/>
      </w:pPr>
      <w:rPr>
        <w:rFonts w:ascii="Times New Roman" w:hAnsi="Times New Roman"/>
        <w:position w:val="0"/>
        <w:sz w:val="24"/>
        <w:vertAlign w:val="baseline"/>
      </w:rPr>
    </w:lvl>
    <w:lvl w:ilvl="6">
      <w:start w:val="1"/>
      <w:numFmt w:val="bullet"/>
      <w:lvlText w:val="-"/>
      <w:lvlJc w:val="left"/>
      <w:pPr>
        <w:tabs>
          <w:tab w:val="num" w:pos="140"/>
        </w:tabs>
        <w:ind w:left="140" w:firstLine="4320"/>
      </w:pPr>
      <w:rPr>
        <w:rFonts w:ascii="Times New Roman" w:hAnsi="Times New Roman"/>
        <w:position w:val="0"/>
        <w:sz w:val="24"/>
        <w:vertAlign w:val="baseline"/>
      </w:rPr>
    </w:lvl>
    <w:lvl w:ilvl="7">
      <w:start w:val="1"/>
      <w:numFmt w:val="bullet"/>
      <w:lvlText w:val="-"/>
      <w:lvlJc w:val="left"/>
      <w:pPr>
        <w:tabs>
          <w:tab w:val="num" w:pos="140"/>
        </w:tabs>
        <w:ind w:left="140" w:firstLine="5040"/>
      </w:pPr>
      <w:rPr>
        <w:rFonts w:ascii="Times New Roman" w:hAnsi="Times New Roman"/>
        <w:position w:val="0"/>
        <w:sz w:val="24"/>
        <w:vertAlign w:val="baseline"/>
      </w:rPr>
    </w:lvl>
    <w:lvl w:ilvl="8">
      <w:start w:val="1"/>
      <w:numFmt w:val="bullet"/>
      <w:lvlText w:val="-"/>
      <w:lvlJc w:val="left"/>
      <w:pPr>
        <w:tabs>
          <w:tab w:val="num" w:pos="140"/>
        </w:tabs>
        <w:ind w:left="140" w:firstLine="5760"/>
      </w:pPr>
      <w:rPr>
        <w:rFonts w:ascii="Times New Roman" w:hAnsi="Times New Roman"/>
        <w:position w:val="0"/>
        <w:sz w:val="24"/>
        <w:vertAlign w:val="baseline"/>
      </w:rPr>
    </w:lvl>
  </w:abstractNum>
  <w:abstractNum w:abstractNumId="7">
    <w:nsid w:val="0000000B"/>
    <w:multiLevelType w:val="multilevel"/>
    <w:tmpl w:val="0000000B"/>
    <w:name w:val="WW8Num11"/>
    <w:lvl w:ilvl="0">
      <w:start w:val="1"/>
      <w:numFmt w:val="bullet"/>
      <w:lvlText w:val="-"/>
      <w:lvlJc w:val="left"/>
      <w:pPr>
        <w:tabs>
          <w:tab w:val="num" w:pos="140"/>
        </w:tabs>
        <w:ind w:left="140" w:firstLine="0"/>
      </w:pPr>
      <w:rPr>
        <w:rFonts w:ascii="Times New Roman" w:hAnsi="Times New Roman"/>
        <w:position w:val="0"/>
        <w:sz w:val="24"/>
        <w:vertAlign w:val="baseline"/>
      </w:rPr>
    </w:lvl>
    <w:lvl w:ilvl="1">
      <w:start w:val="1"/>
      <w:numFmt w:val="bullet"/>
      <w:lvlText w:val="-"/>
      <w:lvlJc w:val="left"/>
      <w:pPr>
        <w:tabs>
          <w:tab w:val="num" w:pos="140"/>
        </w:tabs>
        <w:ind w:left="140" w:firstLine="720"/>
      </w:pPr>
      <w:rPr>
        <w:rFonts w:ascii="Times New Roman" w:hAnsi="Times New Roman"/>
        <w:position w:val="0"/>
        <w:sz w:val="24"/>
        <w:vertAlign w:val="baseline"/>
      </w:rPr>
    </w:lvl>
    <w:lvl w:ilvl="2">
      <w:start w:val="1"/>
      <w:numFmt w:val="bullet"/>
      <w:lvlText w:val="-"/>
      <w:lvlJc w:val="left"/>
      <w:pPr>
        <w:tabs>
          <w:tab w:val="num" w:pos="140"/>
        </w:tabs>
        <w:ind w:left="140" w:firstLine="1440"/>
      </w:pPr>
      <w:rPr>
        <w:rFonts w:ascii="Times New Roman" w:hAnsi="Times New Roman"/>
        <w:position w:val="0"/>
        <w:sz w:val="24"/>
        <w:vertAlign w:val="baseline"/>
      </w:rPr>
    </w:lvl>
    <w:lvl w:ilvl="3">
      <w:start w:val="1"/>
      <w:numFmt w:val="bullet"/>
      <w:lvlText w:val="-"/>
      <w:lvlJc w:val="left"/>
      <w:pPr>
        <w:tabs>
          <w:tab w:val="num" w:pos="140"/>
        </w:tabs>
        <w:ind w:left="140" w:firstLine="2160"/>
      </w:pPr>
      <w:rPr>
        <w:rFonts w:ascii="Times New Roman" w:hAnsi="Times New Roman"/>
        <w:position w:val="0"/>
        <w:sz w:val="24"/>
        <w:vertAlign w:val="baseline"/>
      </w:rPr>
    </w:lvl>
    <w:lvl w:ilvl="4">
      <w:start w:val="1"/>
      <w:numFmt w:val="bullet"/>
      <w:lvlText w:val="-"/>
      <w:lvlJc w:val="left"/>
      <w:pPr>
        <w:tabs>
          <w:tab w:val="num" w:pos="140"/>
        </w:tabs>
        <w:ind w:left="140" w:firstLine="2880"/>
      </w:pPr>
      <w:rPr>
        <w:rFonts w:ascii="Times New Roman" w:hAnsi="Times New Roman"/>
        <w:position w:val="0"/>
        <w:sz w:val="24"/>
        <w:vertAlign w:val="baseline"/>
      </w:rPr>
    </w:lvl>
    <w:lvl w:ilvl="5">
      <w:start w:val="1"/>
      <w:numFmt w:val="bullet"/>
      <w:lvlText w:val="-"/>
      <w:lvlJc w:val="left"/>
      <w:pPr>
        <w:tabs>
          <w:tab w:val="num" w:pos="140"/>
        </w:tabs>
        <w:ind w:left="140" w:firstLine="3600"/>
      </w:pPr>
      <w:rPr>
        <w:rFonts w:ascii="Times New Roman" w:hAnsi="Times New Roman"/>
        <w:position w:val="0"/>
        <w:sz w:val="24"/>
        <w:vertAlign w:val="baseline"/>
      </w:rPr>
    </w:lvl>
    <w:lvl w:ilvl="6">
      <w:start w:val="1"/>
      <w:numFmt w:val="bullet"/>
      <w:lvlText w:val="-"/>
      <w:lvlJc w:val="left"/>
      <w:pPr>
        <w:tabs>
          <w:tab w:val="num" w:pos="140"/>
        </w:tabs>
        <w:ind w:left="140" w:firstLine="4320"/>
      </w:pPr>
      <w:rPr>
        <w:rFonts w:ascii="Times New Roman" w:hAnsi="Times New Roman"/>
        <w:position w:val="0"/>
        <w:sz w:val="24"/>
        <w:vertAlign w:val="baseline"/>
      </w:rPr>
    </w:lvl>
    <w:lvl w:ilvl="7">
      <w:start w:val="1"/>
      <w:numFmt w:val="bullet"/>
      <w:lvlText w:val="-"/>
      <w:lvlJc w:val="left"/>
      <w:pPr>
        <w:tabs>
          <w:tab w:val="num" w:pos="140"/>
        </w:tabs>
        <w:ind w:left="140" w:firstLine="5040"/>
      </w:pPr>
      <w:rPr>
        <w:rFonts w:ascii="Times New Roman" w:hAnsi="Times New Roman"/>
        <w:position w:val="0"/>
        <w:sz w:val="24"/>
        <w:vertAlign w:val="baseline"/>
      </w:rPr>
    </w:lvl>
    <w:lvl w:ilvl="8">
      <w:start w:val="1"/>
      <w:numFmt w:val="bullet"/>
      <w:lvlText w:val="-"/>
      <w:lvlJc w:val="left"/>
      <w:pPr>
        <w:tabs>
          <w:tab w:val="num" w:pos="140"/>
        </w:tabs>
        <w:ind w:left="140" w:firstLine="5760"/>
      </w:pPr>
      <w:rPr>
        <w:rFonts w:ascii="Times New Roman" w:hAnsi="Times New Roman"/>
        <w:position w:val="0"/>
        <w:sz w:val="24"/>
        <w:vertAlign w:val="baseline"/>
      </w:rPr>
    </w:lvl>
  </w:abstractNum>
  <w:abstractNum w:abstractNumId="8">
    <w:nsid w:val="0000000C"/>
    <w:multiLevelType w:val="multilevel"/>
    <w:tmpl w:val="0000000C"/>
    <w:name w:val="WW8Num12"/>
    <w:lvl w:ilvl="0">
      <w:start w:val="1"/>
      <w:numFmt w:val="bullet"/>
      <w:lvlText w:val="-"/>
      <w:lvlJc w:val="left"/>
      <w:pPr>
        <w:tabs>
          <w:tab w:val="num" w:pos="140"/>
        </w:tabs>
        <w:ind w:left="140" w:firstLine="0"/>
      </w:pPr>
      <w:rPr>
        <w:rFonts w:ascii="Times New Roman" w:hAnsi="Times New Roman"/>
        <w:position w:val="0"/>
        <w:sz w:val="24"/>
        <w:vertAlign w:val="baseline"/>
      </w:rPr>
    </w:lvl>
    <w:lvl w:ilvl="1">
      <w:start w:val="1"/>
      <w:numFmt w:val="bullet"/>
      <w:lvlText w:val="-"/>
      <w:lvlJc w:val="left"/>
      <w:pPr>
        <w:tabs>
          <w:tab w:val="num" w:pos="140"/>
        </w:tabs>
        <w:ind w:left="140" w:firstLine="720"/>
      </w:pPr>
      <w:rPr>
        <w:rFonts w:ascii="Times New Roman" w:hAnsi="Times New Roman"/>
        <w:position w:val="0"/>
        <w:sz w:val="24"/>
        <w:vertAlign w:val="baseline"/>
      </w:rPr>
    </w:lvl>
    <w:lvl w:ilvl="2">
      <w:start w:val="1"/>
      <w:numFmt w:val="bullet"/>
      <w:lvlText w:val="-"/>
      <w:lvlJc w:val="left"/>
      <w:pPr>
        <w:tabs>
          <w:tab w:val="num" w:pos="140"/>
        </w:tabs>
        <w:ind w:left="140" w:firstLine="1440"/>
      </w:pPr>
      <w:rPr>
        <w:rFonts w:ascii="Times New Roman" w:hAnsi="Times New Roman"/>
        <w:position w:val="0"/>
        <w:sz w:val="24"/>
        <w:vertAlign w:val="baseline"/>
      </w:rPr>
    </w:lvl>
    <w:lvl w:ilvl="3">
      <w:start w:val="1"/>
      <w:numFmt w:val="bullet"/>
      <w:lvlText w:val="-"/>
      <w:lvlJc w:val="left"/>
      <w:pPr>
        <w:tabs>
          <w:tab w:val="num" w:pos="140"/>
        </w:tabs>
        <w:ind w:left="140" w:firstLine="2160"/>
      </w:pPr>
      <w:rPr>
        <w:rFonts w:ascii="Times New Roman" w:hAnsi="Times New Roman"/>
        <w:position w:val="0"/>
        <w:sz w:val="24"/>
        <w:vertAlign w:val="baseline"/>
      </w:rPr>
    </w:lvl>
    <w:lvl w:ilvl="4">
      <w:start w:val="1"/>
      <w:numFmt w:val="bullet"/>
      <w:lvlText w:val="-"/>
      <w:lvlJc w:val="left"/>
      <w:pPr>
        <w:tabs>
          <w:tab w:val="num" w:pos="140"/>
        </w:tabs>
        <w:ind w:left="140" w:firstLine="2880"/>
      </w:pPr>
      <w:rPr>
        <w:rFonts w:ascii="Times New Roman" w:hAnsi="Times New Roman"/>
        <w:position w:val="0"/>
        <w:sz w:val="24"/>
        <w:vertAlign w:val="baseline"/>
      </w:rPr>
    </w:lvl>
    <w:lvl w:ilvl="5">
      <w:start w:val="1"/>
      <w:numFmt w:val="bullet"/>
      <w:lvlText w:val="-"/>
      <w:lvlJc w:val="left"/>
      <w:pPr>
        <w:tabs>
          <w:tab w:val="num" w:pos="140"/>
        </w:tabs>
        <w:ind w:left="140" w:firstLine="3600"/>
      </w:pPr>
      <w:rPr>
        <w:rFonts w:ascii="Times New Roman" w:hAnsi="Times New Roman"/>
        <w:position w:val="0"/>
        <w:sz w:val="24"/>
        <w:vertAlign w:val="baseline"/>
      </w:rPr>
    </w:lvl>
    <w:lvl w:ilvl="6">
      <w:start w:val="1"/>
      <w:numFmt w:val="bullet"/>
      <w:lvlText w:val="-"/>
      <w:lvlJc w:val="left"/>
      <w:pPr>
        <w:tabs>
          <w:tab w:val="num" w:pos="140"/>
        </w:tabs>
        <w:ind w:left="140" w:firstLine="4320"/>
      </w:pPr>
      <w:rPr>
        <w:rFonts w:ascii="Times New Roman" w:hAnsi="Times New Roman"/>
        <w:position w:val="0"/>
        <w:sz w:val="24"/>
        <w:vertAlign w:val="baseline"/>
      </w:rPr>
    </w:lvl>
    <w:lvl w:ilvl="7">
      <w:start w:val="1"/>
      <w:numFmt w:val="bullet"/>
      <w:lvlText w:val="-"/>
      <w:lvlJc w:val="left"/>
      <w:pPr>
        <w:tabs>
          <w:tab w:val="num" w:pos="140"/>
        </w:tabs>
        <w:ind w:left="140" w:firstLine="5040"/>
      </w:pPr>
      <w:rPr>
        <w:rFonts w:ascii="Times New Roman" w:hAnsi="Times New Roman"/>
        <w:position w:val="0"/>
        <w:sz w:val="24"/>
        <w:vertAlign w:val="baseline"/>
      </w:rPr>
    </w:lvl>
    <w:lvl w:ilvl="8">
      <w:start w:val="1"/>
      <w:numFmt w:val="bullet"/>
      <w:lvlText w:val="-"/>
      <w:lvlJc w:val="left"/>
      <w:pPr>
        <w:tabs>
          <w:tab w:val="num" w:pos="140"/>
        </w:tabs>
        <w:ind w:left="140" w:firstLine="5760"/>
      </w:pPr>
      <w:rPr>
        <w:rFonts w:ascii="Times New Roman" w:hAnsi="Times New Roman"/>
        <w:position w:val="0"/>
        <w:sz w:val="24"/>
        <w:vertAlign w:val="baseline"/>
      </w:rPr>
    </w:lvl>
  </w:abstractNum>
  <w:abstractNum w:abstractNumId="9">
    <w:nsid w:val="0000000D"/>
    <w:multiLevelType w:val="multilevel"/>
    <w:tmpl w:val="0000000D"/>
    <w:name w:val="WW8Num13"/>
    <w:lvl w:ilvl="0">
      <w:start w:val="1"/>
      <w:numFmt w:val="bullet"/>
      <w:lvlText w:val="-"/>
      <w:lvlJc w:val="left"/>
      <w:pPr>
        <w:tabs>
          <w:tab w:val="num" w:pos="140"/>
        </w:tabs>
        <w:ind w:left="140" w:firstLine="0"/>
      </w:pPr>
      <w:rPr>
        <w:rFonts w:ascii="Times New Roman" w:hAnsi="Times New Roman"/>
        <w:position w:val="0"/>
        <w:sz w:val="24"/>
        <w:vertAlign w:val="baseline"/>
      </w:rPr>
    </w:lvl>
    <w:lvl w:ilvl="1">
      <w:start w:val="1"/>
      <w:numFmt w:val="bullet"/>
      <w:lvlText w:val="-"/>
      <w:lvlJc w:val="left"/>
      <w:pPr>
        <w:tabs>
          <w:tab w:val="num" w:pos="140"/>
        </w:tabs>
        <w:ind w:left="140" w:firstLine="720"/>
      </w:pPr>
      <w:rPr>
        <w:rFonts w:ascii="Times New Roman" w:hAnsi="Times New Roman"/>
        <w:position w:val="0"/>
        <w:sz w:val="24"/>
        <w:vertAlign w:val="baseline"/>
      </w:rPr>
    </w:lvl>
    <w:lvl w:ilvl="2">
      <w:start w:val="1"/>
      <w:numFmt w:val="bullet"/>
      <w:lvlText w:val="-"/>
      <w:lvlJc w:val="left"/>
      <w:pPr>
        <w:tabs>
          <w:tab w:val="num" w:pos="140"/>
        </w:tabs>
        <w:ind w:left="140" w:firstLine="1440"/>
      </w:pPr>
      <w:rPr>
        <w:rFonts w:ascii="Times New Roman" w:hAnsi="Times New Roman"/>
        <w:position w:val="0"/>
        <w:sz w:val="24"/>
        <w:vertAlign w:val="baseline"/>
      </w:rPr>
    </w:lvl>
    <w:lvl w:ilvl="3">
      <w:start w:val="1"/>
      <w:numFmt w:val="bullet"/>
      <w:lvlText w:val="-"/>
      <w:lvlJc w:val="left"/>
      <w:pPr>
        <w:tabs>
          <w:tab w:val="num" w:pos="140"/>
        </w:tabs>
        <w:ind w:left="140" w:firstLine="2160"/>
      </w:pPr>
      <w:rPr>
        <w:rFonts w:ascii="Times New Roman" w:hAnsi="Times New Roman"/>
        <w:position w:val="0"/>
        <w:sz w:val="24"/>
        <w:vertAlign w:val="baseline"/>
      </w:rPr>
    </w:lvl>
    <w:lvl w:ilvl="4">
      <w:start w:val="1"/>
      <w:numFmt w:val="bullet"/>
      <w:lvlText w:val="-"/>
      <w:lvlJc w:val="left"/>
      <w:pPr>
        <w:tabs>
          <w:tab w:val="num" w:pos="140"/>
        </w:tabs>
        <w:ind w:left="140" w:firstLine="2880"/>
      </w:pPr>
      <w:rPr>
        <w:rFonts w:ascii="Times New Roman" w:hAnsi="Times New Roman"/>
        <w:position w:val="0"/>
        <w:sz w:val="24"/>
        <w:vertAlign w:val="baseline"/>
      </w:rPr>
    </w:lvl>
    <w:lvl w:ilvl="5">
      <w:start w:val="1"/>
      <w:numFmt w:val="bullet"/>
      <w:lvlText w:val="-"/>
      <w:lvlJc w:val="left"/>
      <w:pPr>
        <w:tabs>
          <w:tab w:val="num" w:pos="140"/>
        </w:tabs>
        <w:ind w:left="140" w:firstLine="3600"/>
      </w:pPr>
      <w:rPr>
        <w:rFonts w:ascii="Times New Roman" w:hAnsi="Times New Roman"/>
        <w:position w:val="0"/>
        <w:sz w:val="24"/>
        <w:vertAlign w:val="baseline"/>
      </w:rPr>
    </w:lvl>
    <w:lvl w:ilvl="6">
      <w:start w:val="1"/>
      <w:numFmt w:val="bullet"/>
      <w:lvlText w:val="-"/>
      <w:lvlJc w:val="left"/>
      <w:pPr>
        <w:tabs>
          <w:tab w:val="num" w:pos="140"/>
        </w:tabs>
        <w:ind w:left="140" w:firstLine="4320"/>
      </w:pPr>
      <w:rPr>
        <w:rFonts w:ascii="Times New Roman" w:hAnsi="Times New Roman"/>
        <w:position w:val="0"/>
        <w:sz w:val="24"/>
        <w:vertAlign w:val="baseline"/>
      </w:rPr>
    </w:lvl>
    <w:lvl w:ilvl="7">
      <w:start w:val="1"/>
      <w:numFmt w:val="bullet"/>
      <w:lvlText w:val="-"/>
      <w:lvlJc w:val="left"/>
      <w:pPr>
        <w:tabs>
          <w:tab w:val="num" w:pos="140"/>
        </w:tabs>
        <w:ind w:left="140" w:firstLine="5040"/>
      </w:pPr>
      <w:rPr>
        <w:rFonts w:ascii="Times New Roman" w:hAnsi="Times New Roman"/>
        <w:position w:val="0"/>
        <w:sz w:val="24"/>
        <w:vertAlign w:val="baseline"/>
      </w:rPr>
    </w:lvl>
    <w:lvl w:ilvl="8">
      <w:start w:val="1"/>
      <w:numFmt w:val="bullet"/>
      <w:lvlText w:val="-"/>
      <w:lvlJc w:val="left"/>
      <w:pPr>
        <w:tabs>
          <w:tab w:val="num" w:pos="140"/>
        </w:tabs>
        <w:ind w:left="140" w:firstLine="5760"/>
      </w:pPr>
      <w:rPr>
        <w:rFonts w:ascii="Times New Roman" w:hAnsi="Times New Roman"/>
        <w:position w:val="0"/>
        <w:sz w:val="24"/>
        <w:vertAlign w:val="baseline"/>
      </w:rPr>
    </w:lvl>
  </w:abstractNum>
  <w:abstractNum w:abstractNumId="10">
    <w:nsid w:val="335E5511"/>
    <w:multiLevelType w:val="multilevel"/>
    <w:tmpl w:val="7F7AD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40D220F"/>
    <w:multiLevelType w:val="multilevel"/>
    <w:tmpl w:val="AE047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88F7552"/>
    <w:multiLevelType w:val="multilevel"/>
    <w:tmpl w:val="13C23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C525215"/>
    <w:multiLevelType w:val="multilevel"/>
    <w:tmpl w:val="8E584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41563901"/>
    <w:multiLevelType w:val="multilevel"/>
    <w:tmpl w:val="346C9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7E23FDE"/>
    <w:multiLevelType w:val="multilevel"/>
    <w:tmpl w:val="E3FAB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5E2579FB"/>
    <w:multiLevelType w:val="multilevel"/>
    <w:tmpl w:val="76D40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605315B4"/>
    <w:multiLevelType w:val="multilevel"/>
    <w:tmpl w:val="A59E3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70140ECD"/>
    <w:multiLevelType w:val="multilevel"/>
    <w:tmpl w:val="E9587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760F73D0"/>
    <w:multiLevelType w:val="multilevel"/>
    <w:tmpl w:val="A09C2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6"/>
  </w:num>
  <w:num w:numId="12">
    <w:abstractNumId w:val="11"/>
  </w:num>
  <w:num w:numId="13">
    <w:abstractNumId w:val="15"/>
  </w:num>
  <w:num w:numId="14">
    <w:abstractNumId w:val="17"/>
  </w:num>
  <w:num w:numId="15">
    <w:abstractNumId w:val="19"/>
  </w:num>
  <w:num w:numId="16">
    <w:abstractNumId w:val="12"/>
  </w:num>
  <w:num w:numId="17">
    <w:abstractNumId w:val="13"/>
  </w:num>
  <w:num w:numId="18">
    <w:abstractNumId w:val="10"/>
  </w:num>
  <w:num w:numId="19">
    <w:abstractNumId w:val="14"/>
  </w:num>
  <w:num w:numId="2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oNotDisplayPageBoundaries/>
  <w:proofState w:spelling="clean"/>
  <w:defaultTabStop w:val="708"/>
  <w:characterSpacingControl w:val="doNotCompress"/>
  <w:compat/>
  <w:rsids>
    <w:rsidRoot w:val="00206DAF"/>
    <w:rsid w:val="00052EE1"/>
    <w:rsid w:val="00094E70"/>
    <w:rsid w:val="000C0C9D"/>
    <w:rsid w:val="000C2DA4"/>
    <w:rsid w:val="001A1E2E"/>
    <w:rsid w:val="001A7605"/>
    <w:rsid w:val="00206DAF"/>
    <w:rsid w:val="003B70A8"/>
    <w:rsid w:val="003E467A"/>
    <w:rsid w:val="004E2152"/>
    <w:rsid w:val="007D0DBC"/>
    <w:rsid w:val="008058F9"/>
    <w:rsid w:val="00885D41"/>
    <w:rsid w:val="00936CC8"/>
    <w:rsid w:val="00951E80"/>
    <w:rsid w:val="009B6822"/>
    <w:rsid w:val="00A25CCC"/>
    <w:rsid w:val="00A55EEF"/>
    <w:rsid w:val="00A9411B"/>
    <w:rsid w:val="00CA675A"/>
    <w:rsid w:val="00D55ACB"/>
    <w:rsid w:val="00D81397"/>
    <w:rsid w:val="00DA14C7"/>
    <w:rsid w:val="00EA68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5AC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805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ar-SA"/>
    </w:rPr>
  </w:style>
  <w:style w:type="character" w:customStyle="1" w:styleId="HTML0">
    <w:name w:val="Стандартный HTML Знак"/>
    <w:basedOn w:val="a0"/>
    <w:link w:val="HTML"/>
    <w:rsid w:val="008058F9"/>
    <w:rPr>
      <w:rFonts w:ascii="Courier New" w:eastAsia="Times New Roman" w:hAnsi="Courier New" w:cs="Courier New"/>
      <w:sz w:val="20"/>
      <w:szCs w:val="20"/>
      <w:lang w:eastAsia="ar-SA"/>
    </w:rPr>
  </w:style>
  <w:style w:type="paragraph" w:customStyle="1" w:styleId="A3">
    <w:name w:val="Текстовый блок A"/>
    <w:rsid w:val="008058F9"/>
    <w:pPr>
      <w:suppressAutoHyphens/>
      <w:spacing w:after="0" w:line="240" w:lineRule="auto"/>
    </w:pPr>
    <w:rPr>
      <w:rFonts w:ascii="Helvetica" w:eastAsia="ヒラギノ角ゴ Pro W3" w:hAnsi="Helvetica" w:cs="Times New Roman"/>
      <w:color w:val="000000"/>
      <w:sz w:val="24"/>
      <w:szCs w:val="20"/>
      <w:lang w:eastAsia="ar-SA"/>
    </w:rPr>
  </w:style>
  <w:style w:type="paragraph" w:styleId="a4">
    <w:name w:val="List Paragraph"/>
    <w:basedOn w:val="a"/>
    <w:qFormat/>
    <w:rsid w:val="008058F9"/>
    <w:pPr>
      <w:suppressAutoHyphens/>
      <w:spacing w:after="0" w:line="240" w:lineRule="auto"/>
      <w:ind w:left="708"/>
    </w:pPr>
    <w:rPr>
      <w:rFonts w:ascii="Times New Roman" w:eastAsia="Times New Roman" w:hAnsi="Times New Roman" w:cs="Times New Roman"/>
      <w:sz w:val="24"/>
      <w:szCs w:val="24"/>
      <w:lang w:val="en-US"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1</Pages>
  <Words>2267</Words>
  <Characters>12926</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10</cp:revision>
  <dcterms:created xsi:type="dcterms:W3CDTF">2025-07-21T10:09:00Z</dcterms:created>
  <dcterms:modified xsi:type="dcterms:W3CDTF">2025-08-04T08:48:00Z</dcterms:modified>
</cp:coreProperties>
</file>