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F4A" w:rsidRDefault="00747F4A" w:rsidP="006018E2">
      <w:pPr>
        <w:shd w:val="clear" w:color="auto" w:fill="FFFFFF"/>
        <w:ind w:firstLine="284"/>
        <w:jc w:val="center"/>
        <w:rPr>
          <w:iCs/>
          <w:color w:val="000000"/>
          <w:sz w:val="20"/>
          <w:szCs w:val="20"/>
        </w:rPr>
      </w:pPr>
    </w:p>
    <w:p w:rsidR="00BF7D95" w:rsidRDefault="00BF7D95" w:rsidP="00BF7D95">
      <w:pPr>
        <w:tabs>
          <w:tab w:val="left" w:pos="9288"/>
        </w:tabs>
        <w:ind w:left="360"/>
        <w:jc w:val="center"/>
        <w:rPr>
          <w:b/>
        </w:rPr>
      </w:pPr>
      <w:r>
        <w:rPr>
          <w:b/>
        </w:rPr>
        <w:t>МИНИСТЕРСТВО ПРОСВЕЩЕНИЯ РОССИЙСКОЙ ФЕДЕРАЦИИ</w:t>
      </w:r>
    </w:p>
    <w:p w:rsidR="00BF7D95" w:rsidRDefault="002327CC" w:rsidP="00BF7D95">
      <w:pPr>
        <w:tabs>
          <w:tab w:val="left" w:pos="9288"/>
        </w:tabs>
        <w:ind w:left="360"/>
        <w:jc w:val="center"/>
        <w:rPr>
          <w:b/>
        </w:rPr>
      </w:pPr>
      <w:r>
        <w:rPr>
          <w:b/>
        </w:rPr>
        <w:t xml:space="preserve">Министерство образования </w:t>
      </w:r>
      <w:r w:rsidR="00BF7D95">
        <w:rPr>
          <w:b/>
        </w:rPr>
        <w:t xml:space="preserve"> Красноярского края</w:t>
      </w:r>
    </w:p>
    <w:p w:rsidR="00BF7D95" w:rsidRDefault="00BF7D95" w:rsidP="00BF7D95">
      <w:pPr>
        <w:tabs>
          <w:tab w:val="left" w:pos="9288"/>
        </w:tabs>
        <w:ind w:left="360"/>
        <w:jc w:val="center"/>
        <w:rPr>
          <w:b/>
        </w:rPr>
      </w:pPr>
      <w:r>
        <w:rPr>
          <w:b/>
        </w:rPr>
        <w:t xml:space="preserve">Муниципальное казенное учреждение  «Управление образования </w:t>
      </w:r>
      <w:proofErr w:type="spellStart"/>
      <w:r>
        <w:rPr>
          <w:b/>
        </w:rPr>
        <w:t>Шарыповского</w:t>
      </w:r>
      <w:proofErr w:type="spellEnd"/>
      <w:r>
        <w:rPr>
          <w:b/>
        </w:rPr>
        <w:t xml:space="preserve"> муниципального округа»</w:t>
      </w:r>
    </w:p>
    <w:p w:rsidR="00BF7D95" w:rsidRDefault="00BF7D95" w:rsidP="00BF7D95">
      <w:pPr>
        <w:tabs>
          <w:tab w:val="left" w:pos="9288"/>
        </w:tabs>
        <w:ind w:left="360"/>
        <w:jc w:val="center"/>
        <w:rPr>
          <w:b/>
        </w:rPr>
      </w:pPr>
      <w:r>
        <w:rPr>
          <w:b/>
        </w:rPr>
        <w:t xml:space="preserve">МБОУ </w:t>
      </w:r>
      <w:proofErr w:type="spellStart"/>
      <w:r>
        <w:rPr>
          <w:b/>
        </w:rPr>
        <w:t>Новоалтатская</w:t>
      </w:r>
      <w:proofErr w:type="spellEnd"/>
      <w:r>
        <w:rPr>
          <w:b/>
        </w:rPr>
        <w:t xml:space="preserve"> средняя общеобразовательная школа</w:t>
      </w:r>
    </w:p>
    <w:p w:rsidR="00BF7D95" w:rsidRDefault="00BF7D95" w:rsidP="00BF7D95">
      <w:pPr>
        <w:tabs>
          <w:tab w:val="left" w:pos="9288"/>
        </w:tabs>
        <w:ind w:left="360"/>
        <w:jc w:val="center"/>
        <w:rPr>
          <w:b/>
        </w:rPr>
      </w:pPr>
    </w:p>
    <w:tbl>
      <w:tblPr>
        <w:tblW w:w="4739" w:type="pct"/>
        <w:jc w:val="center"/>
        <w:tblInd w:w="-13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1"/>
        <w:gridCol w:w="4504"/>
        <w:gridCol w:w="4562"/>
      </w:tblGrid>
      <w:tr w:rsidR="00BF7D95" w:rsidTr="00BF7D95">
        <w:trPr>
          <w:trHeight w:val="2825"/>
          <w:jc w:val="center"/>
        </w:trPr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D95" w:rsidRDefault="00BF7D95" w:rsidP="00BF7D95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</w:rPr>
              <w:t>РАССМОТРЕНО</w:t>
            </w:r>
          </w:p>
          <w:p w:rsidR="00BF7D95" w:rsidRDefault="00BF7D95" w:rsidP="00BF7D95">
            <w:pPr>
              <w:tabs>
                <w:tab w:val="left" w:pos="9288"/>
              </w:tabs>
            </w:pPr>
            <w:r>
              <w:t>На заседании МО учителей русского языка и литературы</w:t>
            </w:r>
          </w:p>
          <w:p w:rsidR="00BF7D95" w:rsidRDefault="00BF7D95" w:rsidP="00BF7D95">
            <w:pPr>
              <w:tabs>
                <w:tab w:val="left" w:pos="9288"/>
              </w:tabs>
            </w:pPr>
            <w:r>
              <w:t xml:space="preserve">Руководитель:_________                </w:t>
            </w:r>
          </w:p>
          <w:p w:rsidR="00BF7D95" w:rsidRPr="00CE0FC3" w:rsidRDefault="00BF7D95" w:rsidP="00BF7D95">
            <w:pPr>
              <w:tabs>
                <w:tab w:val="left" w:pos="9288"/>
              </w:tabs>
            </w:pPr>
            <w:r>
              <w:t>Орлова Н.А.</w:t>
            </w:r>
          </w:p>
          <w:p w:rsidR="00BF7D95" w:rsidRDefault="00BF7D95" w:rsidP="00BF7D95">
            <w:pPr>
              <w:tabs>
                <w:tab w:val="left" w:pos="9288"/>
              </w:tabs>
            </w:pPr>
            <w:r>
              <w:t xml:space="preserve">Протокол №____ </w:t>
            </w:r>
          </w:p>
          <w:p w:rsidR="00BF7D95" w:rsidRDefault="00BF7D95" w:rsidP="00BF7D95">
            <w:pPr>
              <w:tabs>
                <w:tab w:val="left" w:pos="9288"/>
              </w:tabs>
            </w:pPr>
            <w:r>
              <w:t xml:space="preserve"> </w:t>
            </w:r>
            <w:r>
              <w:rPr>
                <w:u w:val="single"/>
              </w:rPr>
              <w:t>от</w:t>
            </w:r>
            <w:r w:rsidR="00D024EC">
              <w:rPr>
                <w:u w:val="single"/>
              </w:rPr>
              <w:t xml:space="preserve"> «28 »   08                 2024</w:t>
            </w:r>
            <w:r>
              <w:rPr>
                <w:u w:val="single"/>
              </w:rPr>
              <w:t xml:space="preserve">  г.</w:t>
            </w:r>
          </w:p>
          <w:p w:rsidR="00BF7D95" w:rsidRDefault="00BF7D95" w:rsidP="00BF7D95">
            <w:pPr>
              <w:tabs>
                <w:tab w:val="left" w:pos="9288"/>
              </w:tabs>
              <w:jc w:val="center"/>
            </w:pP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D95" w:rsidRDefault="00BF7D95" w:rsidP="00BF7D95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BF7D95" w:rsidRDefault="00BF7D95" w:rsidP="00BF7D95">
            <w:pPr>
              <w:tabs>
                <w:tab w:val="left" w:pos="9288"/>
              </w:tabs>
            </w:pPr>
            <w:r>
              <w:t>Зам. директора по УВР:</w:t>
            </w:r>
          </w:p>
          <w:p w:rsidR="00BF7D95" w:rsidRDefault="00BF7D95" w:rsidP="00BF7D95">
            <w:pPr>
              <w:tabs>
                <w:tab w:val="left" w:pos="9288"/>
              </w:tabs>
            </w:pPr>
          </w:p>
          <w:p w:rsidR="00BF7D95" w:rsidRDefault="00BF7D95" w:rsidP="00BF7D95">
            <w:pPr>
              <w:tabs>
                <w:tab w:val="left" w:pos="9288"/>
              </w:tabs>
            </w:pPr>
            <w:r>
              <w:t>______________________</w:t>
            </w:r>
          </w:p>
          <w:p w:rsidR="00BF7D95" w:rsidRDefault="00BF7D95" w:rsidP="00BF7D95">
            <w:pPr>
              <w:tabs>
                <w:tab w:val="left" w:pos="9288"/>
              </w:tabs>
            </w:pPr>
            <w:r>
              <w:t>Никитенко Е.В.</w:t>
            </w:r>
          </w:p>
          <w:p w:rsidR="00BF7D95" w:rsidRDefault="00D024EC" w:rsidP="00BF7D95">
            <w:pPr>
              <w:tabs>
                <w:tab w:val="left" w:pos="9288"/>
              </w:tabs>
            </w:pPr>
            <w:r>
              <w:rPr>
                <w:u w:val="single"/>
              </w:rPr>
              <w:t>от « 29</w:t>
            </w:r>
            <w:r w:rsidR="00BF7D95">
              <w:rPr>
                <w:u w:val="single"/>
              </w:rPr>
              <w:t xml:space="preserve">  </w:t>
            </w:r>
            <w:r>
              <w:rPr>
                <w:u w:val="single"/>
              </w:rPr>
              <w:t>»    08            2024</w:t>
            </w:r>
            <w:r w:rsidR="00BF7D95">
              <w:rPr>
                <w:u w:val="single"/>
              </w:rPr>
              <w:t xml:space="preserve"> г.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D95" w:rsidRDefault="00BF7D95" w:rsidP="00BF7D95">
            <w:pPr>
              <w:tabs>
                <w:tab w:val="left" w:pos="9288"/>
              </w:tabs>
              <w:jc w:val="center"/>
              <w:rPr>
                <w:b/>
              </w:rPr>
            </w:pPr>
            <w:r>
              <w:rPr>
                <w:b/>
              </w:rPr>
              <w:t>УТВЕРЖДЕНО</w:t>
            </w:r>
          </w:p>
          <w:p w:rsidR="00BF7D95" w:rsidRDefault="00BF7D95" w:rsidP="00BF7D95">
            <w:pPr>
              <w:tabs>
                <w:tab w:val="left" w:pos="9288"/>
              </w:tabs>
            </w:pPr>
            <w:r>
              <w:t xml:space="preserve">Приказом директора </w:t>
            </w:r>
          </w:p>
          <w:p w:rsidR="00BF7D95" w:rsidRDefault="00BF7D95" w:rsidP="00BF7D95">
            <w:pPr>
              <w:tabs>
                <w:tab w:val="left" w:pos="9288"/>
              </w:tabs>
            </w:pPr>
            <w:r>
              <w:t xml:space="preserve">МБОУ </w:t>
            </w:r>
            <w:proofErr w:type="spellStart"/>
            <w:r>
              <w:t>Новоалтатской</w:t>
            </w:r>
            <w:proofErr w:type="spellEnd"/>
            <w:r>
              <w:t xml:space="preserve"> СОШ </w:t>
            </w:r>
          </w:p>
          <w:p w:rsidR="00BF7D95" w:rsidRDefault="00BF7D95" w:rsidP="00BF7D95">
            <w:pPr>
              <w:tabs>
                <w:tab w:val="left" w:pos="9288"/>
              </w:tabs>
            </w:pPr>
          </w:p>
          <w:p w:rsidR="00BF7D95" w:rsidRDefault="00D024EC" w:rsidP="00BF7D95">
            <w:pPr>
              <w:tabs>
                <w:tab w:val="left" w:pos="9288"/>
              </w:tabs>
            </w:pPr>
            <w:r>
              <w:rPr>
                <w:u w:val="single"/>
              </w:rPr>
              <w:t>от « 30     »      08        2024  г.  приказ №_88/5</w:t>
            </w:r>
            <w:r w:rsidR="00BF7D95">
              <w:rPr>
                <w:u w:val="single"/>
              </w:rPr>
              <w:t xml:space="preserve">__________ </w:t>
            </w:r>
          </w:p>
        </w:tc>
      </w:tr>
    </w:tbl>
    <w:p w:rsidR="00BF7D95" w:rsidRDefault="00BF7D95" w:rsidP="00BF7D95">
      <w:pPr>
        <w:jc w:val="center"/>
        <w:rPr>
          <w:b/>
        </w:rPr>
      </w:pPr>
    </w:p>
    <w:p w:rsidR="00BF7D95" w:rsidRDefault="00BF7D95" w:rsidP="00BF7D95">
      <w:pPr>
        <w:jc w:val="center"/>
        <w:rPr>
          <w:b/>
        </w:rPr>
      </w:pPr>
    </w:p>
    <w:p w:rsidR="00BF7D95" w:rsidRDefault="00BF7D95" w:rsidP="00BF7D95">
      <w:pPr>
        <w:jc w:val="center"/>
        <w:rPr>
          <w:b/>
        </w:rPr>
      </w:pPr>
    </w:p>
    <w:p w:rsidR="00BF7D95" w:rsidRDefault="00BF7D95" w:rsidP="00BF7D95">
      <w:pPr>
        <w:jc w:val="center"/>
        <w:rPr>
          <w:b/>
        </w:rPr>
      </w:pPr>
      <w:r>
        <w:rPr>
          <w:b/>
        </w:rPr>
        <w:t xml:space="preserve">АДАПТИРОВАННАЯ РАБОЧАЯ  ПРОГРАММА </w:t>
      </w:r>
    </w:p>
    <w:p w:rsidR="00BF7D95" w:rsidRDefault="00BF7D95" w:rsidP="00BF7D95">
      <w:pPr>
        <w:jc w:val="center"/>
        <w:rPr>
          <w:b/>
        </w:rPr>
      </w:pPr>
      <w:r>
        <w:rPr>
          <w:b/>
        </w:rPr>
        <w:t xml:space="preserve">для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 с умственной отсталостью</w:t>
      </w:r>
    </w:p>
    <w:p w:rsidR="00BF7D95" w:rsidRDefault="00BF7D95" w:rsidP="00BF7D95">
      <w:pPr>
        <w:jc w:val="center"/>
        <w:rPr>
          <w:b/>
        </w:rPr>
      </w:pPr>
      <w:r>
        <w:rPr>
          <w:b/>
        </w:rPr>
        <w:t xml:space="preserve">(интеллектуальными нарушениями) вариант 1 </w:t>
      </w:r>
    </w:p>
    <w:p w:rsidR="00BF7D95" w:rsidRDefault="00BF7D95" w:rsidP="00BF7D95">
      <w:pPr>
        <w:jc w:val="center"/>
        <w:rPr>
          <w:b/>
        </w:rPr>
      </w:pPr>
      <w:r>
        <w:rPr>
          <w:b/>
        </w:rPr>
        <w:t>учебного предмета «Русский язык »</w:t>
      </w:r>
    </w:p>
    <w:p w:rsidR="00BF7D95" w:rsidRDefault="00BF7D95" w:rsidP="00BF7D95">
      <w:pPr>
        <w:jc w:val="center"/>
        <w:rPr>
          <w:b/>
        </w:rPr>
      </w:pPr>
      <w:r>
        <w:rPr>
          <w:b/>
        </w:rPr>
        <w:t>в 5-9 классах</w:t>
      </w:r>
    </w:p>
    <w:p w:rsidR="00BF7D95" w:rsidRDefault="00BF7D95" w:rsidP="00BF7D95">
      <w:pPr>
        <w:jc w:val="right"/>
      </w:pPr>
      <w:r>
        <w:t xml:space="preserve">                                                                                                  </w:t>
      </w:r>
    </w:p>
    <w:p w:rsidR="00BF7D95" w:rsidRDefault="00BF7D95" w:rsidP="00BF7D95">
      <w:pPr>
        <w:jc w:val="right"/>
      </w:pPr>
    </w:p>
    <w:p w:rsidR="00BF7D95" w:rsidRDefault="00BF7D95" w:rsidP="00BF7D95">
      <w:pPr>
        <w:jc w:val="right"/>
      </w:pPr>
      <w:r>
        <w:t xml:space="preserve"> </w:t>
      </w:r>
    </w:p>
    <w:p w:rsidR="00BF7D95" w:rsidRDefault="00BF7D95" w:rsidP="00BF7D95">
      <w:pPr>
        <w:ind w:right="268"/>
        <w:jc w:val="center"/>
        <w:rPr>
          <w:b/>
        </w:rPr>
      </w:pPr>
    </w:p>
    <w:p w:rsidR="00BF7D95" w:rsidRDefault="00BF7D95" w:rsidP="00BF7D95">
      <w:pPr>
        <w:ind w:right="268"/>
        <w:jc w:val="center"/>
        <w:rPr>
          <w:b/>
        </w:rPr>
      </w:pPr>
    </w:p>
    <w:p w:rsidR="00BF7D95" w:rsidRDefault="00BF7D95" w:rsidP="00BF7D95">
      <w:pPr>
        <w:ind w:right="268"/>
        <w:jc w:val="center"/>
        <w:rPr>
          <w:b/>
        </w:rPr>
      </w:pPr>
    </w:p>
    <w:p w:rsidR="00BF7D95" w:rsidRDefault="00BF7D95" w:rsidP="00BF7D95">
      <w:pPr>
        <w:ind w:right="268"/>
        <w:jc w:val="center"/>
        <w:rPr>
          <w:b/>
        </w:rPr>
      </w:pPr>
    </w:p>
    <w:p w:rsidR="00BF7D95" w:rsidRDefault="00BF7D95" w:rsidP="00BF7D95">
      <w:pPr>
        <w:ind w:right="268"/>
        <w:jc w:val="center"/>
        <w:rPr>
          <w:b/>
        </w:rPr>
      </w:pPr>
    </w:p>
    <w:p w:rsidR="00BF7D95" w:rsidRDefault="00BF7D95" w:rsidP="00BF7D95">
      <w:pPr>
        <w:ind w:right="268"/>
        <w:jc w:val="center"/>
        <w:rPr>
          <w:b/>
        </w:rPr>
      </w:pPr>
    </w:p>
    <w:p w:rsidR="00BF7D95" w:rsidRDefault="00BF7D95" w:rsidP="00BF7D95">
      <w:pPr>
        <w:ind w:right="268"/>
        <w:jc w:val="center"/>
        <w:rPr>
          <w:b/>
        </w:rPr>
      </w:pPr>
    </w:p>
    <w:p w:rsidR="00BF7D95" w:rsidRDefault="00D024EC" w:rsidP="00BF7D95">
      <w:pPr>
        <w:ind w:right="268"/>
        <w:jc w:val="center"/>
        <w:rPr>
          <w:b/>
        </w:rPr>
      </w:pPr>
      <w:r>
        <w:rPr>
          <w:b/>
        </w:rPr>
        <w:t xml:space="preserve">с. </w:t>
      </w:r>
      <w:proofErr w:type="spellStart"/>
      <w:r>
        <w:rPr>
          <w:b/>
        </w:rPr>
        <w:t>Новоалтатка</w:t>
      </w:r>
      <w:proofErr w:type="spellEnd"/>
      <w:r>
        <w:rPr>
          <w:b/>
        </w:rPr>
        <w:t>, 2024</w:t>
      </w:r>
      <w:r w:rsidR="00BF7D95">
        <w:rPr>
          <w:b/>
        </w:rPr>
        <w:t xml:space="preserve"> год</w:t>
      </w:r>
    </w:p>
    <w:p w:rsidR="007C013C" w:rsidRDefault="007C013C" w:rsidP="006018E2">
      <w:pPr>
        <w:pStyle w:val="ab"/>
        <w:jc w:val="center"/>
        <w:rPr>
          <w:b/>
          <w:sz w:val="28"/>
          <w:szCs w:val="28"/>
          <w:u w:val="single"/>
        </w:rPr>
      </w:pPr>
    </w:p>
    <w:p w:rsidR="00BF7D95" w:rsidRPr="001806C1" w:rsidRDefault="00BF7D95" w:rsidP="00BF7D95">
      <w:pPr>
        <w:pStyle w:val="1"/>
        <w:keepLines/>
        <w:spacing w:after="240" w:line="276" w:lineRule="auto"/>
        <w:ind w:left="720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bookmarkStart w:id="0" w:name="_Toc144122328"/>
      <w:r w:rsidRPr="001806C1">
        <w:rPr>
          <w:rFonts w:ascii="Times New Roman" w:hAnsi="Times New Roman"/>
          <w:sz w:val="24"/>
          <w:szCs w:val="24"/>
        </w:rPr>
        <w:lastRenderedPageBreak/>
        <w:t>ПОЯСНИТЕЛЬНАЯ ЗАПИСКА</w:t>
      </w:r>
      <w:bookmarkEnd w:id="0"/>
    </w:p>
    <w:p w:rsidR="00BF7D95" w:rsidRPr="001806C1" w:rsidRDefault="00BF7D95" w:rsidP="00BF7D95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1806C1">
        <w:rPr>
          <w:rFonts w:eastAsia="Calibri"/>
          <w:lang w:eastAsia="en-US"/>
        </w:rPr>
        <w:t>Рабочая программа по учебному предмету «Русский язык»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6" w:tgtFrame="_blank" w:history="1">
        <w:r w:rsidRPr="001806C1">
          <w:rPr>
            <w:rFonts w:eastAsia="Calibri"/>
            <w:color w:val="000080"/>
            <w:u w:val="single"/>
            <w:shd w:val="clear" w:color="auto" w:fill="FFFFFF"/>
            <w:lang w:val="en-US" w:eastAsia="en-US"/>
          </w:rPr>
          <w:t>https</w:t>
        </w:r>
        <w:r w:rsidRPr="001806C1">
          <w:rPr>
            <w:rFonts w:eastAsia="Calibri"/>
            <w:color w:val="000080"/>
            <w:u w:val="single"/>
            <w:shd w:val="clear" w:color="auto" w:fill="FFFFFF"/>
            <w:lang w:eastAsia="en-US"/>
          </w:rPr>
          <w:t>://</w:t>
        </w:r>
        <w:proofErr w:type="spellStart"/>
        <w:r w:rsidRPr="001806C1">
          <w:rPr>
            <w:rFonts w:eastAsia="Calibri"/>
            <w:color w:val="000080"/>
            <w:u w:val="single"/>
            <w:shd w:val="clear" w:color="auto" w:fill="FFFFFF"/>
            <w:lang w:val="en-US" w:eastAsia="en-US"/>
          </w:rPr>
          <w:t>clck</w:t>
        </w:r>
        <w:proofErr w:type="spellEnd"/>
        <w:r w:rsidRPr="001806C1">
          <w:rPr>
            <w:rFonts w:eastAsia="Calibri"/>
            <w:color w:val="000080"/>
            <w:u w:val="single"/>
            <w:shd w:val="clear" w:color="auto" w:fill="FFFFFF"/>
            <w:lang w:eastAsia="en-US"/>
          </w:rPr>
          <w:t>.</w:t>
        </w:r>
        <w:proofErr w:type="spellStart"/>
        <w:r w:rsidRPr="001806C1">
          <w:rPr>
            <w:rFonts w:eastAsia="Calibri"/>
            <w:color w:val="000080"/>
            <w:u w:val="single"/>
            <w:shd w:val="clear" w:color="auto" w:fill="FFFFFF"/>
            <w:lang w:val="en-US" w:eastAsia="en-US"/>
          </w:rPr>
          <w:t>ru</w:t>
        </w:r>
        <w:proofErr w:type="spellEnd"/>
        <w:r w:rsidRPr="001806C1">
          <w:rPr>
            <w:rFonts w:eastAsia="Calibri"/>
            <w:color w:val="000080"/>
            <w:u w:val="single"/>
            <w:shd w:val="clear" w:color="auto" w:fill="FFFFFF"/>
            <w:lang w:eastAsia="en-US"/>
          </w:rPr>
          <w:t>/33</w:t>
        </w:r>
        <w:proofErr w:type="spellStart"/>
        <w:r w:rsidRPr="001806C1">
          <w:rPr>
            <w:rFonts w:eastAsia="Calibri"/>
            <w:color w:val="000080"/>
            <w:u w:val="single"/>
            <w:shd w:val="clear" w:color="auto" w:fill="FFFFFF"/>
            <w:lang w:val="en-US" w:eastAsia="en-US"/>
          </w:rPr>
          <w:t>NMkR</w:t>
        </w:r>
        <w:proofErr w:type="spellEnd"/>
      </w:hyperlink>
      <w:r w:rsidRPr="001806C1">
        <w:rPr>
          <w:rFonts w:eastAsia="Calibri"/>
          <w:lang w:eastAsia="en-US"/>
        </w:rPr>
        <w:t xml:space="preserve">). </w:t>
      </w:r>
    </w:p>
    <w:p w:rsidR="00BF7D95" w:rsidRPr="001806C1" w:rsidRDefault="00BF7D95" w:rsidP="00BF7D95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lang w:eastAsia="en-US"/>
        </w:rPr>
      </w:pPr>
      <w:proofErr w:type="gramStart"/>
      <w:r w:rsidRPr="001806C1">
        <w:rPr>
          <w:rFonts w:eastAsia="Calibri"/>
          <w:lang w:eastAsia="en-US"/>
        </w:rPr>
        <w:t xml:space="preserve">Рабочая программа по учебному предмету «Русский язык» адресована обучающимся с легкой умственной отсталостью (интеллектуальными нарушениями), вариант 1, </w:t>
      </w:r>
      <w:r w:rsidRPr="001806C1">
        <w:rPr>
          <w:lang w:eastAsia="en-US"/>
        </w:rPr>
        <w:t>с учетом реализации их особых образовательных потребностей, а также индивидуальных особенностей и возможностей.</w:t>
      </w:r>
      <w:proofErr w:type="gramEnd"/>
    </w:p>
    <w:p w:rsidR="00BF7D95" w:rsidRPr="001806C1" w:rsidRDefault="00BF7D95" w:rsidP="00BF7D95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  <w:lang w:eastAsia="en-US"/>
        </w:rPr>
      </w:pPr>
      <w:bookmarkStart w:id="1" w:name="_Hlk130491191"/>
      <w:r w:rsidRPr="001806C1">
        <w:rPr>
          <w:rFonts w:eastAsia="Calibri"/>
          <w:lang w:eastAsia="en-US"/>
        </w:rPr>
        <w:t xml:space="preserve">Учебный предмет «Русский язык» относится к предметной области «Язык и речевая практика» и является обязательной частью учебного плана. </w:t>
      </w:r>
    </w:p>
    <w:p w:rsidR="00BF7D95" w:rsidRPr="001806C1" w:rsidRDefault="00BF7D95" w:rsidP="00BF7D95">
      <w:pPr>
        <w:widowControl w:val="0"/>
        <w:autoSpaceDE w:val="0"/>
        <w:autoSpaceDN w:val="0"/>
        <w:spacing w:line="360" w:lineRule="auto"/>
        <w:ind w:firstLine="709"/>
        <w:jc w:val="both"/>
      </w:pPr>
      <w:r w:rsidRPr="001806C1">
        <w:t>В соответствии с учебным планом рабочая программа по учебному предмету «Русский язык» в 5-9 классах рассчитана на 34 учебные недели и составляет 136 часов в год (4 часа в неделю).</w:t>
      </w:r>
    </w:p>
    <w:p w:rsidR="00BF7D95" w:rsidRPr="001806C1" w:rsidRDefault="00BF7D95" w:rsidP="00BF7D95">
      <w:pPr>
        <w:widowControl w:val="0"/>
        <w:autoSpaceDE w:val="0"/>
        <w:autoSpaceDN w:val="0"/>
        <w:spacing w:line="360" w:lineRule="auto"/>
        <w:ind w:firstLine="709"/>
        <w:jc w:val="both"/>
        <w:rPr>
          <w:lang w:eastAsia="en-US"/>
        </w:rPr>
      </w:pPr>
      <w:bookmarkStart w:id="2" w:name="_Hlk130491235"/>
      <w:bookmarkEnd w:id="1"/>
      <w:r w:rsidRPr="001806C1">
        <w:rPr>
          <w:lang w:eastAsia="en-US"/>
        </w:rPr>
        <w:t xml:space="preserve"> ФАООП УО (вариант 1) определяет цель и задачи учебного предмета «Русский язык».</w:t>
      </w:r>
    </w:p>
    <w:bookmarkEnd w:id="2"/>
    <w:p w:rsidR="00BF7D95" w:rsidRPr="001806C1" w:rsidRDefault="00BF7D95" w:rsidP="00BF7D95">
      <w:pPr>
        <w:spacing w:line="360" w:lineRule="auto"/>
        <w:ind w:firstLine="709"/>
        <w:jc w:val="both"/>
      </w:pPr>
      <w:r w:rsidRPr="001806C1">
        <w:t>Цель обучения – развитие коммуникативно – речевых навыков и коррекция недостатков мыслительной деятельности</w:t>
      </w:r>
    </w:p>
    <w:p w:rsidR="00BF7D95" w:rsidRPr="001806C1" w:rsidRDefault="00BF7D95" w:rsidP="00BF7D95">
      <w:pPr>
        <w:spacing w:line="360" w:lineRule="auto"/>
        <w:ind w:firstLine="709"/>
        <w:jc w:val="both"/>
      </w:pPr>
      <w:r w:rsidRPr="001806C1">
        <w:t>Задачи:</w:t>
      </w:r>
    </w:p>
    <w:p w:rsidR="00BF7D95" w:rsidRPr="001806C1" w:rsidRDefault="00BF7D95" w:rsidP="00BF7D95">
      <w:pPr>
        <w:pStyle w:val="ae"/>
        <w:numPr>
          <w:ilvl w:val="0"/>
          <w:numId w:val="35"/>
        </w:numPr>
        <w:suppressAutoHyphens w:val="0"/>
        <w:spacing w:line="360" w:lineRule="auto"/>
        <w:ind w:left="0" w:firstLine="426"/>
        <w:contextualSpacing/>
        <w:jc w:val="both"/>
      </w:pPr>
      <w:r w:rsidRPr="001806C1">
        <w:t>расширение представлений о языке как важнейшем средстве человеческого общения;</w:t>
      </w:r>
    </w:p>
    <w:p w:rsidR="00BF7D95" w:rsidRPr="001806C1" w:rsidRDefault="00BF7D95" w:rsidP="00BF7D95">
      <w:pPr>
        <w:pStyle w:val="ae"/>
        <w:numPr>
          <w:ilvl w:val="0"/>
          <w:numId w:val="35"/>
        </w:numPr>
        <w:suppressAutoHyphens w:val="0"/>
        <w:spacing w:line="360" w:lineRule="auto"/>
        <w:ind w:left="0" w:firstLine="426"/>
        <w:contextualSpacing/>
        <w:jc w:val="both"/>
      </w:pPr>
      <w:r w:rsidRPr="001806C1">
        <w:t>ознакомление с некоторыми грамматическими понятиями и формирование на этой основе грамматических знаний и умений;</w:t>
      </w:r>
    </w:p>
    <w:p w:rsidR="00BF7D95" w:rsidRPr="001806C1" w:rsidRDefault="00BF7D95" w:rsidP="00BF7D95">
      <w:pPr>
        <w:pStyle w:val="ae"/>
        <w:numPr>
          <w:ilvl w:val="0"/>
          <w:numId w:val="35"/>
        </w:numPr>
        <w:suppressAutoHyphens w:val="0"/>
        <w:spacing w:line="360" w:lineRule="auto"/>
        <w:ind w:left="0" w:firstLine="426"/>
        <w:contextualSpacing/>
        <w:jc w:val="both"/>
      </w:pPr>
      <w:r w:rsidRPr="001806C1">
        <w:t>использование усвоенных грамматико-орфографических знаний и умений для решения практических (коммуникативно-речевых) задач;</w:t>
      </w:r>
    </w:p>
    <w:p w:rsidR="00BF7D95" w:rsidRPr="001806C1" w:rsidRDefault="00BF7D95" w:rsidP="00BF7D95">
      <w:pPr>
        <w:pStyle w:val="ae"/>
        <w:numPr>
          <w:ilvl w:val="0"/>
          <w:numId w:val="35"/>
        </w:numPr>
        <w:suppressAutoHyphens w:val="0"/>
        <w:spacing w:line="360" w:lineRule="auto"/>
        <w:ind w:left="0" w:firstLine="426"/>
        <w:contextualSpacing/>
        <w:jc w:val="both"/>
      </w:pPr>
      <w:r w:rsidRPr="001806C1">
        <w:t>развитие положительных качеств и свойств личности.</w:t>
      </w:r>
    </w:p>
    <w:p w:rsidR="00BF7D95" w:rsidRPr="001806C1" w:rsidRDefault="00BF7D95" w:rsidP="00BF7D95">
      <w:pPr>
        <w:spacing w:line="360" w:lineRule="auto"/>
        <w:ind w:firstLine="709"/>
        <w:jc w:val="both"/>
      </w:pPr>
      <w:r w:rsidRPr="001806C1">
        <w:t>Рабочая программа по учебному предмету «Русский язык» в 9 классе определяет следующие задачи.</w:t>
      </w:r>
    </w:p>
    <w:p w:rsidR="00BF7D95" w:rsidRPr="001806C1" w:rsidRDefault="00BF7D95" w:rsidP="00BF7D95">
      <w:pPr>
        <w:pStyle w:val="ae"/>
        <w:numPr>
          <w:ilvl w:val="0"/>
          <w:numId w:val="36"/>
        </w:numPr>
        <w:suppressAutoHyphens w:val="0"/>
        <w:spacing w:line="360" w:lineRule="auto"/>
        <w:ind w:left="0" w:firstLine="426"/>
        <w:contextualSpacing/>
        <w:jc w:val="both"/>
      </w:pPr>
      <w:r w:rsidRPr="001806C1">
        <w:t>совершенствование умения дифференцировать части слова по существенным признакам;</w:t>
      </w:r>
    </w:p>
    <w:p w:rsidR="00BF7D95" w:rsidRPr="001806C1" w:rsidRDefault="00BF7D95" w:rsidP="00BF7D95">
      <w:pPr>
        <w:pStyle w:val="ae"/>
        <w:numPr>
          <w:ilvl w:val="0"/>
          <w:numId w:val="36"/>
        </w:numPr>
        <w:suppressAutoHyphens w:val="0"/>
        <w:spacing w:line="360" w:lineRule="auto"/>
        <w:ind w:left="0" w:firstLine="426"/>
        <w:contextualSpacing/>
        <w:jc w:val="both"/>
      </w:pPr>
      <w:r w:rsidRPr="001806C1">
        <w:t>повторение грамматических признаков изученных частей речи;</w:t>
      </w:r>
    </w:p>
    <w:p w:rsidR="00BF7D95" w:rsidRPr="001806C1" w:rsidRDefault="00BF7D95" w:rsidP="00BF7D95">
      <w:pPr>
        <w:pStyle w:val="ae"/>
        <w:numPr>
          <w:ilvl w:val="0"/>
          <w:numId w:val="36"/>
        </w:numPr>
        <w:suppressAutoHyphens w:val="0"/>
        <w:spacing w:line="360" w:lineRule="auto"/>
        <w:ind w:left="0" w:firstLine="426"/>
        <w:contextualSpacing/>
        <w:jc w:val="both"/>
      </w:pPr>
      <w:r w:rsidRPr="001806C1">
        <w:t>совершенствование умения дифференцировать слова, относящиеся к различным частям речи по существенным признакам;</w:t>
      </w:r>
    </w:p>
    <w:p w:rsidR="00BF7D95" w:rsidRPr="001806C1" w:rsidRDefault="00BF7D95" w:rsidP="00BF7D95">
      <w:pPr>
        <w:pStyle w:val="ae"/>
        <w:numPr>
          <w:ilvl w:val="0"/>
          <w:numId w:val="36"/>
        </w:numPr>
        <w:suppressAutoHyphens w:val="0"/>
        <w:spacing w:line="360" w:lineRule="auto"/>
        <w:ind w:left="0" w:firstLine="426"/>
        <w:contextualSpacing/>
        <w:jc w:val="both"/>
      </w:pPr>
      <w:r w:rsidRPr="001806C1">
        <w:t>развитие умения пользоваться орфографическим словарём, для уточнения написания слов;</w:t>
      </w:r>
    </w:p>
    <w:p w:rsidR="00BF7D95" w:rsidRPr="001806C1" w:rsidRDefault="00BF7D95" w:rsidP="00BF7D95">
      <w:pPr>
        <w:pStyle w:val="ae"/>
        <w:numPr>
          <w:ilvl w:val="0"/>
          <w:numId w:val="36"/>
        </w:numPr>
        <w:suppressAutoHyphens w:val="0"/>
        <w:spacing w:line="360" w:lineRule="auto"/>
        <w:ind w:left="0" w:firstLine="426"/>
        <w:contextualSpacing/>
        <w:jc w:val="both"/>
      </w:pPr>
      <w:r w:rsidRPr="001806C1">
        <w:lastRenderedPageBreak/>
        <w:t>совершенствование умения находить главные и второстепенные члены предложения;</w:t>
      </w:r>
    </w:p>
    <w:p w:rsidR="00BF7D95" w:rsidRPr="001806C1" w:rsidRDefault="00BF7D95" w:rsidP="00BF7D95">
      <w:pPr>
        <w:pStyle w:val="ae"/>
        <w:numPr>
          <w:ilvl w:val="0"/>
          <w:numId w:val="36"/>
        </w:numPr>
        <w:suppressAutoHyphens w:val="0"/>
        <w:spacing w:line="360" w:lineRule="auto"/>
        <w:ind w:left="0" w:firstLine="426"/>
        <w:contextualSpacing/>
        <w:jc w:val="both"/>
      </w:pPr>
      <w:r w:rsidRPr="001806C1">
        <w:t>совершенствование умения составлять и различать предложения разные по интонации;</w:t>
      </w:r>
    </w:p>
    <w:p w:rsidR="00BF7D95" w:rsidRPr="001806C1" w:rsidRDefault="00BF7D95" w:rsidP="00BF7D95">
      <w:pPr>
        <w:pStyle w:val="ae"/>
        <w:numPr>
          <w:ilvl w:val="0"/>
          <w:numId w:val="36"/>
        </w:numPr>
        <w:suppressAutoHyphens w:val="0"/>
        <w:spacing w:line="360" w:lineRule="auto"/>
        <w:ind w:left="0" w:firstLine="426"/>
        <w:contextualSpacing/>
        <w:jc w:val="both"/>
      </w:pPr>
      <w:r w:rsidRPr="001806C1">
        <w:t>развитие умения оформлять различные виды деловых бумаг;</w:t>
      </w:r>
    </w:p>
    <w:p w:rsidR="00BF7D95" w:rsidRPr="001806C1" w:rsidRDefault="00BF7D95" w:rsidP="00BF7D95">
      <w:pPr>
        <w:pStyle w:val="ae"/>
        <w:numPr>
          <w:ilvl w:val="0"/>
          <w:numId w:val="36"/>
        </w:numPr>
        <w:suppressAutoHyphens w:val="0"/>
        <w:spacing w:line="360" w:lineRule="auto"/>
        <w:ind w:left="0" w:firstLine="426"/>
        <w:contextualSpacing/>
        <w:jc w:val="both"/>
      </w:pPr>
      <w:r w:rsidRPr="001806C1">
        <w:t>формирование умения различать простые и составные числительные;</w:t>
      </w:r>
    </w:p>
    <w:p w:rsidR="00BF7D95" w:rsidRPr="001806C1" w:rsidRDefault="00BF7D95" w:rsidP="00BF7D95">
      <w:pPr>
        <w:pStyle w:val="ae"/>
        <w:numPr>
          <w:ilvl w:val="0"/>
          <w:numId w:val="36"/>
        </w:numPr>
        <w:suppressAutoHyphens w:val="0"/>
        <w:spacing w:line="360" w:lineRule="auto"/>
        <w:ind w:left="0" w:firstLine="426"/>
        <w:contextualSpacing/>
        <w:jc w:val="both"/>
      </w:pPr>
      <w:r w:rsidRPr="001806C1">
        <w:t>формирование умения писать числительные с мягким знаком на конце и в середине слова;</w:t>
      </w:r>
    </w:p>
    <w:p w:rsidR="00BF7D95" w:rsidRPr="001806C1" w:rsidRDefault="00BF7D95" w:rsidP="00BF7D95">
      <w:pPr>
        <w:pStyle w:val="ae"/>
        <w:numPr>
          <w:ilvl w:val="0"/>
          <w:numId w:val="36"/>
        </w:numPr>
        <w:suppressAutoHyphens w:val="0"/>
        <w:spacing w:line="360" w:lineRule="auto"/>
        <w:ind w:left="0" w:firstLine="426"/>
        <w:contextualSpacing/>
        <w:jc w:val="both"/>
      </w:pPr>
      <w:r w:rsidRPr="001806C1">
        <w:t>совершенствование умения написания изложения, повествовательных текстов и текстов с элементами описания и рассуждения;</w:t>
      </w:r>
    </w:p>
    <w:p w:rsidR="00BF7D95" w:rsidRPr="001806C1" w:rsidRDefault="00BF7D95" w:rsidP="00BF7D95">
      <w:pPr>
        <w:pStyle w:val="ae"/>
        <w:numPr>
          <w:ilvl w:val="0"/>
          <w:numId w:val="36"/>
        </w:numPr>
        <w:suppressAutoHyphens w:val="0"/>
        <w:spacing w:line="360" w:lineRule="auto"/>
        <w:ind w:left="0" w:firstLine="426"/>
        <w:contextualSpacing/>
        <w:jc w:val="both"/>
      </w:pPr>
      <w:r w:rsidRPr="001806C1">
        <w:t>воспитание интереса к русскому языку и стремление использовать знания в повседневной жизни.</w:t>
      </w:r>
    </w:p>
    <w:p w:rsidR="001806C1" w:rsidRDefault="00BF7D95" w:rsidP="001806C1">
      <w:pPr>
        <w:spacing w:line="360" w:lineRule="auto"/>
        <w:jc w:val="both"/>
        <w:rPr>
          <w:sz w:val="28"/>
          <w:szCs w:val="28"/>
        </w:rPr>
      </w:pPr>
      <w:bookmarkStart w:id="3" w:name="_Toc135781571"/>
      <w:bookmarkStart w:id="4" w:name="_Toc144122329"/>
      <w:r>
        <w:rPr>
          <w:sz w:val="28"/>
          <w:szCs w:val="28"/>
        </w:rPr>
        <w:t xml:space="preserve">                                                 </w:t>
      </w:r>
    </w:p>
    <w:p w:rsidR="00BF7D95" w:rsidRPr="001806C1" w:rsidRDefault="001806C1" w:rsidP="001806C1">
      <w:pPr>
        <w:spacing w:line="360" w:lineRule="auto"/>
        <w:jc w:val="both"/>
        <w:rPr>
          <w:b/>
          <w:bCs/>
          <w:sz w:val="28"/>
          <w:szCs w:val="28"/>
        </w:rPr>
      </w:pPr>
      <w:r w:rsidRPr="001806C1">
        <w:rPr>
          <w:b/>
          <w:sz w:val="28"/>
          <w:szCs w:val="28"/>
        </w:rPr>
        <w:t xml:space="preserve">                                                                         </w:t>
      </w:r>
      <w:r w:rsidR="00BF7D95" w:rsidRPr="001806C1">
        <w:rPr>
          <w:b/>
          <w:sz w:val="28"/>
          <w:szCs w:val="28"/>
        </w:rPr>
        <w:t xml:space="preserve">  СОДЕРЖАНИЕ ОБУЧЕНИЯ</w:t>
      </w:r>
      <w:bookmarkEnd w:id="3"/>
      <w:bookmarkEnd w:id="4"/>
    </w:p>
    <w:p w:rsidR="00BF7D95" w:rsidRPr="001806C1" w:rsidRDefault="00BF7D95" w:rsidP="001806C1">
      <w:pPr>
        <w:pStyle w:val="a9"/>
        <w:spacing w:after="0"/>
        <w:ind w:right="116" w:firstLine="709"/>
        <w:jc w:val="both"/>
      </w:pPr>
      <w:bookmarkStart w:id="5" w:name="_Hlk130491380"/>
      <w:r w:rsidRPr="001806C1">
        <w:rPr>
          <w:bCs/>
        </w:rPr>
        <w:t xml:space="preserve">Обучение русскому языку в 5-9 классах носит коррекционную и практическую направленность.  </w:t>
      </w:r>
      <w:r w:rsidRPr="001806C1">
        <w:t>Программа в 5-9 классах способствует умственному развитию обучающихся, обеспечивает гражданское, нравственное, эстетическое воспитание. Программа содержит материал, помогающий обучающимся достичь того уровня общеобразовательных знаний и умений, который необходим им для социальной адаптации.</w:t>
      </w:r>
    </w:p>
    <w:bookmarkEnd w:id="5"/>
    <w:p w:rsidR="00747F4A" w:rsidRDefault="00747F4A" w:rsidP="006018E2">
      <w:pPr>
        <w:pStyle w:val="ab"/>
        <w:jc w:val="both"/>
        <w:rPr>
          <w:rStyle w:val="c7"/>
          <w:color w:val="000000"/>
        </w:rPr>
      </w:pPr>
      <w:r>
        <w:rPr>
          <w:b/>
        </w:rPr>
        <w:t>Русский язык</w:t>
      </w:r>
      <w:r w:rsidRPr="00EF4BE2">
        <w:t xml:space="preserve"> в</w:t>
      </w:r>
      <w:r>
        <w:t xml:space="preserve"> классах с ОВЗ</w:t>
      </w:r>
      <w:r w:rsidRPr="00EF4BE2">
        <w:t xml:space="preserve"> </w:t>
      </w:r>
      <w:r w:rsidRPr="00EF4BE2">
        <w:rPr>
          <w:lang w:val="en-US"/>
        </w:rPr>
        <w:t>VIII</w:t>
      </w:r>
      <w:r w:rsidRPr="00EF4BE2">
        <w:t xml:space="preserve"> вида является одним из основных</w:t>
      </w:r>
      <w:r>
        <w:t xml:space="preserve"> учебных предметов, </w:t>
      </w:r>
      <w:r>
        <w:rPr>
          <w:rStyle w:val="c7"/>
          <w:color w:val="000000"/>
        </w:rPr>
        <w:t xml:space="preserve">так как от его усвоения во многом зависит успешность всего школьного обучения. Практическая и коррекционная направленность обучения языку обуславливает его специфику. </w:t>
      </w:r>
      <w:proofErr w:type="gramStart"/>
      <w:r>
        <w:rPr>
          <w:rStyle w:val="c7"/>
          <w:color w:val="000000"/>
        </w:rPr>
        <w:t>Все знания обучающихся,,  получаемые ими, в основном при выполнении упражнений, являются практически значимыми для их социальной адаптации и реабилитации.</w:t>
      </w:r>
      <w:proofErr w:type="gramEnd"/>
      <w:r>
        <w:rPr>
          <w:rStyle w:val="c7"/>
          <w:color w:val="000000"/>
        </w:rPr>
        <w:t xml:space="preserve"> Необходимость коррекции познавательной и речевой деятельности обусловлена трудностями овладения ими русской фонетикой, графикой, орфографией, своеобразием их общего и речевого развития, имеющихся психофизических функций.</w:t>
      </w:r>
    </w:p>
    <w:p w:rsidR="00747F4A" w:rsidRPr="000979FD" w:rsidRDefault="00747F4A" w:rsidP="006018E2">
      <w:pPr>
        <w:jc w:val="both"/>
      </w:pPr>
      <w:r>
        <w:rPr>
          <w:b/>
          <w:bCs/>
        </w:rPr>
        <w:t xml:space="preserve">     </w:t>
      </w:r>
      <w:r>
        <w:t xml:space="preserve"> Русский язык в</w:t>
      </w:r>
      <w:r w:rsidRPr="00CD3F9B">
        <w:t xml:space="preserve"> </w:t>
      </w:r>
      <w:r>
        <w:t>классах с ОВЗ</w:t>
      </w:r>
      <w:r w:rsidRPr="000979FD">
        <w:t xml:space="preserve"> изучается на протяжении всех лет обучения.</w:t>
      </w:r>
    </w:p>
    <w:p w:rsidR="00747F4A" w:rsidRPr="00B5166C" w:rsidRDefault="00747F4A" w:rsidP="006018E2">
      <w:pPr>
        <w:pStyle w:val="af1"/>
        <w:spacing w:before="0" w:after="0"/>
        <w:jc w:val="both"/>
      </w:pPr>
      <w:r w:rsidRPr="000979FD">
        <w:t xml:space="preserve">    Программа по русскому языку и развитию речи определяет содержание предмета и  последовательность его прохождения по годам, учитывает особенности познавательной деятельности детей, обучающихся по программе 8 вида. Она направлена на разностороннее развитие личности учащихся, способствует их умственному развитию, обеспечивают гражданское, нравственное, эстетическое воспитание. Программа содержит материал, помогающий учащимся достичь того уровня общеобразовательных знаний и умений, который необходим им для социальной адаптации. </w:t>
      </w:r>
    </w:p>
    <w:p w:rsidR="00747F4A" w:rsidRDefault="00747F4A" w:rsidP="006018E2">
      <w:pPr>
        <w:ind w:firstLine="708"/>
        <w:jc w:val="both"/>
      </w:pPr>
      <w:r w:rsidRPr="00636F87">
        <w:t xml:space="preserve">В </w:t>
      </w:r>
      <w:r>
        <w:t>классах с ОВЗ</w:t>
      </w:r>
      <w:r w:rsidRPr="00EF4BE2">
        <w:t xml:space="preserve"> </w:t>
      </w:r>
      <w:r w:rsidRPr="00636F87">
        <w:t>особое внимание обращено на исправление имеющихся у воспитанников специфических нарушений.</w:t>
      </w:r>
    </w:p>
    <w:p w:rsidR="00747F4A" w:rsidRDefault="00747F4A" w:rsidP="006018E2">
      <w:pPr>
        <w:ind w:firstLine="708"/>
        <w:jc w:val="both"/>
      </w:pPr>
      <w:r w:rsidRPr="00636F87">
        <w:t xml:space="preserve"> При обучении русскому языку используются следующие принципы: </w:t>
      </w:r>
    </w:p>
    <w:p w:rsidR="00747F4A" w:rsidRPr="00636F87" w:rsidRDefault="00747F4A" w:rsidP="006018E2">
      <w:pPr>
        <w:ind w:firstLine="708"/>
        <w:jc w:val="both"/>
        <w:rPr>
          <w:rStyle w:val="af4"/>
          <w:b w:val="0"/>
          <w:bCs/>
        </w:rPr>
      </w:pPr>
      <w:r w:rsidRPr="00B5166C">
        <w:t>принцип коррекционно-речевой направленности,</w:t>
      </w:r>
      <w:r w:rsidRPr="00636F87">
        <w:t xml:space="preserve"> воспитывающий и развивающий принципы, принцип доступности обучения, принцип систематичности и последовательности, принцип наглядности в обучении, принцип индивидуального и дифференцированного подхода в обучении и т.д.</w:t>
      </w:r>
      <w:r w:rsidRPr="00636F87">
        <w:rPr>
          <w:rStyle w:val="af4"/>
          <w:b w:val="0"/>
          <w:bCs/>
        </w:rPr>
        <w:t xml:space="preserve"> </w:t>
      </w:r>
    </w:p>
    <w:p w:rsidR="00747F4A" w:rsidRPr="00636F87" w:rsidRDefault="00747F4A" w:rsidP="006018E2">
      <w:pPr>
        <w:ind w:firstLine="708"/>
        <w:jc w:val="both"/>
      </w:pPr>
      <w:r w:rsidRPr="00636F87">
        <w:rPr>
          <w:rStyle w:val="af4"/>
          <w:b w:val="0"/>
          <w:bCs/>
          <w:i/>
        </w:rPr>
        <w:lastRenderedPageBreak/>
        <w:t>Коммуникативно-речевая направленность</w:t>
      </w:r>
      <w:r w:rsidRPr="00636F87">
        <w:t xml:space="preserve"> обучения делает более продуктивным решение коррекционно-развивающих задач, так как предполагает большую работу над значением таких языковых единиц, как слово, словосочетание, предложение, текст, и над способами выражения смыслового различия с помощью этих единиц.</w:t>
      </w:r>
    </w:p>
    <w:p w:rsidR="00747F4A" w:rsidRPr="00636F87" w:rsidRDefault="00747F4A" w:rsidP="006018E2">
      <w:pPr>
        <w:ind w:firstLine="708"/>
        <w:jc w:val="both"/>
      </w:pPr>
      <w:r w:rsidRPr="00636F87">
        <w:t xml:space="preserve">При последовательном изучении курса русского языка может быть использован </w:t>
      </w:r>
      <w:proofErr w:type="spellStart"/>
      <w:r w:rsidRPr="00636F87">
        <w:t>разноуровневый</w:t>
      </w:r>
      <w:proofErr w:type="spellEnd"/>
      <w:r w:rsidRPr="00636F87">
        <w:t xml:space="preserve"> подход к формированию знаний с учетом психофизического развития, типологических и индивидуальных особенностей учеников.       </w:t>
      </w:r>
    </w:p>
    <w:p w:rsidR="00747F4A" w:rsidRPr="00825AFC" w:rsidRDefault="00747F4A" w:rsidP="006018E2">
      <w:pPr>
        <w:pStyle w:val="af1"/>
        <w:spacing w:before="0" w:after="0"/>
        <w:jc w:val="both"/>
      </w:pPr>
      <w:r>
        <w:t xml:space="preserve">              </w:t>
      </w:r>
      <w:r w:rsidRPr="000979FD">
        <w:t xml:space="preserve">Программа обеспечивает необходимую систематизацию знаний.  Программный материал расположен </w:t>
      </w:r>
      <w:r w:rsidRPr="000979FD">
        <w:rPr>
          <w:rStyle w:val="af4"/>
          <w:bCs/>
        </w:rPr>
        <w:t xml:space="preserve">концентрически: </w:t>
      </w:r>
      <w:r w:rsidRPr="000979FD">
        <w:t>основные части речи, обеспечивающие высказывание (имя существительное, имя прилагательное, глагол), включены в содержание 5 и последующих классов с постепенным наращиванием сведений по каждой из названных тем.</w:t>
      </w:r>
    </w:p>
    <w:p w:rsidR="00747F4A" w:rsidRPr="0059307E" w:rsidRDefault="00747F4A" w:rsidP="006018E2">
      <w:pPr>
        <w:ind w:firstLine="360"/>
        <w:jc w:val="center"/>
        <w:rPr>
          <w:b/>
        </w:rPr>
      </w:pPr>
    </w:p>
    <w:p w:rsidR="00747F4A" w:rsidRPr="00B5166C" w:rsidRDefault="00747F4A" w:rsidP="006018E2">
      <w:pPr>
        <w:ind w:firstLine="360"/>
        <w:jc w:val="center"/>
        <w:rPr>
          <w:sz w:val="20"/>
          <w:szCs w:val="20"/>
          <w:u w:val="single"/>
        </w:rPr>
      </w:pPr>
      <w:r w:rsidRPr="00B5166C">
        <w:rPr>
          <w:sz w:val="20"/>
          <w:szCs w:val="20"/>
          <w:u w:val="single"/>
        </w:rPr>
        <w:t>ФОРМЫ РАБОТЫ</w:t>
      </w:r>
    </w:p>
    <w:p w:rsidR="00747F4A" w:rsidRPr="00B5166C" w:rsidRDefault="00747F4A" w:rsidP="006018E2">
      <w:pPr>
        <w:ind w:firstLine="360"/>
        <w:jc w:val="center"/>
        <w:rPr>
          <w:sz w:val="20"/>
          <w:szCs w:val="20"/>
          <w:u w:val="single"/>
        </w:rPr>
      </w:pPr>
    </w:p>
    <w:p w:rsidR="00747F4A" w:rsidRPr="00636F87" w:rsidRDefault="00747F4A" w:rsidP="006018E2">
      <w:pPr>
        <w:pStyle w:val="af1"/>
        <w:spacing w:before="0" w:after="0"/>
        <w:jc w:val="both"/>
      </w:pPr>
      <w:r w:rsidRPr="00636F87">
        <w:t xml:space="preserve">   </w:t>
      </w:r>
      <w:proofErr w:type="gramStart"/>
      <w:r w:rsidRPr="00636F87">
        <w:t>Основными видами классных и домашних письменных работ учащихся являются: тренировочные упражнения, словарные</w:t>
      </w:r>
      <w:r>
        <w:t xml:space="preserve">, выборочные, комментированные, зрительные, </w:t>
      </w:r>
      <w:r w:rsidRPr="00636F87">
        <w:t>творческие, предупредительные, свободные, объяснительные диктанты, письмо по памяти, грамматический разбор, подготовительные работы перед написанием изложения или сочинения и т.д.</w:t>
      </w:r>
      <w:proofErr w:type="gramEnd"/>
      <w:r w:rsidRPr="00636F87">
        <w:t xml:space="preserve"> В конце каждой темы проводится контрольная работа.</w:t>
      </w:r>
    </w:p>
    <w:p w:rsidR="00747F4A" w:rsidRPr="00636F87" w:rsidRDefault="00747F4A" w:rsidP="006018E2">
      <w:pPr>
        <w:pStyle w:val="af1"/>
        <w:spacing w:before="0" w:after="0"/>
        <w:jc w:val="both"/>
      </w:pPr>
      <w:r w:rsidRPr="00636F87">
        <w:t>Контрольные работы могут состоять из контрольного списывания, контрольного диктанта, грамматического разбора и комбинированного вида работ (контрольного списывания с различными видами орфографических и грамматических заданий, диктанта и грамматического разбора и т.д.).</w:t>
      </w:r>
    </w:p>
    <w:p w:rsidR="00747F4A" w:rsidRPr="00636F87" w:rsidRDefault="00747F4A" w:rsidP="006018E2">
      <w:pPr>
        <w:pStyle w:val="af1"/>
        <w:spacing w:before="0" w:after="0"/>
        <w:jc w:val="both"/>
      </w:pPr>
      <w:r w:rsidRPr="00636F87">
        <w:t xml:space="preserve">    Основные</w:t>
      </w:r>
      <w:r>
        <w:t xml:space="preserve"> виды контрольных работ  в  5-9  классах – диктанты.</w:t>
      </w:r>
    </w:p>
    <w:p w:rsidR="00747F4A" w:rsidRPr="00636F87" w:rsidRDefault="00747F4A" w:rsidP="006018E2">
      <w:pPr>
        <w:pStyle w:val="af1"/>
        <w:spacing w:before="0" w:after="0"/>
        <w:jc w:val="both"/>
      </w:pPr>
      <w:r w:rsidRPr="00636F87">
        <w:t xml:space="preserve">    В числе видов грамматического разбора следует использовать задание на опознание орфограмм, определение частей речи, частей слов, членов предложения на основе установление связей слов в предложении, конструирование предложений, классификацию слов по грамматическим </w:t>
      </w:r>
      <w:r>
        <w:t>признакам.</w:t>
      </w:r>
      <w:proofErr w:type="gramStart"/>
      <w:r>
        <w:t xml:space="preserve"> </w:t>
      </w:r>
      <w:r w:rsidRPr="00636F87">
        <w:t>.</w:t>
      </w:r>
      <w:proofErr w:type="gramEnd"/>
    </w:p>
    <w:p w:rsidR="00747F4A" w:rsidRPr="00636F87" w:rsidRDefault="00747F4A" w:rsidP="006018E2">
      <w:pPr>
        <w:jc w:val="both"/>
      </w:pPr>
    </w:p>
    <w:p w:rsidR="00747F4A" w:rsidRPr="00B5166C" w:rsidRDefault="001806C1" w:rsidP="006018E2">
      <w:pPr>
        <w:ind w:firstLine="708"/>
        <w:jc w:val="center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МЕТОДЫ </w:t>
      </w:r>
    </w:p>
    <w:p w:rsidR="00747F4A" w:rsidRPr="00636F87" w:rsidRDefault="00747F4A" w:rsidP="006018E2">
      <w:pPr>
        <w:ind w:firstLine="708"/>
        <w:jc w:val="center"/>
      </w:pPr>
    </w:p>
    <w:p w:rsidR="00747F4A" w:rsidRPr="00636F87" w:rsidRDefault="00747F4A" w:rsidP="006018E2">
      <w:pPr>
        <w:jc w:val="both"/>
      </w:pPr>
      <w:r w:rsidRPr="00636F87">
        <w:t>-</w:t>
      </w:r>
      <w:proofErr w:type="gramStart"/>
      <w:r w:rsidRPr="00636F87">
        <w:t>словесные</w:t>
      </w:r>
      <w:proofErr w:type="gramEnd"/>
      <w:r w:rsidRPr="00636F87">
        <w:t xml:space="preserve"> – рассказ, объяснение, беседа, работа с учебником и книгой</w:t>
      </w:r>
    </w:p>
    <w:p w:rsidR="00747F4A" w:rsidRPr="00636F87" w:rsidRDefault="00747F4A" w:rsidP="006018E2">
      <w:pPr>
        <w:jc w:val="both"/>
      </w:pPr>
      <w:r w:rsidRPr="00636F87">
        <w:t>-</w:t>
      </w:r>
      <w:proofErr w:type="gramStart"/>
      <w:r w:rsidRPr="00636F87">
        <w:t>наглядные</w:t>
      </w:r>
      <w:proofErr w:type="gramEnd"/>
      <w:r w:rsidRPr="00636F87">
        <w:t xml:space="preserve"> – наблюдение, демонстрация, просмотр </w:t>
      </w:r>
    </w:p>
    <w:p w:rsidR="00747F4A" w:rsidRPr="00636F87" w:rsidRDefault="00747F4A" w:rsidP="006018E2">
      <w:pPr>
        <w:jc w:val="both"/>
      </w:pPr>
      <w:r w:rsidRPr="00636F87">
        <w:t>-практические – упражнения, карточки, тесты</w:t>
      </w:r>
    </w:p>
    <w:p w:rsidR="00747F4A" w:rsidRPr="00B5166C" w:rsidRDefault="00747F4A" w:rsidP="006018E2">
      <w:pPr>
        <w:ind w:firstLine="708"/>
        <w:rPr>
          <w:sz w:val="20"/>
          <w:szCs w:val="20"/>
          <w:u w:val="single"/>
        </w:rPr>
      </w:pPr>
      <w:r w:rsidRPr="00636F87">
        <w:t xml:space="preserve">Для реализации основных целей и задач курса русского языка применяются разнообразные  </w:t>
      </w:r>
      <w:r w:rsidRPr="00B5166C">
        <w:rPr>
          <w:sz w:val="20"/>
          <w:szCs w:val="20"/>
          <w:u w:val="single"/>
        </w:rPr>
        <w:t>ТИПЫ УРОКОВ:</w:t>
      </w:r>
    </w:p>
    <w:p w:rsidR="00747F4A" w:rsidRPr="00753F7F" w:rsidRDefault="00747F4A" w:rsidP="006018E2">
      <w:pPr>
        <w:ind w:left="426"/>
        <w:rPr>
          <w:bCs/>
        </w:rPr>
      </w:pPr>
      <w:r w:rsidRPr="00753F7F">
        <w:rPr>
          <w:bCs/>
        </w:rPr>
        <w:t>Основные  типы учебных занятий:</w:t>
      </w:r>
    </w:p>
    <w:p w:rsidR="00747F4A" w:rsidRDefault="00747F4A" w:rsidP="006018E2">
      <w:pPr>
        <w:ind w:left="426"/>
      </w:pPr>
      <w:r>
        <w:t>урок изучения нового учебного материала;</w:t>
      </w:r>
    </w:p>
    <w:p w:rsidR="00747F4A" w:rsidRDefault="00747F4A" w:rsidP="006018E2">
      <w:pPr>
        <w:ind w:left="426"/>
      </w:pPr>
      <w:r>
        <w:t>урок закрепления и  применения знаний;</w:t>
      </w:r>
    </w:p>
    <w:p w:rsidR="00747F4A" w:rsidRDefault="00747F4A" w:rsidP="006018E2">
      <w:pPr>
        <w:ind w:left="426"/>
      </w:pPr>
      <w:r>
        <w:t>урок обобщающего повторения и систематизации знаний;</w:t>
      </w:r>
    </w:p>
    <w:p w:rsidR="00747F4A" w:rsidRDefault="00747F4A" w:rsidP="006018E2">
      <w:pPr>
        <w:ind w:left="426"/>
      </w:pPr>
      <w:r>
        <w:t>урок контроля знаний и умений.</w:t>
      </w:r>
    </w:p>
    <w:p w:rsidR="00747F4A" w:rsidRDefault="00747F4A" w:rsidP="006018E2">
      <w:pPr>
        <w:pStyle w:val="c4"/>
        <w:spacing w:before="0" w:after="0"/>
        <w:ind w:left="426"/>
      </w:pPr>
      <w:r>
        <w:rPr>
          <w:u w:val="single"/>
        </w:rPr>
        <w:t>Нетрадиционные формы уроков:</w:t>
      </w:r>
      <w:r>
        <w:t xml:space="preserve"> </w:t>
      </w:r>
    </w:p>
    <w:p w:rsidR="00747F4A" w:rsidRDefault="00747F4A" w:rsidP="006018E2">
      <w:pPr>
        <w:pStyle w:val="c4"/>
        <w:numPr>
          <w:ilvl w:val="0"/>
          <w:numId w:val="6"/>
        </w:numPr>
        <w:spacing w:before="0" w:after="0"/>
        <w:ind w:left="426"/>
      </w:pPr>
      <w:r>
        <w:t>интегрированный,</w:t>
      </w:r>
    </w:p>
    <w:p w:rsidR="00747F4A" w:rsidRDefault="00747F4A" w:rsidP="006018E2">
      <w:pPr>
        <w:pStyle w:val="c4"/>
        <w:numPr>
          <w:ilvl w:val="0"/>
          <w:numId w:val="6"/>
        </w:numPr>
        <w:spacing w:before="0" w:after="0"/>
        <w:ind w:left="426"/>
      </w:pPr>
      <w:r>
        <w:t xml:space="preserve"> урок-игра, </w:t>
      </w:r>
    </w:p>
    <w:p w:rsidR="00747F4A" w:rsidRDefault="00747F4A" w:rsidP="006018E2">
      <w:pPr>
        <w:pStyle w:val="c4"/>
        <w:numPr>
          <w:ilvl w:val="0"/>
          <w:numId w:val="6"/>
        </w:numPr>
        <w:spacing w:before="0" w:after="0"/>
        <w:ind w:left="426"/>
      </w:pPr>
      <w:r>
        <w:lastRenderedPageBreak/>
        <w:t xml:space="preserve">урок-экскурсия, </w:t>
      </w:r>
    </w:p>
    <w:p w:rsidR="00747F4A" w:rsidRDefault="00747F4A" w:rsidP="006018E2">
      <w:pPr>
        <w:pStyle w:val="c4"/>
        <w:numPr>
          <w:ilvl w:val="0"/>
          <w:numId w:val="6"/>
        </w:numPr>
        <w:spacing w:before="0" w:after="0"/>
        <w:ind w:left="426"/>
      </w:pPr>
      <w:r>
        <w:t xml:space="preserve">практическое занятие, </w:t>
      </w:r>
    </w:p>
    <w:p w:rsidR="00747F4A" w:rsidRDefault="00747F4A" w:rsidP="006018E2">
      <w:pPr>
        <w:pStyle w:val="c4"/>
        <w:numPr>
          <w:ilvl w:val="0"/>
          <w:numId w:val="6"/>
        </w:numPr>
        <w:spacing w:before="0" w:after="0"/>
        <w:ind w:left="426"/>
      </w:pPr>
      <w:r>
        <w:t xml:space="preserve">урок-проект, </w:t>
      </w:r>
    </w:p>
    <w:p w:rsidR="00747F4A" w:rsidRDefault="00747F4A" w:rsidP="006018E2">
      <w:pPr>
        <w:pStyle w:val="c4"/>
        <w:numPr>
          <w:ilvl w:val="0"/>
          <w:numId w:val="6"/>
        </w:numPr>
        <w:spacing w:before="0" w:after="0"/>
        <w:ind w:left="426"/>
      </w:pPr>
      <w:r>
        <w:t xml:space="preserve">заочная экскурсия, </w:t>
      </w:r>
    </w:p>
    <w:p w:rsidR="00747F4A" w:rsidRDefault="00747F4A" w:rsidP="006018E2">
      <w:pPr>
        <w:pStyle w:val="c4"/>
        <w:numPr>
          <w:ilvl w:val="0"/>
          <w:numId w:val="6"/>
        </w:numPr>
        <w:spacing w:before="0" w:after="0"/>
        <w:ind w:left="426"/>
      </w:pPr>
      <w:r>
        <w:t>урок - путешествие.</w:t>
      </w:r>
    </w:p>
    <w:p w:rsidR="00747F4A" w:rsidRDefault="00747F4A" w:rsidP="006018E2">
      <w:pPr>
        <w:pStyle w:val="c4"/>
        <w:spacing w:before="0" w:after="0"/>
        <w:ind w:left="426"/>
        <w:rPr>
          <w:u w:val="single"/>
        </w:rPr>
      </w:pPr>
      <w:r>
        <w:rPr>
          <w:u w:val="single"/>
        </w:rPr>
        <w:t xml:space="preserve">На уроках русского языка предусматривается: </w:t>
      </w:r>
    </w:p>
    <w:p w:rsidR="00747F4A" w:rsidRDefault="00747F4A" w:rsidP="006018E2">
      <w:pPr>
        <w:pStyle w:val="c4"/>
        <w:numPr>
          <w:ilvl w:val="0"/>
          <w:numId w:val="6"/>
        </w:numPr>
        <w:spacing w:before="0" w:after="0"/>
      </w:pPr>
      <w:r>
        <w:t>работа с учебным и научно-популярным текстом, с дидактическим рисунком или иллюстрациями, с условными обозначениями, таблицами и схемами, с различными моделями;</w:t>
      </w:r>
    </w:p>
    <w:p w:rsidR="00747F4A" w:rsidRDefault="00747F4A" w:rsidP="006018E2">
      <w:pPr>
        <w:pStyle w:val="c4"/>
        <w:numPr>
          <w:ilvl w:val="0"/>
          <w:numId w:val="6"/>
        </w:numPr>
        <w:spacing w:before="0" w:after="0"/>
      </w:pPr>
      <w:r>
        <w:t>выполнение практических работ и мини-исследований;</w:t>
      </w:r>
    </w:p>
    <w:p w:rsidR="00747F4A" w:rsidRDefault="00747F4A" w:rsidP="006018E2">
      <w:pPr>
        <w:pStyle w:val="c4"/>
        <w:numPr>
          <w:ilvl w:val="0"/>
          <w:numId w:val="6"/>
        </w:numPr>
        <w:spacing w:before="0" w:after="0"/>
      </w:pPr>
      <w:r>
        <w:t>моделирование объектов и процессов;</w:t>
      </w:r>
    </w:p>
    <w:p w:rsidR="00747F4A" w:rsidRDefault="00747F4A" w:rsidP="006018E2">
      <w:pPr>
        <w:pStyle w:val="c4"/>
        <w:numPr>
          <w:ilvl w:val="0"/>
          <w:numId w:val="6"/>
        </w:numPr>
        <w:spacing w:before="0" w:after="0"/>
      </w:pPr>
      <w:r>
        <w:t>уроки с элементами исследования</w:t>
      </w:r>
    </w:p>
    <w:p w:rsidR="00747F4A" w:rsidRDefault="00747F4A" w:rsidP="006018E2">
      <w:pPr>
        <w:pStyle w:val="c4"/>
        <w:spacing w:before="0" w:after="0"/>
      </w:pPr>
    </w:p>
    <w:p w:rsidR="00747F4A" w:rsidRDefault="00747F4A" w:rsidP="006018E2">
      <w:r>
        <w:rPr>
          <w:u w:val="single"/>
        </w:rPr>
        <w:t>Основным типом урока</w:t>
      </w:r>
      <w:r>
        <w:t xml:space="preserve"> является </w:t>
      </w:r>
      <w:proofErr w:type="gramStart"/>
      <w:r>
        <w:rPr>
          <w:b/>
          <w:bCs/>
        </w:rPr>
        <w:t>комбинированный</w:t>
      </w:r>
      <w:proofErr w:type="gramEnd"/>
      <w:r>
        <w:t>.</w:t>
      </w:r>
    </w:p>
    <w:p w:rsidR="00747F4A" w:rsidRDefault="00747F4A" w:rsidP="006018E2"/>
    <w:p w:rsidR="00747F4A" w:rsidRDefault="00747F4A" w:rsidP="006018E2">
      <w:pPr>
        <w:pStyle w:val="c4"/>
        <w:spacing w:before="0" w:after="0"/>
      </w:pPr>
    </w:p>
    <w:p w:rsidR="00747F4A" w:rsidRPr="00BF7D95" w:rsidRDefault="00747F4A" w:rsidP="00B46897">
      <w:pPr>
        <w:pStyle w:val="a9"/>
        <w:spacing w:before="115" w:after="0"/>
        <w:jc w:val="center"/>
        <w:rPr>
          <w:b/>
          <w:bCs/>
          <w:sz w:val="28"/>
          <w:szCs w:val="28"/>
        </w:rPr>
      </w:pPr>
      <w:r w:rsidRPr="00BF7D95">
        <w:rPr>
          <w:b/>
          <w:bCs/>
          <w:sz w:val="28"/>
          <w:szCs w:val="28"/>
        </w:rPr>
        <w:t>Планируемые результаты обучения</w:t>
      </w:r>
    </w:p>
    <w:p w:rsidR="00747F4A" w:rsidRDefault="00747F4A" w:rsidP="00B46897">
      <w:pPr>
        <w:pStyle w:val="a9"/>
        <w:spacing w:before="115" w:after="0"/>
        <w:jc w:val="center"/>
        <w:rPr>
          <w:b/>
          <w:bCs/>
        </w:rPr>
      </w:pPr>
    </w:p>
    <w:p w:rsidR="00BF7D95" w:rsidRPr="001806C1" w:rsidRDefault="007C013C" w:rsidP="00BF7D95">
      <w:pPr>
        <w:pStyle w:val="ab"/>
        <w:spacing w:before="240" w:line="360" w:lineRule="auto"/>
        <w:ind w:left="709"/>
        <w:jc w:val="both"/>
        <w:rPr>
          <w:b/>
          <w:szCs w:val="24"/>
        </w:rPr>
      </w:pPr>
      <w:r w:rsidRPr="001806C1">
        <w:rPr>
          <w:szCs w:val="24"/>
          <w:lang w:eastAsia="ru-RU"/>
        </w:rPr>
        <w:t xml:space="preserve">         </w:t>
      </w:r>
      <w:bookmarkStart w:id="6" w:name="_Hlk138962780"/>
      <w:r w:rsidR="00BF7D95" w:rsidRPr="001806C1">
        <w:rPr>
          <w:b/>
          <w:szCs w:val="24"/>
        </w:rPr>
        <w:t>Личностные:</w:t>
      </w:r>
    </w:p>
    <w:bookmarkEnd w:id="6"/>
    <w:p w:rsidR="00BF7D95" w:rsidRPr="001806C1" w:rsidRDefault="00BF7D95" w:rsidP="00BF7D95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proofErr w:type="spellStart"/>
      <w:r w:rsidRPr="001806C1">
        <w:rPr>
          <w:color w:val="000000"/>
        </w:rPr>
        <w:t>сформированность</w:t>
      </w:r>
      <w:proofErr w:type="spellEnd"/>
      <w:r w:rsidRPr="001806C1">
        <w:rPr>
          <w:color w:val="000000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BF7D95" w:rsidRPr="001806C1" w:rsidRDefault="00BF7D95" w:rsidP="00BF7D95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 w:rsidRPr="001806C1">
        <w:rPr>
          <w:color w:val="000000"/>
        </w:rPr>
        <w:t xml:space="preserve"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</w:t>
      </w:r>
      <w:r w:rsidRPr="001806C1">
        <w:rPr>
          <w:color w:val="000000" w:themeColor="text1"/>
        </w:rPr>
        <w:t>использование доступных информационных технологий для коммуникации;</w:t>
      </w:r>
    </w:p>
    <w:p w:rsidR="00BF7D95" w:rsidRPr="001806C1" w:rsidRDefault="00BF7D95" w:rsidP="00BF7D95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 w:rsidRPr="001806C1">
        <w:rPr>
          <w:color w:val="000000" w:themeColor="text1"/>
        </w:rPr>
        <w:t>воспитание эстетических потребностей, ценностей и чувств;</w:t>
      </w:r>
    </w:p>
    <w:p w:rsidR="00BF7D95" w:rsidRPr="001806C1" w:rsidRDefault="00BF7D95" w:rsidP="00BF7D95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 w:rsidRPr="001806C1">
        <w:rPr>
          <w:color w:val="000000" w:themeColor="text1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BF7D95" w:rsidRPr="001806C1" w:rsidRDefault="00BF7D95" w:rsidP="00BF7D95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proofErr w:type="spellStart"/>
      <w:r w:rsidRPr="001806C1">
        <w:rPr>
          <w:color w:val="000000" w:themeColor="text1"/>
        </w:rPr>
        <w:t>сформированность</w:t>
      </w:r>
      <w:proofErr w:type="spellEnd"/>
      <w:r w:rsidRPr="001806C1">
        <w:rPr>
          <w:color w:val="000000" w:themeColor="text1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BF7D95" w:rsidRPr="001806C1" w:rsidRDefault="00BF7D95" w:rsidP="00BF7D95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proofErr w:type="spellStart"/>
      <w:r w:rsidRPr="001806C1">
        <w:rPr>
          <w:color w:val="000000" w:themeColor="text1"/>
        </w:rPr>
        <w:t>сформированность</w:t>
      </w:r>
      <w:proofErr w:type="spellEnd"/>
      <w:r w:rsidRPr="001806C1">
        <w:rPr>
          <w:color w:val="000000" w:themeColor="text1"/>
        </w:rPr>
        <w:t xml:space="preserve"> навыков сотрудничества с взрослыми и сверстниками в разных социальных ситуациях;</w:t>
      </w:r>
    </w:p>
    <w:p w:rsidR="00BF7D95" w:rsidRPr="001806C1" w:rsidRDefault="00BF7D95" w:rsidP="00BF7D95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 w:rsidRPr="001806C1">
        <w:rPr>
          <w:color w:val="000000" w:themeColor="text1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BF7D95" w:rsidRPr="001806C1" w:rsidRDefault="00BF7D95" w:rsidP="00BF7D95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 w:rsidRPr="001806C1">
        <w:rPr>
          <w:color w:val="000000"/>
        </w:rPr>
        <w:lastRenderedPageBreak/>
        <w:t>проявление готовности к самостоятельной жизни.</w:t>
      </w:r>
    </w:p>
    <w:p w:rsidR="001806C1" w:rsidRDefault="001806C1" w:rsidP="001806C1">
      <w:pPr>
        <w:ind w:left="709"/>
        <w:rPr>
          <w:lang w:eastAsia="ru-RU"/>
        </w:rPr>
      </w:pPr>
    </w:p>
    <w:p w:rsidR="001806C1" w:rsidRPr="001806C1" w:rsidRDefault="007C013C" w:rsidP="001806C1">
      <w:pPr>
        <w:ind w:left="709"/>
        <w:rPr>
          <w:b/>
        </w:rPr>
      </w:pPr>
      <w:r w:rsidRPr="001806C1">
        <w:rPr>
          <w:lang w:eastAsia="ru-RU"/>
        </w:rPr>
        <w:t xml:space="preserve">  </w:t>
      </w:r>
      <w:bookmarkStart w:id="7" w:name="_Hlk138961830"/>
      <w:r w:rsidR="001806C1" w:rsidRPr="001806C1">
        <w:rPr>
          <w:b/>
          <w:bCs/>
        </w:rPr>
        <w:t>Предметные:</w:t>
      </w:r>
    </w:p>
    <w:bookmarkEnd w:id="7"/>
    <w:p w:rsidR="007C013C" w:rsidRPr="001806C1" w:rsidRDefault="007C013C" w:rsidP="007C013C">
      <w:pPr>
        <w:shd w:val="clear" w:color="auto" w:fill="FFFFFF"/>
        <w:spacing w:after="255" w:line="270" w:lineRule="atLeast"/>
        <w:rPr>
          <w:b/>
          <w:lang w:eastAsia="ru-RU"/>
        </w:rPr>
      </w:pPr>
      <w:r w:rsidRPr="001806C1">
        <w:rPr>
          <w:lang w:eastAsia="ru-RU"/>
        </w:rPr>
        <w:t xml:space="preserve"> 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u w:val="single"/>
          <w:lang w:eastAsia="ru-RU"/>
        </w:rPr>
      </w:pPr>
      <w:r w:rsidRPr="001806C1">
        <w:rPr>
          <w:u w:val="single"/>
          <w:lang w:eastAsia="ru-RU"/>
        </w:rPr>
        <w:t xml:space="preserve"> Минимальный уровень: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знание отличительных грамматических признаков основных частей слова;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разбор слова с опорой на представленный образец, схему, вопросы педагогического работника;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образование слов с новым значением с опорой на образец;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представления о грамматических разрядах слов;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различение изученных частей речи по вопросу и значению;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использование на письме орфографических правил после предварительного разбора текста на основе готового или коллективного составленного алгоритма;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составление различных конструкций предложений с опорой на представленный образец;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установление смысловых связей в словосочетании по образцу, вопросам педагогического работника;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нахождение главных и второстепенных членов предложения без деления на виды (с помощью педагогического работника);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нахождение в тексте однородных членов предложения;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различение предложений, разных по интонации;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нахождение в тексте предложений, различных по цели высказывания (с помощью педагогического работника);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участие в обсуждении фактического материала высказывания, необходимого для раскрытия его темы и основной мысли;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выбор одного заголовка из нескольких предложенных, соответствующих теме текста;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оформление изученных видов деловых бумаг с опорой на представленный образец;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письмо небольших по объему изложений повествовательного текста и повествовательного текста с элементами описания (50-55 слов) после предварительного обсуждения (отработки) всех компонентов текста;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lastRenderedPageBreak/>
        <w:t>составление и письмо небольших по объему сочинений (до 50 слов) повествовательного характера (с элементами описания) на основе наблюдений, практической деятельности, опорным словам и предложенному плану после предварительной отработки содержания и языкового оформления;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правильное, осознанное чтение в темпе, приближенном к темпу устной речи, доступных по содержанию текстов (после предварительной подготовки);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определение темы произведения (под руководством педагогического работника);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ответы на вопросы педагогического работника по фактическому содержанию произведения своими словами;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участие в коллективном составлении словесно-логического плана прочитанного и разобранного под руководством педагогического работника текста;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пересказ текста по частям на основе коллективно составленного плана (с помощью педагогического работника);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выбор заголовка к пунктам плана из нескольких предложенных;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установление последовательности событий в произведении;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определение главных героев текста;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составление элементарной характеристики героя на основе предложенного плана и по вопросам педагогического работника;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нахождение в тексте незнакомых слов и выражений, объяснение их значения с помощью педагогического работника;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заучивание стихотворений наизусть (7-9);</w:t>
      </w:r>
    </w:p>
    <w:p w:rsidR="007C013C" w:rsidRPr="001806C1" w:rsidRDefault="007C013C" w:rsidP="007C013C">
      <w:pPr>
        <w:shd w:val="clear" w:color="auto" w:fill="FFFFFF"/>
        <w:spacing w:line="360" w:lineRule="auto"/>
        <w:rPr>
          <w:lang w:eastAsia="ru-RU"/>
        </w:rPr>
      </w:pPr>
      <w:r w:rsidRPr="001806C1">
        <w:rPr>
          <w:lang w:eastAsia="ru-RU"/>
        </w:rPr>
        <w:t>самостоятельное чтение небольших по объему и несложных по содержанию произведений для внеклассного чтения, выполнение посильных заданий.</w:t>
      </w:r>
    </w:p>
    <w:p w:rsidR="007C013C" w:rsidRPr="001806C1" w:rsidRDefault="007C013C" w:rsidP="007C013C">
      <w:pPr>
        <w:shd w:val="clear" w:color="auto" w:fill="FFFFFF"/>
        <w:rPr>
          <w:lang w:eastAsia="ru-RU"/>
        </w:rPr>
      </w:pP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u w:val="single"/>
          <w:lang w:eastAsia="ru-RU"/>
        </w:rPr>
      </w:pPr>
      <w:r w:rsidRPr="001806C1">
        <w:rPr>
          <w:u w:val="single"/>
          <w:lang w:eastAsia="ru-RU"/>
        </w:rPr>
        <w:t>Достаточный уровень: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знание значимых частей слова и их дифференцировка по существенным признакам;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разбор слова по составу с использованием опорных схем;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образование слов с новым значением, относящихся к разным частям речи, с использованием приставок и суффиксов с опорой на схему;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дифференцировка слов, относящихся к различным частям речи по существенным признакам;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lastRenderedPageBreak/>
        <w:t>определение некоторых грамматических признаков изученных частей (существительного, прилагательного, глагола) речи по опорной схеме или вопросам педагогического работника;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нахождение орфографической трудности в слове и решение орографической задачи (под руководством педагогического работника);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пользование орфографическим словарем для уточнения написания слова;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составление простых распространенных и сложных предложений по схеме, опорным словам, на предложенную тему;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установление смысловых связей в несложных по содержанию и структуре предложениях (не более 4-5 слов) по вопросам педагогического работника, опорной схеме;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нахождение главных и второстепенных членов предложения с использованием опорных схем;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составление предложений с однородными членами с опорой на образец;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составление предложений, разных по интонации с опорой на образец;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различение предложений (с помощью педагогического работника) различных по цели высказывания;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отбор фактического материала, необходимого для раскрытия темы текста;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отбор фактического материала, необходимого для раскрытия основной мысли текста (с помощью педагогического работника);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выбор одного заголовка из нескольких предложенных, соответствующих теме и основной мысли текста;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оформление всех видов изученных деловых бумаг;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письмо изложений повествовательных текстов и текстов с элементами описания и рассуждения после предварительного разбора (до 70 слов);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письмо сочинений-повествований с элементами описания после предварительного коллективного разбора темы, основной мысли, структуры высказывания и выбора необходимых языковых средств (55-60 слов);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правильное, осознанное и беглое чтение вслух, с соблюдением некоторых усвоенных норм орфоэпии;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ответы на вопросы педагогического работника своими словами и словами автора (выборочное чтение);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lastRenderedPageBreak/>
        <w:t>определение темы художественного произведения;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определение основной мысли произведения (с помощью педагогического работника);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самостоятельное деление на части несложного по структуре и содержанию текста;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формулировка заголовков пунктов плана (с помощью педагогического работника);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различение главных и второстепенных героев произведения с элементарным обоснованием;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определение собственного отношения к поступкам героев (героя); сравнение собственного отношения и отношения автора к поступкам героев с использованием примеров из текста (с помощью педагогического работника);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пересказ текста по коллективно составленному плану;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нахождение в тексте непонятных слов и выражений, объяснение их значения и смысла с опорой на контекст;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ориентировка в круге доступного чтения; выбор интересующей литературы (с помощью педагогического работника); самостоятельное чтение художественной литературы;</w:t>
      </w:r>
    </w:p>
    <w:p w:rsidR="007C013C" w:rsidRPr="001806C1" w:rsidRDefault="007C013C" w:rsidP="007C013C">
      <w:pPr>
        <w:shd w:val="clear" w:color="auto" w:fill="FFFFFF"/>
        <w:spacing w:after="255" w:line="270" w:lineRule="atLeast"/>
        <w:rPr>
          <w:lang w:eastAsia="ru-RU"/>
        </w:rPr>
      </w:pPr>
      <w:r w:rsidRPr="001806C1">
        <w:rPr>
          <w:lang w:eastAsia="ru-RU"/>
        </w:rPr>
        <w:t>знание наизусть 10-12 стихотворений и 1 прозаического отрывка.</w:t>
      </w:r>
    </w:p>
    <w:p w:rsidR="007C013C" w:rsidRPr="001806C1" w:rsidRDefault="007C013C" w:rsidP="007C013C">
      <w:pPr>
        <w:widowControl w:val="0"/>
        <w:autoSpaceDE w:val="0"/>
        <w:autoSpaceDN w:val="0"/>
        <w:adjustRightInd w:val="0"/>
        <w:ind w:firstLine="709"/>
        <w:jc w:val="both"/>
      </w:pPr>
    </w:p>
    <w:p w:rsidR="00747F4A" w:rsidRDefault="00747F4A" w:rsidP="006018E2">
      <w:pPr>
        <w:pStyle w:val="ab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Содержание учебного предмета</w:t>
      </w:r>
    </w:p>
    <w:p w:rsidR="007C013C" w:rsidRDefault="007C013C" w:rsidP="006018E2">
      <w:pPr>
        <w:pStyle w:val="ab"/>
        <w:jc w:val="center"/>
        <w:rPr>
          <w:b/>
          <w:bCs/>
          <w:sz w:val="32"/>
          <w:szCs w:val="32"/>
          <w:u w:val="single"/>
        </w:rPr>
      </w:pPr>
    </w:p>
    <w:p w:rsidR="00747F4A" w:rsidRDefault="00747F4A" w:rsidP="006018E2">
      <w:pPr>
        <w:pStyle w:val="c4"/>
        <w:spacing w:before="0" w:after="0"/>
        <w:ind w:firstLine="705"/>
        <w:jc w:val="both"/>
        <w:rPr>
          <w:bCs/>
          <w:color w:val="000000"/>
        </w:rPr>
      </w:pPr>
      <w:r>
        <w:rPr>
          <w:bCs/>
          <w:color w:val="000000"/>
        </w:rPr>
        <w:t xml:space="preserve">В процессе изучения </w:t>
      </w:r>
      <w:r w:rsidR="001806C1">
        <w:rPr>
          <w:b/>
          <w:bCs/>
          <w:i/>
          <w:iCs/>
          <w:color w:val="000000"/>
        </w:rPr>
        <w:t>русского языка</w:t>
      </w:r>
      <w:r>
        <w:rPr>
          <w:b/>
          <w:bCs/>
          <w:i/>
          <w:iCs/>
          <w:color w:val="000000"/>
        </w:rPr>
        <w:t xml:space="preserve"> </w:t>
      </w:r>
      <w:r>
        <w:rPr>
          <w:bCs/>
          <w:color w:val="000000"/>
        </w:rPr>
        <w:t>у школьников развивается устная и письменная речь, формируются практически значимые орфографические и пунктуационные навыки, воспитывается интерес к родному языку. Элементарный курс грамматики направлен на коррекцию высших психических функций учащихся с целью более успешного осуществления их умственного и речевого развития.</w:t>
      </w:r>
    </w:p>
    <w:p w:rsidR="00747F4A" w:rsidRDefault="00747F4A" w:rsidP="006018E2">
      <w:pPr>
        <w:pStyle w:val="c4"/>
        <w:spacing w:before="0" w:after="0"/>
        <w:ind w:firstLine="705"/>
        <w:jc w:val="both"/>
        <w:rPr>
          <w:bCs/>
          <w:color w:val="000000"/>
        </w:rPr>
      </w:pPr>
      <w:r>
        <w:rPr>
          <w:b/>
          <w:bCs/>
          <w:i/>
          <w:iCs/>
          <w:color w:val="000000"/>
        </w:rPr>
        <w:t>Звуки и буквы.</w:t>
      </w:r>
      <w:r>
        <w:rPr>
          <w:bCs/>
          <w:color w:val="000000"/>
        </w:rPr>
        <w:t xml:space="preserve"> В 5-9 классах продолжается работа по звукобуквенному анализу. Учащиеся овладевают правописанием значимых частей слова и различных частей речи. Большое внимание при этом уделяется фонетическому разбору.</w:t>
      </w:r>
    </w:p>
    <w:p w:rsidR="00747F4A" w:rsidRDefault="00747F4A" w:rsidP="006018E2">
      <w:pPr>
        <w:pStyle w:val="c4"/>
        <w:spacing w:before="0" w:after="0"/>
        <w:ind w:firstLine="705"/>
        <w:jc w:val="both"/>
        <w:rPr>
          <w:bCs/>
          <w:color w:val="000000"/>
        </w:rPr>
      </w:pPr>
      <w:r>
        <w:rPr>
          <w:b/>
          <w:bCs/>
          <w:i/>
          <w:iCs/>
          <w:color w:val="000000"/>
        </w:rPr>
        <w:t>Слово.</w:t>
      </w:r>
      <w:r>
        <w:rPr>
          <w:bCs/>
          <w:color w:val="000000"/>
        </w:rPr>
        <w:t xml:space="preserve"> С 5 класса начинается систематическое изучение элементарного курса грамматики и правописания. Основными темами являются состав слова и части речи.</w:t>
      </w:r>
    </w:p>
    <w:p w:rsidR="00747F4A" w:rsidRDefault="00747F4A" w:rsidP="006018E2">
      <w:pPr>
        <w:pStyle w:val="c4"/>
        <w:spacing w:before="0" w:after="0"/>
        <w:ind w:firstLine="705"/>
        <w:jc w:val="both"/>
        <w:rPr>
          <w:bCs/>
          <w:color w:val="000000"/>
        </w:rPr>
      </w:pPr>
      <w:r>
        <w:rPr>
          <w:bCs/>
          <w:color w:val="000000"/>
        </w:rPr>
        <w:t xml:space="preserve">Изучение состава слова, словообразующей роли значимых частей слова направлено на обогащение и активизацию словаря учащихся. В процессе упражнений формируются навыки правописания (единообразное написание гласных и согласных в </w:t>
      </w:r>
      <w:proofErr w:type="gramStart"/>
      <w:r>
        <w:rPr>
          <w:bCs/>
          <w:color w:val="000000"/>
        </w:rPr>
        <w:t>корне слова</w:t>
      </w:r>
      <w:proofErr w:type="gramEnd"/>
      <w:r>
        <w:rPr>
          <w:bCs/>
          <w:color w:val="000000"/>
        </w:rPr>
        <w:t xml:space="preserve"> и приставке). Большое значение для усвоения правописания  имеет морфемный разбор, сравнительный анализ слов, различных по произношению, сходных по написанию (подбор гнезд родственных слов) и др.</w:t>
      </w:r>
    </w:p>
    <w:p w:rsidR="00747F4A" w:rsidRDefault="00747F4A" w:rsidP="006018E2">
      <w:pPr>
        <w:pStyle w:val="c4"/>
        <w:spacing w:before="0" w:after="0"/>
        <w:ind w:firstLine="705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>Части речи изучаются в том объеме, который необходим учащимся для выработки практических навыков устной и письменной речи — обогащения и активизации  словаря, формирования навыков грамотного письма.</w:t>
      </w:r>
    </w:p>
    <w:p w:rsidR="00747F4A" w:rsidRPr="00546901" w:rsidRDefault="00747F4A" w:rsidP="006018E2">
      <w:pPr>
        <w:pStyle w:val="c4"/>
        <w:spacing w:before="0" w:after="0"/>
        <w:ind w:firstLine="705"/>
        <w:jc w:val="both"/>
        <w:rPr>
          <w:bCs/>
          <w:color w:val="000000"/>
        </w:rPr>
      </w:pPr>
      <w:r>
        <w:rPr>
          <w:b/>
          <w:bCs/>
          <w:i/>
          <w:iCs/>
          <w:color w:val="000000"/>
        </w:rPr>
        <w:t xml:space="preserve">Предложение. </w:t>
      </w:r>
      <w:r>
        <w:rPr>
          <w:bCs/>
          <w:color w:val="000000"/>
        </w:rPr>
        <w:t>Изучение предложений имеет особое значение для подготовки школьника с психическ</w:t>
      </w:r>
      <w:r>
        <w:t>им недоразвитием к самостоятельной жизни, к общению. Эта тема включена в программу всех лент обучения. Необходимо организовать работу так, чтобы в процессе упражнений формировать у школьников навыки построения простого предложения разной степени распространенности и сложного предложения. Одновременно закрепляются орфографические и пунктуационные навыки.</w:t>
      </w:r>
    </w:p>
    <w:p w:rsidR="00747F4A" w:rsidRDefault="00747F4A" w:rsidP="006018E2">
      <w:pPr>
        <w:pStyle w:val="c4"/>
        <w:spacing w:before="0" w:after="0"/>
        <w:ind w:firstLine="690"/>
        <w:jc w:val="both"/>
      </w:pPr>
      <w:r>
        <w:rPr>
          <w:b/>
          <w:bCs/>
          <w:i/>
          <w:iCs/>
        </w:rPr>
        <w:t>Связная речь.</w:t>
      </w:r>
      <w:r>
        <w:t xml:space="preserve"> Большое внимание уделяется формированию навыков связной письменной речи, т. к. возможности школьников с психическим недоразвитием </w:t>
      </w:r>
      <w:proofErr w:type="gramStart"/>
      <w:r>
        <w:t>излагать свои мысли</w:t>
      </w:r>
      <w:proofErr w:type="gramEnd"/>
      <w:r>
        <w:t xml:space="preserve"> в письменной форме весьма ограничены. В связи с этим ведется постоянная работа над развитием их фонематического слуха и правильного произношения, обогащения и уточнения словаря, обучению построению предложений, связному устному и письменному высказыванию во 2-4 классах. Подготовительные упражнения — ответы на последовательно поставленные вопросы, подписи под серией рисунков, работа с деформированным текстом создают основу, позволяющую учащимся 5-9 классов овладеть такими видами работ, как изложение и сочинение. </w:t>
      </w:r>
    </w:p>
    <w:p w:rsidR="00747F4A" w:rsidRDefault="00747F4A" w:rsidP="006018E2">
      <w:pPr>
        <w:pStyle w:val="c4"/>
        <w:spacing w:before="0" w:after="0"/>
        <w:ind w:firstLine="690"/>
        <w:jc w:val="both"/>
      </w:pPr>
      <w:r>
        <w:t>В этих же классах школьникам прививаются навыки делового письма. Обучение осуществляется по двум направлениям: учащиеся получают образцы и упражняются в оформлении деловых бумаг (бланков, квитанций и др.); в то же время предусматривается формирование навыков четкого, правильного, логичного и достаточно краткого изложения своих мыслей в письменной форме (при составлении автобиографии, заявления, расписки и др.)</w:t>
      </w:r>
    </w:p>
    <w:p w:rsidR="00747F4A" w:rsidRPr="00F06FED" w:rsidRDefault="00747F4A" w:rsidP="006018E2">
      <w:pPr>
        <w:pStyle w:val="c4"/>
        <w:spacing w:before="0" w:after="0"/>
        <w:ind w:firstLine="690"/>
        <w:jc w:val="both"/>
      </w:pPr>
      <w:r>
        <w:rPr>
          <w:b/>
          <w:bCs/>
          <w:i/>
          <w:iCs/>
        </w:rPr>
        <w:t>Графические навыки</w:t>
      </w:r>
      <w:r>
        <w:t xml:space="preserve"> у учащихся формируются главным образом во 2-4 классах, хотя внимание к четкому и аккуратному письму должно иметь место и в старших классах.</w:t>
      </w:r>
    </w:p>
    <w:p w:rsidR="00747F4A" w:rsidRDefault="00747F4A" w:rsidP="006018E2">
      <w:pPr>
        <w:pStyle w:val="ab"/>
        <w:ind w:firstLine="567"/>
        <w:jc w:val="both"/>
      </w:pPr>
    </w:p>
    <w:p w:rsidR="00747F4A" w:rsidRDefault="00747F4A" w:rsidP="006018E2">
      <w:pPr>
        <w:shd w:val="clear" w:color="auto" w:fill="FFFFFF"/>
        <w:spacing w:before="274" w:line="278" w:lineRule="exact"/>
        <w:ind w:left="211"/>
        <w:jc w:val="center"/>
        <w:rPr>
          <w:b/>
          <w:bCs/>
          <w:color w:val="000000"/>
          <w:spacing w:val="14"/>
          <w:w w:val="89"/>
        </w:rPr>
      </w:pPr>
      <w:r>
        <w:rPr>
          <w:b/>
          <w:bCs/>
          <w:color w:val="000000"/>
          <w:spacing w:val="14"/>
          <w:w w:val="89"/>
        </w:rPr>
        <w:t xml:space="preserve">СОДЕРЖАНИЕ ПРОГРАММЫ ПО РУССКОМУ ЯЗЫКУ В 5 КЛАССЕ: </w:t>
      </w:r>
    </w:p>
    <w:p w:rsidR="00747F4A" w:rsidRDefault="00747F4A" w:rsidP="006018E2">
      <w:pPr>
        <w:shd w:val="clear" w:color="auto" w:fill="FFFFFF"/>
        <w:spacing w:line="278" w:lineRule="exact"/>
        <w:ind w:right="43"/>
        <w:jc w:val="center"/>
        <w:rPr>
          <w:b/>
          <w:bCs/>
          <w:color w:val="000000"/>
          <w:spacing w:val="2"/>
          <w:w w:val="89"/>
        </w:rPr>
      </w:pPr>
      <w:r>
        <w:rPr>
          <w:b/>
          <w:bCs/>
          <w:color w:val="000000"/>
          <w:spacing w:val="2"/>
          <w:w w:val="89"/>
        </w:rPr>
        <w:t>Повторение.</w:t>
      </w:r>
    </w:p>
    <w:p w:rsidR="00747F4A" w:rsidRPr="00E1333E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bCs/>
          <w:color w:val="000000"/>
        </w:rPr>
      </w:pPr>
      <w:r w:rsidRPr="00E1333E">
        <w:rPr>
          <w:bCs/>
          <w:color w:val="000000"/>
        </w:rPr>
        <w:t>Практические  упражнения в составлении  и распространении  предложений. Связь слов в предложении. Главные  и второстепенные члены предложения. Различение  предложений  по интонации.</w:t>
      </w:r>
    </w:p>
    <w:p w:rsidR="00747F4A" w:rsidRPr="00E1333E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bCs/>
          <w:color w:val="000000"/>
        </w:rPr>
      </w:pPr>
      <w:r w:rsidRPr="00E1333E">
        <w:rPr>
          <w:bCs/>
          <w:color w:val="000000"/>
        </w:rPr>
        <w:t>Звуки и буквы.</w:t>
      </w:r>
    </w:p>
    <w:p w:rsidR="00747F4A" w:rsidRPr="00E1333E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bCs/>
          <w:color w:val="000000"/>
        </w:rPr>
      </w:pPr>
      <w:r w:rsidRPr="00E1333E">
        <w:rPr>
          <w:bCs/>
          <w:color w:val="000000"/>
        </w:rPr>
        <w:t>Звуки и буквы. Звуки гласные и согласные. Согласные твердые и мягкие. Обозначение мягкости согласных буквами ь, е, ё, и, ю, я. Согласные звонкие и глухие. Правописание парных согласных на конце слов. Буквы е, ё, я на конце слова и после гласных. Гласные ударные и безударные. Проверка написания безударных гласных путем изменения формы слова. Алфавит.</w:t>
      </w:r>
    </w:p>
    <w:p w:rsidR="00747F4A" w:rsidRPr="00E1333E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bCs/>
          <w:color w:val="000000"/>
        </w:rPr>
      </w:pPr>
    </w:p>
    <w:p w:rsidR="00747F4A" w:rsidRPr="00DC6717" w:rsidRDefault="00747F4A" w:rsidP="006018E2">
      <w:pPr>
        <w:shd w:val="clear" w:color="auto" w:fill="FFFFFF"/>
        <w:spacing w:line="283" w:lineRule="exact"/>
        <w:ind w:right="77"/>
        <w:jc w:val="center"/>
        <w:rPr>
          <w:b/>
          <w:bCs/>
          <w:color w:val="000000"/>
        </w:rPr>
      </w:pPr>
      <w:r w:rsidRPr="00DC6717">
        <w:rPr>
          <w:b/>
          <w:bCs/>
          <w:color w:val="000000"/>
        </w:rPr>
        <w:t>Слово.</w:t>
      </w:r>
    </w:p>
    <w:p w:rsidR="00747F4A" w:rsidRPr="00E1333E" w:rsidRDefault="00747F4A" w:rsidP="006018E2">
      <w:pPr>
        <w:shd w:val="clear" w:color="auto" w:fill="FFFFFF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 xml:space="preserve">Состав слова. </w:t>
      </w:r>
    </w:p>
    <w:p w:rsidR="00747F4A" w:rsidRPr="00E1333E" w:rsidRDefault="00747F4A" w:rsidP="006018E2">
      <w:pPr>
        <w:shd w:val="clear" w:color="auto" w:fill="FFFFFF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>Корень и однокоренные слова. Части слова. Упражнения в образовании  слов.</w:t>
      </w:r>
    </w:p>
    <w:p w:rsidR="00747F4A" w:rsidRPr="00E1333E" w:rsidRDefault="00747F4A" w:rsidP="006018E2">
      <w:pPr>
        <w:shd w:val="clear" w:color="auto" w:fill="FFFFFF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 xml:space="preserve">Правописание проверяемых и непроверяемых гласных и согласных в </w:t>
      </w:r>
      <w:proofErr w:type="gramStart"/>
      <w:r w:rsidRPr="00E1333E">
        <w:rPr>
          <w:bCs/>
          <w:color w:val="000000"/>
        </w:rPr>
        <w:t>корне слова</w:t>
      </w:r>
      <w:proofErr w:type="gramEnd"/>
      <w:r w:rsidRPr="00E1333E">
        <w:rPr>
          <w:bCs/>
          <w:color w:val="000000"/>
        </w:rPr>
        <w:t>.</w:t>
      </w:r>
    </w:p>
    <w:p w:rsidR="00747F4A" w:rsidRPr="00E1333E" w:rsidRDefault="00747F4A" w:rsidP="006018E2">
      <w:pPr>
        <w:shd w:val="clear" w:color="auto" w:fill="FFFFFF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>Правописание  приставок. Приставка и предлог.</w:t>
      </w:r>
    </w:p>
    <w:p w:rsidR="00747F4A" w:rsidRPr="00E1333E" w:rsidRDefault="00747F4A" w:rsidP="006018E2">
      <w:pPr>
        <w:shd w:val="clear" w:color="auto" w:fill="FFFFFF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>Разделительный Ъ.</w:t>
      </w:r>
    </w:p>
    <w:p w:rsidR="00747F4A" w:rsidRPr="00DC6717" w:rsidRDefault="00747F4A" w:rsidP="006018E2">
      <w:pPr>
        <w:shd w:val="clear" w:color="auto" w:fill="FFFFFF"/>
        <w:spacing w:line="283" w:lineRule="exact"/>
        <w:ind w:left="19" w:right="461" w:firstLine="850"/>
        <w:jc w:val="center"/>
        <w:rPr>
          <w:b/>
          <w:bCs/>
          <w:color w:val="000000"/>
        </w:rPr>
      </w:pPr>
      <w:r w:rsidRPr="00DC6717">
        <w:rPr>
          <w:b/>
          <w:bCs/>
          <w:color w:val="000000"/>
        </w:rPr>
        <w:t>Части речи.</w:t>
      </w:r>
    </w:p>
    <w:p w:rsidR="00747F4A" w:rsidRPr="00E1333E" w:rsidRDefault="00747F4A" w:rsidP="006018E2">
      <w:pPr>
        <w:shd w:val="clear" w:color="auto" w:fill="FFFFFF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lastRenderedPageBreak/>
        <w:t>Общее понятие о частях речи: существительное, прилагательное, глагол. Умение различать их по вопросам и значению.</w:t>
      </w:r>
    </w:p>
    <w:p w:rsidR="00747F4A" w:rsidRPr="00E1333E" w:rsidRDefault="00747F4A" w:rsidP="006018E2">
      <w:pPr>
        <w:shd w:val="clear" w:color="auto" w:fill="FFFFFF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>Имя существительное.</w:t>
      </w:r>
    </w:p>
    <w:p w:rsidR="00747F4A" w:rsidRPr="00E1333E" w:rsidRDefault="00747F4A" w:rsidP="006018E2">
      <w:pPr>
        <w:shd w:val="clear" w:color="auto" w:fill="FFFFFF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 xml:space="preserve">Понятие об имени существительном. Собственные и нарицательные, одушевленные и неодушевленные имена существительные. </w:t>
      </w:r>
    </w:p>
    <w:p w:rsidR="00747F4A" w:rsidRPr="00E1333E" w:rsidRDefault="00747F4A" w:rsidP="006018E2">
      <w:pPr>
        <w:shd w:val="clear" w:color="auto" w:fill="FFFFFF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>Изменение существительных по числам.</w:t>
      </w:r>
    </w:p>
    <w:p w:rsidR="00747F4A" w:rsidRPr="00E1333E" w:rsidRDefault="00747F4A" w:rsidP="006018E2">
      <w:pPr>
        <w:shd w:val="clear" w:color="auto" w:fill="FFFFFF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>Род имен существительных, умение его различать.</w:t>
      </w:r>
    </w:p>
    <w:p w:rsidR="00747F4A" w:rsidRPr="00E1333E" w:rsidRDefault="00747F4A" w:rsidP="006018E2">
      <w:pPr>
        <w:shd w:val="clear" w:color="auto" w:fill="FFFFFF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>Мягкий знак после шипящих в конце существительных женского рода и его отсутствие у существительных мужского рода.</w:t>
      </w:r>
    </w:p>
    <w:p w:rsidR="00747F4A" w:rsidRPr="00E1333E" w:rsidRDefault="00747F4A" w:rsidP="006018E2">
      <w:pPr>
        <w:shd w:val="clear" w:color="auto" w:fill="FFFFFF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>Изменение  существительных  по падежам. Умение различать падежи  по вопросам.</w:t>
      </w:r>
    </w:p>
    <w:p w:rsidR="00747F4A" w:rsidRPr="00E1333E" w:rsidRDefault="00747F4A" w:rsidP="006018E2">
      <w:pPr>
        <w:shd w:val="clear" w:color="auto" w:fill="FFFFFF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>Понятие о склонении имен существительных.</w:t>
      </w:r>
    </w:p>
    <w:p w:rsidR="00747F4A" w:rsidRPr="00E1333E" w:rsidRDefault="00747F4A" w:rsidP="006018E2">
      <w:pPr>
        <w:shd w:val="clear" w:color="auto" w:fill="FFFFFF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>Падежные  окончания  имен  существительных. Упражнения в одновременном  склонении  существ</w:t>
      </w:r>
      <w:r>
        <w:rPr>
          <w:bCs/>
          <w:color w:val="000000"/>
        </w:rPr>
        <w:t xml:space="preserve">ительных, относящихся  к разным    </w:t>
      </w:r>
      <w:r w:rsidRPr="00E1333E">
        <w:rPr>
          <w:bCs/>
          <w:color w:val="000000"/>
        </w:rPr>
        <w:t>склонениям.</w:t>
      </w:r>
    </w:p>
    <w:p w:rsidR="00747F4A" w:rsidRPr="00DC6717" w:rsidRDefault="00747F4A" w:rsidP="006018E2">
      <w:pPr>
        <w:shd w:val="clear" w:color="auto" w:fill="FFFFFF"/>
        <w:spacing w:line="278" w:lineRule="exact"/>
        <w:jc w:val="center"/>
        <w:rPr>
          <w:b/>
          <w:bCs/>
          <w:color w:val="000000"/>
        </w:rPr>
      </w:pPr>
      <w:r w:rsidRPr="00DC6717">
        <w:rPr>
          <w:b/>
          <w:bCs/>
          <w:color w:val="000000"/>
        </w:rPr>
        <w:t>Предложение.</w:t>
      </w:r>
    </w:p>
    <w:p w:rsidR="00747F4A" w:rsidRPr="00E1333E" w:rsidRDefault="00747F4A" w:rsidP="006018E2">
      <w:pPr>
        <w:shd w:val="clear" w:color="auto" w:fill="FFFFFF"/>
        <w:spacing w:line="278" w:lineRule="exact"/>
        <w:ind w:left="5" w:right="461" w:firstLine="845"/>
        <w:rPr>
          <w:bCs/>
          <w:color w:val="000000"/>
        </w:rPr>
      </w:pPr>
      <w:r w:rsidRPr="00E1333E">
        <w:rPr>
          <w:bCs/>
          <w:color w:val="000000"/>
        </w:rPr>
        <w:t>Главные и второстепенные члены предложения. Распространенные и нераспространенные предложения.</w:t>
      </w:r>
    </w:p>
    <w:p w:rsidR="00747F4A" w:rsidRPr="00E1333E" w:rsidRDefault="00747F4A" w:rsidP="006018E2">
      <w:pPr>
        <w:shd w:val="clear" w:color="auto" w:fill="FFFFFF"/>
        <w:spacing w:line="278" w:lineRule="exact"/>
        <w:ind w:left="5" w:right="461" w:firstLine="845"/>
        <w:rPr>
          <w:bCs/>
          <w:color w:val="000000"/>
        </w:rPr>
      </w:pPr>
      <w:r w:rsidRPr="00E1333E">
        <w:rPr>
          <w:bCs/>
          <w:color w:val="000000"/>
        </w:rPr>
        <w:t>Однородные члены предложения. Перечисление без союзов и с одиночным союзом И. Знаки препинания при однородных членах.</w:t>
      </w:r>
    </w:p>
    <w:p w:rsidR="00747F4A" w:rsidRPr="00E1333E" w:rsidRDefault="00747F4A" w:rsidP="006018E2">
      <w:pPr>
        <w:shd w:val="clear" w:color="auto" w:fill="FFFFFF"/>
        <w:spacing w:line="278" w:lineRule="exact"/>
        <w:ind w:right="24"/>
        <w:rPr>
          <w:bCs/>
          <w:color w:val="000000"/>
        </w:rPr>
      </w:pPr>
      <w:r>
        <w:rPr>
          <w:bCs/>
          <w:color w:val="000000"/>
        </w:rPr>
        <w:t xml:space="preserve">              </w:t>
      </w:r>
      <w:r w:rsidRPr="00E1333E">
        <w:rPr>
          <w:bCs/>
          <w:color w:val="000000"/>
        </w:rPr>
        <w:t>Связная речь.</w:t>
      </w:r>
    </w:p>
    <w:p w:rsidR="00747F4A" w:rsidRPr="00E1333E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bCs/>
          <w:color w:val="000000"/>
        </w:rPr>
      </w:pPr>
      <w:r w:rsidRPr="00E1333E">
        <w:rPr>
          <w:bCs/>
          <w:color w:val="000000"/>
        </w:rPr>
        <w:t>Упражнения в связной речи даются в процессе изучения всего программного материала.</w:t>
      </w:r>
    </w:p>
    <w:p w:rsidR="00747F4A" w:rsidRPr="00E1333E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bCs/>
          <w:color w:val="000000"/>
        </w:rPr>
      </w:pPr>
      <w:r w:rsidRPr="00E1333E">
        <w:rPr>
          <w:bCs/>
          <w:color w:val="000000"/>
        </w:rPr>
        <w:t>Заполнение дневника учащимися.</w:t>
      </w:r>
    </w:p>
    <w:p w:rsidR="00747F4A" w:rsidRPr="00E1333E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bCs/>
          <w:color w:val="000000"/>
        </w:rPr>
      </w:pPr>
      <w:r w:rsidRPr="00E1333E">
        <w:rPr>
          <w:bCs/>
          <w:color w:val="000000"/>
        </w:rPr>
        <w:t>Работа с деформированным текстом.</w:t>
      </w:r>
    </w:p>
    <w:p w:rsidR="00747F4A" w:rsidRPr="00E1333E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bCs/>
          <w:color w:val="000000"/>
        </w:rPr>
      </w:pPr>
      <w:r w:rsidRPr="00E1333E">
        <w:rPr>
          <w:bCs/>
          <w:color w:val="000000"/>
        </w:rPr>
        <w:t>Изложение по предложенному учителем плану.</w:t>
      </w:r>
    </w:p>
    <w:p w:rsidR="00747F4A" w:rsidRPr="00E1333E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bCs/>
          <w:color w:val="000000"/>
        </w:rPr>
      </w:pPr>
      <w:r w:rsidRPr="00E1333E">
        <w:rPr>
          <w:bCs/>
          <w:color w:val="000000"/>
        </w:rPr>
        <w:t>Составление предложений и рассказа по вопросам учителя, по картине, по серии картин, по материалам наблюдений.</w:t>
      </w:r>
    </w:p>
    <w:p w:rsidR="00747F4A" w:rsidRPr="00E1333E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bCs/>
          <w:color w:val="000000"/>
        </w:rPr>
      </w:pPr>
      <w:r w:rsidRPr="00E1333E">
        <w:rPr>
          <w:bCs/>
          <w:color w:val="000000"/>
        </w:rPr>
        <w:t xml:space="preserve">Составление рассказа по опорным словам после разбора с учителем. </w:t>
      </w:r>
    </w:p>
    <w:p w:rsidR="00747F4A" w:rsidRPr="00E1333E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bCs/>
          <w:color w:val="000000"/>
        </w:rPr>
      </w:pPr>
      <w:r w:rsidRPr="00E1333E">
        <w:rPr>
          <w:bCs/>
          <w:color w:val="000000"/>
        </w:rPr>
        <w:t>Деловое письмо: адрес на открытке и на конверте, поздравительная открытка, письмо родителям.</w:t>
      </w:r>
    </w:p>
    <w:p w:rsidR="00747F4A" w:rsidRPr="00E1333E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jc w:val="center"/>
        <w:rPr>
          <w:bCs/>
          <w:color w:val="000000"/>
        </w:rPr>
      </w:pPr>
      <w:r w:rsidRPr="00E1333E">
        <w:rPr>
          <w:bCs/>
          <w:color w:val="000000"/>
        </w:rPr>
        <w:t xml:space="preserve">Повторение </w:t>
      </w:r>
      <w:proofErr w:type="gramStart"/>
      <w:r w:rsidRPr="00E1333E">
        <w:rPr>
          <w:bCs/>
          <w:color w:val="000000"/>
        </w:rPr>
        <w:t>пройденного</w:t>
      </w:r>
      <w:proofErr w:type="gramEnd"/>
      <w:r w:rsidRPr="00E1333E">
        <w:rPr>
          <w:bCs/>
          <w:color w:val="000000"/>
        </w:rPr>
        <w:t xml:space="preserve"> за год.</w:t>
      </w:r>
    </w:p>
    <w:p w:rsidR="00747F4A" w:rsidRPr="00E1333E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jc w:val="center"/>
        <w:rPr>
          <w:bCs/>
          <w:color w:val="000000"/>
        </w:rPr>
      </w:pPr>
    </w:p>
    <w:p w:rsidR="00747F4A" w:rsidRPr="00DC6717" w:rsidRDefault="00747F4A" w:rsidP="006018E2">
      <w:pPr>
        <w:shd w:val="clear" w:color="auto" w:fill="FFFFFF"/>
        <w:autoSpaceDE w:val="0"/>
        <w:spacing w:line="274" w:lineRule="exact"/>
        <w:ind w:left="43" w:right="72" w:firstLine="706"/>
        <w:jc w:val="center"/>
        <w:rPr>
          <w:b/>
          <w:bCs/>
          <w:color w:val="000000"/>
        </w:rPr>
      </w:pPr>
      <w:r w:rsidRPr="00DC6717">
        <w:rPr>
          <w:b/>
          <w:bCs/>
          <w:color w:val="000000"/>
        </w:rPr>
        <w:t xml:space="preserve">СОДЕРЖАНИЕ ПРОГРАММЫ ПО РУССКОМУ ЯЗЫКУ В 6 КЛАССЕ: </w:t>
      </w:r>
    </w:p>
    <w:p w:rsidR="00747F4A" w:rsidRPr="00E1333E" w:rsidRDefault="00747F4A" w:rsidP="006018E2">
      <w:pPr>
        <w:shd w:val="clear" w:color="auto" w:fill="FFFFFF"/>
        <w:autoSpaceDE w:val="0"/>
        <w:spacing w:line="274" w:lineRule="exact"/>
        <w:ind w:left="43" w:right="72" w:firstLine="706"/>
        <w:jc w:val="center"/>
        <w:rPr>
          <w:bCs/>
          <w:color w:val="000000"/>
        </w:rPr>
      </w:pPr>
    </w:p>
    <w:p w:rsidR="00747F4A" w:rsidRPr="00DC6717" w:rsidRDefault="00747F4A" w:rsidP="006018E2">
      <w:pPr>
        <w:shd w:val="clear" w:color="auto" w:fill="FFFFFF"/>
        <w:autoSpaceDE w:val="0"/>
        <w:spacing w:line="278" w:lineRule="exact"/>
        <w:ind w:right="43"/>
        <w:jc w:val="center"/>
        <w:rPr>
          <w:b/>
          <w:bCs/>
          <w:color w:val="000000"/>
        </w:rPr>
      </w:pPr>
      <w:r w:rsidRPr="00DC6717">
        <w:rPr>
          <w:b/>
          <w:bCs/>
          <w:color w:val="000000"/>
        </w:rPr>
        <w:t>Повторение.</w:t>
      </w:r>
    </w:p>
    <w:p w:rsidR="00747F4A" w:rsidRPr="00E1333E" w:rsidRDefault="00747F4A" w:rsidP="006018E2">
      <w:pPr>
        <w:shd w:val="clear" w:color="auto" w:fill="FFFFFF"/>
        <w:autoSpaceDE w:val="0"/>
        <w:spacing w:before="5" w:line="278" w:lineRule="exact"/>
        <w:ind w:left="34" w:right="461" w:firstLine="830"/>
        <w:rPr>
          <w:bCs/>
          <w:color w:val="000000"/>
        </w:rPr>
      </w:pPr>
      <w:r w:rsidRPr="00E1333E">
        <w:rPr>
          <w:bCs/>
          <w:color w:val="000000"/>
        </w:rPr>
        <w:t>Главные и второстепенные члены предложения. Предложения распространенные и нераспространенные. Однородные члены предложения. Перечисление без союзов и с одиночным союзом И. Знаки препинания при однородных членах.</w:t>
      </w:r>
    </w:p>
    <w:p w:rsidR="00747F4A" w:rsidRPr="00DC6717" w:rsidRDefault="00747F4A" w:rsidP="006018E2">
      <w:pPr>
        <w:shd w:val="clear" w:color="auto" w:fill="FFFFFF"/>
        <w:autoSpaceDE w:val="0"/>
        <w:spacing w:before="5" w:line="278" w:lineRule="exact"/>
        <w:ind w:left="34" w:right="461" w:firstLine="830"/>
        <w:jc w:val="center"/>
        <w:rPr>
          <w:b/>
          <w:bCs/>
          <w:color w:val="000000"/>
        </w:rPr>
      </w:pPr>
      <w:r w:rsidRPr="00DC6717">
        <w:rPr>
          <w:b/>
          <w:bCs/>
          <w:color w:val="000000"/>
        </w:rPr>
        <w:t>Звуки и буквы.</w:t>
      </w:r>
    </w:p>
    <w:p w:rsidR="00747F4A" w:rsidRPr="00E1333E" w:rsidRDefault="00747F4A" w:rsidP="006018E2">
      <w:pPr>
        <w:shd w:val="clear" w:color="auto" w:fill="FFFFFF"/>
        <w:autoSpaceDE w:val="0"/>
        <w:spacing w:before="5" w:line="278" w:lineRule="exact"/>
        <w:ind w:left="34" w:right="461" w:firstLine="830"/>
        <w:rPr>
          <w:bCs/>
          <w:color w:val="000000"/>
        </w:rPr>
      </w:pPr>
      <w:r w:rsidRPr="00E1333E">
        <w:rPr>
          <w:bCs/>
          <w:color w:val="000000"/>
        </w:rPr>
        <w:t xml:space="preserve">Звуки и буквы. Алфавит. Звуки гласные и согласные. Правописание безударных гласных, звонких и глухих согласных. Слова с </w:t>
      </w:r>
      <w:proofErr w:type="gramStart"/>
      <w:r w:rsidRPr="00E1333E">
        <w:rPr>
          <w:bCs/>
          <w:color w:val="000000"/>
        </w:rPr>
        <w:t>разделительным</w:t>
      </w:r>
      <w:proofErr w:type="gramEnd"/>
      <w:r w:rsidRPr="00E1333E">
        <w:rPr>
          <w:bCs/>
          <w:color w:val="000000"/>
        </w:rPr>
        <w:t xml:space="preserve"> Ь. Двойные и непроизносимые согласные.</w:t>
      </w:r>
    </w:p>
    <w:p w:rsidR="00747F4A" w:rsidRPr="00DC6717" w:rsidRDefault="00747F4A" w:rsidP="006018E2">
      <w:pPr>
        <w:shd w:val="clear" w:color="auto" w:fill="FFFFFF"/>
        <w:autoSpaceDE w:val="0"/>
        <w:spacing w:line="283" w:lineRule="exact"/>
        <w:ind w:right="77"/>
        <w:jc w:val="center"/>
        <w:rPr>
          <w:b/>
          <w:bCs/>
          <w:color w:val="000000"/>
        </w:rPr>
      </w:pPr>
      <w:r w:rsidRPr="00DC6717">
        <w:rPr>
          <w:b/>
          <w:bCs/>
          <w:color w:val="000000"/>
        </w:rPr>
        <w:t>Слово.</w:t>
      </w:r>
    </w:p>
    <w:p w:rsidR="00747F4A" w:rsidRPr="00E1333E" w:rsidRDefault="00747F4A" w:rsidP="006018E2">
      <w:pPr>
        <w:shd w:val="clear" w:color="auto" w:fill="FFFFFF"/>
        <w:autoSpaceDE w:val="0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 xml:space="preserve">Состав слова. </w:t>
      </w:r>
    </w:p>
    <w:p w:rsidR="00747F4A" w:rsidRPr="00E1333E" w:rsidRDefault="00747F4A" w:rsidP="006018E2">
      <w:pPr>
        <w:shd w:val="clear" w:color="auto" w:fill="FFFFFF"/>
        <w:autoSpaceDE w:val="0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>Однокоренные слова. Части слова. Образование слов.</w:t>
      </w:r>
    </w:p>
    <w:p w:rsidR="00747F4A" w:rsidRPr="00E1333E" w:rsidRDefault="00747F4A" w:rsidP="006018E2">
      <w:pPr>
        <w:shd w:val="clear" w:color="auto" w:fill="FFFFFF"/>
        <w:autoSpaceDE w:val="0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lastRenderedPageBreak/>
        <w:t xml:space="preserve">Правописание проверяемых безударных гласных, звонких и глухих согласных в </w:t>
      </w:r>
      <w:proofErr w:type="gramStart"/>
      <w:r w:rsidRPr="00E1333E">
        <w:rPr>
          <w:bCs/>
          <w:color w:val="000000"/>
        </w:rPr>
        <w:t>корне слов</w:t>
      </w:r>
      <w:proofErr w:type="gramEnd"/>
      <w:r w:rsidRPr="00E1333E">
        <w:rPr>
          <w:bCs/>
          <w:color w:val="000000"/>
        </w:rPr>
        <w:t>.</w:t>
      </w:r>
    </w:p>
    <w:p w:rsidR="00747F4A" w:rsidRPr="00E1333E" w:rsidRDefault="00747F4A" w:rsidP="006018E2">
      <w:pPr>
        <w:shd w:val="clear" w:color="auto" w:fill="FFFFFF"/>
        <w:autoSpaceDE w:val="0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 xml:space="preserve"> Непроверяемые написания в </w:t>
      </w:r>
      <w:proofErr w:type="gramStart"/>
      <w:r w:rsidRPr="00E1333E">
        <w:rPr>
          <w:bCs/>
          <w:color w:val="000000"/>
        </w:rPr>
        <w:t>корне слова</w:t>
      </w:r>
      <w:proofErr w:type="gramEnd"/>
      <w:r w:rsidRPr="00E1333E">
        <w:rPr>
          <w:bCs/>
          <w:color w:val="000000"/>
        </w:rPr>
        <w:t xml:space="preserve">. </w:t>
      </w:r>
    </w:p>
    <w:p w:rsidR="00747F4A" w:rsidRPr="00E1333E" w:rsidRDefault="00747F4A" w:rsidP="006018E2">
      <w:pPr>
        <w:shd w:val="clear" w:color="auto" w:fill="FFFFFF"/>
        <w:autoSpaceDE w:val="0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>Правописание приставок. Приставка и предлог. Разделительный Ъ.</w:t>
      </w:r>
    </w:p>
    <w:p w:rsidR="00747F4A" w:rsidRPr="00E1333E" w:rsidRDefault="00747F4A" w:rsidP="006018E2">
      <w:pPr>
        <w:shd w:val="clear" w:color="auto" w:fill="FFFFFF"/>
        <w:autoSpaceDE w:val="0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>Правописание приставок с О и А, приставка ПЕР</w:t>
      </w:r>
      <w:proofErr w:type="gramStart"/>
      <w:r w:rsidRPr="00E1333E">
        <w:rPr>
          <w:bCs/>
          <w:color w:val="000000"/>
        </w:rPr>
        <w:t>Е-</w:t>
      </w:r>
      <w:proofErr w:type="gramEnd"/>
      <w:r w:rsidRPr="00E1333E">
        <w:rPr>
          <w:bCs/>
          <w:color w:val="000000"/>
        </w:rPr>
        <w:t>, единообразное написание приставок на согласные (С-,В-,НАД-,ПОД-,ОТ-)</w:t>
      </w:r>
    </w:p>
    <w:p w:rsidR="00747F4A" w:rsidRPr="00E1333E" w:rsidRDefault="00747F4A" w:rsidP="006018E2">
      <w:pPr>
        <w:shd w:val="clear" w:color="auto" w:fill="FFFFFF"/>
        <w:autoSpaceDE w:val="0"/>
        <w:spacing w:line="283" w:lineRule="exact"/>
        <w:ind w:left="19" w:right="461" w:firstLine="850"/>
        <w:rPr>
          <w:bCs/>
          <w:color w:val="000000"/>
        </w:rPr>
      </w:pPr>
    </w:p>
    <w:p w:rsidR="00747F4A" w:rsidRPr="00E1333E" w:rsidRDefault="00747F4A" w:rsidP="006018E2">
      <w:pPr>
        <w:shd w:val="clear" w:color="auto" w:fill="FFFFFF"/>
        <w:autoSpaceDE w:val="0"/>
        <w:spacing w:line="283" w:lineRule="exact"/>
        <w:ind w:left="19" w:right="461" w:firstLine="850"/>
        <w:jc w:val="center"/>
        <w:rPr>
          <w:bCs/>
          <w:color w:val="000000"/>
        </w:rPr>
      </w:pPr>
      <w:r w:rsidRPr="00DC6717">
        <w:rPr>
          <w:b/>
          <w:bCs/>
          <w:color w:val="000000"/>
        </w:rPr>
        <w:t>Имя существительное</w:t>
      </w:r>
      <w:r w:rsidRPr="00E1333E">
        <w:rPr>
          <w:bCs/>
          <w:color w:val="000000"/>
        </w:rPr>
        <w:t>.</w:t>
      </w:r>
    </w:p>
    <w:p w:rsidR="00747F4A" w:rsidRPr="00E1333E" w:rsidRDefault="00747F4A" w:rsidP="006018E2">
      <w:pPr>
        <w:shd w:val="clear" w:color="auto" w:fill="FFFFFF"/>
        <w:autoSpaceDE w:val="0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>Значение имени существительного и его основные грамматические категории</w:t>
      </w:r>
      <w:proofErr w:type="gramStart"/>
      <w:r w:rsidRPr="00E1333E">
        <w:rPr>
          <w:bCs/>
          <w:color w:val="000000"/>
        </w:rPr>
        <w:t xml:space="preserve"> :</w:t>
      </w:r>
      <w:proofErr w:type="gramEnd"/>
      <w:r w:rsidRPr="00E1333E">
        <w:rPr>
          <w:bCs/>
          <w:color w:val="000000"/>
        </w:rPr>
        <w:t xml:space="preserve"> род, число, падеж. </w:t>
      </w:r>
    </w:p>
    <w:p w:rsidR="00747F4A" w:rsidRPr="00E1333E" w:rsidRDefault="00747F4A" w:rsidP="006018E2">
      <w:pPr>
        <w:shd w:val="clear" w:color="auto" w:fill="FFFFFF"/>
        <w:autoSpaceDE w:val="0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>Правописание падежных окончаний существительных в единственном  числе.</w:t>
      </w:r>
    </w:p>
    <w:p w:rsidR="00747F4A" w:rsidRPr="00E1333E" w:rsidRDefault="00747F4A" w:rsidP="006018E2">
      <w:pPr>
        <w:shd w:val="clear" w:color="auto" w:fill="FFFFFF"/>
        <w:autoSpaceDE w:val="0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>Склонение имен существительных во множественном числе. Падежные окончания. Правописание родительного падежа сущ. Женского и среднего рода с основой на шипящий.</w:t>
      </w:r>
    </w:p>
    <w:p w:rsidR="00747F4A" w:rsidRPr="00E1333E" w:rsidRDefault="00747F4A" w:rsidP="006018E2">
      <w:pPr>
        <w:shd w:val="clear" w:color="auto" w:fill="FFFFFF"/>
        <w:autoSpaceDE w:val="0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>Знакомство с существительными, употребляемыми только в единственном или только во множественном числе.</w:t>
      </w:r>
    </w:p>
    <w:p w:rsidR="00747F4A" w:rsidRPr="00E1333E" w:rsidRDefault="00747F4A" w:rsidP="006018E2">
      <w:pPr>
        <w:shd w:val="clear" w:color="auto" w:fill="FFFFFF"/>
        <w:autoSpaceDE w:val="0"/>
        <w:spacing w:line="283" w:lineRule="exact"/>
        <w:ind w:left="19" w:right="461" w:firstLine="850"/>
        <w:rPr>
          <w:bCs/>
          <w:color w:val="000000"/>
        </w:rPr>
      </w:pPr>
    </w:p>
    <w:p w:rsidR="00747F4A" w:rsidRPr="00DC6717" w:rsidRDefault="00747F4A" w:rsidP="006018E2">
      <w:pPr>
        <w:shd w:val="clear" w:color="auto" w:fill="FFFFFF"/>
        <w:autoSpaceDE w:val="0"/>
        <w:spacing w:line="283" w:lineRule="exact"/>
        <w:ind w:left="19" w:right="461" w:firstLine="850"/>
        <w:jc w:val="center"/>
        <w:rPr>
          <w:b/>
          <w:bCs/>
          <w:color w:val="000000"/>
        </w:rPr>
      </w:pPr>
      <w:r w:rsidRPr="00DC6717">
        <w:rPr>
          <w:b/>
          <w:bCs/>
          <w:color w:val="000000"/>
        </w:rPr>
        <w:t>Имя прилагательное.</w:t>
      </w:r>
    </w:p>
    <w:p w:rsidR="00747F4A" w:rsidRPr="00E1333E" w:rsidRDefault="00747F4A" w:rsidP="006018E2">
      <w:pPr>
        <w:shd w:val="clear" w:color="auto" w:fill="FFFFFF"/>
        <w:autoSpaceDE w:val="0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 xml:space="preserve">Понятие об имени прилагательном. Значение прилагательного в речи. </w:t>
      </w:r>
    </w:p>
    <w:p w:rsidR="00747F4A" w:rsidRPr="00E1333E" w:rsidRDefault="00747F4A" w:rsidP="006018E2">
      <w:pPr>
        <w:shd w:val="clear" w:color="auto" w:fill="FFFFFF"/>
        <w:autoSpaceDE w:val="0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 xml:space="preserve">Умение различать род, число и падеж прилагательного по соответствующим признакам существительного и согласовывать эти части речи. </w:t>
      </w:r>
    </w:p>
    <w:p w:rsidR="00747F4A" w:rsidRPr="00E1333E" w:rsidRDefault="00747F4A" w:rsidP="006018E2">
      <w:pPr>
        <w:shd w:val="clear" w:color="auto" w:fill="FFFFFF"/>
        <w:autoSpaceDE w:val="0"/>
        <w:spacing w:line="283" w:lineRule="exact"/>
        <w:ind w:left="19" w:right="461" w:firstLine="850"/>
        <w:rPr>
          <w:bCs/>
          <w:color w:val="000000"/>
        </w:rPr>
      </w:pPr>
      <w:r w:rsidRPr="00E1333E">
        <w:rPr>
          <w:bCs/>
          <w:color w:val="000000"/>
        </w:rPr>
        <w:t>Правописание падежных окончаний имен прилагательных в единственном и множественном числе.</w:t>
      </w:r>
    </w:p>
    <w:p w:rsidR="00747F4A" w:rsidRPr="00DC6717" w:rsidRDefault="00747F4A" w:rsidP="006018E2">
      <w:pPr>
        <w:shd w:val="clear" w:color="auto" w:fill="FFFFFF"/>
        <w:autoSpaceDE w:val="0"/>
        <w:spacing w:line="278" w:lineRule="exact"/>
        <w:ind w:left="456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</w:t>
      </w:r>
      <w:r w:rsidRPr="00DC6717">
        <w:rPr>
          <w:b/>
          <w:bCs/>
          <w:color w:val="000000"/>
        </w:rPr>
        <w:t>Предложение.</w:t>
      </w:r>
    </w:p>
    <w:p w:rsidR="00747F4A" w:rsidRPr="00E1333E" w:rsidRDefault="00747F4A" w:rsidP="006018E2">
      <w:pPr>
        <w:shd w:val="clear" w:color="auto" w:fill="FFFFFF"/>
        <w:autoSpaceDE w:val="0"/>
        <w:spacing w:line="278" w:lineRule="exact"/>
        <w:ind w:left="5" w:right="461" w:firstLine="845"/>
        <w:rPr>
          <w:bCs/>
          <w:color w:val="000000"/>
        </w:rPr>
      </w:pPr>
      <w:r w:rsidRPr="00E1333E">
        <w:rPr>
          <w:bCs/>
          <w:color w:val="000000"/>
        </w:rPr>
        <w:t>Простое предложение. Простые предложения с однородными членами.</w:t>
      </w:r>
    </w:p>
    <w:p w:rsidR="00747F4A" w:rsidRPr="00E1333E" w:rsidRDefault="00747F4A" w:rsidP="006018E2">
      <w:pPr>
        <w:shd w:val="clear" w:color="auto" w:fill="FFFFFF"/>
        <w:autoSpaceDE w:val="0"/>
        <w:spacing w:line="278" w:lineRule="exact"/>
        <w:ind w:left="5" w:right="461" w:firstLine="845"/>
        <w:rPr>
          <w:bCs/>
          <w:color w:val="000000"/>
        </w:rPr>
      </w:pPr>
      <w:r w:rsidRPr="00E1333E">
        <w:rPr>
          <w:bCs/>
          <w:color w:val="000000"/>
        </w:rPr>
        <w:t xml:space="preserve">Члены предложения в качестве </w:t>
      </w:r>
      <w:proofErr w:type="gramStart"/>
      <w:r w:rsidRPr="00E1333E">
        <w:rPr>
          <w:bCs/>
          <w:color w:val="000000"/>
        </w:rPr>
        <w:t>однородных</w:t>
      </w:r>
      <w:proofErr w:type="gramEnd"/>
      <w:r w:rsidRPr="00E1333E">
        <w:rPr>
          <w:bCs/>
          <w:color w:val="000000"/>
        </w:rPr>
        <w:t>. Перечисление без союзов и с одиночным союзом И, с союзами А</w:t>
      </w:r>
      <w:proofErr w:type="gramStart"/>
      <w:r w:rsidRPr="00E1333E">
        <w:rPr>
          <w:bCs/>
          <w:color w:val="000000"/>
        </w:rPr>
        <w:t>,Н</w:t>
      </w:r>
      <w:proofErr w:type="gramEnd"/>
      <w:r w:rsidRPr="00E1333E">
        <w:rPr>
          <w:bCs/>
          <w:color w:val="000000"/>
        </w:rPr>
        <w:t>О. Знаки препинания при однородных членах.</w:t>
      </w:r>
    </w:p>
    <w:p w:rsidR="00747F4A" w:rsidRPr="00E1333E" w:rsidRDefault="00747F4A" w:rsidP="006018E2">
      <w:pPr>
        <w:shd w:val="clear" w:color="auto" w:fill="FFFFFF"/>
        <w:autoSpaceDE w:val="0"/>
        <w:spacing w:line="278" w:lineRule="exact"/>
        <w:ind w:left="5" w:right="461" w:firstLine="845"/>
        <w:rPr>
          <w:bCs/>
          <w:color w:val="000000"/>
        </w:rPr>
      </w:pPr>
      <w:r w:rsidRPr="00E1333E">
        <w:rPr>
          <w:bCs/>
          <w:color w:val="000000"/>
        </w:rPr>
        <w:t>Сложное предложение. Сложные предложения с союзами И</w:t>
      </w:r>
      <w:proofErr w:type="gramStart"/>
      <w:r w:rsidRPr="00E1333E">
        <w:rPr>
          <w:bCs/>
          <w:color w:val="000000"/>
        </w:rPr>
        <w:t>,А</w:t>
      </w:r>
      <w:proofErr w:type="gramEnd"/>
      <w:r w:rsidRPr="00E1333E">
        <w:rPr>
          <w:bCs/>
          <w:color w:val="000000"/>
        </w:rPr>
        <w:t>,НО. Знаки препинания перед союзами.</w:t>
      </w:r>
    </w:p>
    <w:p w:rsidR="00747F4A" w:rsidRPr="00E1333E" w:rsidRDefault="00747F4A" w:rsidP="006018E2">
      <w:pPr>
        <w:shd w:val="clear" w:color="auto" w:fill="FFFFFF"/>
        <w:autoSpaceDE w:val="0"/>
        <w:spacing w:line="278" w:lineRule="exact"/>
        <w:ind w:left="5" w:right="461" w:firstLine="845"/>
        <w:rPr>
          <w:bCs/>
          <w:color w:val="000000"/>
        </w:rPr>
      </w:pPr>
      <w:r w:rsidRPr="00E1333E">
        <w:rPr>
          <w:bCs/>
          <w:color w:val="000000"/>
        </w:rPr>
        <w:t>Практическое употребление обращения. Знаки препинания при обращении.</w:t>
      </w:r>
    </w:p>
    <w:p w:rsidR="00747F4A" w:rsidRPr="00E1333E" w:rsidRDefault="00747F4A" w:rsidP="006018E2">
      <w:pPr>
        <w:shd w:val="clear" w:color="auto" w:fill="FFFFFF"/>
        <w:autoSpaceDE w:val="0"/>
        <w:spacing w:line="278" w:lineRule="exact"/>
        <w:ind w:left="5" w:right="461" w:firstLine="845"/>
        <w:rPr>
          <w:bCs/>
          <w:color w:val="000000"/>
        </w:rPr>
      </w:pPr>
      <w:r w:rsidRPr="00E1333E">
        <w:rPr>
          <w:bCs/>
          <w:color w:val="000000"/>
        </w:rPr>
        <w:t>Виды предложений по интонации.  Знаки препинания в конце предложений.</w:t>
      </w:r>
    </w:p>
    <w:p w:rsidR="00747F4A" w:rsidRPr="00DC6717" w:rsidRDefault="00747F4A" w:rsidP="006018E2">
      <w:pPr>
        <w:shd w:val="clear" w:color="auto" w:fill="FFFFFF"/>
        <w:autoSpaceDE w:val="0"/>
        <w:spacing w:line="278" w:lineRule="exact"/>
        <w:ind w:right="24"/>
        <w:jc w:val="center"/>
        <w:rPr>
          <w:b/>
          <w:bCs/>
          <w:color w:val="000000"/>
        </w:rPr>
      </w:pPr>
      <w:r w:rsidRPr="00DC6717">
        <w:rPr>
          <w:b/>
          <w:bCs/>
          <w:color w:val="000000"/>
        </w:rPr>
        <w:t>Связная речь.</w:t>
      </w:r>
    </w:p>
    <w:p w:rsidR="00747F4A" w:rsidRPr="00E1333E" w:rsidRDefault="00747F4A" w:rsidP="006018E2">
      <w:pPr>
        <w:shd w:val="clear" w:color="auto" w:fill="FFFFFF"/>
        <w:tabs>
          <w:tab w:val="left" w:pos="9451"/>
        </w:tabs>
        <w:autoSpaceDE w:val="0"/>
        <w:spacing w:line="278" w:lineRule="exact"/>
        <w:ind w:right="34" w:firstLine="855"/>
        <w:rPr>
          <w:bCs/>
          <w:color w:val="000000"/>
        </w:rPr>
      </w:pPr>
      <w:r w:rsidRPr="00E1333E">
        <w:rPr>
          <w:bCs/>
          <w:color w:val="000000"/>
        </w:rPr>
        <w:t>Упражнения в связной речи даются в процессе изучения всего программного материала.</w:t>
      </w:r>
    </w:p>
    <w:p w:rsidR="00747F4A" w:rsidRPr="00E1333E" w:rsidRDefault="00747F4A" w:rsidP="006018E2">
      <w:pPr>
        <w:shd w:val="clear" w:color="auto" w:fill="FFFFFF"/>
        <w:tabs>
          <w:tab w:val="left" w:pos="9451"/>
        </w:tabs>
        <w:autoSpaceDE w:val="0"/>
        <w:spacing w:line="278" w:lineRule="exact"/>
        <w:ind w:right="34" w:firstLine="855"/>
        <w:rPr>
          <w:bCs/>
          <w:color w:val="000000"/>
        </w:rPr>
      </w:pPr>
      <w:r w:rsidRPr="00E1333E">
        <w:rPr>
          <w:bCs/>
          <w:color w:val="000000"/>
        </w:rPr>
        <w:t>Работа с деформированным текстом.</w:t>
      </w:r>
    </w:p>
    <w:p w:rsidR="00747F4A" w:rsidRPr="00E1333E" w:rsidRDefault="00747F4A" w:rsidP="006018E2">
      <w:pPr>
        <w:shd w:val="clear" w:color="auto" w:fill="FFFFFF"/>
        <w:tabs>
          <w:tab w:val="left" w:pos="9451"/>
        </w:tabs>
        <w:autoSpaceDE w:val="0"/>
        <w:spacing w:line="278" w:lineRule="exact"/>
        <w:ind w:right="34" w:firstLine="855"/>
        <w:rPr>
          <w:bCs/>
          <w:color w:val="000000"/>
        </w:rPr>
      </w:pPr>
      <w:r w:rsidRPr="00E1333E">
        <w:rPr>
          <w:bCs/>
          <w:color w:val="000000"/>
        </w:rPr>
        <w:t>Распространение текста путем включения в него прилагательных.</w:t>
      </w:r>
    </w:p>
    <w:p w:rsidR="00747F4A" w:rsidRPr="00E1333E" w:rsidRDefault="00747F4A" w:rsidP="006018E2">
      <w:pPr>
        <w:shd w:val="clear" w:color="auto" w:fill="FFFFFF"/>
        <w:tabs>
          <w:tab w:val="left" w:pos="9451"/>
        </w:tabs>
        <w:autoSpaceDE w:val="0"/>
        <w:spacing w:line="278" w:lineRule="exact"/>
        <w:ind w:right="34" w:firstLine="855"/>
        <w:rPr>
          <w:bCs/>
          <w:color w:val="000000"/>
        </w:rPr>
      </w:pPr>
      <w:r w:rsidRPr="00E1333E">
        <w:rPr>
          <w:bCs/>
          <w:color w:val="000000"/>
        </w:rPr>
        <w:t xml:space="preserve">Изложение  рассказа по коллективно составленному плану. </w:t>
      </w:r>
    </w:p>
    <w:p w:rsidR="00747F4A" w:rsidRPr="00E1333E" w:rsidRDefault="00747F4A" w:rsidP="006018E2">
      <w:pPr>
        <w:shd w:val="clear" w:color="auto" w:fill="FFFFFF"/>
        <w:tabs>
          <w:tab w:val="left" w:pos="9451"/>
        </w:tabs>
        <w:autoSpaceDE w:val="0"/>
        <w:spacing w:line="278" w:lineRule="exact"/>
        <w:ind w:right="34" w:firstLine="855"/>
        <w:rPr>
          <w:bCs/>
          <w:color w:val="000000"/>
        </w:rPr>
      </w:pPr>
      <w:r w:rsidRPr="00E1333E">
        <w:rPr>
          <w:bCs/>
          <w:color w:val="000000"/>
        </w:rPr>
        <w:t>Составление рассказа по коллективно составленному плану.</w:t>
      </w:r>
    </w:p>
    <w:p w:rsidR="00747F4A" w:rsidRPr="00E1333E" w:rsidRDefault="00747F4A" w:rsidP="006018E2">
      <w:pPr>
        <w:shd w:val="clear" w:color="auto" w:fill="FFFFFF"/>
        <w:tabs>
          <w:tab w:val="left" w:pos="9451"/>
        </w:tabs>
        <w:autoSpaceDE w:val="0"/>
        <w:spacing w:line="278" w:lineRule="exact"/>
        <w:ind w:right="34" w:firstLine="855"/>
        <w:rPr>
          <w:bCs/>
          <w:color w:val="000000"/>
        </w:rPr>
      </w:pPr>
      <w:r w:rsidRPr="00E1333E">
        <w:rPr>
          <w:bCs/>
          <w:color w:val="000000"/>
        </w:rPr>
        <w:t>Составление рассказа по картине и данному началу с включением в рассказ имен прилагательных.</w:t>
      </w:r>
    </w:p>
    <w:p w:rsidR="00747F4A" w:rsidRPr="00E1333E" w:rsidRDefault="00747F4A" w:rsidP="006018E2">
      <w:pPr>
        <w:shd w:val="clear" w:color="auto" w:fill="FFFFFF"/>
        <w:tabs>
          <w:tab w:val="left" w:pos="9451"/>
        </w:tabs>
        <w:autoSpaceDE w:val="0"/>
        <w:spacing w:line="278" w:lineRule="exact"/>
        <w:ind w:right="34" w:firstLine="855"/>
        <w:rPr>
          <w:bCs/>
          <w:color w:val="000000"/>
        </w:rPr>
      </w:pPr>
      <w:r w:rsidRPr="00E1333E">
        <w:rPr>
          <w:bCs/>
          <w:color w:val="000000"/>
        </w:rPr>
        <w:t>Составление рассказа по опорным словам и данному плану.</w:t>
      </w:r>
    </w:p>
    <w:p w:rsidR="00747F4A" w:rsidRPr="00E1333E" w:rsidRDefault="00747F4A" w:rsidP="006018E2">
      <w:pPr>
        <w:shd w:val="clear" w:color="auto" w:fill="FFFFFF"/>
        <w:tabs>
          <w:tab w:val="left" w:pos="9451"/>
        </w:tabs>
        <w:autoSpaceDE w:val="0"/>
        <w:spacing w:line="278" w:lineRule="exact"/>
        <w:ind w:right="34" w:firstLine="855"/>
        <w:rPr>
          <w:bCs/>
          <w:color w:val="000000"/>
        </w:rPr>
      </w:pPr>
      <w:r w:rsidRPr="00E1333E">
        <w:rPr>
          <w:bCs/>
          <w:color w:val="000000"/>
        </w:rPr>
        <w:t>Составление рассказа с помощью учителя по предложенным темам («Прогулка в лес», «Летом на реке», «Лес осенью», «Катание на лыжах» и др.)</w:t>
      </w:r>
    </w:p>
    <w:p w:rsidR="00747F4A" w:rsidRPr="00E1333E" w:rsidRDefault="00747F4A" w:rsidP="006018E2">
      <w:pPr>
        <w:shd w:val="clear" w:color="auto" w:fill="FFFFFF"/>
        <w:tabs>
          <w:tab w:val="left" w:pos="9451"/>
        </w:tabs>
        <w:autoSpaceDE w:val="0"/>
        <w:spacing w:line="278" w:lineRule="exact"/>
        <w:ind w:right="34" w:firstLine="855"/>
        <w:rPr>
          <w:bCs/>
          <w:color w:val="000000"/>
        </w:rPr>
      </w:pPr>
      <w:r w:rsidRPr="00E1333E">
        <w:rPr>
          <w:bCs/>
          <w:color w:val="000000"/>
        </w:rPr>
        <w:t>Сочинение по коллективно составленному плану на материале личных наблюдений.</w:t>
      </w:r>
    </w:p>
    <w:p w:rsidR="00747F4A" w:rsidRPr="00E1333E" w:rsidRDefault="00747F4A" w:rsidP="006018E2">
      <w:pPr>
        <w:shd w:val="clear" w:color="auto" w:fill="FFFFFF"/>
        <w:tabs>
          <w:tab w:val="left" w:pos="9451"/>
        </w:tabs>
        <w:autoSpaceDE w:val="0"/>
        <w:spacing w:line="278" w:lineRule="exact"/>
        <w:ind w:right="34" w:firstLine="855"/>
        <w:rPr>
          <w:bCs/>
          <w:color w:val="000000"/>
        </w:rPr>
      </w:pPr>
      <w:r w:rsidRPr="00E1333E">
        <w:rPr>
          <w:bCs/>
          <w:color w:val="000000"/>
        </w:rPr>
        <w:lastRenderedPageBreak/>
        <w:t>Деловое письмо: письмо товарищу, заметка в стенгазету, объявление.</w:t>
      </w:r>
    </w:p>
    <w:p w:rsidR="00747F4A" w:rsidRPr="00E1333E" w:rsidRDefault="00747F4A" w:rsidP="006018E2">
      <w:pPr>
        <w:shd w:val="clear" w:color="auto" w:fill="FFFFFF"/>
        <w:tabs>
          <w:tab w:val="left" w:pos="9451"/>
        </w:tabs>
        <w:autoSpaceDE w:val="0"/>
        <w:spacing w:line="278" w:lineRule="exact"/>
        <w:ind w:right="34" w:firstLine="855"/>
        <w:jc w:val="center"/>
        <w:rPr>
          <w:bCs/>
          <w:color w:val="000000"/>
        </w:rPr>
      </w:pPr>
      <w:r w:rsidRPr="00E1333E">
        <w:rPr>
          <w:bCs/>
          <w:color w:val="000000"/>
        </w:rPr>
        <w:t xml:space="preserve">Повторение </w:t>
      </w:r>
      <w:proofErr w:type="gramStart"/>
      <w:r w:rsidRPr="00E1333E">
        <w:rPr>
          <w:bCs/>
          <w:color w:val="000000"/>
        </w:rPr>
        <w:t>пройденного</w:t>
      </w:r>
      <w:proofErr w:type="gramEnd"/>
      <w:r w:rsidRPr="00E1333E">
        <w:rPr>
          <w:bCs/>
          <w:color w:val="000000"/>
        </w:rPr>
        <w:t xml:space="preserve"> за год.</w:t>
      </w:r>
    </w:p>
    <w:p w:rsidR="00747F4A" w:rsidRDefault="00747F4A" w:rsidP="006018E2">
      <w:pPr>
        <w:shd w:val="clear" w:color="auto" w:fill="FFFFFF"/>
        <w:tabs>
          <w:tab w:val="left" w:pos="9451"/>
        </w:tabs>
        <w:autoSpaceDE w:val="0"/>
        <w:spacing w:line="278" w:lineRule="exact"/>
        <w:ind w:right="34" w:firstLine="855"/>
        <w:jc w:val="center"/>
        <w:rPr>
          <w:b/>
          <w:bCs/>
          <w:color w:val="000000"/>
        </w:rPr>
      </w:pPr>
    </w:p>
    <w:p w:rsidR="00747F4A" w:rsidRPr="00DC6717" w:rsidRDefault="00747F4A" w:rsidP="006018E2">
      <w:pPr>
        <w:shd w:val="clear" w:color="auto" w:fill="FFFFFF"/>
        <w:spacing w:before="274" w:line="278" w:lineRule="exact"/>
        <w:ind w:left="211"/>
        <w:jc w:val="center"/>
        <w:rPr>
          <w:bCs/>
          <w:color w:val="000000"/>
          <w:spacing w:val="14"/>
          <w:w w:val="89"/>
        </w:rPr>
      </w:pPr>
      <w:r w:rsidRPr="00DC6717">
        <w:rPr>
          <w:b/>
          <w:bCs/>
          <w:color w:val="000000"/>
          <w:spacing w:val="14"/>
          <w:w w:val="89"/>
        </w:rPr>
        <w:t>СОДЕРЖАНИЕ ПРОГРАММЫ ПО РУССКОМУ ЯЗЫКУ В 7 КЛАССЕ</w:t>
      </w:r>
      <w:r w:rsidRPr="00DC6717">
        <w:rPr>
          <w:bCs/>
          <w:color w:val="000000"/>
          <w:spacing w:val="14"/>
          <w:w w:val="89"/>
        </w:rPr>
        <w:t xml:space="preserve">: </w:t>
      </w:r>
    </w:p>
    <w:p w:rsidR="00747F4A" w:rsidRPr="00DC6717" w:rsidRDefault="00747F4A" w:rsidP="006018E2">
      <w:pPr>
        <w:shd w:val="clear" w:color="auto" w:fill="FFFFFF"/>
        <w:spacing w:line="278" w:lineRule="exact"/>
        <w:ind w:right="43"/>
        <w:jc w:val="center"/>
        <w:rPr>
          <w:b/>
          <w:bCs/>
          <w:color w:val="000000"/>
          <w:spacing w:val="2"/>
          <w:w w:val="89"/>
        </w:rPr>
      </w:pPr>
      <w:r w:rsidRPr="00DC6717">
        <w:rPr>
          <w:b/>
          <w:bCs/>
          <w:color w:val="000000"/>
          <w:spacing w:val="2"/>
          <w:w w:val="89"/>
        </w:rPr>
        <w:t>Повторение.</w:t>
      </w:r>
    </w:p>
    <w:p w:rsidR="00747F4A" w:rsidRPr="00DC6717" w:rsidRDefault="00747F4A" w:rsidP="006018E2">
      <w:pPr>
        <w:shd w:val="clear" w:color="auto" w:fill="FFFFFF"/>
        <w:tabs>
          <w:tab w:val="left" w:pos="9451"/>
        </w:tabs>
        <w:autoSpaceDE w:val="0"/>
        <w:spacing w:line="278" w:lineRule="exact"/>
        <w:ind w:right="34" w:firstLine="855"/>
        <w:rPr>
          <w:bCs/>
          <w:color w:val="000000"/>
        </w:rPr>
      </w:pPr>
      <w:r w:rsidRPr="00DC6717">
        <w:rPr>
          <w:bCs/>
          <w:color w:val="000000"/>
        </w:rPr>
        <w:t>Практические  упражнения в составлении и распространении  предложений. Простые  предложения. Однородные  члены  предложения. Связь слов в предложении. Главные  и  второстепенные  члены  предложения.</w:t>
      </w:r>
    </w:p>
    <w:p w:rsidR="00747F4A" w:rsidRPr="006B6366" w:rsidRDefault="00747F4A" w:rsidP="006018E2">
      <w:pPr>
        <w:shd w:val="clear" w:color="auto" w:fill="FFFFFF"/>
        <w:tabs>
          <w:tab w:val="left" w:pos="9451"/>
        </w:tabs>
        <w:autoSpaceDE w:val="0"/>
        <w:spacing w:line="278" w:lineRule="exact"/>
        <w:ind w:right="34" w:firstLine="855"/>
        <w:rPr>
          <w:rFonts w:ascii="Cambria" w:hAnsi="Cambria"/>
          <w:color w:val="000000"/>
          <w:spacing w:val="2"/>
          <w:w w:val="89"/>
        </w:rPr>
      </w:pPr>
      <w:r w:rsidRPr="00DC6717">
        <w:rPr>
          <w:bCs/>
          <w:color w:val="000000"/>
        </w:rPr>
        <w:t>Звуки и буквы</w:t>
      </w:r>
      <w:r w:rsidRPr="006B6366">
        <w:rPr>
          <w:rFonts w:ascii="Cambria" w:hAnsi="Cambria"/>
          <w:color w:val="000000"/>
          <w:spacing w:val="2"/>
          <w:w w:val="89"/>
        </w:rPr>
        <w:t xml:space="preserve">. </w:t>
      </w:r>
    </w:p>
    <w:p w:rsidR="00747F4A" w:rsidRPr="00DC6717" w:rsidRDefault="00747F4A" w:rsidP="006018E2">
      <w:pPr>
        <w:shd w:val="clear" w:color="auto" w:fill="FFFFFF"/>
        <w:tabs>
          <w:tab w:val="left" w:pos="426"/>
        </w:tabs>
        <w:spacing w:line="283" w:lineRule="exact"/>
        <w:ind w:right="77"/>
        <w:jc w:val="center"/>
        <w:rPr>
          <w:b/>
          <w:bCs/>
          <w:color w:val="000000"/>
          <w:spacing w:val="2"/>
          <w:w w:val="89"/>
        </w:rPr>
      </w:pPr>
      <w:r w:rsidRPr="00DC6717">
        <w:rPr>
          <w:b/>
          <w:bCs/>
          <w:color w:val="000000"/>
          <w:spacing w:val="2"/>
          <w:w w:val="89"/>
        </w:rPr>
        <w:t>Слово.</w:t>
      </w:r>
    </w:p>
    <w:p w:rsidR="00747F4A" w:rsidRPr="006B6366" w:rsidRDefault="00747F4A" w:rsidP="006018E2">
      <w:pPr>
        <w:shd w:val="clear" w:color="auto" w:fill="FFFFFF"/>
        <w:tabs>
          <w:tab w:val="left" w:pos="426"/>
        </w:tabs>
        <w:spacing w:before="5" w:line="278" w:lineRule="exact"/>
        <w:ind w:left="34" w:right="461" w:firstLine="830"/>
        <w:rPr>
          <w:rFonts w:ascii="Cambria" w:hAnsi="Cambria"/>
          <w:color w:val="000000"/>
          <w:spacing w:val="2"/>
          <w:w w:val="89"/>
        </w:rPr>
      </w:pPr>
      <w:r w:rsidRPr="00DC6717">
        <w:rPr>
          <w:bCs/>
          <w:color w:val="000000"/>
        </w:rPr>
        <w:t>Правописание безударных окончаний  имен существительных, имен прилагательных. Глагол  как часть речи, грамматические  признаки и правописание  глаголов. Местоимение  как часть речи. Склонение  личных  местоимений</w:t>
      </w:r>
      <w:r w:rsidRPr="006B6366">
        <w:rPr>
          <w:rFonts w:ascii="Cambria" w:hAnsi="Cambria"/>
          <w:color w:val="000000"/>
          <w:spacing w:val="2"/>
          <w:w w:val="89"/>
        </w:rPr>
        <w:t>.</w:t>
      </w:r>
    </w:p>
    <w:p w:rsidR="00747F4A" w:rsidRPr="00DC6717" w:rsidRDefault="00747F4A" w:rsidP="006018E2">
      <w:pPr>
        <w:shd w:val="clear" w:color="auto" w:fill="FFFFFF"/>
        <w:tabs>
          <w:tab w:val="left" w:pos="426"/>
        </w:tabs>
        <w:spacing w:line="283" w:lineRule="exact"/>
        <w:ind w:right="77"/>
        <w:jc w:val="center"/>
        <w:rPr>
          <w:b/>
          <w:bCs/>
          <w:color w:val="000000"/>
          <w:spacing w:val="2"/>
          <w:w w:val="89"/>
        </w:rPr>
      </w:pPr>
      <w:r>
        <w:rPr>
          <w:rFonts w:ascii="Cambria" w:hAnsi="Cambria"/>
          <w:b/>
          <w:bCs/>
          <w:color w:val="000000"/>
          <w:spacing w:val="2"/>
          <w:w w:val="89"/>
        </w:rPr>
        <w:t xml:space="preserve">     </w:t>
      </w:r>
      <w:r w:rsidRPr="00DC6717">
        <w:rPr>
          <w:b/>
          <w:bCs/>
          <w:color w:val="000000"/>
          <w:spacing w:val="2"/>
          <w:w w:val="89"/>
        </w:rPr>
        <w:t>Предложение.</w:t>
      </w:r>
    </w:p>
    <w:p w:rsidR="00747F4A" w:rsidRPr="00DC6717" w:rsidRDefault="00747F4A" w:rsidP="006018E2">
      <w:pPr>
        <w:shd w:val="clear" w:color="auto" w:fill="FFFFFF"/>
        <w:tabs>
          <w:tab w:val="left" w:pos="426"/>
        </w:tabs>
        <w:spacing w:before="5" w:line="278" w:lineRule="exact"/>
        <w:ind w:left="34" w:right="461" w:firstLine="830"/>
        <w:rPr>
          <w:bCs/>
          <w:color w:val="000000"/>
        </w:rPr>
      </w:pPr>
      <w:r w:rsidRPr="00DC6717">
        <w:rPr>
          <w:bCs/>
          <w:color w:val="000000"/>
        </w:rPr>
        <w:t>Простые и сложные  предложения. Однородные  члены  предложения. Связь слов в предложении. Главные  и  второстепенные  члены предложения.</w:t>
      </w:r>
    </w:p>
    <w:p w:rsidR="00747F4A" w:rsidRDefault="00747F4A" w:rsidP="006018E2">
      <w:pPr>
        <w:shd w:val="clear" w:color="auto" w:fill="FFFFFF"/>
        <w:spacing w:line="278" w:lineRule="exact"/>
        <w:ind w:right="24"/>
        <w:jc w:val="center"/>
        <w:rPr>
          <w:b/>
          <w:bCs/>
          <w:color w:val="000000"/>
          <w:spacing w:val="4"/>
        </w:rPr>
      </w:pPr>
      <w:r>
        <w:rPr>
          <w:b/>
          <w:bCs/>
          <w:color w:val="000000"/>
          <w:spacing w:val="4"/>
        </w:rPr>
        <w:t>Связная речь.</w:t>
      </w:r>
    </w:p>
    <w:p w:rsidR="00747F4A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color w:val="000000"/>
        </w:rPr>
      </w:pPr>
      <w:r>
        <w:rPr>
          <w:color w:val="000000"/>
        </w:rPr>
        <w:t>Упражнения в связной речи даются в процессе изучения всего программного материала.</w:t>
      </w:r>
    </w:p>
    <w:p w:rsidR="00747F4A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color w:val="000000"/>
        </w:rPr>
      </w:pPr>
      <w:r>
        <w:rPr>
          <w:color w:val="000000"/>
        </w:rPr>
        <w:t>Работа с деформированным текстом.</w:t>
      </w:r>
    </w:p>
    <w:p w:rsidR="00747F4A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color w:val="000000"/>
        </w:rPr>
      </w:pPr>
      <w:r>
        <w:rPr>
          <w:color w:val="000000"/>
        </w:rPr>
        <w:t>Изложение по коллективно составленному плану.</w:t>
      </w:r>
    </w:p>
    <w:p w:rsidR="00747F4A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color w:val="000000"/>
        </w:rPr>
      </w:pPr>
      <w:r>
        <w:rPr>
          <w:color w:val="000000"/>
        </w:rPr>
        <w:t>Составление предложений и рассказа по вопросам учителя, по картине, по серии картин, по материалам наблюдений.</w:t>
      </w:r>
    </w:p>
    <w:p w:rsidR="00747F4A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color w:val="000000"/>
        </w:rPr>
      </w:pPr>
      <w:r>
        <w:rPr>
          <w:color w:val="000000"/>
        </w:rPr>
        <w:t xml:space="preserve">Составление рассказа по опорным словам после разбора с учителем. </w:t>
      </w:r>
    </w:p>
    <w:p w:rsidR="00747F4A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color w:val="000000"/>
        </w:rPr>
      </w:pPr>
      <w:r>
        <w:rPr>
          <w:color w:val="000000"/>
        </w:rPr>
        <w:t>Деловое письмо: объяснительная записка, телеграмма, заявление.</w:t>
      </w:r>
    </w:p>
    <w:p w:rsidR="00747F4A" w:rsidRDefault="00747F4A" w:rsidP="006018E2">
      <w:pPr>
        <w:shd w:val="clear" w:color="auto" w:fill="FFFFFF"/>
        <w:tabs>
          <w:tab w:val="left" w:pos="9451"/>
        </w:tabs>
        <w:autoSpaceDE w:val="0"/>
        <w:spacing w:line="278" w:lineRule="exact"/>
        <w:ind w:right="34" w:firstLine="85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Повторение </w:t>
      </w:r>
      <w:proofErr w:type="gramStart"/>
      <w:r>
        <w:rPr>
          <w:b/>
          <w:bCs/>
          <w:color w:val="000000"/>
        </w:rPr>
        <w:t>пройденного</w:t>
      </w:r>
      <w:proofErr w:type="gramEnd"/>
      <w:r>
        <w:rPr>
          <w:b/>
          <w:bCs/>
          <w:color w:val="000000"/>
        </w:rPr>
        <w:t xml:space="preserve"> за год.</w:t>
      </w:r>
    </w:p>
    <w:p w:rsidR="00747F4A" w:rsidRDefault="00747F4A" w:rsidP="006018E2">
      <w:pPr>
        <w:shd w:val="clear" w:color="auto" w:fill="FFFFFF"/>
        <w:tabs>
          <w:tab w:val="left" w:pos="9451"/>
        </w:tabs>
        <w:autoSpaceDE w:val="0"/>
        <w:spacing w:line="278" w:lineRule="exact"/>
        <w:ind w:right="34" w:firstLine="855"/>
        <w:jc w:val="center"/>
        <w:rPr>
          <w:b/>
          <w:bCs/>
          <w:color w:val="000000"/>
        </w:rPr>
      </w:pPr>
    </w:p>
    <w:p w:rsidR="00747F4A" w:rsidRDefault="00747F4A" w:rsidP="006018E2">
      <w:pPr>
        <w:shd w:val="clear" w:color="auto" w:fill="FFFFFF"/>
        <w:spacing w:before="274" w:line="278" w:lineRule="exact"/>
        <w:ind w:left="211"/>
        <w:jc w:val="center"/>
        <w:rPr>
          <w:b/>
          <w:bCs/>
          <w:color w:val="000000"/>
          <w:spacing w:val="14"/>
          <w:w w:val="89"/>
        </w:rPr>
      </w:pPr>
      <w:r w:rsidRPr="00DC6717">
        <w:rPr>
          <w:b/>
          <w:bCs/>
          <w:color w:val="000000"/>
          <w:spacing w:val="14"/>
          <w:w w:val="89"/>
        </w:rPr>
        <w:t>СОДЕРЖАНИЕ ПРОГРАММЫ ПО РУССКОМУ ЯЗЫКУ В 8 КЛАССЕ</w:t>
      </w:r>
      <w:r>
        <w:rPr>
          <w:b/>
          <w:bCs/>
          <w:color w:val="000000"/>
          <w:spacing w:val="14"/>
          <w:w w:val="89"/>
        </w:rPr>
        <w:t xml:space="preserve">: </w:t>
      </w:r>
    </w:p>
    <w:p w:rsidR="00747F4A" w:rsidRDefault="00747F4A" w:rsidP="006018E2">
      <w:pPr>
        <w:shd w:val="clear" w:color="auto" w:fill="FFFFFF"/>
        <w:spacing w:line="278" w:lineRule="exact"/>
        <w:ind w:right="43"/>
        <w:jc w:val="center"/>
        <w:rPr>
          <w:b/>
          <w:bCs/>
          <w:color w:val="000000"/>
          <w:spacing w:val="2"/>
          <w:w w:val="89"/>
        </w:rPr>
      </w:pPr>
      <w:r>
        <w:rPr>
          <w:b/>
          <w:bCs/>
          <w:color w:val="000000"/>
          <w:spacing w:val="2"/>
          <w:w w:val="89"/>
        </w:rPr>
        <w:t>Повторение.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 xml:space="preserve">Простое и сложное  предложения. Подлежащее и сказуемое в простои м </w:t>
      </w:r>
      <w:proofErr w:type="gramStart"/>
      <w:r w:rsidRPr="00DC6717">
        <w:rPr>
          <w:color w:val="000000"/>
        </w:rPr>
        <w:t>сложном</w:t>
      </w:r>
      <w:proofErr w:type="gramEnd"/>
      <w:r w:rsidRPr="00DC6717">
        <w:rPr>
          <w:color w:val="000000"/>
        </w:rPr>
        <w:t xml:space="preserve"> предложениях. Простое предложение с однородными членами. Сложное предложение с союзами</w:t>
      </w:r>
      <w:proofErr w:type="gramStart"/>
      <w:r w:rsidRPr="00DC6717">
        <w:rPr>
          <w:color w:val="000000"/>
        </w:rPr>
        <w:t xml:space="preserve"> И</w:t>
      </w:r>
      <w:proofErr w:type="gramEnd"/>
      <w:r w:rsidRPr="00DC6717">
        <w:rPr>
          <w:color w:val="000000"/>
        </w:rPr>
        <w:t>, А, НО и без союзов.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</w:p>
    <w:p w:rsidR="00747F4A" w:rsidRPr="006B6366" w:rsidRDefault="00747F4A" w:rsidP="006018E2">
      <w:pPr>
        <w:shd w:val="clear" w:color="auto" w:fill="FFFFFF"/>
        <w:spacing w:line="283" w:lineRule="exact"/>
        <w:ind w:right="77"/>
        <w:jc w:val="center"/>
        <w:rPr>
          <w:rFonts w:ascii="Cambria" w:hAnsi="Cambria"/>
          <w:b/>
          <w:bCs/>
          <w:color w:val="000000"/>
          <w:spacing w:val="2"/>
          <w:w w:val="89"/>
        </w:rPr>
      </w:pPr>
      <w:r w:rsidRPr="006B6366">
        <w:rPr>
          <w:rFonts w:ascii="Cambria" w:hAnsi="Cambria"/>
          <w:b/>
          <w:bCs/>
          <w:color w:val="000000"/>
          <w:spacing w:val="2"/>
          <w:w w:val="89"/>
        </w:rPr>
        <w:t>Слово.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Состав слова. Однокоренные слова; подбор однокоренных слов, относящихся к различным частям речи, разбор их по составу.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Единообразное написание  звонких и глухих согласных,  ударных и безударных гласных в корнях слов.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Образование слов с помощью приставок и суффиксов.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 xml:space="preserve">Правописание  приставок с «о» и «а», приставка  пере-, единообразное  написание приставок  на согласные  вне зависимости от произношения. 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lastRenderedPageBreak/>
        <w:t xml:space="preserve">Сложные слова. Образование сложных слов с соединительными  гласными и без соединительных гласных. 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 xml:space="preserve">Имя существительное. Основные  грамматические  категории  имени  существительного.  Склонение  имен существительных.  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 xml:space="preserve">Правописание  падежных  окончаний существительных единственного и множественного  числа.  Несклоняемые  существительные.  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 xml:space="preserve">Имя прилагательное. Согласование имени существительного с именем прилагательным в роде, числе и падеже.  Правописание  падежных окончаний  имен  прилагательных в единственном и множественном числе.  Имена прилагательные на </w:t>
      </w:r>
      <w:proofErr w:type="gramStart"/>
      <w:r w:rsidRPr="00DC6717">
        <w:rPr>
          <w:color w:val="000000"/>
        </w:rPr>
        <w:t>-И</w:t>
      </w:r>
      <w:proofErr w:type="gramEnd"/>
      <w:r w:rsidRPr="00DC6717">
        <w:rPr>
          <w:color w:val="000000"/>
        </w:rPr>
        <w:t>Й, -ЬЯ, -ЬЕ,  их склонение и правописание.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 xml:space="preserve">Личные  местоимения.  Лицо и число  местоимений.  Склонение  местоимений.  Правописание  личных  местоимений.  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Род  местоимений   3 лица  единственного числа.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Глагол.  Значение  глагола.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proofErr w:type="spellStart"/>
      <w:r w:rsidRPr="00DC6717">
        <w:rPr>
          <w:color w:val="000000"/>
        </w:rPr>
        <w:t>Неопределннная</w:t>
      </w:r>
      <w:proofErr w:type="spellEnd"/>
      <w:r w:rsidRPr="00DC6717">
        <w:rPr>
          <w:color w:val="000000"/>
        </w:rPr>
        <w:t xml:space="preserve">  форма  глагола  на  </w:t>
      </w:r>
      <w:proofErr w:type="gramStart"/>
      <w:r w:rsidRPr="00DC6717">
        <w:rPr>
          <w:color w:val="000000"/>
        </w:rPr>
        <w:t>-Т</w:t>
      </w:r>
      <w:proofErr w:type="gramEnd"/>
      <w:r w:rsidRPr="00DC6717">
        <w:rPr>
          <w:color w:val="000000"/>
        </w:rPr>
        <w:t>Ь,  -ЧЬ,  -ТИ.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Изменение  глаголов  по  временам.  Изменение  глаголов  по  лицам.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Изменение  глаголов  в настоящем  и  будущем  времени  по  лицам  и  числам  (спряжение).  Различение  окончаний  I и  II  спряжений  (на материале  наиболее  употребительных  слов).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 xml:space="preserve">Правописание  безударных  личных  окончаний  глаголов  I и II  </w:t>
      </w:r>
      <w:proofErr w:type="spellStart"/>
      <w:r w:rsidRPr="00DC6717">
        <w:rPr>
          <w:color w:val="000000"/>
        </w:rPr>
        <w:t>спаряжения</w:t>
      </w:r>
      <w:proofErr w:type="spellEnd"/>
      <w:r w:rsidRPr="00DC6717">
        <w:rPr>
          <w:color w:val="000000"/>
        </w:rPr>
        <w:t xml:space="preserve">.  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 xml:space="preserve">Правописание  личных  окончаний  глаголов   I и II  </w:t>
      </w:r>
      <w:proofErr w:type="spellStart"/>
      <w:r w:rsidRPr="00DC6717">
        <w:rPr>
          <w:color w:val="000000"/>
        </w:rPr>
        <w:t>спаряжения</w:t>
      </w:r>
      <w:proofErr w:type="spellEnd"/>
      <w:r w:rsidRPr="00DC6717">
        <w:rPr>
          <w:color w:val="000000"/>
        </w:rPr>
        <w:t xml:space="preserve">,  глаголов  с  </w:t>
      </w:r>
      <w:proofErr w:type="gramStart"/>
      <w:r w:rsidRPr="00DC6717">
        <w:rPr>
          <w:color w:val="000000"/>
        </w:rPr>
        <w:t>-Т</w:t>
      </w:r>
      <w:proofErr w:type="gramEnd"/>
      <w:r w:rsidRPr="00DC6717">
        <w:rPr>
          <w:color w:val="000000"/>
        </w:rPr>
        <w:t>ЬСЯ, - ТСЯ.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Изменение  глаголов  в  прошедшем  времени  по  родам  и  числам.</w:t>
      </w:r>
    </w:p>
    <w:p w:rsidR="00747F4A" w:rsidRPr="006B6366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rFonts w:ascii="Cambria" w:hAnsi="Cambria"/>
          <w:color w:val="000000"/>
          <w:spacing w:val="2"/>
          <w:w w:val="89"/>
        </w:rPr>
      </w:pPr>
    </w:p>
    <w:p w:rsidR="00747F4A" w:rsidRPr="006B6366" w:rsidRDefault="00747F4A" w:rsidP="006018E2">
      <w:pPr>
        <w:shd w:val="clear" w:color="auto" w:fill="FFFFFF"/>
        <w:spacing w:line="278" w:lineRule="exact"/>
        <w:ind w:left="4560"/>
        <w:rPr>
          <w:rFonts w:ascii="Cambria" w:hAnsi="Cambria"/>
          <w:b/>
          <w:bCs/>
          <w:color w:val="000000"/>
          <w:spacing w:val="2"/>
          <w:w w:val="89"/>
        </w:rPr>
      </w:pPr>
      <w:r w:rsidRPr="006B6366">
        <w:rPr>
          <w:rFonts w:ascii="Cambria" w:hAnsi="Cambria"/>
          <w:b/>
          <w:bCs/>
          <w:color w:val="000000"/>
          <w:spacing w:val="2"/>
          <w:w w:val="89"/>
        </w:rPr>
        <w:t>Предложение.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 xml:space="preserve">Простое  предложение.  Предложения  распространенные  и  нераспространенные.   Главные  и второстепенные  члены  предложения.  Простое  предложение  с  однородными  членами.  Знаки  препинания  при  однородных  членах.   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Обращение.  Знаки  препинания  при  обращении.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Виды  предложений   по  интонации.  Знаки  препинания  в  конце  предложений.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proofErr w:type="spellStart"/>
      <w:r w:rsidRPr="00DC6717">
        <w:rPr>
          <w:color w:val="000000"/>
        </w:rPr>
        <w:t>Сложеное</w:t>
      </w:r>
      <w:proofErr w:type="spellEnd"/>
      <w:r w:rsidRPr="00DC6717">
        <w:rPr>
          <w:color w:val="000000"/>
        </w:rPr>
        <w:t xml:space="preserve">  предложение.  Сложные  предложения  с  союзами</w:t>
      </w:r>
      <w:proofErr w:type="gramStart"/>
      <w:r w:rsidRPr="00DC6717">
        <w:rPr>
          <w:color w:val="000000"/>
        </w:rPr>
        <w:t xml:space="preserve">  И</w:t>
      </w:r>
      <w:proofErr w:type="gramEnd"/>
      <w:r w:rsidRPr="00DC6717">
        <w:rPr>
          <w:color w:val="000000"/>
        </w:rPr>
        <w:t>, А, НО  и  без  союзов.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proofErr w:type="spellStart"/>
      <w:r w:rsidRPr="00DC6717">
        <w:rPr>
          <w:color w:val="000000"/>
        </w:rPr>
        <w:t>Сраснение</w:t>
      </w:r>
      <w:proofErr w:type="spellEnd"/>
      <w:r w:rsidRPr="00DC6717">
        <w:rPr>
          <w:color w:val="000000"/>
        </w:rPr>
        <w:t xml:space="preserve">  простых  предложений  с  однородными  членами,  соединенными  союзами</w:t>
      </w:r>
      <w:proofErr w:type="gramStart"/>
      <w:r w:rsidRPr="00DC6717">
        <w:rPr>
          <w:color w:val="000000"/>
        </w:rPr>
        <w:t xml:space="preserve">  И</w:t>
      </w:r>
      <w:proofErr w:type="gramEnd"/>
      <w:r w:rsidRPr="00DC6717">
        <w:rPr>
          <w:color w:val="000000"/>
        </w:rPr>
        <w:t xml:space="preserve">, А, НО  со сложными  предложениями  </w:t>
      </w:r>
      <w:proofErr w:type="spellStart"/>
      <w:r w:rsidRPr="00DC6717">
        <w:rPr>
          <w:color w:val="000000"/>
        </w:rPr>
        <w:t>дло</w:t>
      </w:r>
      <w:proofErr w:type="spellEnd"/>
      <w:r w:rsidRPr="00DC6717">
        <w:rPr>
          <w:color w:val="000000"/>
        </w:rPr>
        <w:t xml:space="preserve">  теми  же  союзами.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 xml:space="preserve">Сложные  предложения  со  словами  </w:t>
      </w:r>
      <w:proofErr w:type="gramStart"/>
      <w:r w:rsidRPr="00DC6717">
        <w:rPr>
          <w:color w:val="000000"/>
        </w:rPr>
        <w:t>который</w:t>
      </w:r>
      <w:proofErr w:type="gramEnd"/>
      <w:r w:rsidRPr="00DC6717">
        <w:rPr>
          <w:color w:val="000000"/>
        </w:rPr>
        <w:t>,  когда,  где,  что,  чтобы,  потому  что.  Постановка  знаков  препинания  перед  этими  словами.</w:t>
      </w:r>
    </w:p>
    <w:p w:rsidR="00747F4A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  <w:spacing w:val="2"/>
          <w:w w:val="89"/>
        </w:rPr>
      </w:pPr>
    </w:p>
    <w:p w:rsidR="00747F4A" w:rsidRDefault="00747F4A" w:rsidP="006018E2">
      <w:pPr>
        <w:shd w:val="clear" w:color="auto" w:fill="FFFFFF"/>
        <w:spacing w:line="278" w:lineRule="exact"/>
        <w:ind w:right="24"/>
        <w:jc w:val="center"/>
        <w:rPr>
          <w:b/>
          <w:bCs/>
          <w:color w:val="000000"/>
          <w:spacing w:val="4"/>
        </w:rPr>
      </w:pPr>
      <w:r>
        <w:rPr>
          <w:b/>
          <w:bCs/>
          <w:color w:val="000000"/>
          <w:spacing w:val="4"/>
        </w:rPr>
        <w:t>Связная речь.</w:t>
      </w:r>
    </w:p>
    <w:p w:rsidR="00747F4A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color w:val="000000"/>
        </w:rPr>
      </w:pPr>
      <w:r>
        <w:rPr>
          <w:color w:val="000000"/>
        </w:rPr>
        <w:t xml:space="preserve">Изложение по рассказу  с  оценкой  описываемых  событий. </w:t>
      </w:r>
    </w:p>
    <w:p w:rsidR="00747F4A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color w:val="000000"/>
        </w:rPr>
      </w:pPr>
      <w:r>
        <w:rPr>
          <w:color w:val="000000"/>
        </w:rPr>
        <w:t>Сочинение  по  картинам  русских  и  отечественных  художников  (в  связи  с  прочитанными  произведениями).</w:t>
      </w:r>
    </w:p>
    <w:p w:rsidR="00747F4A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color w:val="000000"/>
        </w:rPr>
      </w:pPr>
      <w:r>
        <w:rPr>
          <w:color w:val="000000"/>
        </w:rPr>
        <w:t>Сочинение  по  личным  наблюдениям,  на  материале  экскурсий,  практической  деятельности,  основе  имеющихся  знаний.</w:t>
      </w:r>
    </w:p>
    <w:p w:rsidR="00747F4A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color w:val="000000"/>
        </w:rPr>
      </w:pPr>
      <w:r>
        <w:rPr>
          <w:color w:val="000000"/>
        </w:rPr>
        <w:t>Сочинения  творческого  характера  («Кем хочу  быть  и  почему»,  «Чему научила меня школа»).</w:t>
      </w:r>
    </w:p>
    <w:p w:rsidR="00747F4A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color w:val="000000"/>
        </w:rPr>
      </w:pPr>
      <w:r>
        <w:rPr>
          <w:color w:val="000000"/>
        </w:rPr>
        <w:t>Отзыв  о  прочитанной книге.</w:t>
      </w:r>
    </w:p>
    <w:p w:rsidR="00747F4A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color w:val="000000"/>
        </w:rPr>
      </w:pPr>
      <w:proofErr w:type="gramStart"/>
      <w:r>
        <w:rPr>
          <w:color w:val="000000"/>
        </w:rPr>
        <w:lastRenderedPageBreak/>
        <w:t>Деловое письмо: заметка в стенгазету  (об  участии  в  школьных  мероприятиях,  о  производственной практике,  выборе профессии  и  др.), заявление (о  приеме  на  работу,  об  увольнении  с  работы,  о  материальной  помощи  и  др.), автобиография,  анкета,  доверенность,  расписка.</w:t>
      </w:r>
      <w:proofErr w:type="gramEnd"/>
    </w:p>
    <w:p w:rsidR="00747F4A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color w:val="000000"/>
        </w:rPr>
      </w:pPr>
    </w:p>
    <w:p w:rsidR="00747F4A" w:rsidRDefault="00747F4A" w:rsidP="006018E2">
      <w:pPr>
        <w:shd w:val="clear" w:color="auto" w:fill="FFFFFF"/>
        <w:tabs>
          <w:tab w:val="left" w:pos="9451"/>
        </w:tabs>
        <w:autoSpaceDE w:val="0"/>
        <w:spacing w:line="278" w:lineRule="exact"/>
        <w:ind w:right="34" w:firstLine="85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Повторение </w:t>
      </w:r>
      <w:proofErr w:type="gramStart"/>
      <w:r>
        <w:rPr>
          <w:b/>
          <w:bCs/>
          <w:color w:val="000000"/>
        </w:rPr>
        <w:t>пройденного</w:t>
      </w:r>
      <w:proofErr w:type="gramEnd"/>
      <w:r>
        <w:rPr>
          <w:b/>
          <w:bCs/>
          <w:color w:val="000000"/>
        </w:rPr>
        <w:t xml:space="preserve"> за год.</w:t>
      </w:r>
    </w:p>
    <w:p w:rsidR="00747F4A" w:rsidRDefault="00747F4A" w:rsidP="006018E2">
      <w:pPr>
        <w:shd w:val="clear" w:color="auto" w:fill="FFFFFF"/>
        <w:tabs>
          <w:tab w:val="left" w:pos="9451"/>
        </w:tabs>
        <w:autoSpaceDE w:val="0"/>
        <w:spacing w:line="278" w:lineRule="exact"/>
        <w:ind w:right="34" w:firstLine="855"/>
        <w:jc w:val="center"/>
        <w:rPr>
          <w:b/>
          <w:bCs/>
          <w:color w:val="000000"/>
        </w:rPr>
      </w:pPr>
    </w:p>
    <w:p w:rsidR="00747F4A" w:rsidRDefault="00747F4A" w:rsidP="006018E2">
      <w:pPr>
        <w:shd w:val="clear" w:color="auto" w:fill="FFFFFF"/>
        <w:spacing w:before="274" w:line="278" w:lineRule="exact"/>
        <w:ind w:left="211"/>
        <w:jc w:val="center"/>
        <w:rPr>
          <w:b/>
          <w:bCs/>
          <w:color w:val="000000"/>
          <w:spacing w:val="14"/>
          <w:w w:val="89"/>
        </w:rPr>
      </w:pPr>
      <w:r>
        <w:rPr>
          <w:b/>
          <w:bCs/>
          <w:color w:val="000000"/>
          <w:spacing w:val="14"/>
          <w:w w:val="89"/>
        </w:rPr>
        <w:t xml:space="preserve">СОДЕРЖАНИЕ ПРОГРАММЫ ПО РУССКОМУ ЯЗЫКУ В 9 КЛАССЕ: </w:t>
      </w:r>
    </w:p>
    <w:p w:rsidR="00747F4A" w:rsidRPr="00DC6717" w:rsidRDefault="00747F4A" w:rsidP="006018E2">
      <w:pPr>
        <w:shd w:val="clear" w:color="auto" w:fill="FFFFFF"/>
        <w:spacing w:line="278" w:lineRule="exact"/>
        <w:ind w:right="43"/>
        <w:jc w:val="center"/>
        <w:rPr>
          <w:b/>
          <w:bCs/>
          <w:color w:val="000000"/>
          <w:spacing w:val="2"/>
          <w:w w:val="89"/>
        </w:rPr>
      </w:pPr>
      <w:r w:rsidRPr="00DC6717">
        <w:rPr>
          <w:b/>
          <w:bCs/>
          <w:color w:val="000000"/>
          <w:spacing w:val="2"/>
          <w:w w:val="89"/>
        </w:rPr>
        <w:t>Повторение.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6B6366">
        <w:rPr>
          <w:rFonts w:ascii="Cambria" w:hAnsi="Cambria"/>
          <w:color w:val="000000"/>
          <w:spacing w:val="2"/>
          <w:w w:val="89"/>
        </w:rPr>
        <w:t xml:space="preserve"> </w:t>
      </w:r>
      <w:r w:rsidRPr="00DC6717">
        <w:rPr>
          <w:color w:val="000000"/>
        </w:rPr>
        <w:t>Простое  предложение.  Простое  предложение  с  однородными   членами.  Обращение.. Сложное  предложение  с  союзами</w:t>
      </w:r>
      <w:proofErr w:type="gramStart"/>
      <w:r w:rsidRPr="00DC6717">
        <w:rPr>
          <w:color w:val="000000"/>
        </w:rPr>
        <w:t xml:space="preserve">  И</w:t>
      </w:r>
      <w:proofErr w:type="gramEnd"/>
      <w:r w:rsidRPr="00DC6717">
        <w:rPr>
          <w:color w:val="000000"/>
        </w:rPr>
        <w:t>, А, НО,  со  словами  который,  когда,  где,  что,  чтобы,  потому  что.</w:t>
      </w:r>
    </w:p>
    <w:p w:rsidR="00747F4A" w:rsidRPr="006B6366" w:rsidRDefault="00747F4A" w:rsidP="006018E2">
      <w:pPr>
        <w:shd w:val="clear" w:color="auto" w:fill="FFFFFF"/>
        <w:spacing w:before="5" w:line="278" w:lineRule="exact"/>
        <w:ind w:left="34" w:right="461" w:firstLine="830"/>
        <w:jc w:val="center"/>
        <w:rPr>
          <w:rFonts w:ascii="Cambria" w:hAnsi="Cambria"/>
          <w:b/>
          <w:bCs/>
          <w:color w:val="000000"/>
          <w:spacing w:val="2"/>
          <w:w w:val="89"/>
        </w:rPr>
      </w:pPr>
      <w:r w:rsidRPr="006B6366">
        <w:rPr>
          <w:rFonts w:ascii="Cambria" w:hAnsi="Cambria"/>
          <w:b/>
          <w:bCs/>
          <w:color w:val="000000"/>
          <w:spacing w:val="2"/>
          <w:w w:val="89"/>
        </w:rPr>
        <w:t xml:space="preserve">Звуки и буквы. 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Звуки  гласные  и  согласные.  Согласные  твердые  и  мягкие,  звонкие  и  глухие.  Гласные  ударные  и  безударные.  Обозначение  мягкости  согласных  буквой  Ь.  Обозначение  звонких  и  глухих  согласных  на   письме.  Буквы  е,  ё,  я,  ю  в начале  слова.   Разделительные  Ь  и  Ъ  знаки.  Количество  звуков  и  бу</w:t>
      </w:r>
      <w:proofErr w:type="gramStart"/>
      <w:r w:rsidRPr="00DC6717">
        <w:rPr>
          <w:color w:val="000000"/>
        </w:rPr>
        <w:t>кв  в  сл</w:t>
      </w:r>
      <w:proofErr w:type="gramEnd"/>
      <w:r w:rsidRPr="00DC6717">
        <w:rPr>
          <w:color w:val="000000"/>
        </w:rPr>
        <w:t xml:space="preserve">ове. 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</w:p>
    <w:p w:rsidR="00747F4A" w:rsidRPr="006B6366" w:rsidRDefault="00747F4A" w:rsidP="006018E2">
      <w:pPr>
        <w:shd w:val="clear" w:color="auto" w:fill="FFFFFF"/>
        <w:spacing w:line="283" w:lineRule="exact"/>
        <w:ind w:right="77"/>
        <w:jc w:val="center"/>
        <w:rPr>
          <w:rFonts w:ascii="Cambria" w:hAnsi="Cambria"/>
          <w:b/>
          <w:bCs/>
          <w:color w:val="000000"/>
          <w:spacing w:val="2"/>
          <w:w w:val="89"/>
        </w:rPr>
      </w:pPr>
      <w:r w:rsidRPr="006B6366">
        <w:rPr>
          <w:rFonts w:ascii="Cambria" w:hAnsi="Cambria"/>
          <w:b/>
          <w:bCs/>
          <w:color w:val="000000"/>
          <w:spacing w:val="2"/>
          <w:w w:val="89"/>
        </w:rPr>
        <w:t>Слово.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Состав  слова.  Разбор  слов  по  составу.  Единообразное  написание  ударных  и  безударных  гласных,  звонких  и  глухих  согласных  в  корнях  слов.  Единообразное  написание  ряда  приставок  на  согласную  вне  зависимости  от  произношения.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Правописание приставок, меняющих  конечную  согласную  в  зависимости  от  произношения:   бе</w:t>
      </w:r>
      <w:proofErr w:type="gramStart"/>
      <w:r w:rsidRPr="00DC6717">
        <w:rPr>
          <w:color w:val="000000"/>
        </w:rPr>
        <w:t>з-</w:t>
      </w:r>
      <w:proofErr w:type="gramEnd"/>
      <w:r w:rsidRPr="00DC6717">
        <w:rPr>
          <w:color w:val="000000"/>
        </w:rPr>
        <w:t xml:space="preserve">  (бес-),  воз-  (</w:t>
      </w:r>
      <w:proofErr w:type="spellStart"/>
      <w:r w:rsidRPr="00DC6717">
        <w:rPr>
          <w:color w:val="000000"/>
        </w:rPr>
        <w:t>вос</w:t>
      </w:r>
      <w:proofErr w:type="spellEnd"/>
      <w:r w:rsidRPr="00DC6717">
        <w:rPr>
          <w:color w:val="000000"/>
        </w:rPr>
        <w:t>-),  из- (</w:t>
      </w:r>
      <w:proofErr w:type="spellStart"/>
      <w:r w:rsidRPr="00DC6717">
        <w:rPr>
          <w:color w:val="000000"/>
        </w:rPr>
        <w:t>ис</w:t>
      </w:r>
      <w:proofErr w:type="spellEnd"/>
      <w:r w:rsidRPr="00DC6717">
        <w:rPr>
          <w:color w:val="000000"/>
        </w:rPr>
        <w:t>-),  раз- (рас-).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Сложные  слова.  Образование  сложных  слов  с  помощью  соединительных  гласных  и  без  соединительных  гласных.  Сложносокращенные  слова.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Имя  существительное.  Роль  существительного  в  речи.  Основные   грамматические  категории  существительного.  Правописание  падежных  окончаний  имен  существительных.  Несклоняемые  имена  существительные.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 xml:space="preserve">Имя  прилагательное.  Роль  прилагательного  в  речи.  Согласование  имени  прилагательного  с  именем  существительным.  Правописание  падежных  окончаний  имен  прилагательных.  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Личные   местоимения.  Роль  личных  местоимений  в  речи.  Правописание  личных  местоимений.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Глагол.  Роль  глагола  в  речи.  Неопределенная  форма  глагола.  Спряжение  глаголов.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 xml:space="preserve">Повелительная  форма  глагола.  Правописание    глаголов  повелительной  формы  единственного  и  множественного  числа.  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Частица  НЕ  с  глаголами.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Имя  числительное.  Понятие  об  имени  числительном.  Числительные  количественные   и  порядковые.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 xml:space="preserve">Правописание  числительных  от  5  до  20;  30; от  50  от  80,  от  500  </w:t>
      </w:r>
      <w:proofErr w:type="gramStart"/>
      <w:r w:rsidRPr="00DC6717">
        <w:rPr>
          <w:color w:val="000000"/>
        </w:rPr>
        <w:t>до</w:t>
      </w:r>
      <w:proofErr w:type="gramEnd"/>
      <w:r w:rsidRPr="00DC6717">
        <w:rPr>
          <w:color w:val="000000"/>
        </w:rPr>
        <w:t xml:space="preserve">  900;  4;  200,  300,  400;  40, 90, 100.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Наречие.  Понятие  о  наречии.  Наречия,  обозначающие  время,  место,  способ  действия.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Правописание  наречий  с</w:t>
      </w:r>
      <w:proofErr w:type="gramStart"/>
      <w:r w:rsidRPr="00DC6717">
        <w:rPr>
          <w:color w:val="000000"/>
        </w:rPr>
        <w:t xml:space="preserve">  О</w:t>
      </w:r>
      <w:proofErr w:type="gramEnd"/>
      <w:r w:rsidRPr="00DC6717">
        <w:rPr>
          <w:color w:val="000000"/>
        </w:rPr>
        <w:t xml:space="preserve">  и  А  на  конце.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Части   речи.  Существительное,  прилагательное,  глагол,  числительное,  наречие,  предлог.  Употребление  в  речи.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</w:p>
    <w:p w:rsidR="00747F4A" w:rsidRPr="006B6366" w:rsidRDefault="00747F4A" w:rsidP="006018E2">
      <w:pPr>
        <w:shd w:val="clear" w:color="auto" w:fill="FFFFFF"/>
        <w:spacing w:line="278" w:lineRule="exact"/>
        <w:ind w:left="4560"/>
        <w:rPr>
          <w:rFonts w:ascii="Cambria" w:hAnsi="Cambria"/>
          <w:b/>
          <w:bCs/>
          <w:color w:val="000000"/>
          <w:spacing w:val="2"/>
          <w:w w:val="89"/>
        </w:rPr>
      </w:pPr>
      <w:r w:rsidRPr="006B6366">
        <w:rPr>
          <w:rFonts w:ascii="Cambria" w:hAnsi="Cambria"/>
          <w:b/>
          <w:bCs/>
          <w:color w:val="000000"/>
          <w:spacing w:val="2"/>
          <w:w w:val="89"/>
        </w:rPr>
        <w:t>Предложение.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Простое  предложение.    Главные и второстепенные  члены  предложения.  Предложения  распространенные  и  нераспространенные,  с  однородными  членами,  обращение.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Сложное  предложение.   Предложения  с  союзами</w:t>
      </w:r>
      <w:proofErr w:type="gramStart"/>
      <w:r w:rsidRPr="00DC6717">
        <w:rPr>
          <w:color w:val="000000"/>
        </w:rPr>
        <w:t xml:space="preserve">  И</w:t>
      </w:r>
      <w:proofErr w:type="gramEnd"/>
      <w:r w:rsidRPr="00DC6717">
        <w:rPr>
          <w:color w:val="000000"/>
        </w:rPr>
        <w:t>, А, НО  и  без  союзов,   предложения  со  словами  который,  когда,  где,  что,  чтобы,  потому  что.</w:t>
      </w:r>
    </w:p>
    <w:p w:rsidR="00747F4A" w:rsidRPr="00DC6717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DC6717">
        <w:rPr>
          <w:color w:val="000000"/>
        </w:rPr>
        <w:t>Составление  простых  и  сложных  предложений.  Постановка  знаков  препинания  в  предложении.  Прямая  речь  (после  слов  автора). Кавычки  при  прямой  речи  и  двоеточие  перед  ней; большая  буква  в  прямой  речи.</w:t>
      </w:r>
    </w:p>
    <w:p w:rsidR="00747F4A" w:rsidRPr="00016776" w:rsidRDefault="00747F4A" w:rsidP="006018E2">
      <w:pPr>
        <w:shd w:val="clear" w:color="auto" w:fill="FFFFFF"/>
        <w:spacing w:before="5" w:line="278" w:lineRule="exact"/>
        <w:ind w:left="34" w:right="461" w:firstLine="830"/>
        <w:rPr>
          <w:color w:val="000000"/>
        </w:rPr>
      </w:pPr>
      <w:r w:rsidRPr="00016776">
        <w:rPr>
          <w:color w:val="000000"/>
        </w:rPr>
        <w:t>Связная речь.</w:t>
      </w:r>
    </w:p>
    <w:p w:rsidR="00747F4A" w:rsidRPr="00016776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color w:val="000000"/>
        </w:rPr>
      </w:pPr>
      <w:r w:rsidRPr="00016776">
        <w:rPr>
          <w:color w:val="000000"/>
        </w:rPr>
        <w:t>Изложение.</w:t>
      </w:r>
    </w:p>
    <w:p w:rsidR="00747F4A" w:rsidRPr="00016776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color w:val="000000"/>
        </w:rPr>
      </w:pPr>
      <w:r w:rsidRPr="00016776">
        <w:rPr>
          <w:color w:val="000000"/>
        </w:rPr>
        <w:t>Сочинения  творческого  характера  с  привлечением  сведений  из  личных  наблюдений,   практической  деятельности,  прочитанных книг.</w:t>
      </w:r>
    </w:p>
    <w:p w:rsidR="00747F4A" w:rsidRPr="00016776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color w:val="000000"/>
        </w:rPr>
      </w:pPr>
      <w:r w:rsidRPr="00016776">
        <w:rPr>
          <w:color w:val="000000"/>
        </w:rPr>
        <w:t xml:space="preserve">Деловое письмо: стандартные деловые  бумаги,  связанные  с  поступлением  на  работу  на </w:t>
      </w:r>
      <w:r>
        <w:rPr>
          <w:color w:val="000000"/>
        </w:rPr>
        <w:t xml:space="preserve"> конкретное  предприятие; автоби</w:t>
      </w:r>
      <w:r w:rsidRPr="00016776">
        <w:rPr>
          <w:color w:val="000000"/>
        </w:rPr>
        <w:t>ография,  доверенность,  расписка.</w:t>
      </w:r>
    </w:p>
    <w:p w:rsidR="00747F4A" w:rsidRPr="006B6366" w:rsidRDefault="00747F4A" w:rsidP="006018E2">
      <w:pPr>
        <w:shd w:val="clear" w:color="auto" w:fill="FFFFFF"/>
        <w:tabs>
          <w:tab w:val="left" w:pos="9451"/>
        </w:tabs>
        <w:spacing w:line="278" w:lineRule="exact"/>
        <w:ind w:right="34" w:firstLine="855"/>
        <w:rPr>
          <w:rFonts w:ascii="Cambria" w:hAnsi="Cambria"/>
          <w:color w:val="000000"/>
        </w:rPr>
      </w:pPr>
    </w:p>
    <w:p w:rsidR="00747F4A" w:rsidRDefault="00747F4A" w:rsidP="006018E2">
      <w:pPr>
        <w:shd w:val="clear" w:color="auto" w:fill="FFFFFF"/>
        <w:tabs>
          <w:tab w:val="left" w:pos="9451"/>
        </w:tabs>
        <w:autoSpaceDE w:val="0"/>
        <w:spacing w:line="278" w:lineRule="exact"/>
        <w:ind w:right="34" w:firstLine="85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Повторение </w:t>
      </w:r>
      <w:proofErr w:type="gramStart"/>
      <w:r>
        <w:rPr>
          <w:b/>
          <w:bCs/>
          <w:color w:val="000000"/>
        </w:rPr>
        <w:t>пройденного</w:t>
      </w:r>
      <w:proofErr w:type="gramEnd"/>
      <w:r>
        <w:rPr>
          <w:b/>
          <w:bCs/>
          <w:color w:val="000000"/>
        </w:rPr>
        <w:t xml:space="preserve"> за год.</w:t>
      </w:r>
    </w:p>
    <w:p w:rsidR="00747F4A" w:rsidRDefault="00747F4A" w:rsidP="006018E2">
      <w:pPr>
        <w:pStyle w:val="ab"/>
        <w:ind w:firstLine="567"/>
        <w:jc w:val="both"/>
        <w:rPr>
          <w:bCs/>
          <w:u w:val="single"/>
        </w:rPr>
      </w:pPr>
    </w:p>
    <w:p w:rsidR="007C013C" w:rsidRDefault="007C013C" w:rsidP="006018E2">
      <w:pPr>
        <w:jc w:val="center"/>
        <w:rPr>
          <w:b/>
          <w:sz w:val="28"/>
          <w:szCs w:val="28"/>
        </w:rPr>
      </w:pPr>
    </w:p>
    <w:p w:rsidR="007C013C" w:rsidRDefault="007C013C" w:rsidP="006018E2">
      <w:pPr>
        <w:jc w:val="center"/>
        <w:rPr>
          <w:b/>
          <w:sz w:val="28"/>
          <w:szCs w:val="28"/>
        </w:rPr>
      </w:pPr>
    </w:p>
    <w:p w:rsidR="00747F4A" w:rsidRDefault="00747F4A" w:rsidP="006018E2">
      <w:pPr>
        <w:jc w:val="center"/>
        <w:rPr>
          <w:b/>
          <w:sz w:val="28"/>
          <w:szCs w:val="28"/>
        </w:rPr>
      </w:pPr>
      <w:r w:rsidRPr="009E02A3">
        <w:rPr>
          <w:b/>
          <w:sz w:val="28"/>
          <w:szCs w:val="28"/>
        </w:rPr>
        <w:t>Формы промежуточной аттест</w:t>
      </w:r>
      <w:r>
        <w:rPr>
          <w:b/>
          <w:sz w:val="28"/>
          <w:szCs w:val="28"/>
        </w:rPr>
        <w:t>ации по предмету русский язык (5-9</w:t>
      </w:r>
      <w:r w:rsidRPr="009E02A3">
        <w:rPr>
          <w:b/>
          <w:sz w:val="28"/>
          <w:szCs w:val="28"/>
        </w:rPr>
        <w:t xml:space="preserve"> </w:t>
      </w:r>
      <w:proofErr w:type="spellStart"/>
      <w:r w:rsidRPr="009E02A3">
        <w:rPr>
          <w:b/>
          <w:sz w:val="28"/>
          <w:szCs w:val="28"/>
        </w:rPr>
        <w:t>кл</w:t>
      </w:r>
      <w:proofErr w:type="spellEnd"/>
      <w:r w:rsidRPr="009E02A3">
        <w:rPr>
          <w:b/>
          <w:sz w:val="28"/>
          <w:szCs w:val="28"/>
        </w:rPr>
        <w:t>)</w:t>
      </w:r>
    </w:p>
    <w:p w:rsidR="00747F4A" w:rsidRPr="009E02A3" w:rsidRDefault="00747F4A" w:rsidP="006018E2">
      <w:pPr>
        <w:jc w:val="center"/>
        <w:rPr>
          <w:b/>
          <w:sz w:val="28"/>
          <w:szCs w:val="28"/>
        </w:rPr>
      </w:pPr>
    </w:p>
    <w:tbl>
      <w:tblPr>
        <w:tblW w:w="0" w:type="auto"/>
        <w:tblInd w:w="2932" w:type="dxa"/>
        <w:tblLayout w:type="fixed"/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1925"/>
      </w:tblGrid>
      <w:tr w:rsidR="00747F4A" w:rsidTr="00B4689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класс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1 четверть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2 четверть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3 четверть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4 четверть</w:t>
            </w:r>
          </w:p>
        </w:tc>
      </w:tr>
      <w:tr w:rsidR="00747F4A" w:rsidTr="00B4689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Контрольная</w:t>
            </w:r>
          </w:p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работа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Контрольная</w:t>
            </w:r>
          </w:p>
          <w:p w:rsidR="00747F4A" w:rsidRDefault="00747F4A" w:rsidP="00B46897">
            <w:pPr>
              <w:tabs>
                <w:tab w:val="center" w:pos="4677"/>
                <w:tab w:val="right" w:pos="9355"/>
              </w:tabs>
              <w:jc w:val="center"/>
            </w:pPr>
            <w:r>
              <w:t>работа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Контрольная</w:t>
            </w:r>
          </w:p>
          <w:p w:rsidR="00747F4A" w:rsidRDefault="00747F4A" w:rsidP="00B46897">
            <w:pPr>
              <w:tabs>
                <w:tab w:val="center" w:pos="4677"/>
                <w:tab w:val="right" w:pos="9355"/>
              </w:tabs>
              <w:jc w:val="center"/>
            </w:pPr>
            <w:r>
              <w:t>работа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Контрольная</w:t>
            </w:r>
          </w:p>
          <w:p w:rsidR="00747F4A" w:rsidRDefault="00747F4A" w:rsidP="00B46897">
            <w:pPr>
              <w:tabs>
                <w:tab w:val="center" w:pos="4677"/>
                <w:tab w:val="right" w:pos="9355"/>
              </w:tabs>
              <w:jc w:val="center"/>
            </w:pPr>
            <w:r>
              <w:t>работа</w:t>
            </w:r>
          </w:p>
        </w:tc>
      </w:tr>
      <w:tr w:rsidR="00747F4A" w:rsidTr="00B4689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Контрольная работа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Контрольная</w:t>
            </w:r>
          </w:p>
          <w:p w:rsidR="00747F4A" w:rsidRDefault="00747F4A" w:rsidP="00B46897">
            <w:pPr>
              <w:tabs>
                <w:tab w:val="center" w:pos="4677"/>
                <w:tab w:val="right" w:pos="9355"/>
              </w:tabs>
              <w:jc w:val="center"/>
            </w:pPr>
            <w:r>
              <w:t>работа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Контрольная</w:t>
            </w:r>
          </w:p>
          <w:p w:rsidR="00747F4A" w:rsidRDefault="00747F4A" w:rsidP="00B46897">
            <w:pPr>
              <w:tabs>
                <w:tab w:val="center" w:pos="4677"/>
                <w:tab w:val="right" w:pos="9355"/>
              </w:tabs>
              <w:jc w:val="center"/>
            </w:pPr>
            <w:r>
              <w:t>работа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Контрольная</w:t>
            </w:r>
          </w:p>
          <w:p w:rsidR="00747F4A" w:rsidRDefault="00747F4A" w:rsidP="00B46897">
            <w:pPr>
              <w:tabs>
                <w:tab w:val="center" w:pos="4677"/>
                <w:tab w:val="right" w:pos="9355"/>
              </w:tabs>
              <w:jc w:val="center"/>
            </w:pPr>
            <w:r>
              <w:t>работа</w:t>
            </w:r>
          </w:p>
        </w:tc>
      </w:tr>
      <w:tr w:rsidR="00747F4A" w:rsidTr="00B4689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Контрольная работа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Контрольная</w:t>
            </w:r>
          </w:p>
          <w:p w:rsidR="00747F4A" w:rsidRDefault="00747F4A" w:rsidP="00B46897">
            <w:pPr>
              <w:tabs>
                <w:tab w:val="center" w:pos="4677"/>
                <w:tab w:val="right" w:pos="9355"/>
              </w:tabs>
              <w:jc w:val="center"/>
            </w:pPr>
            <w:r>
              <w:t>работа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Контрольная</w:t>
            </w:r>
          </w:p>
          <w:p w:rsidR="00747F4A" w:rsidRDefault="00747F4A" w:rsidP="00B46897">
            <w:pPr>
              <w:tabs>
                <w:tab w:val="center" w:pos="4677"/>
                <w:tab w:val="right" w:pos="9355"/>
              </w:tabs>
              <w:jc w:val="center"/>
            </w:pPr>
            <w:r>
              <w:t>работа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Контрольная</w:t>
            </w:r>
          </w:p>
          <w:p w:rsidR="00747F4A" w:rsidRDefault="00747F4A" w:rsidP="00B46897">
            <w:pPr>
              <w:tabs>
                <w:tab w:val="center" w:pos="4677"/>
                <w:tab w:val="right" w:pos="9355"/>
              </w:tabs>
              <w:jc w:val="center"/>
            </w:pPr>
            <w:r>
              <w:t>работа</w:t>
            </w:r>
          </w:p>
        </w:tc>
      </w:tr>
      <w:tr w:rsidR="00747F4A" w:rsidTr="00B4689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Контрольная работа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Контрольная</w:t>
            </w:r>
          </w:p>
          <w:p w:rsidR="00747F4A" w:rsidRDefault="00747F4A" w:rsidP="00B46897">
            <w:pPr>
              <w:tabs>
                <w:tab w:val="center" w:pos="4677"/>
                <w:tab w:val="right" w:pos="9355"/>
              </w:tabs>
              <w:jc w:val="center"/>
            </w:pPr>
            <w:r>
              <w:t>работа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Контрольная</w:t>
            </w:r>
          </w:p>
          <w:p w:rsidR="00747F4A" w:rsidRDefault="00747F4A" w:rsidP="00B46897">
            <w:pPr>
              <w:tabs>
                <w:tab w:val="center" w:pos="4677"/>
                <w:tab w:val="right" w:pos="9355"/>
              </w:tabs>
              <w:jc w:val="center"/>
            </w:pPr>
            <w:r>
              <w:t>работа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Контрольная</w:t>
            </w:r>
          </w:p>
          <w:p w:rsidR="00747F4A" w:rsidRDefault="00747F4A" w:rsidP="00B46897">
            <w:pPr>
              <w:tabs>
                <w:tab w:val="center" w:pos="4677"/>
                <w:tab w:val="right" w:pos="9355"/>
              </w:tabs>
              <w:jc w:val="center"/>
            </w:pPr>
            <w:r>
              <w:t>работа</w:t>
            </w:r>
          </w:p>
        </w:tc>
      </w:tr>
      <w:tr w:rsidR="00747F4A" w:rsidTr="00B4689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Контрольная работа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Контрольная</w:t>
            </w:r>
          </w:p>
          <w:p w:rsidR="00747F4A" w:rsidRDefault="00747F4A" w:rsidP="00B46897">
            <w:pPr>
              <w:tabs>
                <w:tab w:val="center" w:pos="4677"/>
                <w:tab w:val="right" w:pos="9355"/>
              </w:tabs>
              <w:jc w:val="center"/>
            </w:pPr>
            <w:r>
              <w:t>работа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Контрольная</w:t>
            </w:r>
          </w:p>
          <w:p w:rsidR="00747F4A" w:rsidRDefault="00747F4A" w:rsidP="00B46897">
            <w:pPr>
              <w:tabs>
                <w:tab w:val="center" w:pos="4677"/>
                <w:tab w:val="right" w:pos="9355"/>
              </w:tabs>
              <w:jc w:val="center"/>
            </w:pPr>
            <w:r>
              <w:t>работа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4A" w:rsidRDefault="00747F4A" w:rsidP="00B46897">
            <w:pPr>
              <w:tabs>
                <w:tab w:val="center" w:pos="4677"/>
                <w:tab w:val="right" w:pos="9355"/>
              </w:tabs>
              <w:snapToGrid w:val="0"/>
              <w:jc w:val="center"/>
            </w:pPr>
            <w:r>
              <w:t>Контрольная</w:t>
            </w:r>
          </w:p>
          <w:p w:rsidR="00747F4A" w:rsidRDefault="00747F4A" w:rsidP="00B46897">
            <w:pPr>
              <w:tabs>
                <w:tab w:val="center" w:pos="4677"/>
                <w:tab w:val="right" w:pos="9355"/>
              </w:tabs>
              <w:jc w:val="center"/>
            </w:pPr>
            <w:r>
              <w:t>работа</w:t>
            </w:r>
          </w:p>
        </w:tc>
      </w:tr>
    </w:tbl>
    <w:p w:rsidR="00747F4A" w:rsidRDefault="00747F4A" w:rsidP="006018E2">
      <w:pPr>
        <w:pStyle w:val="c4"/>
        <w:spacing w:before="0" w:after="0"/>
        <w:rPr>
          <w:rStyle w:val="c7"/>
          <w:iCs/>
          <w:color w:val="000000"/>
          <w:u w:val="single"/>
        </w:rPr>
      </w:pPr>
    </w:p>
    <w:p w:rsidR="00747F4A" w:rsidRDefault="00747F4A" w:rsidP="006018E2">
      <w:pPr>
        <w:pStyle w:val="c4"/>
        <w:spacing w:before="0" w:after="0"/>
        <w:rPr>
          <w:rStyle w:val="c7"/>
          <w:iCs/>
          <w:color w:val="000000"/>
          <w:u w:val="single"/>
        </w:rPr>
      </w:pPr>
      <w:r>
        <w:rPr>
          <w:rStyle w:val="c7"/>
          <w:iCs/>
          <w:color w:val="000000"/>
          <w:u w:val="single"/>
        </w:rPr>
        <w:t xml:space="preserve">Контрольно </w:t>
      </w:r>
      <w:proofErr w:type="gramStart"/>
      <w:r>
        <w:rPr>
          <w:rStyle w:val="c7"/>
          <w:iCs/>
          <w:color w:val="000000"/>
          <w:u w:val="single"/>
        </w:rPr>
        <w:t>–и</w:t>
      </w:r>
      <w:proofErr w:type="gramEnd"/>
      <w:r>
        <w:rPr>
          <w:rStyle w:val="c7"/>
          <w:iCs/>
          <w:color w:val="000000"/>
          <w:u w:val="single"/>
        </w:rPr>
        <w:t>змерительные материалы</w:t>
      </w:r>
    </w:p>
    <w:p w:rsidR="00747F4A" w:rsidRDefault="00747F4A" w:rsidP="006018E2">
      <w:pPr>
        <w:pStyle w:val="c4"/>
        <w:spacing w:before="0" w:after="0"/>
        <w:rPr>
          <w:rStyle w:val="c7"/>
          <w:iCs/>
          <w:color w:val="000000"/>
        </w:rPr>
      </w:pPr>
      <w:r>
        <w:rPr>
          <w:rStyle w:val="c7"/>
          <w:iCs/>
          <w:color w:val="000000"/>
        </w:rPr>
        <w:t>Контрольный диктант – 5 (</w:t>
      </w:r>
      <w:r>
        <w:rPr>
          <w:rStyle w:val="c7"/>
          <w:iCs/>
          <w:color w:val="000000"/>
          <w:lang w:val="en-US"/>
        </w:rPr>
        <w:t>I</w:t>
      </w:r>
      <w:r>
        <w:rPr>
          <w:rStyle w:val="c7"/>
          <w:iCs/>
          <w:color w:val="000000"/>
        </w:rPr>
        <w:t xml:space="preserve"> полугодие – 2, </w:t>
      </w:r>
      <w:r>
        <w:rPr>
          <w:rStyle w:val="c7"/>
          <w:iCs/>
          <w:color w:val="000000"/>
          <w:lang w:val="en-US"/>
        </w:rPr>
        <w:t>II</w:t>
      </w:r>
      <w:r>
        <w:rPr>
          <w:rStyle w:val="c7"/>
          <w:iCs/>
          <w:color w:val="000000"/>
        </w:rPr>
        <w:t xml:space="preserve"> полугодие – 3)</w:t>
      </w:r>
    </w:p>
    <w:p w:rsidR="00747F4A" w:rsidRDefault="00747F4A" w:rsidP="006018E2">
      <w:pPr>
        <w:pStyle w:val="c4"/>
        <w:spacing w:before="0" w:after="0"/>
        <w:rPr>
          <w:rStyle w:val="c7"/>
          <w:iCs/>
          <w:color w:val="000000"/>
        </w:rPr>
      </w:pPr>
      <w:r>
        <w:rPr>
          <w:rStyle w:val="c7"/>
          <w:iCs/>
          <w:color w:val="000000"/>
        </w:rPr>
        <w:lastRenderedPageBreak/>
        <w:t>Контрольное списывание – 2 (</w:t>
      </w:r>
      <w:r>
        <w:rPr>
          <w:rStyle w:val="c7"/>
          <w:iCs/>
          <w:color w:val="000000"/>
          <w:lang w:val="en-US"/>
        </w:rPr>
        <w:t>I</w:t>
      </w:r>
      <w:r>
        <w:rPr>
          <w:rStyle w:val="c7"/>
          <w:iCs/>
          <w:color w:val="000000"/>
        </w:rPr>
        <w:t xml:space="preserve"> полугодие – 1, </w:t>
      </w:r>
      <w:r>
        <w:rPr>
          <w:rStyle w:val="c7"/>
          <w:iCs/>
          <w:color w:val="000000"/>
          <w:lang w:val="en-US"/>
        </w:rPr>
        <w:t>II</w:t>
      </w:r>
      <w:r>
        <w:rPr>
          <w:rStyle w:val="c7"/>
          <w:iCs/>
          <w:color w:val="000000"/>
        </w:rPr>
        <w:t xml:space="preserve"> полугодие – 1)</w:t>
      </w:r>
    </w:p>
    <w:p w:rsidR="00747F4A" w:rsidRDefault="00747F4A" w:rsidP="006018E2">
      <w:pPr>
        <w:pStyle w:val="af0"/>
        <w:ind w:left="0"/>
        <w:rPr>
          <w:bCs/>
          <w:color w:val="000000"/>
        </w:rPr>
      </w:pPr>
      <w:r>
        <w:rPr>
          <w:bCs/>
          <w:color w:val="000000"/>
        </w:rPr>
        <w:t>Итого за год: количество контрольных работ  – 7</w:t>
      </w:r>
    </w:p>
    <w:p w:rsidR="00747F4A" w:rsidRDefault="00747F4A" w:rsidP="006018E2">
      <w:pPr>
        <w:pStyle w:val="af0"/>
        <w:ind w:left="0"/>
        <w:rPr>
          <w:bCs/>
          <w:color w:val="000000"/>
        </w:rPr>
      </w:pPr>
      <w:proofErr w:type="gramStart"/>
      <w:r>
        <w:t>Организуя итоговую (контрольную) проверку знаний умственно отсталого школьника, следует исходить из достигнутого им минимального уровня, и из возможных оценок выбирать такую, которая стимулировала бы его учебную и практическую деятельность, так как никакие нормированные стандарты и критерии невозможно с максимальной точностью «применить» к ребёнку и интеллектуальным дефектом, поэтому эти предложения носят рекомендательный характер.</w:t>
      </w:r>
      <w:proofErr w:type="gramEnd"/>
    </w:p>
    <w:p w:rsidR="00747F4A" w:rsidRDefault="00747F4A" w:rsidP="006018E2">
      <w:pPr>
        <w:pStyle w:val="ab"/>
        <w:ind w:firstLine="567"/>
        <w:jc w:val="center"/>
        <w:rPr>
          <w:b/>
          <w:bCs/>
          <w:u w:val="single"/>
        </w:rPr>
      </w:pPr>
    </w:p>
    <w:p w:rsidR="00747F4A" w:rsidRPr="00A25427" w:rsidRDefault="00747F4A" w:rsidP="006018E2">
      <w:pPr>
        <w:jc w:val="center"/>
        <w:rPr>
          <w:b/>
        </w:rPr>
      </w:pPr>
      <w:r w:rsidRPr="00A25427">
        <w:rPr>
          <w:b/>
        </w:rPr>
        <w:t>Календарно-тематическое планирование по русскому языку в 5 классе</w:t>
      </w:r>
    </w:p>
    <w:p w:rsidR="00747F4A" w:rsidRPr="00A25427" w:rsidRDefault="00747F4A" w:rsidP="006018E2">
      <w:pPr>
        <w:jc w:val="center"/>
        <w:rPr>
          <w:b/>
        </w:rPr>
      </w:pPr>
      <w:r w:rsidRPr="00A25427">
        <w:rPr>
          <w:b/>
        </w:rPr>
        <w:t xml:space="preserve"> (4 часа в неделю, 136 часов в год)</w:t>
      </w:r>
    </w:p>
    <w:tbl>
      <w:tblPr>
        <w:tblpPr w:leftFromText="180" w:rightFromText="180" w:vertAnchor="text" w:horzAnchor="page" w:tblpX="2128" w:tblpY="341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"/>
        <w:gridCol w:w="8"/>
        <w:gridCol w:w="5061"/>
        <w:gridCol w:w="1134"/>
        <w:gridCol w:w="851"/>
        <w:gridCol w:w="1000"/>
        <w:gridCol w:w="2128"/>
      </w:tblGrid>
      <w:tr w:rsidR="00747F4A" w:rsidRPr="00016776" w:rsidTr="00B46897">
        <w:trPr>
          <w:cantSplit/>
          <w:trHeight w:val="415"/>
        </w:trPr>
        <w:tc>
          <w:tcPr>
            <w:tcW w:w="707" w:type="dxa"/>
            <w:gridSpan w:val="3"/>
            <w:vMerge w:val="restart"/>
          </w:tcPr>
          <w:p w:rsidR="00747F4A" w:rsidRPr="00016776" w:rsidRDefault="00747F4A" w:rsidP="00B46897">
            <w:pPr>
              <w:jc w:val="center"/>
              <w:rPr>
                <w:b/>
              </w:rPr>
            </w:pPr>
            <w:r w:rsidRPr="00016776">
              <w:rPr>
                <w:b/>
              </w:rPr>
              <w:t>№ п\</w:t>
            </w:r>
            <w:proofErr w:type="gramStart"/>
            <w:r w:rsidRPr="00016776">
              <w:rPr>
                <w:b/>
              </w:rPr>
              <w:t>п</w:t>
            </w:r>
            <w:proofErr w:type="gramEnd"/>
          </w:p>
        </w:tc>
        <w:tc>
          <w:tcPr>
            <w:tcW w:w="5061" w:type="dxa"/>
            <w:vMerge w:val="restart"/>
          </w:tcPr>
          <w:p w:rsidR="00747F4A" w:rsidRPr="00016776" w:rsidRDefault="00747F4A" w:rsidP="00B46897">
            <w:pPr>
              <w:jc w:val="center"/>
              <w:rPr>
                <w:b/>
              </w:rPr>
            </w:pPr>
          </w:p>
          <w:p w:rsidR="00747F4A" w:rsidRPr="00016776" w:rsidRDefault="00747F4A" w:rsidP="00B46897">
            <w:pPr>
              <w:jc w:val="center"/>
              <w:rPr>
                <w:b/>
              </w:rPr>
            </w:pPr>
            <w:r w:rsidRPr="00016776">
              <w:rPr>
                <w:b/>
              </w:rPr>
              <w:t>Раздел, тема урока</w:t>
            </w:r>
          </w:p>
        </w:tc>
        <w:tc>
          <w:tcPr>
            <w:tcW w:w="1134" w:type="dxa"/>
            <w:vMerge w:val="restart"/>
          </w:tcPr>
          <w:p w:rsidR="00747F4A" w:rsidRPr="00016776" w:rsidRDefault="00747F4A" w:rsidP="00B46897">
            <w:pPr>
              <w:jc w:val="center"/>
              <w:rPr>
                <w:b/>
              </w:rPr>
            </w:pPr>
            <w:r w:rsidRPr="00016776">
              <w:rPr>
                <w:b/>
              </w:rPr>
              <w:t>Кол-во часов</w:t>
            </w:r>
          </w:p>
        </w:tc>
        <w:tc>
          <w:tcPr>
            <w:tcW w:w="1851" w:type="dxa"/>
            <w:gridSpan w:val="2"/>
          </w:tcPr>
          <w:p w:rsidR="00747F4A" w:rsidRPr="00016776" w:rsidRDefault="00747F4A" w:rsidP="00B46897">
            <w:pPr>
              <w:jc w:val="center"/>
              <w:rPr>
                <w:b/>
              </w:rPr>
            </w:pPr>
            <w:r w:rsidRPr="00016776">
              <w:rPr>
                <w:b/>
              </w:rPr>
              <w:t>Дата</w:t>
            </w:r>
          </w:p>
        </w:tc>
        <w:tc>
          <w:tcPr>
            <w:tcW w:w="2128" w:type="dxa"/>
            <w:vMerge w:val="restart"/>
          </w:tcPr>
          <w:p w:rsidR="00747F4A" w:rsidRPr="00016776" w:rsidRDefault="00747F4A" w:rsidP="00B46897">
            <w:pPr>
              <w:jc w:val="center"/>
              <w:rPr>
                <w:b/>
              </w:rPr>
            </w:pPr>
            <w:r w:rsidRPr="00016776">
              <w:rPr>
                <w:b/>
              </w:rPr>
              <w:t xml:space="preserve">Домашнее задание </w:t>
            </w:r>
          </w:p>
        </w:tc>
      </w:tr>
      <w:tr w:rsidR="00747F4A" w:rsidRPr="00016776" w:rsidTr="00B46897">
        <w:trPr>
          <w:cantSplit/>
          <w:trHeight w:val="748"/>
        </w:trPr>
        <w:tc>
          <w:tcPr>
            <w:tcW w:w="707" w:type="dxa"/>
            <w:gridSpan w:val="3"/>
            <w:vMerge/>
          </w:tcPr>
          <w:p w:rsidR="00747F4A" w:rsidRPr="00016776" w:rsidRDefault="00747F4A" w:rsidP="00B46897">
            <w:pPr>
              <w:ind w:left="360"/>
              <w:jc w:val="center"/>
              <w:rPr>
                <w:b/>
              </w:rPr>
            </w:pPr>
          </w:p>
        </w:tc>
        <w:tc>
          <w:tcPr>
            <w:tcW w:w="5061" w:type="dxa"/>
            <w:vMerge/>
          </w:tcPr>
          <w:p w:rsidR="00747F4A" w:rsidRPr="00016776" w:rsidRDefault="00747F4A" w:rsidP="00B46897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747F4A" w:rsidRPr="00016776" w:rsidRDefault="00747F4A" w:rsidP="00B46897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747F4A" w:rsidRPr="00016776" w:rsidRDefault="00747F4A" w:rsidP="00B46897">
            <w:pPr>
              <w:jc w:val="center"/>
              <w:rPr>
                <w:b/>
              </w:rPr>
            </w:pPr>
            <w:r w:rsidRPr="00016776">
              <w:rPr>
                <w:b/>
              </w:rPr>
              <w:t>По плану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center"/>
              <w:rPr>
                <w:b/>
              </w:rPr>
            </w:pPr>
            <w:r w:rsidRPr="00016776">
              <w:rPr>
                <w:b/>
              </w:rPr>
              <w:t>По факту</w:t>
            </w:r>
          </w:p>
        </w:tc>
        <w:tc>
          <w:tcPr>
            <w:tcW w:w="2128" w:type="dxa"/>
            <w:vMerge/>
          </w:tcPr>
          <w:p w:rsidR="00747F4A" w:rsidRPr="00016776" w:rsidRDefault="00747F4A" w:rsidP="00B46897">
            <w:pPr>
              <w:jc w:val="center"/>
              <w:rPr>
                <w:b/>
              </w:rPr>
            </w:pPr>
          </w:p>
        </w:tc>
      </w:tr>
      <w:tr w:rsidR="00747F4A" w:rsidRPr="00016776" w:rsidTr="00B46897">
        <w:trPr>
          <w:trHeight w:val="576"/>
        </w:trPr>
        <w:tc>
          <w:tcPr>
            <w:tcW w:w="5768" w:type="dxa"/>
            <w:gridSpan w:val="4"/>
          </w:tcPr>
          <w:p w:rsidR="00747F4A" w:rsidRPr="00016776" w:rsidRDefault="00747F4A" w:rsidP="00B46897">
            <w:pPr>
              <w:jc w:val="both"/>
              <w:rPr>
                <w:b/>
              </w:rPr>
            </w:pPr>
            <w:r w:rsidRPr="00016776">
              <w:rPr>
                <w:b/>
                <w:lang w:val="en-US"/>
              </w:rPr>
              <w:t>I.</w:t>
            </w:r>
            <w:r w:rsidRPr="00016776">
              <w:rPr>
                <w:b/>
              </w:rPr>
              <w:t xml:space="preserve">Повторение. 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jc w:val="center"/>
              <w:rPr>
                <w:b/>
                <w:lang w:val="en-US"/>
              </w:rPr>
            </w:pPr>
            <w:r w:rsidRPr="00016776">
              <w:rPr>
                <w:b/>
              </w:rPr>
              <w:t>7 ч</w:t>
            </w:r>
            <w:r w:rsidRPr="00016776">
              <w:rPr>
                <w:b/>
                <w:lang w:val="en-US"/>
              </w:rPr>
              <w:t>.</w:t>
            </w:r>
          </w:p>
        </w:tc>
        <w:tc>
          <w:tcPr>
            <w:tcW w:w="851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 xml:space="preserve">                                                          </w:t>
            </w:r>
          </w:p>
          <w:p w:rsidR="00747F4A" w:rsidRPr="00016776" w:rsidRDefault="00747F4A" w:rsidP="00B46897">
            <w:pPr>
              <w:jc w:val="both"/>
            </w:pPr>
            <w:r w:rsidRPr="00016776">
              <w:t xml:space="preserve">                                           </w:t>
            </w:r>
          </w:p>
        </w:tc>
      </w:tr>
      <w:tr w:rsidR="00747F4A" w:rsidRPr="00016776" w:rsidTr="00B46897">
        <w:trPr>
          <w:trHeight w:val="555"/>
        </w:trPr>
        <w:tc>
          <w:tcPr>
            <w:tcW w:w="670" w:type="dxa"/>
          </w:tcPr>
          <w:p w:rsidR="00747F4A" w:rsidRPr="00016776" w:rsidRDefault="00747F4A" w:rsidP="00B46897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5098" w:type="dxa"/>
            <w:gridSpan w:val="3"/>
          </w:tcPr>
          <w:p w:rsidR="00747F4A" w:rsidRPr="00016776" w:rsidRDefault="00747F4A" w:rsidP="00B46897">
            <w:pPr>
              <w:jc w:val="both"/>
            </w:pPr>
            <w:r w:rsidRPr="00016776">
              <w:t>Повторение. Предложение. Текст.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F13CA" w:rsidP="00B46897">
            <w:pPr>
              <w:jc w:val="both"/>
              <w:rPr>
                <w:b/>
              </w:rPr>
            </w:pPr>
            <w:r>
              <w:rPr>
                <w:b/>
              </w:rPr>
              <w:t>02</w:t>
            </w:r>
            <w:r w:rsidR="007318EE">
              <w:rPr>
                <w:b/>
              </w:rPr>
              <w:t>.09</w:t>
            </w:r>
          </w:p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5 упр. 4</w:t>
            </w:r>
          </w:p>
        </w:tc>
      </w:tr>
      <w:tr w:rsidR="00747F4A" w:rsidRPr="00016776" w:rsidTr="00B46897">
        <w:trPr>
          <w:trHeight w:val="618"/>
        </w:trPr>
        <w:tc>
          <w:tcPr>
            <w:tcW w:w="670" w:type="dxa"/>
          </w:tcPr>
          <w:p w:rsidR="00747F4A" w:rsidRPr="00016776" w:rsidRDefault="00747F4A" w:rsidP="00B46897">
            <w:pPr>
              <w:rPr>
                <w:b/>
              </w:rPr>
            </w:pPr>
            <w:r w:rsidRPr="00016776">
              <w:rPr>
                <w:b/>
              </w:rPr>
              <w:t>2</w:t>
            </w:r>
          </w:p>
        </w:tc>
        <w:tc>
          <w:tcPr>
            <w:tcW w:w="5098" w:type="dxa"/>
            <w:gridSpan w:val="3"/>
          </w:tcPr>
          <w:p w:rsidR="00747F4A" w:rsidRPr="00016776" w:rsidRDefault="00747F4A" w:rsidP="00B46897">
            <w:pPr>
              <w:jc w:val="both"/>
            </w:pPr>
            <w:r w:rsidRPr="00016776">
              <w:t>Повторение. Предложение. Текст.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F13CA" w:rsidP="00B46897">
            <w:pPr>
              <w:jc w:val="both"/>
              <w:rPr>
                <w:b/>
              </w:rPr>
            </w:pPr>
            <w:r>
              <w:rPr>
                <w:b/>
              </w:rPr>
              <w:t>03</w:t>
            </w:r>
            <w:r w:rsidR="007318EE">
              <w:rPr>
                <w:b/>
              </w:rPr>
              <w:t>.09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7 упр. 8</w:t>
            </w:r>
          </w:p>
        </w:tc>
      </w:tr>
      <w:tr w:rsidR="00747F4A" w:rsidRPr="00016776" w:rsidTr="00B46897">
        <w:trPr>
          <w:cantSplit/>
          <w:trHeight w:val="711"/>
        </w:trPr>
        <w:tc>
          <w:tcPr>
            <w:tcW w:w="670" w:type="dxa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3</w:t>
            </w:r>
          </w:p>
        </w:tc>
        <w:tc>
          <w:tcPr>
            <w:tcW w:w="5098" w:type="dxa"/>
            <w:gridSpan w:val="3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Связь  слов  в  предложении.</w:t>
            </w:r>
          </w:p>
          <w:p w:rsidR="00747F4A" w:rsidRPr="00016776" w:rsidRDefault="00747F4A" w:rsidP="00B46897">
            <w:pPr>
              <w:jc w:val="both"/>
            </w:pPr>
            <w:r w:rsidRPr="00016776">
              <w:t>Работа  с деформированным текстом.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F13CA" w:rsidP="00B46897">
            <w:pPr>
              <w:jc w:val="both"/>
              <w:rPr>
                <w:b/>
              </w:rPr>
            </w:pPr>
            <w:r>
              <w:rPr>
                <w:b/>
              </w:rPr>
              <w:t>04</w:t>
            </w:r>
            <w:r w:rsidR="007318EE">
              <w:rPr>
                <w:b/>
              </w:rPr>
              <w:t>.09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8 упр. 10</w:t>
            </w:r>
          </w:p>
        </w:tc>
      </w:tr>
      <w:tr w:rsidR="00747F4A" w:rsidRPr="00016776" w:rsidTr="00B46897">
        <w:trPr>
          <w:cantSplit/>
          <w:trHeight w:val="835"/>
        </w:trPr>
        <w:tc>
          <w:tcPr>
            <w:tcW w:w="670" w:type="dxa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4</w:t>
            </w:r>
          </w:p>
        </w:tc>
        <w:tc>
          <w:tcPr>
            <w:tcW w:w="5098" w:type="dxa"/>
            <w:gridSpan w:val="3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Главные  и  второстепенные  члены  предложения.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F13CA" w:rsidP="00B46897">
            <w:pPr>
              <w:jc w:val="both"/>
              <w:rPr>
                <w:b/>
              </w:rPr>
            </w:pPr>
            <w:r>
              <w:rPr>
                <w:b/>
              </w:rPr>
              <w:t>05</w:t>
            </w:r>
            <w:r w:rsidR="007318EE">
              <w:rPr>
                <w:b/>
              </w:rPr>
              <w:t>.09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10 упр. 14</w:t>
            </w:r>
          </w:p>
        </w:tc>
      </w:tr>
      <w:tr w:rsidR="00747F4A" w:rsidRPr="00016776" w:rsidTr="00B46897">
        <w:trPr>
          <w:cantSplit/>
          <w:trHeight w:val="563"/>
        </w:trPr>
        <w:tc>
          <w:tcPr>
            <w:tcW w:w="670" w:type="dxa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5</w:t>
            </w:r>
          </w:p>
        </w:tc>
        <w:tc>
          <w:tcPr>
            <w:tcW w:w="5098" w:type="dxa"/>
            <w:gridSpan w:val="3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Главные  и  второстепенные  члены  предложения.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F13CA" w:rsidP="00B46897">
            <w:pPr>
              <w:jc w:val="both"/>
              <w:rPr>
                <w:b/>
              </w:rPr>
            </w:pPr>
            <w:r>
              <w:rPr>
                <w:b/>
              </w:rPr>
              <w:t>06</w:t>
            </w:r>
            <w:r w:rsidR="007318EE">
              <w:rPr>
                <w:b/>
              </w:rPr>
              <w:t>.09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11  упр. 16</w:t>
            </w:r>
          </w:p>
        </w:tc>
      </w:tr>
      <w:tr w:rsidR="00747F4A" w:rsidRPr="00016776" w:rsidTr="00B46897">
        <w:trPr>
          <w:cantSplit/>
          <w:trHeight w:val="699"/>
        </w:trPr>
        <w:tc>
          <w:tcPr>
            <w:tcW w:w="670" w:type="dxa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6</w:t>
            </w:r>
          </w:p>
        </w:tc>
        <w:tc>
          <w:tcPr>
            <w:tcW w:w="5098" w:type="dxa"/>
            <w:gridSpan w:val="3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Повествовательные, вопросительные и восклицательные предложения.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F13CA" w:rsidP="00B46897">
            <w:pPr>
              <w:jc w:val="both"/>
              <w:rPr>
                <w:b/>
              </w:rPr>
            </w:pPr>
            <w:r>
              <w:rPr>
                <w:b/>
              </w:rPr>
              <w:t>09</w:t>
            </w:r>
            <w:r w:rsidR="007318EE">
              <w:rPr>
                <w:b/>
              </w:rPr>
              <w:t>.09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16 упр. 24</w:t>
            </w:r>
          </w:p>
        </w:tc>
      </w:tr>
      <w:tr w:rsidR="00747F4A" w:rsidRPr="00016776" w:rsidTr="00B46897">
        <w:trPr>
          <w:cantSplit/>
          <w:trHeight w:val="851"/>
        </w:trPr>
        <w:tc>
          <w:tcPr>
            <w:tcW w:w="670" w:type="dxa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7</w:t>
            </w:r>
          </w:p>
        </w:tc>
        <w:tc>
          <w:tcPr>
            <w:tcW w:w="5098" w:type="dxa"/>
            <w:gridSpan w:val="3"/>
          </w:tcPr>
          <w:p w:rsidR="00747F4A" w:rsidRPr="00016776" w:rsidRDefault="007C013C" w:rsidP="00B46897">
            <w:pPr>
              <w:contextualSpacing/>
              <w:jc w:val="both"/>
            </w:pPr>
            <w:r>
              <w:t>Входная контрольная работа. Контрольное списывание.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 xml:space="preserve">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1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  <w:p w:rsidR="00747F4A" w:rsidRPr="00016776" w:rsidRDefault="007F13CA" w:rsidP="00B46897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  <w:r w:rsidR="007318EE">
              <w:rPr>
                <w:b/>
              </w:rPr>
              <w:t>.09</w:t>
            </w:r>
          </w:p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С.17 упр. 27</w:t>
            </w:r>
          </w:p>
        </w:tc>
      </w:tr>
      <w:tr w:rsidR="00747F4A" w:rsidRPr="00016776" w:rsidTr="00B46897">
        <w:trPr>
          <w:cantSplit/>
          <w:trHeight w:val="503"/>
        </w:trPr>
        <w:tc>
          <w:tcPr>
            <w:tcW w:w="10881" w:type="dxa"/>
            <w:gridSpan w:val="8"/>
          </w:tcPr>
          <w:p w:rsidR="00747F4A" w:rsidRPr="00016776" w:rsidRDefault="00747F4A" w:rsidP="00B46897">
            <w:pPr>
              <w:jc w:val="center"/>
            </w:pPr>
            <w:r w:rsidRPr="00016776">
              <w:rPr>
                <w:b/>
                <w:lang w:val="en-US"/>
              </w:rPr>
              <w:lastRenderedPageBreak/>
              <w:t>II</w:t>
            </w:r>
            <w:r w:rsidRPr="00016776">
              <w:rPr>
                <w:b/>
              </w:rPr>
              <w:t>.Звуки и буквы. Текст.</w:t>
            </w:r>
          </w:p>
          <w:p w:rsidR="00747F4A" w:rsidRPr="00016776" w:rsidRDefault="00747F4A" w:rsidP="00B46897">
            <w:pPr>
              <w:jc w:val="center"/>
            </w:pPr>
            <w:r w:rsidRPr="00016776">
              <w:rPr>
                <w:b/>
              </w:rPr>
              <w:t>10 ч</w:t>
            </w:r>
          </w:p>
        </w:tc>
      </w:tr>
      <w:tr w:rsidR="00747F4A" w:rsidRPr="00016776" w:rsidTr="00B46897">
        <w:trPr>
          <w:cantSplit/>
          <w:trHeight w:val="701"/>
        </w:trPr>
        <w:tc>
          <w:tcPr>
            <w:tcW w:w="670" w:type="dxa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8</w:t>
            </w:r>
          </w:p>
        </w:tc>
        <w:tc>
          <w:tcPr>
            <w:tcW w:w="5098" w:type="dxa"/>
            <w:gridSpan w:val="3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Звуки и буквы. Текст. Алфавит,  гласные  и  согласные.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F13CA" w:rsidP="00B46897">
            <w:pPr>
              <w:jc w:val="both"/>
              <w:rPr>
                <w:b/>
              </w:rPr>
            </w:pPr>
            <w:r>
              <w:rPr>
                <w:b/>
              </w:rPr>
              <w:t>11</w:t>
            </w:r>
            <w:r w:rsidR="007318EE">
              <w:rPr>
                <w:b/>
              </w:rPr>
              <w:t>.09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С.20-21 учить, упр. 32</w:t>
            </w:r>
          </w:p>
        </w:tc>
      </w:tr>
      <w:tr w:rsidR="00747F4A" w:rsidRPr="00016776" w:rsidTr="00B46897">
        <w:trPr>
          <w:cantSplit/>
          <w:trHeight w:val="683"/>
        </w:trPr>
        <w:tc>
          <w:tcPr>
            <w:tcW w:w="670" w:type="dxa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9</w:t>
            </w:r>
          </w:p>
        </w:tc>
        <w:tc>
          <w:tcPr>
            <w:tcW w:w="5098" w:type="dxa"/>
            <w:gridSpan w:val="3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Звуки и буквы. Текст. Алфавит,  гласные  и  согласные.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F13CA" w:rsidP="00B46897">
            <w:pPr>
              <w:jc w:val="both"/>
              <w:rPr>
                <w:b/>
              </w:rPr>
            </w:pPr>
            <w:r>
              <w:rPr>
                <w:b/>
              </w:rPr>
              <w:t>12</w:t>
            </w:r>
            <w:r w:rsidR="007318EE">
              <w:rPr>
                <w:b/>
              </w:rPr>
              <w:t>.09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23 упр. 35</w:t>
            </w:r>
          </w:p>
        </w:tc>
      </w:tr>
      <w:tr w:rsidR="00747F4A" w:rsidRPr="00016776" w:rsidTr="00B46897">
        <w:trPr>
          <w:cantSplit/>
          <w:trHeight w:val="707"/>
        </w:trPr>
        <w:tc>
          <w:tcPr>
            <w:tcW w:w="670" w:type="dxa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10</w:t>
            </w:r>
          </w:p>
          <w:p w:rsidR="00747F4A" w:rsidRPr="00016776" w:rsidRDefault="00747F4A" w:rsidP="00B46897">
            <w:pPr>
              <w:contextualSpacing/>
              <w:rPr>
                <w:b/>
              </w:rPr>
            </w:pPr>
          </w:p>
        </w:tc>
        <w:tc>
          <w:tcPr>
            <w:tcW w:w="5098" w:type="dxa"/>
            <w:gridSpan w:val="3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Обозначение  мягкости  на  письме.</w:t>
            </w:r>
          </w:p>
          <w:p w:rsidR="00747F4A" w:rsidRPr="00016776" w:rsidRDefault="00747F4A" w:rsidP="00B46897">
            <w:pPr>
              <w:contextualSpacing/>
              <w:jc w:val="both"/>
            </w:pPr>
            <w:r w:rsidRPr="00016776">
              <w:t>Разделительный  Ь.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F13CA" w:rsidP="00B46897">
            <w:pPr>
              <w:jc w:val="both"/>
              <w:rPr>
                <w:b/>
              </w:rPr>
            </w:pPr>
            <w:r>
              <w:rPr>
                <w:b/>
              </w:rPr>
              <w:t>13</w:t>
            </w:r>
            <w:r w:rsidR="007318EE">
              <w:rPr>
                <w:b/>
              </w:rPr>
              <w:t>.09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24 упр. 38</w:t>
            </w:r>
          </w:p>
        </w:tc>
      </w:tr>
      <w:tr w:rsidR="00747F4A" w:rsidRPr="00016776" w:rsidTr="00B46897">
        <w:trPr>
          <w:cantSplit/>
          <w:trHeight w:val="435"/>
        </w:trPr>
        <w:tc>
          <w:tcPr>
            <w:tcW w:w="670" w:type="dxa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12</w:t>
            </w:r>
          </w:p>
        </w:tc>
        <w:tc>
          <w:tcPr>
            <w:tcW w:w="5098" w:type="dxa"/>
            <w:gridSpan w:val="3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 xml:space="preserve">Парные Звонкие  и  глухие  согласные.    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F13CA" w:rsidP="00B46897">
            <w:pPr>
              <w:jc w:val="both"/>
              <w:rPr>
                <w:b/>
              </w:rPr>
            </w:pPr>
            <w:r>
              <w:rPr>
                <w:b/>
              </w:rPr>
              <w:t>16</w:t>
            </w:r>
            <w:r w:rsidR="007318EE">
              <w:rPr>
                <w:b/>
              </w:rPr>
              <w:t>.09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27 упр. 43</w:t>
            </w:r>
          </w:p>
        </w:tc>
      </w:tr>
      <w:tr w:rsidR="00747F4A" w:rsidRPr="00016776" w:rsidTr="00B46897">
        <w:trPr>
          <w:cantSplit/>
          <w:trHeight w:val="443"/>
        </w:trPr>
        <w:tc>
          <w:tcPr>
            <w:tcW w:w="670" w:type="dxa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13</w:t>
            </w:r>
          </w:p>
          <w:p w:rsidR="00747F4A" w:rsidRPr="00016776" w:rsidRDefault="00747F4A" w:rsidP="00B46897">
            <w:pPr>
              <w:contextualSpacing/>
              <w:rPr>
                <w:b/>
              </w:rPr>
            </w:pPr>
          </w:p>
        </w:tc>
        <w:tc>
          <w:tcPr>
            <w:tcW w:w="5098" w:type="dxa"/>
            <w:gridSpan w:val="3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Ударные  и  безударные  гласные.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F13CA" w:rsidP="00B46897">
            <w:pPr>
              <w:jc w:val="both"/>
              <w:rPr>
                <w:b/>
              </w:rPr>
            </w:pPr>
            <w:r>
              <w:rPr>
                <w:b/>
              </w:rPr>
              <w:t>17</w:t>
            </w:r>
            <w:r w:rsidR="007318EE">
              <w:rPr>
                <w:b/>
              </w:rPr>
              <w:t>.09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29 упр. 46</w:t>
            </w:r>
          </w:p>
        </w:tc>
      </w:tr>
      <w:tr w:rsidR="00747F4A" w:rsidRPr="00016776" w:rsidTr="00B46897">
        <w:trPr>
          <w:cantSplit/>
          <w:trHeight w:val="451"/>
        </w:trPr>
        <w:tc>
          <w:tcPr>
            <w:tcW w:w="670" w:type="dxa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14</w:t>
            </w:r>
          </w:p>
        </w:tc>
        <w:tc>
          <w:tcPr>
            <w:tcW w:w="5098" w:type="dxa"/>
            <w:gridSpan w:val="3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Ударные  и  безударные  гласные.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F13CA" w:rsidP="00B46897">
            <w:pPr>
              <w:jc w:val="both"/>
              <w:rPr>
                <w:b/>
              </w:rPr>
            </w:pPr>
            <w:r>
              <w:rPr>
                <w:b/>
              </w:rPr>
              <w:t>18</w:t>
            </w:r>
            <w:r w:rsidR="007318EE">
              <w:rPr>
                <w:b/>
              </w:rPr>
              <w:t>.09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31 упр. 49</w:t>
            </w:r>
          </w:p>
        </w:tc>
      </w:tr>
      <w:tr w:rsidR="00747F4A" w:rsidRPr="00016776" w:rsidTr="00B46897">
        <w:trPr>
          <w:cantSplit/>
          <w:trHeight w:val="415"/>
        </w:trPr>
        <w:tc>
          <w:tcPr>
            <w:tcW w:w="670" w:type="dxa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15</w:t>
            </w:r>
          </w:p>
        </w:tc>
        <w:tc>
          <w:tcPr>
            <w:tcW w:w="5098" w:type="dxa"/>
            <w:gridSpan w:val="3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Ударные  и  безударные  гласные.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F13CA" w:rsidP="00B46897">
            <w:pPr>
              <w:jc w:val="both"/>
              <w:rPr>
                <w:b/>
              </w:rPr>
            </w:pPr>
            <w:r>
              <w:rPr>
                <w:b/>
              </w:rPr>
              <w:t>19</w:t>
            </w:r>
            <w:r w:rsidR="007318EE">
              <w:rPr>
                <w:b/>
              </w:rPr>
              <w:t>.09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32 упр. 52</w:t>
            </w:r>
          </w:p>
        </w:tc>
      </w:tr>
      <w:tr w:rsidR="00747F4A" w:rsidRPr="00016776" w:rsidTr="00B46897">
        <w:trPr>
          <w:cantSplit/>
          <w:trHeight w:val="563"/>
        </w:trPr>
        <w:tc>
          <w:tcPr>
            <w:tcW w:w="670" w:type="dxa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16</w:t>
            </w:r>
          </w:p>
        </w:tc>
        <w:tc>
          <w:tcPr>
            <w:tcW w:w="5098" w:type="dxa"/>
            <w:gridSpan w:val="3"/>
          </w:tcPr>
          <w:p w:rsidR="00747F4A" w:rsidRPr="00016776" w:rsidRDefault="007F13CA" w:rsidP="00B46897">
            <w:pPr>
              <w:contextualSpacing/>
              <w:jc w:val="both"/>
            </w:pPr>
            <w:r w:rsidRPr="007F13CA">
              <w:rPr>
                <w:b/>
              </w:rPr>
              <w:t>Входная контрольная работа.</w:t>
            </w:r>
            <w:r>
              <w:t xml:space="preserve"> </w:t>
            </w:r>
            <w:r w:rsidR="00747F4A" w:rsidRPr="00016776">
              <w:t>Контрольный диктант. Повторение.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F13CA" w:rsidP="00B46897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  <w:r w:rsidR="007318EE">
              <w:rPr>
                <w:b/>
              </w:rPr>
              <w:t>.09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</w:p>
        </w:tc>
      </w:tr>
      <w:tr w:rsidR="00747F4A" w:rsidRPr="00016776" w:rsidTr="00B46897">
        <w:trPr>
          <w:cantSplit/>
          <w:trHeight w:val="402"/>
        </w:trPr>
        <w:tc>
          <w:tcPr>
            <w:tcW w:w="670" w:type="dxa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17</w:t>
            </w:r>
          </w:p>
        </w:tc>
        <w:tc>
          <w:tcPr>
            <w:tcW w:w="5098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 xml:space="preserve">Работа  над  ошибками. 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F13CA" w:rsidP="00B46897">
            <w:pPr>
              <w:jc w:val="both"/>
              <w:rPr>
                <w:b/>
              </w:rPr>
            </w:pPr>
            <w:r>
              <w:rPr>
                <w:b/>
              </w:rPr>
              <w:t>23</w:t>
            </w:r>
            <w:r w:rsidR="007318EE">
              <w:rPr>
                <w:b/>
              </w:rPr>
              <w:t>.09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</w:p>
        </w:tc>
      </w:tr>
      <w:tr w:rsidR="00747F4A" w:rsidRPr="00016776" w:rsidTr="00B46897">
        <w:trPr>
          <w:cantSplit/>
          <w:trHeight w:val="699"/>
        </w:trPr>
        <w:tc>
          <w:tcPr>
            <w:tcW w:w="670" w:type="dxa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18</w:t>
            </w:r>
          </w:p>
        </w:tc>
        <w:tc>
          <w:tcPr>
            <w:tcW w:w="5098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Упражнения на закрепление.</w:t>
            </w:r>
          </w:p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F13CA" w:rsidP="00B46897">
            <w:pPr>
              <w:jc w:val="both"/>
              <w:rPr>
                <w:b/>
              </w:rPr>
            </w:pPr>
            <w:r>
              <w:rPr>
                <w:b/>
              </w:rPr>
              <w:t>24.09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35 упр. 55</w:t>
            </w:r>
          </w:p>
        </w:tc>
      </w:tr>
      <w:tr w:rsidR="00747F4A" w:rsidRPr="00016776" w:rsidTr="00B46897">
        <w:trPr>
          <w:cantSplit/>
          <w:trHeight w:val="560"/>
        </w:trPr>
        <w:tc>
          <w:tcPr>
            <w:tcW w:w="10881" w:type="dxa"/>
            <w:gridSpan w:val="8"/>
          </w:tcPr>
          <w:p w:rsidR="00747F4A" w:rsidRPr="00016776" w:rsidRDefault="00747F4A" w:rsidP="00B46897">
            <w:pPr>
              <w:jc w:val="center"/>
            </w:pPr>
            <w:r w:rsidRPr="00016776">
              <w:rPr>
                <w:b/>
                <w:lang w:val="en-US"/>
              </w:rPr>
              <w:t>III</w:t>
            </w:r>
            <w:r w:rsidRPr="00016776">
              <w:rPr>
                <w:b/>
              </w:rPr>
              <w:t>. Слово. Текст.</w:t>
            </w:r>
          </w:p>
          <w:p w:rsidR="00747F4A" w:rsidRPr="00016776" w:rsidRDefault="00747F4A" w:rsidP="00B46897">
            <w:pPr>
              <w:jc w:val="center"/>
              <w:rPr>
                <w:b/>
              </w:rPr>
            </w:pPr>
            <w:r w:rsidRPr="00016776">
              <w:rPr>
                <w:b/>
              </w:rPr>
              <w:t>26 ч</w:t>
            </w:r>
          </w:p>
          <w:p w:rsidR="00747F4A" w:rsidRPr="00016776" w:rsidRDefault="00747F4A" w:rsidP="00B46897">
            <w:pPr>
              <w:jc w:val="center"/>
            </w:pPr>
          </w:p>
        </w:tc>
      </w:tr>
      <w:tr w:rsidR="00747F4A" w:rsidRPr="00016776" w:rsidTr="00B46897">
        <w:trPr>
          <w:cantSplit/>
          <w:trHeight w:val="301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19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Состав  слова.  Корень  и  однокоренные  слова.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2513FC" w:rsidP="00B46897">
            <w:pPr>
              <w:jc w:val="both"/>
              <w:rPr>
                <w:b/>
              </w:rPr>
            </w:pPr>
            <w:r>
              <w:rPr>
                <w:b/>
              </w:rPr>
              <w:t>25.09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40 упр. 59</w:t>
            </w:r>
          </w:p>
        </w:tc>
      </w:tr>
      <w:tr w:rsidR="00747F4A" w:rsidRPr="00016776" w:rsidTr="00B46897">
        <w:trPr>
          <w:cantSplit/>
          <w:trHeight w:val="285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20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Состав  слова.  Корень  и  однокоренные  слова.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2513FC" w:rsidP="00B46897">
            <w:pPr>
              <w:jc w:val="both"/>
              <w:rPr>
                <w:b/>
              </w:rPr>
            </w:pPr>
            <w:r>
              <w:rPr>
                <w:b/>
              </w:rPr>
              <w:t>26.09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 xml:space="preserve">С. 41 упр. 62 </w:t>
            </w:r>
          </w:p>
        </w:tc>
      </w:tr>
      <w:tr w:rsidR="00747F4A" w:rsidRPr="00016776" w:rsidTr="00B46897">
        <w:trPr>
          <w:cantSplit/>
          <w:trHeight w:val="255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21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Состав  слова.  Корень  и  однокоренные  слова.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2513FC" w:rsidP="00B46897">
            <w:pPr>
              <w:jc w:val="both"/>
              <w:rPr>
                <w:b/>
              </w:rPr>
            </w:pPr>
            <w:r>
              <w:rPr>
                <w:b/>
              </w:rPr>
              <w:t>27.09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42 упр. 63</w:t>
            </w:r>
          </w:p>
        </w:tc>
      </w:tr>
      <w:tr w:rsidR="00747F4A" w:rsidRPr="00016776" w:rsidTr="00B46897">
        <w:trPr>
          <w:cantSplit/>
          <w:trHeight w:val="255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22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Окончание.  Роль  окончания  в  слове.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2513FC" w:rsidP="00B46897">
            <w:pPr>
              <w:jc w:val="both"/>
              <w:rPr>
                <w:b/>
              </w:rPr>
            </w:pPr>
            <w:r>
              <w:rPr>
                <w:b/>
              </w:rPr>
              <w:t>30.09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43 упр. 66</w:t>
            </w:r>
          </w:p>
        </w:tc>
      </w:tr>
      <w:tr w:rsidR="00747F4A" w:rsidRPr="00016776" w:rsidTr="00B46897">
        <w:trPr>
          <w:cantSplit/>
          <w:trHeight w:val="531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23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Окончание.  Роль  окончания  в  слове.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2513FC" w:rsidP="00B46897">
            <w:pPr>
              <w:jc w:val="both"/>
              <w:rPr>
                <w:b/>
              </w:rPr>
            </w:pPr>
            <w:r>
              <w:rPr>
                <w:b/>
              </w:rPr>
              <w:t>01.10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46 упр. 70</w:t>
            </w:r>
          </w:p>
        </w:tc>
      </w:tr>
      <w:tr w:rsidR="00747F4A" w:rsidRPr="00016776" w:rsidTr="00B46897">
        <w:trPr>
          <w:cantSplit/>
          <w:trHeight w:val="264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lastRenderedPageBreak/>
              <w:t>24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t>Приставка.  Значение  приставки  в  слове.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2513FC" w:rsidP="00B46897">
            <w:pPr>
              <w:jc w:val="both"/>
              <w:rPr>
                <w:b/>
              </w:rPr>
            </w:pPr>
            <w:r>
              <w:rPr>
                <w:b/>
              </w:rPr>
              <w:t>02.10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48 упр. 73</w:t>
            </w:r>
          </w:p>
        </w:tc>
      </w:tr>
      <w:tr w:rsidR="00747F4A" w:rsidRPr="00016776" w:rsidTr="00B46897">
        <w:trPr>
          <w:cantSplit/>
          <w:trHeight w:val="558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25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Приставка.  Значение  приставки  в  слове.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9D4E57" w:rsidP="00B46897">
            <w:pPr>
              <w:jc w:val="both"/>
              <w:rPr>
                <w:b/>
              </w:rPr>
            </w:pPr>
            <w:r>
              <w:rPr>
                <w:b/>
              </w:rPr>
              <w:t>03.10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50 упр. 77</w:t>
            </w:r>
          </w:p>
        </w:tc>
      </w:tr>
      <w:tr w:rsidR="00747F4A" w:rsidRPr="00016776" w:rsidTr="00B46897">
        <w:trPr>
          <w:cantSplit/>
          <w:trHeight w:val="265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26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Суффикс.  Роль  суффикса  в  слове.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9D4E57" w:rsidP="00B46897">
            <w:pPr>
              <w:jc w:val="both"/>
              <w:rPr>
                <w:b/>
              </w:rPr>
            </w:pPr>
            <w:r>
              <w:rPr>
                <w:b/>
              </w:rPr>
              <w:t>04.10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54 упр. 82</w:t>
            </w:r>
          </w:p>
        </w:tc>
      </w:tr>
      <w:tr w:rsidR="00747F4A" w:rsidRPr="00016776" w:rsidTr="00B46897">
        <w:trPr>
          <w:cantSplit/>
          <w:trHeight w:val="555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27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Суффикс.  Роль  суффикса  в  слове.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9D4E57" w:rsidP="00B46897">
            <w:pPr>
              <w:jc w:val="both"/>
              <w:rPr>
                <w:b/>
              </w:rPr>
            </w:pPr>
            <w:r>
              <w:rPr>
                <w:b/>
              </w:rPr>
              <w:t>07.10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55 упр. 85</w:t>
            </w:r>
          </w:p>
        </w:tc>
      </w:tr>
      <w:tr w:rsidR="00747F4A" w:rsidRPr="00016776" w:rsidTr="00B46897">
        <w:trPr>
          <w:cantSplit/>
          <w:trHeight w:val="549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28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Разбор  слова  по  составу.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9D4E57" w:rsidP="00B46897">
            <w:pPr>
              <w:jc w:val="both"/>
              <w:rPr>
                <w:b/>
              </w:rPr>
            </w:pPr>
            <w:r>
              <w:rPr>
                <w:b/>
              </w:rPr>
              <w:t>08.10</w:t>
            </w:r>
          </w:p>
        </w:tc>
        <w:tc>
          <w:tcPr>
            <w:tcW w:w="1000" w:type="dxa"/>
          </w:tcPr>
          <w:p w:rsidR="00747F4A" w:rsidRPr="00016776" w:rsidRDefault="00747F4A" w:rsidP="00B46897"/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57 упр89</w:t>
            </w:r>
          </w:p>
        </w:tc>
      </w:tr>
      <w:tr w:rsidR="00747F4A" w:rsidRPr="00016776" w:rsidTr="00B46897">
        <w:trPr>
          <w:cantSplit/>
          <w:trHeight w:val="210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rPr>
                <w:b/>
              </w:rPr>
            </w:pPr>
            <w:r w:rsidRPr="00016776">
              <w:rPr>
                <w:b/>
              </w:rPr>
              <w:t>29</w:t>
            </w:r>
          </w:p>
        </w:tc>
        <w:tc>
          <w:tcPr>
            <w:tcW w:w="5061" w:type="dxa"/>
          </w:tcPr>
          <w:p w:rsidR="005751C9" w:rsidRPr="00016776" w:rsidRDefault="00747F4A" w:rsidP="00B46897">
            <w:pPr>
              <w:jc w:val="both"/>
            </w:pPr>
            <w:r w:rsidRPr="00016776">
              <w:t xml:space="preserve">Правописание безударных гласных  в  </w:t>
            </w:r>
            <w:proofErr w:type="gramStart"/>
            <w:r w:rsidRPr="00016776">
              <w:t>корне  слова</w:t>
            </w:r>
            <w:proofErr w:type="gramEnd"/>
            <w:r w:rsidRPr="00016776">
              <w:t>.</w:t>
            </w:r>
          </w:p>
        </w:tc>
        <w:tc>
          <w:tcPr>
            <w:tcW w:w="1134" w:type="dxa"/>
          </w:tcPr>
          <w:p w:rsidR="005751C9" w:rsidRPr="005751C9" w:rsidRDefault="005751C9" w:rsidP="005751C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9D4E57" w:rsidP="00B46897">
            <w:pPr>
              <w:jc w:val="both"/>
              <w:rPr>
                <w:b/>
              </w:rPr>
            </w:pPr>
            <w:r>
              <w:rPr>
                <w:b/>
              </w:rPr>
              <w:t>09.10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59 упр. 93</w:t>
            </w:r>
          </w:p>
        </w:tc>
      </w:tr>
      <w:tr w:rsidR="00747F4A" w:rsidRPr="00016776" w:rsidTr="00B46897">
        <w:trPr>
          <w:cantSplit/>
          <w:trHeight w:val="240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rPr>
                <w:b/>
              </w:rPr>
            </w:pPr>
            <w:r w:rsidRPr="00016776">
              <w:rPr>
                <w:b/>
              </w:rPr>
              <w:t>30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jc w:val="both"/>
            </w:pPr>
            <w:r w:rsidRPr="00016776">
              <w:t xml:space="preserve">Правописание безударных гласных  в  </w:t>
            </w:r>
            <w:proofErr w:type="gramStart"/>
            <w:r w:rsidRPr="00016776">
              <w:t>корне  слова</w:t>
            </w:r>
            <w:proofErr w:type="gramEnd"/>
            <w:r w:rsidRPr="00016776">
              <w:t>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9D4E57" w:rsidP="00B46897">
            <w:pPr>
              <w:jc w:val="both"/>
              <w:rPr>
                <w:b/>
              </w:rPr>
            </w:pPr>
            <w:r>
              <w:rPr>
                <w:b/>
              </w:rPr>
              <w:t>10.10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61 упр. 97</w:t>
            </w:r>
          </w:p>
        </w:tc>
      </w:tr>
      <w:tr w:rsidR="00747F4A" w:rsidRPr="00016776" w:rsidTr="00B46897">
        <w:trPr>
          <w:cantSplit/>
          <w:trHeight w:val="281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rPr>
                <w:b/>
              </w:rPr>
            </w:pPr>
            <w:r w:rsidRPr="00016776">
              <w:rPr>
                <w:b/>
              </w:rPr>
              <w:t>31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jc w:val="both"/>
            </w:pPr>
            <w:r w:rsidRPr="00016776">
              <w:t xml:space="preserve">Правописание безударных гласных  в  </w:t>
            </w:r>
            <w:proofErr w:type="gramStart"/>
            <w:r w:rsidRPr="00016776">
              <w:t>корне  слова</w:t>
            </w:r>
            <w:proofErr w:type="gramEnd"/>
            <w:r w:rsidRPr="00016776">
              <w:t>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9D4E57" w:rsidP="00B46897">
            <w:pPr>
              <w:jc w:val="both"/>
              <w:rPr>
                <w:b/>
              </w:rPr>
            </w:pPr>
            <w:r>
              <w:rPr>
                <w:b/>
              </w:rPr>
              <w:t>11.10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64 упр.101</w:t>
            </w:r>
          </w:p>
        </w:tc>
      </w:tr>
      <w:tr w:rsidR="00747F4A" w:rsidRPr="00016776" w:rsidTr="00B46897">
        <w:trPr>
          <w:cantSplit/>
          <w:trHeight w:val="555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rPr>
                <w:b/>
              </w:rPr>
            </w:pPr>
            <w:r w:rsidRPr="00016776">
              <w:rPr>
                <w:b/>
              </w:rPr>
              <w:t>32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 xml:space="preserve">Правописание звонких и глухих согласных в </w:t>
            </w:r>
            <w:proofErr w:type="gramStart"/>
            <w:r w:rsidRPr="00016776">
              <w:t>корне слова</w:t>
            </w:r>
            <w:proofErr w:type="gramEnd"/>
            <w:r w:rsidRPr="00016776">
              <w:t>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A3270E" w:rsidP="00B46897">
            <w:pPr>
              <w:jc w:val="both"/>
              <w:rPr>
                <w:b/>
              </w:rPr>
            </w:pPr>
            <w:r>
              <w:rPr>
                <w:b/>
              </w:rPr>
              <w:t>14.10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66 упр. 105</w:t>
            </w:r>
          </w:p>
        </w:tc>
      </w:tr>
      <w:tr w:rsidR="00747F4A" w:rsidRPr="00016776" w:rsidTr="00B46897">
        <w:trPr>
          <w:cantSplit/>
          <w:trHeight w:val="550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tabs>
                <w:tab w:val="left" w:pos="0"/>
                <w:tab w:val="left" w:pos="72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jc w:val="both"/>
            </w:pPr>
            <w:r w:rsidRPr="00016776">
              <w:t xml:space="preserve">Правописание звонких и глухих согласных в </w:t>
            </w:r>
            <w:proofErr w:type="gramStart"/>
            <w:r w:rsidRPr="00016776">
              <w:t>корне слова</w:t>
            </w:r>
            <w:proofErr w:type="gramEnd"/>
            <w:r w:rsidRPr="00016776">
              <w:t>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A3270E" w:rsidP="00B46897">
            <w:pPr>
              <w:jc w:val="both"/>
              <w:rPr>
                <w:b/>
              </w:rPr>
            </w:pPr>
            <w:r>
              <w:rPr>
                <w:b/>
              </w:rPr>
              <w:t>15.10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68 упр. 108</w:t>
            </w:r>
          </w:p>
        </w:tc>
      </w:tr>
      <w:tr w:rsidR="00747F4A" w:rsidRPr="00016776" w:rsidTr="00B46897">
        <w:trPr>
          <w:cantSplit/>
          <w:trHeight w:val="703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tabs>
                <w:tab w:val="left" w:pos="0"/>
                <w:tab w:val="left" w:pos="72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jc w:val="both"/>
            </w:pPr>
            <w:r w:rsidRPr="00016776">
              <w:t xml:space="preserve">Правописание звонких и глухих согласных в </w:t>
            </w:r>
            <w:proofErr w:type="gramStart"/>
            <w:r w:rsidRPr="00016776">
              <w:t>корне слов</w:t>
            </w:r>
            <w:proofErr w:type="gramEnd"/>
            <w:r w:rsidRPr="00016776">
              <w:t>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A3270E" w:rsidP="00B46897">
            <w:pPr>
              <w:jc w:val="both"/>
              <w:rPr>
                <w:b/>
              </w:rPr>
            </w:pPr>
            <w:r>
              <w:rPr>
                <w:b/>
              </w:rPr>
              <w:t>16.10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 xml:space="preserve">С. 69 вопросы </w:t>
            </w:r>
          </w:p>
        </w:tc>
      </w:tr>
      <w:tr w:rsidR="00747F4A" w:rsidRPr="00016776" w:rsidTr="00B46897">
        <w:trPr>
          <w:cantSplit/>
          <w:trHeight w:val="553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tabs>
                <w:tab w:val="left" w:pos="0"/>
                <w:tab w:val="left" w:pos="72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jc w:val="both"/>
            </w:pPr>
            <w:r w:rsidRPr="00016776">
              <w:t xml:space="preserve">Непроверяемые гласные и согласные в </w:t>
            </w:r>
            <w:proofErr w:type="gramStart"/>
            <w:r w:rsidRPr="00016776">
              <w:t>корне слова</w:t>
            </w:r>
            <w:proofErr w:type="gramEnd"/>
            <w:r w:rsidRPr="00016776">
              <w:t>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A3270E" w:rsidP="00B46897">
            <w:pPr>
              <w:jc w:val="both"/>
              <w:rPr>
                <w:b/>
              </w:rPr>
            </w:pPr>
            <w:r>
              <w:rPr>
                <w:b/>
              </w:rPr>
              <w:t>17.10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69-72 упр. 110</w:t>
            </w:r>
          </w:p>
        </w:tc>
      </w:tr>
      <w:tr w:rsidR="00747F4A" w:rsidRPr="00016776" w:rsidTr="00B46897">
        <w:trPr>
          <w:cantSplit/>
          <w:trHeight w:val="561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tabs>
                <w:tab w:val="left" w:pos="0"/>
                <w:tab w:val="left" w:pos="72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jc w:val="both"/>
            </w:pPr>
            <w:r w:rsidRPr="00016776">
              <w:t xml:space="preserve">Непроверяемые гласные и согласные в </w:t>
            </w:r>
            <w:proofErr w:type="gramStart"/>
            <w:r w:rsidRPr="00016776">
              <w:t>корне слова</w:t>
            </w:r>
            <w:proofErr w:type="gramEnd"/>
            <w:r w:rsidRPr="00016776">
              <w:t>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A3270E" w:rsidP="00B46897">
            <w:pPr>
              <w:jc w:val="both"/>
              <w:rPr>
                <w:b/>
              </w:rPr>
            </w:pPr>
            <w:r>
              <w:rPr>
                <w:b/>
              </w:rPr>
              <w:t>18.10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77 упр. 125</w:t>
            </w:r>
          </w:p>
        </w:tc>
      </w:tr>
      <w:tr w:rsidR="00747F4A" w:rsidRPr="00016776" w:rsidTr="00B46897">
        <w:trPr>
          <w:cantSplit/>
          <w:trHeight w:val="555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tabs>
                <w:tab w:val="left" w:pos="0"/>
                <w:tab w:val="left" w:pos="72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Приставка  и  предлог.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A3270E" w:rsidP="00B46897">
            <w:pPr>
              <w:jc w:val="both"/>
              <w:rPr>
                <w:b/>
              </w:rPr>
            </w:pPr>
            <w:r>
              <w:rPr>
                <w:b/>
              </w:rPr>
              <w:t>21.10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С.79 упр. 129</w:t>
            </w:r>
          </w:p>
        </w:tc>
      </w:tr>
      <w:tr w:rsidR="00747F4A" w:rsidRPr="00016776" w:rsidTr="00B46897">
        <w:trPr>
          <w:cantSplit/>
          <w:trHeight w:val="563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tabs>
                <w:tab w:val="left" w:pos="0"/>
                <w:tab w:val="left" w:pos="72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Приставка  и  предлог.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A3270E" w:rsidP="00B46897">
            <w:pPr>
              <w:jc w:val="both"/>
              <w:rPr>
                <w:b/>
              </w:rPr>
            </w:pPr>
            <w:r>
              <w:rPr>
                <w:b/>
              </w:rPr>
              <w:t>22.10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80 упр. 130</w:t>
            </w:r>
          </w:p>
        </w:tc>
      </w:tr>
      <w:tr w:rsidR="00747F4A" w:rsidRPr="00016776" w:rsidTr="00B46897">
        <w:trPr>
          <w:cantSplit/>
          <w:trHeight w:val="699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tabs>
                <w:tab w:val="left" w:pos="0"/>
                <w:tab w:val="left" w:pos="72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1677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Разделительный твёрдый (Ъ) знак после приставок.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A3270E" w:rsidRDefault="00A3270E" w:rsidP="00B46897">
            <w:pPr>
              <w:jc w:val="both"/>
              <w:rPr>
                <w:b/>
              </w:rPr>
            </w:pPr>
            <w:r>
              <w:rPr>
                <w:b/>
              </w:rPr>
              <w:t>23.10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81 упр. 132</w:t>
            </w:r>
          </w:p>
        </w:tc>
      </w:tr>
      <w:tr w:rsidR="00747F4A" w:rsidRPr="00016776" w:rsidTr="00B46897">
        <w:trPr>
          <w:cantSplit/>
          <w:trHeight w:val="553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tabs>
                <w:tab w:val="left" w:pos="0"/>
                <w:tab w:val="left" w:pos="72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Упражнения на  закрепление изученных орфограмм.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A3270E" w:rsidP="00B46897">
            <w:pPr>
              <w:jc w:val="both"/>
              <w:rPr>
                <w:b/>
              </w:rPr>
            </w:pPr>
            <w:r>
              <w:rPr>
                <w:b/>
              </w:rPr>
              <w:t>24.10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84 упр. 139</w:t>
            </w:r>
          </w:p>
        </w:tc>
      </w:tr>
      <w:tr w:rsidR="00747F4A" w:rsidRPr="00016776" w:rsidTr="00B46897">
        <w:trPr>
          <w:cantSplit/>
          <w:trHeight w:val="419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tabs>
                <w:tab w:val="left" w:pos="0"/>
                <w:tab w:val="left" w:pos="72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Упражнения на закрепление изученных орфограмм.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A3270E" w:rsidP="00B46897">
            <w:pPr>
              <w:jc w:val="both"/>
              <w:rPr>
                <w:b/>
              </w:rPr>
            </w:pPr>
            <w:r>
              <w:rPr>
                <w:b/>
              </w:rPr>
              <w:t>25.10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85 упр. 141</w:t>
            </w:r>
          </w:p>
        </w:tc>
      </w:tr>
      <w:tr w:rsidR="00747F4A" w:rsidRPr="00016776" w:rsidTr="00B46897">
        <w:trPr>
          <w:cantSplit/>
          <w:trHeight w:val="544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tabs>
                <w:tab w:val="left" w:pos="0"/>
                <w:tab w:val="left" w:pos="72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42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Р.Р. Записка.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00714E" w:rsidP="00B46897">
            <w:pPr>
              <w:jc w:val="both"/>
              <w:rPr>
                <w:b/>
              </w:rPr>
            </w:pPr>
            <w:r>
              <w:rPr>
                <w:b/>
              </w:rPr>
              <w:t>05.11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С. 87 упр. 143</w:t>
            </w:r>
          </w:p>
        </w:tc>
      </w:tr>
      <w:tr w:rsidR="00747F4A" w:rsidRPr="00016776" w:rsidTr="00B46897">
        <w:trPr>
          <w:cantSplit/>
          <w:trHeight w:val="424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tabs>
                <w:tab w:val="left" w:pos="0"/>
                <w:tab w:val="left" w:pos="72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jc w:val="both"/>
            </w:pPr>
            <w:r w:rsidRPr="00016776">
              <w:t>Контрольный диктант.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00714E" w:rsidP="00B46897">
            <w:pPr>
              <w:jc w:val="both"/>
              <w:rPr>
                <w:b/>
              </w:rPr>
            </w:pPr>
            <w:r>
              <w:rPr>
                <w:b/>
              </w:rPr>
              <w:t>06.11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contextualSpacing/>
              <w:jc w:val="both"/>
            </w:pPr>
          </w:p>
        </w:tc>
      </w:tr>
      <w:tr w:rsidR="00747F4A" w:rsidRPr="00016776" w:rsidTr="00B46897">
        <w:trPr>
          <w:cantSplit/>
          <w:trHeight w:val="401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tabs>
                <w:tab w:val="left" w:pos="0"/>
                <w:tab w:val="left" w:pos="72"/>
              </w:tabs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jc w:val="both"/>
            </w:pPr>
            <w:r w:rsidRPr="00016776">
              <w:t xml:space="preserve">Работа над ошибками. 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00714E" w:rsidP="00B46897">
            <w:pPr>
              <w:jc w:val="both"/>
              <w:rPr>
                <w:b/>
              </w:rPr>
            </w:pPr>
            <w:r>
              <w:rPr>
                <w:b/>
              </w:rPr>
              <w:t>07.11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contextualSpacing/>
              <w:jc w:val="both"/>
            </w:pPr>
          </w:p>
        </w:tc>
      </w:tr>
      <w:tr w:rsidR="00747F4A" w:rsidRPr="00016776" w:rsidTr="00B46897">
        <w:trPr>
          <w:cantSplit/>
          <w:trHeight w:val="573"/>
        </w:trPr>
        <w:tc>
          <w:tcPr>
            <w:tcW w:w="10881" w:type="dxa"/>
            <w:gridSpan w:val="8"/>
          </w:tcPr>
          <w:p w:rsidR="00747F4A" w:rsidRPr="00016776" w:rsidRDefault="00747F4A" w:rsidP="00B46897">
            <w:pPr>
              <w:jc w:val="center"/>
              <w:rPr>
                <w:b/>
              </w:rPr>
            </w:pPr>
            <w:r w:rsidRPr="00016776">
              <w:rPr>
                <w:b/>
                <w:lang w:val="en-US"/>
              </w:rPr>
              <w:t>IV</w:t>
            </w:r>
            <w:r w:rsidRPr="00016776">
              <w:rPr>
                <w:b/>
              </w:rPr>
              <w:t>. Части речи.</w:t>
            </w:r>
          </w:p>
          <w:p w:rsidR="00747F4A" w:rsidRPr="00016776" w:rsidRDefault="00747F4A" w:rsidP="00B46897">
            <w:pPr>
              <w:jc w:val="center"/>
              <w:rPr>
                <w:b/>
              </w:rPr>
            </w:pPr>
            <w:r w:rsidRPr="00016776">
              <w:rPr>
                <w:b/>
              </w:rPr>
              <w:t xml:space="preserve">Имя существительное </w:t>
            </w:r>
          </w:p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65 ч.</w:t>
            </w:r>
          </w:p>
        </w:tc>
      </w:tr>
      <w:tr w:rsidR="00747F4A" w:rsidRPr="00016776" w:rsidTr="00B46897">
        <w:trPr>
          <w:cantSplit/>
          <w:trHeight w:val="630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Части  речи.  Понятие о частях речи.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0714E" w:rsidRDefault="0000714E" w:rsidP="00B46897">
            <w:pPr>
              <w:jc w:val="both"/>
              <w:rPr>
                <w:b/>
              </w:rPr>
            </w:pPr>
            <w:r>
              <w:rPr>
                <w:b/>
              </w:rPr>
              <w:t>08.11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  <w:lang w:val="en-US"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89 - 92 упр. 145</w:t>
            </w:r>
          </w:p>
        </w:tc>
      </w:tr>
      <w:tr w:rsidR="00747F4A" w:rsidRPr="00016776" w:rsidTr="00B46897">
        <w:trPr>
          <w:cantSplit/>
          <w:trHeight w:val="419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Части  речи.  Понятие о частях речи.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00714E" w:rsidP="00B46897">
            <w:pPr>
              <w:jc w:val="both"/>
              <w:rPr>
                <w:b/>
              </w:rPr>
            </w:pPr>
            <w:r>
              <w:rPr>
                <w:b/>
              </w:rPr>
              <w:t>11.11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91 упр. 147</w:t>
            </w:r>
          </w:p>
        </w:tc>
      </w:tr>
      <w:tr w:rsidR="00747F4A" w:rsidRPr="00016776" w:rsidTr="00B46897">
        <w:trPr>
          <w:cantSplit/>
          <w:trHeight w:val="424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Имя  существительное.  Роль  в  речи.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00714E" w:rsidP="00B46897">
            <w:pPr>
              <w:jc w:val="both"/>
              <w:rPr>
                <w:b/>
              </w:rPr>
            </w:pPr>
            <w:r>
              <w:rPr>
                <w:b/>
              </w:rPr>
              <w:t>12.11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92 упр. 149</w:t>
            </w:r>
          </w:p>
        </w:tc>
      </w:tr>
      <w:tr w:rsidR="00747F4A" w:rsidRPr="00016776" w:rsidTr="00B46897">
        <w:trPr>
          <w:cantSplit/>
          <w:trHeight w:val="558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Одушевлённые  и  неодушевлённые  имена  существительные.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00714E" w:rsidP="00B46897">
            <w:pPr>
              <w:jc w:val="both"/>
              <w:rPr>
                <w:b/>
              </w:rPr>
            </w:pPr>
            <w:r>
              <w:rPr>
                <w:b/>
              </w:rPr>
              <w:t>13.11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98 упр. 154</w:t>
            </w:r>
          </w:p>
        </w:tc>
      </w:tr>
      <w:tr w:rsidR="00747F4A" w:rsidRPr="00016776" w:rsidTr="00B46897">
        <w:trPr>
          <w:cantSplit/>
          <w:trHeight w:val="559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Собственные  и  нарицательные  имена  существительные.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00714E" w:rsidP="00B46897">
            <w:pPr>
              <w:jc w:val="both"/>
              <w:rPr>
                <w:b/>
              </w:rPr>
            </w:pPr>
            <w:r>
              <w:rPr>
                <w:b/>
              </w:rPr>
              <w:t>14.11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 xml:space="preserve">С. 104 упр. 165, </w:t>
            </w:r>
          </w:p>
        </w:tc>
      </w:tr>
      <w:tr w:rsidR="00747F4A" w:rsidRPr="00016776" w:rsidTr="00B46897">
        <w:trPr>
          <w:cantSplit/>
          <w:trHeight w:val="411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tabs>
                <w:tab w:val="left" w:pos="72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 xml:space="preserve">Изменение имён существительных по числам. 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00714E" w:rsidP="00B46897">
            <w:pPr>
              <w:jc w:val="both"/>
              <w:rPr>
                <w:b/>
              </w:rPr>
            </w:pPr>
            <w:r>
              <w:rPr>
                <w:b/>
              </w:rPr>
              <w:t>15.11</w:t>
            </w:r>
          </w:p>
        </w:tc>
        <w:tc>
          <w:tcPr>
            <w:tcW w:w="1000" w:type="dxa"/>
          </w:tcPr>
          <w:p w:rsidR="00747F4A" w:rsidRPr="00016776" w:rsidRDefault="00747F4A" w:rsidP="00B46897"/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107 упр. 167</w:t>
            </w:r>
          </w:p>
        </w:tc>
      </w:tr>
      <w:tr w:rsidR="00747F4A" w:rsidRPr="00016776" w:rsidTr="00B46897">
        <w:trPr>
          <w:cantSplit/>
          <w:trHeight w:val="461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tabs>
                <w:tab w:val="left" w:pos="72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t>Изменение имён существительных по числам</w:t>
            </w:r>
            <w:r w:rsidRPr="00016776">
              <w:rPr>
                <w:b/>
              </w:rPr>
              <w:t>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2F64D4" w:rsidP="00B46897">
            <w:pPr>
              <w:jc w:val="both"/>
              <w:rPr>
                <w:b/>
              </w:rPr>
            </w:pPr>
            <w:r>
              <w:rPr>
                <w:b/>
              </w:rPr>
              <w:t>19.11</w:t>
            </w:r>
          </w:p>
        </w:tc>
        <w:tc>
          <w:tcPr>
            <w:tcW w:w="1000" w:type="dxa"/>
          </w:tcPr>
          <w:p w:rsidR="00747F4A" w:rsidRPr="00016776" w:rsidRDefault="00747F4A" w:rsidP="00B46897"/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109 упр. 170</w:t>
            </w:r>
          </w:p>
        </w:tc>
      </w:tr>
      <w:tr w:rsidR="00747F4A" w:rsidRPr="00016776" w:rsidTr="00B46897">
        <w:trPr>
          <w:cantSplit/>
          <w:trHeight w:val="355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tabs>
                <w:tab w:val="left" w:pos="412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</w:pPr>
            <w:r w:rsidRPr="00016776">
              <w:t>Род  имени  существительного.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2F64D4" w:rsidP="00B46897">
            <w:pPr>
              <w:jc w:val="both"/>
              <w:rPr>
                <w:b/>
              </w:rPr>
            </w:pPr>
            <w:r>
              <w:rPr>
                <w:b/>
              </w:rPr>
              <w:t>20.11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  <w:lang w:val="en-US"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116-118 упр. 187</w:t>
            </w:r>
          </w:p>
        </w:tc>
      </w:tr>
      <w:tr w:rsidR="00747F4A" w:rsidRPr="00016776" w:rsidTr="00B46897">
        <w:trPr>
          <w:cantSplit/>
          <w:trHeight w:val="959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tabs>
                <w:tab w:val="left" w:pos="252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 xml:space="preserve">Правописание имён существительных </w:t>
            </w:r>
            <w:proofErr w:type="spellStart"/>
            <w:r w:rsidRPr="00016776">
              <w:t>м.р</w:t>
            </w:r>
            <w:proofErr w:type="spellEnd"/>
            <w:r w:rsidRPr="00016776">
              <w:t xml:space="preserve">. и </w:t>
            </w:r>
            <w:proofErr w:type="spellStart"/>
            <w:r w:rsidRPr="00016776">
              <w:t>ж.р</w:t>
            </w:r>
            <w:proofErr w:type="spellEnd"/>
            <w:r w:rsidRPr="00016776">
              <w:t>. с шипящей на конце.</w:t>
            </w:r>
          </w:p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t>(</w:t>
            </w:r>
            <w:proofErr w:type="gramStart"/>
            <w:r w:rsidRPr="00016776">
              <w:t>ж</w:t>
            </w:r>
            <w:proofErr w:type="gramEnd"/>
            <w:r w:rsidRPr="00016776">
              <w:t>, ш, ч, щ).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2750DC" w:rsidP="00B46897">
            <w:pPr>
              <w:jc w:val="both"/>
              <w:rPr>
                <w:b/>
              </w:rPr>
            </w:pPr>
            <w:r>
              <w:rPr>
                <w:b/>
              </w:rPr>
              <w:t>21.11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С124 упр. 201</w:t>
            </w:r>
          </w:p>
        </w:tc>
      </w:tr>
      <w:tr w:rsidR="00747F4A" w:rsidRPr="00016776" w:rsidTr="00B46897">
        <w:trPr>
          <w:cantSplit/>
          <w:trHeight w:val="959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tabs>
                <w:tab w:val="left" w:pos="252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 xml:space="preserve">Правописание имён существительных </w:t>
            </w:r>
            <w:proofErr w:type="spellStart"/>
            <w:r w:rsidRPr="00016776">
              <w:t>м.р</w:t>
            </w:r>
            <w:proofErr w:type="spellEnd"/>
            <w:r w:rsidRPr="00016776">
              <w:t xml:space="preserve">. и </w:t>
            </w:r>
            <w:proofErr w:type="spellStart"/>
            <w:r w:rsidRPr="00016776">
              <w:t>ж.р</w:t>
            </w:r>
            <w:proofErr w:type="spellEnd"/>
            <w:r w:rsidRPr="00016776">
              <w:t>. с шипящей на конце.</w:t>
            </w:r>
          </w:p>
          <w:p w:rsidR="00747F4A" w:rsidRPr="00016776" w:rsidRDefault="00747F4A" w:rsidP="00B46897">
            <w:pPr>
              <w:contextualSpacing/>
              <w:jc w:val="both"/>
            </w:pPr>
            <w:r w:rsidRPr="00016776">
              <w:t>(</w:t>
            </w:r>
            <w:proofErr w:type="gramStart"/>
            <w:r w:rsidRPr="00016776">
              <w:t>ж</w:t>
            </w:r>
            <w:proofErr w:type="gramEnd"/>
            <w:r w:rsidRPr="00016776">
              <w:t>, ш, ч, щ).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2750DC" w:rsidP="00B46897">
            <w:pPr>
              <w:jc w:val="both"/>
              <w:rPr>
                <w:b/>
              </w:rPr>
            </w:pPr>
            <w:r>
              <w:rPr>
                <w:b/>
              </w:rPr>
              <w:t>22.11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126 упр. 202</w:t>
            </w:r>
          </w:p>
        </w:tc>
      </w:tr>
      <w:tr w:rsidR="00747F4A" w:rsidRPr="00016776" w:rsidTr="00B46897">
        <w:trPr>
          <w:cantSplit/>
          <w:trHeight w:val="716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tabs>
                <w:tab w:val="left" w:pos="252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Упражнения на закрепления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A4031E" w:rsidP="00B46897">
            <w:pPr>
              <w:jc w:val="both"/>
              <w:rPr>
                <w:b/>
              </w:rPr>
            </w:pPr>
            <w:r>
              <w:rPr>
                <w:b/>
              </w:rPr>
              <w:t>25.11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128-130</w:t>
            </w:r>
          </w:p>
          <w:p w:rsidR="00747F4A" w:rsidRPr="00016776" w:rsidRDefault="00747F4A" w:rsidP="00B46897">
            <w:pPr>
              <w:jc w:val="both"/>
            </w:pPr>
            <w:r w:rsidRPr="00016776">
              <w:t>Упр. 207</w:t>
            </w:r>
          </w:p>
        </w:tc>
      </w:tr>
      <w:tr w:rsidR="00747F4A" w:rsidRPr="00016776" w:rsidTr="00B46897">
        <w:trPr>
          <w:cantSplit/>
          <w:trHeight w:val="285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Адрес  на  конверте.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A4031E" w:rsidP="00B46897">
            <w:pPr>
              <w:jc w:val="both"/>
              <w:rPr>
                <w:b/>
              </w:rPr>
            </w:pPr>
            <w:r>
              <w:rPr>
                <w:b/>
              </w:rPr>
              <w:t>26.11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130 упр. 208</w:t>
            </w:r>
          </w:p>
        </w:tc>
      </w:tr>
      <w:tr w:rsidR="00747F4A" w:rsidRPr="00016776" w:rsidTr="00B46897">
        <w:trPr>
          <w:cantSplit/>
          <w:trHeight w:val="615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57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A4031E" w:rsidP="00B46897">
            <w:pPr>
              <w:jc w:val="both"/>
              <w:rPr>
                <w:b/>
              </w:rPr>
            </w:pPr>
            <w:r>
              <w:rPr>
                <w:b/>
              </w:rPr>
              <w:t>27.11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</w:p>
        </w:tc>
      </w:tr>
      <w:tr w:rsidR="00747F4A" w:rsidRPr="00016776" w:rsidTr="00B46897">
        <w:trPr>
          <w:cantSplit/>
          <w:trHeight w:val="545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Работа  над  ошибками.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A4031E" w:rsidRDefault="00A4031E" w:rsidP="00B46897">
            <w:pPr>
              <w:jc w:val="both"/>
              <w:rPr>
                <w:b/>
              </w:rPr>
            </w:pPr>
            <w:r>
              <w:rPr>
                <w:b/>
              </w:rPr>
              <w:t>28.11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</w:p>
        </w:tc>
      </w:tr>
      <w:tr w:rsidR="00747F4A" w:rsidRPr="00016776" w:rsidTr="00B46897">
        <w:trPr>
          <w:cantSplit/>
          <w:trHeight w:val="553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Склонение  имен  существительных.  (Изменение  по  падежам)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A4031E" w:rsidP="00B46897">
            <w:pPr>
              <w:jc w:val="both"/>
              <w:rPr>
                <w:b/>
              </w:rPr>
            </w:pPr>
            <w:r>
              <w:rPr>
                <w:b/>
              </w:rPr>
              <w:t>29.11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132-133 упр. 211</w:t>
            </w:r>
          </w:p>
        </w:tc>
      </w:tr>
      <w:tr w:rsidR="00747F4A" w:rsidRPr="00016776" w:rsidTr="00B46897">
        <w:trPr>
          <w:cantSplit/>
          <w:trHeight w:val="406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Именительный  падеж  имени  существительного.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A4031E" w:rsidP="00B46897">
            <w:pPr>
              <w:jc w:val="both"/>
              <w:rPr>
                <w:b/>
              </w:rPr>
            </w:pPr>
            <w:r>
              <w:rPr>
                <w:b/>
              </w:rPr>
              <w:t>02.12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135 упр. 217</w:t>
            </w:r>
          </w:p>
        </w:tc>
      </w:tr>
      <w:tr w:rsidR="00747F4A" w:rsidRPr="00016776" w:rsidTr="00B46897">
        <w:trPr>
          <w:cantSplit/>
          <w:trHeight w:val="597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Родительный  падеж     существительного.  Предлоги.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A4031E" w:rsidP="00B46897">
            <w:pPr>
              <w:jc w:val="both"/>
              <w:rPr>
                <w:b/>
              </w:rPr>
            </w:pPr>
            <w:r>
              <w:rPr>
                <w:b/>
              </w:rPr>
              <w:t>03.12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137-138 упр. 219</w:t>
            </w:r>
          </w:p>
        </w:tc>
      </w:tr>
      <w:tr w:rsidR="00747F4A" w:rsidRPr="00016776" w:rsidTr="00B46897">
        <w:trPr>
          <w:cantSplit/>
          <w:trHeight w:val="412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t>Дательный  падеж   существительного.  Предлоги</w:t>
            </w:r>
            <w:r w:rsidRPr="00016776">
              <w:rPr>
                <w:b/>
              </w:rPr>
              <w:t>.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747F4A" w:rsidRPr="00016776" w:rsidRDefault="00A4031E" w:rsidP="00B46897">
            <w:pPr>
              <w:jc w:val="both"/>
              <w:rPr>
                <w:b/>
              </w:rPr>
            </w:pPr>
            <w:r>
              <w:rPr>
                <w:b/>
              </w:rPr>
              <w:t>04.12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139 Упр. 222</w:t>
            </w:r>
          </w:p>
          <w:p w:rsidR="00747F4A" w:rsidRPr="00016776" w:rsidRDefault="00747F4A" w:rsidP="00B46897">
            <w:pPr>
              <w:jc w:val="both"/>
            </w:pPr>
          </w:p>
        </w:tc>
      </w:tr>
      <w:tr w:rsidR="00747F4A" w:rsidRPr="00016776" w:rsidTr="00B46897">
        <w:trPr>
          <w:cantSplit/>
          <w:trHeight w:val="675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t>Дательный  падеж   существительного.  Предлоги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A4031E" w:rsidP="00B46897">
            <w:pPr>
              <w:jc w:val="both"/>
              <w:rPr>
                <w:b/>
              </w:rPr>
            </w:pPr>
            <w:r>
              <w:rPr>
                <w:b/>
              </w:rPr>
              <w:t>05.12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С.140 упр. 223</w:t>
            </w:r>
          </w:p>
        </w:tc>
      </w:tr>
      <w:tr w:rsidR="00747F4A" w:rsidRPr="00016776" w:rsidTr="00B46897">
        <w:trPr>
          <w:cantSplit/>
          <w:trHeight w:val="499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Винительный падеж существительного. Предлоги.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A4031E" w:rsidP="00B46897">
            <w:pPr>
              <w:jc w:val="both"/>
              <w:rPr>
                <w:b/>
              </w:rPr>
            </w:pPr>
            <w:r>
              <w:rPr>
                <w:b/>
              </w:rPr>
              <w:t>06.12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140-141</w:t>
            </w:r>
          </w:p>
          <w:p w:rsidR="00747F4A" w:rsidRPr="00016776" w:rsidRDefault="00747F4A" w:rsidP="00B46897">
            <w:pPr>
              <w:jc w:val="both"/>
            </w:pPr>
            <w:r w:rsidRPr="00016776">
              <w:t>Упр. 226</w:t>
            </w:r>
          </w:p>
        </w:tc>
      </w:tr>
      <w:tr w:rsidR="00747F4A" w:rsidRPr="00016776" w:rsidTr="00B46897">
        <w:trPr>
          <w:cantSplit/>
          <w:trHeight w:val="695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Творительный  падеж  существительного.  Предлоги.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BD5977" w:rsidP="00B46897">
            <w:pPr>
              <w:jc w:val="both"/>
              <w:rPr>
                <w:b/>
              </w:rPr>
            </w:pPr>
            <w:r>
              <w:rPr>
                <w:b/>
              </w:rPr>
              <w:t>09.12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С.143-144 упр.229</w:t>
            </w:r>
          </w:p>
        </w:tc>
      </w:tr>
      <w:tr w:rsidR="00747F4A" w:rsidRPr="00016776" w:rsidTr="00B46897">
        <w:trPr>
          <w:cantSplit/>
          <w:trHeight w:val="833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5061" w:type="dxa"/>
          </w:tcPr>
          <w:p w:rsidR="00747F4A" w:rsidRPr="00AD24BB" w:rsidRDefault="00747F4A" w:rsidP="00B46897">
            <w:pPr>
              <w:pStyle w:val="ab"/>
              <w:rPr>
                <w:szCs w:val="24"/>
              </w:rPr>
            </w:pPr>
            <w:r w:rsidRPr="00AD24BB">
              <w:rPr>
                <w:szCs w:val="24"/>
              </w:rPr>
              <w:t>Предложный  падеж имени существительного.    Вопросы,  предлоги.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BD5977" w:rsidP="00B46897">
            <w:pPr>
              <w:jc w:val="both"/>
              <w:rPr>
                <w:b/>
              </w:rPr>
            </w:pPr>
            <w:r>
              <w:rPr>
                <w:b/>
              </w:rPr>
              <w:t>10.12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145-146</w:t>
            </w:r>
          </w:p>
          <w:p w:rsidR="00747F4A" w:rsidRPr="00016776" w:rsidRDefault="00747F4A" w:rsidP="00B46897">
            <w:pPr>
              <w:jc w:val="both"/>
            </w:pPr>
            <w:r w:rsidRPr="00016776">
              <w:t>Упр. 223</w:t>
            </w:r>
          </w:p>
        </w:tc>
      </w:tr>
      <w:tr w:rsidR="00747F4A" w:rsidRPr="00016776" w:rsidTr="00B46897">
        <w:trPr>
          <w:cantSplit/>
          <w:trHeight w:val="388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</w:pPr>
            <w:r w:rsidRPr="00AD24BB">
              <w:rPr>
                <w:rStyle w:val="ac"/>
                <w:sz w:val="24"/>
              </w:rPr>
              <w:t>Упражнения на закрепление</w:t>
            </w:r>
            <w:r w:rsidRPr="00016776">
              <w:t>.</w:t>
            </w:r>
          </w:p>
          <w:p w:rsidR="00747F4A" w:rsidRPr="00016776" w:rsidRDefault="00747F4A" w:rsidP="00B46897">
            <w:pPr>
              <w:contextualSpacing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747F4A" w:rsidRPr="00016776" w:rsidRDefault="00BD5977" w:rsidP="00B46897">
            <w:pPr>
              <w:jc w:val="both"/>
              <w:rPr>
                <w:b/>
              </w:rPr>
            </w:pPr>
            <w:r>
              <w:rPr>
                <w:b/>
              </w:rPr>
              <w:t>11.12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148 упр. 235</w:t>
            </w:r>
          </w:p>
          <w:p w:rsidR="00747F4A" w:rsidRPr="00016776" w:rsidRDefault="00747F4A" w:rsidP="00B46897">
            <w:pPr>
              <w:jc w:val="both"/>
            </w:pPr>
          </w:p>
        </w:tc>
      </w:tr>
      <w:tr w:rsidR="00747F4A" w:rsidRPr="00016776" w:rsidTr="00B46897">
        <w:trPr>
          <w:cantSplit/>
          <w:trHeight w:val="561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5061" w:type="dxa"/>
          </w:tcPr>
          <w:p w:rsidR="00747F4A" w:rsidRPr="00AD24BB" w:rsidRDefault="00747F4A" w:rsidP="00B46897">
            <w:pPr>
              <w:contextualSpacing/>
              <w:rPr>
                <w:rStyle w:val="ac"/>
                <w:sz w:val="24"/>
              </w:rPr>
            </w:pPr>
            <w:r w:rsidRPr="00AD24BB">
              <w:rPr>
                <w:rStyle w:val="ac"/>
                <w:sz w:val="24"/>
              </w:rPr>
              <w:t>Упражнения на закрепление</w:t>
            </w:r>
            <w:r w:rsidRPr="00016776">
              <w:t>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BD5977" w:rsidP="00B46897">
            <w:pPr>
              <w:jc w:val="both"/>
              <w:rPr>
                <w:b/>
              </w:rPr>
            </w:pPr>
            <w:r>
              <w:rPr>
                <w:b/>
              </w:rPr>
              <w:t>12.12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149 упр. 236</w:t>
            </w:r>
          </w:p>
        </w:tc>
      </w:tr>
      <w:tr w:rsidR="00747F4A" w:rsidRPr="00016776" w:rsidTr="00B46897">
        <w:trPr>
          <w:cantSplit/>
          <w:trHeight w:val="660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 xml:space="preserve">Контрольный диктант по теме: </w:t>
            </w:r>
          </w:p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«Склонение имён существительных»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BD5977" w:rsidP="00B46897">
            <w:pPr>
              <w:jc w:val="both"/>
              <w:rPr>
                <w:b/>
              </w:rPr>
            </w:pPr>
            <w:r>
              <w:rPr>
                <w:b/>
              </w:rPr>
              <w:t>13.12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</w:p>
        </w:tc>
      </w:tr>
      <w:tr w:rsidR="00747F4A" w:rsidRPr="00016776" w:rsidTr="00B46897">
        <w:trPr>
          <w:cantSplit/>
          <w:trHeight w:val="579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pStyle w:val="16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6776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 xml:space="preserve">Работа  над  ошибками.  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673796" w:rsidP="00B46897">
            <w:r>
              <w:t>16.12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</w:p>
        </w:tc>
      </w:tr>
      <w:tr w:rsidR="00747F4A" w:rsidRPr="00016776" w:rsidTr="00B46897">
        <w:trPr>
          <w:cantSplit/>
          <w:trHeight w:val="403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71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Три  склонения  имён  существительных.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673796" w:rsidP="00B46897">
            <w:r>
              <w:t>17.12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150-151 упр. 239</w:t>
            </w:r>
          </w:p>
        </w:tc>
      </w:tr>
      <w:tr w:rsidR="00747F4A" w:rsidRPr="00016776" w:rsidTr="00B46897">
        <w:trPr>
          <w:cantSplit/>
          <w:trHeight w:val="547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lastRenderedPageBreak/>
              <w:t>72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Первое  склонение  имени существительного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673796" w:rsidP="00B46897">
            <w:pPr>
              <w:jc w:val="both"/>
              <w:rPr>
                <w:b/>
              </w:rPr>
            </w:pPr>
            <w:r>
              <w:rPr>
                <w:b/>
              </w:rPr>
              <w:t>18.12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151-152 упр. 242</w:t>
            </w:r>
          </w:p>
        </w:tc>
      </w:tr>
      <w:tr w:rsidR="00747F4A" w:rsidRPr="00016776" w:rsidTr="00B46897">
        <w:trPr>
          <w:cantSplit/>
          <w:trHeight w:val="555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73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Второе склонение имени существительного.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1D53AD" w:rsidP="00B46897">
            <w:pPr>
              <w:jc w:val="both"/>
              <w:rPr>
                <w:b/>
              </w:rPr>
            </w:pPr>
            <w:r>
              <w:rPr>
                <w:b/>
              </w:rPr>
              <w:t>19.12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153-154 упр. 245</w:t>
            </w:r>
          </w:p>
        </w:tc>
      </w:tr>
      <w:tr w:rsidR="00747F4A" w:rsidRPr="00016776" w:rsidTr="00B46897">
        <w:trPr>
          <w:cantSplit/>
          <w:trHeight w:val="509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74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 xml:space="preserve">Третье склонение имени существительного 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1D53AD" w:rsidP="00B46897">
            <w:pPr>
              <w:jc w:val="both"/>
              <w:rPr>
                <w:b/>
              </w:rPr>
            </w:pPr>
            <w:r>
              <w:rPr>
                <w:b/>
              </w:rPr>
              <w:t>20.12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</w:t>
            </w:r>
            <w:proofErr w:type="gramStart"/>
            <w:r w:rsidRPr="00016776">
              <w:t>7</w:t>
            </w:r>
            <w:proofErr w:type="gramEnd"/>
            <w:r w:rsidRPr="00016776">
              <w:t xml:space="preserve"> 155-157 упр. 252</w:t>
            </w:r>
          </w:p>
        </w:tc>
      </w:tr>
      <w:tr w:rsidR="00747F4A" w:rsidRPr="00016776" w:rsidTr="00B46897">
        <w:trPr>
          <w:cantSplit/>
          <w:trHeight w:val="517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75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AD24BB">
              <w:rPr>
                <w:rStyle w:val="ac"/>
                <w:sz w:val="24"/>
              </w:rPr>
              <w:t>Упражнения на закрепление.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1D53AD" w:rsidP="00B46897">
            <w:pPr>
              <w:jc w:val="both"/>
              <w:rPr>
                <w:b/>
              </w:rPr>
            </w:pPr>
            <w:r>
              <w:rPr>
                <w:b/>
              </w:rPr>
              <w:t>23.12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159 упр. 253</w:t>
            </w:r>
          </w:p>
        </w:tc>
      </w:tr>
      <w:tr w:rsidR="00747F4A" w:rsidRPr="00016776" w:rsidTr="00B46897">
        <w:trPr>
          <w:cantSplit/>
          <w:trHeight w:val="613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76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  <w:rPr>
                <w:lang w:eastAsia="en-US"/>
              </w:rPr>
            </w:pPr>
            <w:r w:rsidRPr="00AD24BB">
              <w:rPr>
                <w:rStyle w:val="ac"/>
                <w:sz w:val="24"/>
              </w:rPr>
              <w:t xml:space="preserve">Первое склонение имени существительного в </w:t>
            </w:r>
            <w:proofErr w:type="spellStart"/>
            <w:r w:rsidRPr="00AD24BB">
              <w:rPr>
                <w:rStyle w:val="ac"/>
                <w:sz w:val="24"/>
              </w:rPr>
              <w:t>ед.</w:t>
            </w:r>
            <w:proofErr w:type="gramStart"/>
            <w:r w:rsidRPr="00AD24BB">
              <w:rPr>
                <w:rStyle w:val="ac"/>
                <w:sz w:val="24"/>
              </w:rPr>
              <w:t>ч</w:t>
            </w:r>
            <w:proofErr w:type="spellEnd"/>
            <w:proofErr w:type="gramEnd"/>
            <w:r w:rsidRPr="00AD24BB">
              <w:rPr>
                <w:rStyle w:val="ac"/>
                <w:sz w:val="24"/>
              </w:rPr>
              <w:t>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1D53AD" w:rsidP="00B46897">
            <w:pPr>
              <w:jc w:val="both"/>
              <w:rPr>
                <w:b/>
              </w:rPr>
            </w:pPr>
            <w:r>
              <w:rPr>
                <w:b/>
              </w:rPr>
              <w:t>24.12</w:t>
            </w:r>
          </w:p>
        </w:tc>
        <w:tc>
          <w:tcPr>
            <w:tcW w:w="1000" w:type="dxa"/>
          </w:tcPr>
          <w:p w:rsidR="00747F4A" w:rsidRPr="00016776" w:rsidRDefault="00747F4A" w:rsidP="00B46897"/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160-162 упр</w:t>
            </w:r>
            <w:proofErr w:type="gramStart"/>
            <w:r w:rsidRPr="00016776">
              <w:t>7</w:t>
            </w:r>
            <w:proofErr w:type="gramEnd"/>
            <w:r w:rsidRPr="00016776">
              <w:t xml:space="preserve"> 256</w:t>
            </w:r>
          </w:p>
        </w:tc>
      </w:tr>
      <w:tr w:rsidR="00747F4A" w:rsidRPr="00016776" w:rsidTr="00B46897">
        <w:trPr>
          <w:cantSplit/>
          <w:trHeight w:val="706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77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Именительный падеж  имён существительных 1 склонения.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1D53AD" w:rsidP="00B46897">
            <w:r>
              <w:t>25.12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163-164 упр. 260</w:t>
            </w:r>
          </w:p>
        </w:tc>
      </w:tr>
      <w:tr w:rsidR="00747F4A" w:rsidRPr="00016776" w:rsidTr="00B46897">
        <w:trPr>
          <w:cantSplit/>
          <w:trHeight w:val="548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78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Родительный падеж имён существительных 1 склонения.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1D53AD" w:rsidP="00B46897">
            <w:pPr>
              <w:jc w:val="both"/>
              <w:rPr>
                <w:b/>
              </w:rPr>
            </w:pPr>
            <w:r>
              <w:rPr>
                <w:b/>
              </w:rPr>
              <w:t>26.12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164-165 упр. 262</w:t>
            </w:r>
          </w:p>
        </w:tc>
      </w:tr>
      <w:tr w:rsidR="00747F4A" w:rsidRPr="00016776" w:rsidTr="00B46897">
        <w:trPr>
          <w:cantSplit/>
          <w:trHeight w:val="711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79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Дательный падеж имён существительных 1 склонения.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1D53AD" w:rsidP="00B46897">
            <w:pPr>
              <w:jc w:val="both"/>
              <w:rPr>
                <w:b/>
              </w:rPr>
            </w:pPr>
            <w:r>
              <w:rPr>
                <w:b/>
              </w:rPr>
              <w:t>27.12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168-170 упр. 272</w:t>
            </w:r>
          </w:p>
        </w:tc>
      </w:tr>
      <w:tr w:rsidR="00747F4A" w:rsidRPr="00016776" w:rsidTr="00B46897">
        <w:trPr>
          <w:cantSplit/>
          <w:trHeight w:val="524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80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proofErr w:type="spellStart"/>
            <w:r w:rsidRPr="00016776">
              <w:t>В.п</w:t>
            </w:r>
            <w:proofErr w:type="spellEnd"/>
            <w:r w:rsidRPr="00016776">
              <w:t>. имён существительных 1 склонения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1D53AD" w:rsidP="00B46897">
            <w:pPr>
              <w:jc w:val="both"/>
              <w:rPr>
                <w:b/>
              </w:rPr>
            </w:pPr>
            <w:r>
              <w:rPr>
                <w:b/>
              </w:rPr>
              <w:t>28.12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171 -172 упр. 275</w:t>
            </w:r>
          </w:p>
        </w:tc>
      </w:tr>
      <w:tr w:rsidR="00747F4A" w:rsidRPr="00016776" w:rsidTr="00B46897">
        <w:trPr>
          <w:cantSplit/>
          <w:trHeight w:val="546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81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Т.п. имён существительных 1 склонения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1A2870" w:rsidP="00B46897">
            <w:pPr>
              <w:jc w:val="both"/>
              <w:rPr>
                <w:b/>
              </w:rPr>
            </w:pPr>
            <w:r>
              <w:rPr>
                <w:b/>
              </w:rPr>
              <w:t>09.01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173-174 упр. 278</w:t>
            </w:r>
          </w:p>
        </w:tc>
      </w:tr>
      <w:tr w:rsidR="00747F4A" w:rsidRPr="00016776" w:rsidTr="00B46897">
        <w:trPr>
          <w:cantSplit/>
          <w:trHeight w:val="554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82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Т.п. имён существительных 1 склонения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1A2870" w:rsidP="00B46897">
            <w:pPr>
              <w:jc w:val="both"/>
              <w:rPr>
                <w:b/>
              </w:rPr>
            </w:pPr>
            <w:r>
              <w:rPr>
                <w:b/>
              </w:rPr>
              <w:t>10.01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175 упр. 280</w:t>
            </w:r>
          </w:p>
        </w:tc>
      </w:tr>
      <w:tr w:rsidR="00747F4A" w:rsidRPr="00016776" w:rsidTr="00B46897">
        <w:trPr>
          <w:cantSplit/>
          <w:trHeight w:val="541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83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proofErr w:type="spellStart"/>
            <w:r w:rsidRPr="00016776">
              <w:t>П.п</w:t>
            </w:r>
            <w:proofErr w:type="spellEnd"/>
            <w:r w:rsidRPr="00016776">
              <w:t>. имён существительных 1 склонения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9C29B5" w:rsidP="00B46897">
            <w:pPr>
              <w:jc w:val="both"/>
              <w:rPr>
                <w:b/>
              </w:rPr>
            </w:pPr>
            <w:r>
              <w:rPr>
                <w:b/>
              </w:rPr>
              <w:t>13.01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176-177 упр. 283</w:t>
            </w:r>
          </w:p>
        </w:tc>
      </w:tr>
      <w:tr w:rsidR="00747F4A" w:rsidRPr="00016776" w:rsidTr="00B46897">
        <w:trPr>
          <w:cantSplit/>
          <w:trHeight w:val="711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84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AD24BB">
              <w:rPr>
                <w:rStyle w:val="ac"/>
                <w:sz w:val="24"/>
              </w:rPr>
              <w:t>Упражнения на закрепление.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9C29B5" w:rsidP="00B46897">
            <w:pPr>
              <w:jc w:val="both"/>
              <w:rPr>
                <w:b/>
              </w:rPr>
            </w:pPr>
            <w:r>
              <w:rPr>
                <w:b/>
              </w:rPr>
              <w:t>14.01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178 упр. 286</w:t>
            </w:r>
          </w:p>
        </w:tc>
      </w:tr>
      <w:tr w:rsidR="00747F4A" w:rsidRPr="00016776" w:rsidTr="00B46897">
        <w:trPr>
          <w:cantSplit/>
          <w:trHeight w:val="551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85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proofErr w:type="spellStart"/>
            <w:r w:rsidRPr="00016776">
              <w:t>Р.Р.Поздравительная</w:t>
            </w:r>
            <w:proofErr w:type="spellEnd"/>
            <w:r w:rsidRPr="00016776">
              <w:t xml:space="preserve"> открытка.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9C29B5" w:rsidP="00B46897">
            <w:pPr>
              <w:jc w:val="both"/>
              <w:rPr>
                <w:b/>
              </w:rPr>
            </w:pPr>
            <w:r>
              <w:rPr>
                <w:b/>
              </w:rPr>
              <w:t>15.01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183 упр</w:t>
            </w:r>
            <w:proofErr w:type="gramStart"/>
            <w:r w:rsidRPr="00016776">
              <w:t>7</w:t>
            </w:r>
            <w:proofErr w:type="gramEnd"/>
            <w:r w:rsidRPr="00016776">
              <w:t xml:space="preserve"> 292</w:t>
            </w:r>
          </w:p>
        </w:tc>
      </w:tr>
      <w:tr w:rsidR="00747F4A" w:rsidRPr="00016776" w:rsidTr="00B46897">
        <w:trPr>
          <w:cantSplit/>
          <w:trHeight w:val="687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86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Подготовка к контрольной работе по теме: 1 склонение имени существительного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9C29B5" w:rsidP="00B46897">
            <w:pPr>
              <w:jc w:val="both"/>
              <w:rPr>
                <w:b/>
              </w:rPr>
            </w:pPr>
            <w:r>
              <w:rPr>
                <w:b/>
              </w:rPr>
              <w:t>16.01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 xml:space="preserve">С. 184- 185 контрольные вопросы </w:t>
            </w:r>
          </w:p>
        </w:tc>
      </w:tr>
      <w:tr w:rsidR="00747F4A" w:rsidRPr="00016776" w:rsidTr="00B46897">
        <w:trPr>
          <w:cantSplit/>
          <w:trHeight w:val="569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87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jc w:val="both"/>
            </w:pPr>
            <w:r w:rsidRPr="00016776">
              <w:t>Контрольная работа по теме: Первое склонение имени существительного.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9C29B5" w:rsidP="00B46897">
            <w:pPr>
              <w:jc w:val="both"/>
              <w:rPr>
                <w:b/>
              </w:rPr>
            </w:pPr>
            <w:r>
              <w:rPr>
                <w:b/>
              </w:rPr>
              <w:t>17.01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</w:p>
        </w:tc>
      </w:tr>
      <w:tr w:rsidR="00747F4A" w:rsidRPr="00016776" w:rsidTr="00B46897">
        <w:trPr>
          <w:cantSplit/>
          <w:trHeight w:val="549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lastRenderedPageBreak/>
              <w:t>88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Работа над ошибками.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D62F0" w:rsidP="00B46897">
            <w:pPr>
              <w:jc w:val="both"/>
              <w:rPr>
                <w:b/>
              </w:rPr>
            </w:pPr>
            <w:r>
              <w:rPr>
                <w:b/>
              </w:rPr>
              <w:t>20.01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</w:p>
        </w:tc>
      </w:tr>
      <w:tr w:rsidR="00747F4A" w:rsidRPr="00016776" w:rsidTr="00B46897">
        <w:trPr>
          <w:cantSplit/>
          <w:trHeight w:val="571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89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Второе  склонение  имени существительного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D62F0" w:rsidP="00B46897">
            <w:pPr>
              <w:jc w:val="both"/>
              <w:rPr>
                <w:b/>
              </w:rPr>
            </w:pPr>
            <w:r>
              <w:rPr>
                <w:b/>
              </w:rPr>
              <w:t>21.01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186-187 упр. 295</w:t>
            </w:r>
          </w:p>
        </w:tc>
      </w:tr>
      <w:tr w:rsidR="00747F4A" w:rsidRPr="00016776" w:rsidTr="00B46897">
        <w:trPr>
          <w:cantSplit/>
          <w:trHeight w:val="551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90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proofErr w:type="spellStart"/>
            <w:r w:rsidRPr="00016776">
              <w:t>И.п</w:t>
            </w:r>
            <w:proofErr w:type="spellEnd"/>
            <w:r w:rsidRPr="00016776">
              <w:t>. имён существительных 2 склонения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D62F0" w:rsidP="00B46897">
            <w:pPr>
              <w:jc w:val="both"/>
              <w:rPr>
                <w:b/>
              </w:rPr>
            </w:pPr>
            <w:r>
              <w:rPr>
                <w:b/>
              </w:rPr>
              <w:t>22.01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</w:t>
            </w:r>
            <w:proofErr w:type="gramStart"/>
            <w:r w:rsidRPr="00016776">
              <w:t>7</w:t>
            </w:r>
            <w:proofErr w:type="gramEnd"/>
            <w:r w:rsidRPr="00016776">
              <w:t xml:space="preserve"> 187-188 упр. 298</w:t>
            </w:r>
          </w:p>
        </w:tc>
      </w:tr>
      <w:tr w:rsidR="00747F4A" w:rsidRPr="00016776" w:rsidTr="00B46897">
        <w:trPr>
          <w:cantSplit/>
          <w:trHeight w:val="560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91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proofErr w:type="spellStart"/>
            <w:r w:rsidRPr="00016776">
              <w:t>Р.п</w:t>
            </w:r>
            <w:proofErr w:type="spellEnd"/>
            <w:r w:rsidRPr="00016776">
              <w:t>. имён существительных 2 склонения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D62F0" w:rsidP="00B46897">
            <w:pPr>
              <w:jc w:val="both"/>
              <w:rPr>
                <w:b/>
              </w:rPr>
            </w:pPr>
            <w:r>
              <w:rPr>
                <w:b/>
              </w:rPr>
              <w:t>23.01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189-191 упр. 301</w:t>
            </w:r>
          </w:p>
        </w:tc>
      </w:tr>
      <w:tr w:rsidR="00747F4A" w:rsidRPr="00016776" w:rsidTr="00B46897">
        <w:trPr>
          <w:cantSplit/>
          <w:trHeight w:val="560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92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proofErr w:type="spellStart"/>
            <w:r w:rsidRPr="00016776">
              <w:t>Д.п</w:t>
            </w:r>
            <w:proofErr w:type="spellEnd"/>
            <w:r w:rsidRPr="00016776">
              <w:t>. имён существительных 2 склонения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D62F0" w:rsidP="00B46897">
            <w:pPr>
              <w:jc w:val="both"/>
              <w:rPr>
                <w:b/>
              </w:rPr>
            </w:pPr>
            <w:r>
              <w:rPr>
                <w:b/>
              </w:rPr>
              <w:t>24.01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192-193 упр. 305, 310</w:t>
            </w:r>
          </w:p>
        </w:tc>
      </w:tr>
      <w:tr w:rsidR="00747F4A" w:rsidRPr="00016776" w:rsidTr="00B46897">
        <w:trPr>
          <w:cantSplit/>
          <w:trHeight w:val="413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93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proofErr w:type="spellStart"/>
            <w:r w:rsidRPr="00016776">
              <w:t>В.п</w:t>
            </w:r>
            <w:proofErr w:type="spellEnd"/>
            <w:r w:rsidRPr="00016776">
              <w:t>. имён существительных 2 склонения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A20730" w:rsidP="00B46897">
            <w:pPr>
              <w:jc w:val="both"/>
              <w:rPr>
                <w:b/>
              </w:rPr>
            </w:pPr>
            <w:r>
              <w:rPr>
                <w:b/>
              </w:rPr>
              <w:t>27.01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196 - 197 упр. 313, 314</w:t>
            </w:r>
          </w:p>
        </w:tc>
      </w:tr>
      <w:tr w:rsidR="00747F4A" w:rsidRPr="00016776" w:rsidTr="00B46897">
        <w:trPr>
          <w:cantSplit/>
          <w:trHeight w:val="561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94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Т.п. имён существительных 2 склонения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A20730" w:rsidP="00B46897">
            <w:pPr>
              <w:jc w:val="both"/>
              <w:rPr>
                <w:b/>
              </w:rPr>
            </w:pPr>
            <w:r>
              <w:rPr>
                <w:b/>
              </w:rPr>
              <w:t>28.01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С.199-202 упр. 318,319</w:t>
            </w:r>
          </w:p>
        </w:tc>
      </w:tr>
      <w:tr w:rsidR="00747F4A" w:rsidRPr="00016776" w:rsidTr="00B46897">
        <w:trPr>
          <w:cantSplit/>
          <w:trHeight w:val="711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95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proofErr w:type="spellStart"/>
            <w:r w:rsidRPr="00016776">
              <w:t>П.п</w:t>
            </w:r>
            <w:proofErr w:type="spellEnd"/>
            <w:r w:rsidRPr="00016776">
              <w:t>. имён существительных 2 склонения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A20730" w:rsidP="00B46897">
            <w:pPr>
              <w:jc w:val="both"/>
              <w:rPr>
                <w:b/>
              </w:rPr>
            </w:pPr>
            <w:r>
              <w:rPr>
                <w:b/>
              </w:rPr>
              <w:t>29.01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203-205 упр. 324, 326</w:t>
            </w:r>
          </w:p>
        </w:tc>
      </w:tr>
      <w:tr w:rsidR="00747F4A" w:rsidRPr="00016776" w:rsidTr="00B46897">
        <w:trPr>
          <w:cantSplit/>
          <w:trHeight w:val="510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96</w:t>
            </w:r>
          </w:p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Упражнения на закрепление.</w:t>
            </w:r>
          </w:p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747F4A" w:rsidRPr="00016776" w:rsidRDefault="00A20730" w:rsidP="00B46897">
            <w:pPr>
              <w:jc w:val="both"/>
              <w:rPr>
                <w:b/>
              </w:rPr>
            </w:pPr>
            <w:r>
              <w:rPr>
                <w:b/>
              </w:rPr>
              <w:t>30.01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206 -210 упр. 329, 330</w:t>
            </w:r>
          </w:p>
        </w:tc>
      </w:tr>
      <w:tr w:rsidR="00747F4A" w:rsidRPr="00016776" w:rsidTr="00B46897">
        <w:trPr>
          <w:cantSplit/>
          <w:trHeight w:val="545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97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 xml:space="preserve">Контрольный диктант по теме: </w:t>
            </w:r>
          </w:p>
          <w:p w:rsidR="00747F4A" w:rsidRPr="00016776" w:rsidRDefault="00747F4A" w:rsidP="00B46897">
            <w:pPr>
              <w:contextualSpacing/>
              <w:jc w:val="both"/>
            </w:pPr>
            <w:r w:rsidRPr="00016776">
              <w:rPr>
                <w:b/>
              </w:rPr>
              <w:t>«2 склонение имени существительного»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A20730" w:rsidP="00B46897">
            <w:pPr>
              <w:jc w:val="both"/>
              <w:rPr>
                <w:b/>
              </w:rPr>
            </w:pPr>
            <w:r>
              <w:rPr>
                <w:b/>
              </w:rPr>
              <w:t>31.01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</w:p>
        </w:tc>
      </w:tr>
      <w:tr w:rsidR="00747F4A" w:rsidRPr="00016776" w:rsidTr="00B46897">
        <w:trPr>
          <w:cantSplit/>
          <w:trHeight w:val="709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98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 xml:space="preserve">Работа над ошибками. Третье  склонение  имени  существительного в </w:t>
            </w:r>
            <w:proofErr w:type="spellStart"/>
            <w:r w:rsidRPr="00016776">
              <w:t>ед.</w:t>
            </w:r>
            <w:proofErr w:type="gramStart"/>
            <w:r w:rsidRPr="00016776">
              <w:t>ч</w:t>
            </w:r>
            <w:proofErr w:type="spellEnd"/>
            <w:proofErr w:type="gramEnd"/>
            <w:r w:rsidRPr="00016776">
              <w:t>.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D52265" w:rsidP="00B46897">
            <w:pPr>
              <w:jc w:val="both"/>
              <w:rPr>
                <w:b/>
              </w:rPr>
            </w:pPr>
            <w:r>
              <w:rPr>
                <w:b/>
              </w:rPr>
              <w:t>03.02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</w:p>
        </w:tc>
      </w:tr>
      <w:tr w:rsidR="00747F4A" w:rsidRPr="00016776" w:rsidTr="00B46897">
        <w:trPr>
          <w:cantSplit/>
          <w:trHeight w:val="848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99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 xml:space="preserve">Третье склонение имён существительных в единственном числе. </w:t>
            </w:r>
            <w:proofErr w:type="spellStart"/>
            <w:r w:rsidRPr="00016776">
              <w:t>И.п</w:t>
            </w:r>
            <w:proofErr w:type="spellEnd"/>
            <w:r w:rsidRPr="00016776">
              <w:t>. имени существительного 3 склонения.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D52265" w:rsidP="00B46897">
            <w:pPr>
              <w:jc w:val="both"/>
              <w:rPr>
                <w:b/>
              </w:rPr>
            </w:pPr>
            <w:r>
              <w:rPr>
                <w:b/>
              </w:rPr>
              <w:t>04.02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213-214 упр. 340</w:t>
            </w:r>
          </w:p>
        </w:tc>
      </w:tr>
      <w:tr w:rsidR="00747F4A" w:rsidRPr="00016776" w:rsidTr="00B46897">
        <w:trPr>
          <w:cantSplit/>
          <w:trHeight w:val="504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100</w:t>
            </w:r>
          </w:p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proofErr w:type="spellStart"/>
            <w:r w:rsidRPr="00016776">
              <w:t>Р.</w:t>
            </w:r>
            <w:proofErr w:type="gramStart"/>
            <w:r w:rsidRPr="00016776">
              <w:t>п</w:t>
            </w:r>
            <w:proofErr w:type="spellEnd"/>
            <w:proofErr w:type="gramEnd"/>
            <w:r w:rsidRPr="00016776">
              <w:t xml:space="preserve">, </w:t>
            </w:r>
            <w:proofErr w:type="spellStart"/>
            <w:r w:rsidRPr="00016776">
              <w:t>Д.п</w:t>
            </w:r>
            <w:proofErr w:type="spellEnd"/>
            <w:r w:rsidRPr="00016776">
              <w:t xml:space="preserve">., </w:t>
            </w:r>
            <w:proofErr w:type="spellStart"/>
            <w:r w:rsidRPr="00016776">
              <w:t>П.п</w:t>
            </w:r>
            <w:proofErr w:type="spellEnd"/>
            <w:r w:rsidRPr="00016776">
              <w:t>. имени  существительного  3 склонения.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747F4A" w:rsidRPr="00016776" w:rsidRDefault="00D52265" w:rsidP="00B46897">
            <w:pPr>
              <w:jc w:val="both"/>
              <w:rPr>
                <w:b/>
              </w:rPr>
            </w:pPr>
            <w:r>
              <w:rPr>
                <w:b/>
              </w:rPr>
              <w:t>05.02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215 упр. 342</w:t>
            </w:r>
          </w:p>
        </w:tc>
      </w:tr>
      <w:tr w:rsidR="00747F4A" w:rsidRPr="00016776" w:rsidTr="00B46897">
        <w:trPr>
          <w:cantSplit/>
          <w:trHeight w:val="504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101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proofErr w:type="spellStart"/>
            <w:r w:rsidRPr="00016776">
              <w:t>Р.</w:t>
            </w:r>
            <w:proofErr w:type="gramStart"/>
            <w:r w:rsidRPr="00016776">
              <w:t>п</w:t>
            </w:r>
            <w:proofErr w:type="spellEnd"/>
            <w:proofErr w:type="gramEnd"/>
            <w:r w:rsidRPr="00016776">
              <w:t xml:space="preserve">, </w:t>
            </w:r>
            <w:proofErr w:type="spellStart"/>
            <w:r w:rsidRPr="00016776">
              <w:t>Д.п</w:t>
            </w:r>
            <w:proofErr w:type="spellEnd"/>
            <w:r w:rsidRPr="00016776">
              <w:t xml:space="preserve">., </w:t>
            </w:r>
            <w:proofErr w:type="spellStart"/>
            <w:r w:rsidRPr="00016776">
              <w:t>П.п</w:t>
            </w:r>
            <w:proofErr w:type="spellEnd"/>
            <w:r w:rsidRPr="00016776">
              <w:t>. имени  существительного  3 склонения.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D52265" w:rsidP="00B46897">
            <w:pPr>
              <w:jc w:val="both"/>
              <w:rPr>
                <w:b/>
              </w:rPr>
            </w:pPr>
            <w:r>
              <w:rPr>
                <w:b/>
              </w:rPr>
              <w:t>06.02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218 упр. 344</w:t>
            </w:r>
          </w:p>
        </w:tc>
      </w:tr>
      <w:tr w:rsidR="00747F4A" w:rsidRPr="00016776" w:rsidTr="00B46897">
        <w:trPr>
          <w:cantSplit/>
          <w:trHeight w:val="651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102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proofErr w:type="spellStart"/>
            <w:r w:rsidRPr="00016776">
              <w:t>Р.</w:t>
            </w:r>
            <w:proofErr w:type="gramStart"/>
            <w:r w:rsidRPr="00016776">
              <w:t>п</w:t>
            </w:r>
            <w:proofErr w:type="spellEnd"/>
            <w:proofErr w:type="gramEnd"/>
            <w:r w:rsidRPr="00016776">
              <w:t xml:space="preserve">, </w:t>
            </w:r>
            <w:proofErr w:type="spellStart"/>
            <w:r w:rsidRPr="00016776">
              <w:t>Д.п</w:t>
            </w:r>
            <w:proofErr w:type="spellEnd"/>
            <w:r w:rsidRPr="00016776">
              <w:t xml:space="preserve">., </w:t>
            </w:r>
            <w:proofErr w:type="spellStart"/>
            <w:r w:rsidRPr="00016776">
              <w:t>П.п</w:t>
            </w:r>
            <w:proofErr w:type="spellEnd"/>
            <w:r w:rsidRPr="00016776">
              <w:t>. имени  существительного  3 склонения.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D52265" w:rsidP="00B46897">
            <w:pPr>
              <w:jc w:val="both"/>
              <w:rPr>
                <w:b/>
              </w:rPr>
            </w:pPr>
            <w:r>
              <w:rPr>
                <w:b/>
              </w:rPr>
              <w:t>07.02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218 упр. 346</w:t>
            </w:r>
          </w:p>
        </w:tc>
      </w:tr>
      <w:tr w:rsidR="00747F4A" w:rsidRPr="00016776" w:rsidTr="00B46897">
        <w:trPr>
          <w:cantSplit/>
          <w:trHeight w:val="489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103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proofErr w:type="spellStart"/>
            <w:r w:rsidRPr="00016776">
              <w:t>В.п</w:t>
            </w:r>
            <w:proofErr w:type="spellEnd"/>
            <w:r w:rsidRPr="00016776">
              <w:t>. имени  существительного 3 склонения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3B6616" w:rsidP="00B46897">
            <w:pPr>
              <w:jc w:val="both"/>
              <w:rPr>
                <w:b/>
              </w:rPr>
            </w:pPr>
            <w:r>
              <w:rPr>
                <w:b/>
              </w:rPr>
              <w:t>10.02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219 упр. 349</w:t>
            </w:r>
          </w:p>
        </w:tc>
      </w:tr>
      <w:tr w:rsidR="00747F4A" w:rsidRPr="00016776" w:rsidTr="00B46897">
        <w:trPr>
          <w:cantSplit/>
          <w:trHeight w:val="497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lastRenderedPageBreak/>
              <w:t>104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proofErr w:type="spellStart"/>
            <w:r w:rsidRPr="00016776">
              <w:t>В.п</w:t>
            </w:r>
            <w:proofErr w:type="spellEnd"/>
            <w:r w:rsidRPr="00016776">
              <w:t>. имени  существительного 3 склонения.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1000" w:type="dxa"/>
          </w:tcPr>
          <w:p w:rsidR="00747F4A" w:rsidRPr="00016776" w:rsidRDefault="003B6616" w:rsidP="00B46897">
            <w:pPr>
              <w:jc w:val="both"/>
              <w:rPr>
                <w:b/>
              </w:rPr>
            </w:pPr>
            <w:r>
              <w:rPr>
                <w:b/>
              </w:rPr>
              <w:t>11.02</w:t>
            </w: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222 упр. 353</w:t>
            </w:r>
          </w:p>
        </w:tc>
      </w:tr>
      <w:tr w:rsidR="00747F4A" w:rsidRPr="00016776" w:rsidTr="00B46897">
        <w:trPr>
          <w:cantSplit/>
          <w:trHeight w:val="547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105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Т.п. имени существительного 3 склонения.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1000" w:type="dxa"/>
          </w:tcPr>
          <w:p w:rsidR="00747F4A" w:rsidRPr="00016776" w:rsidRDefault="003B6616" w:rsidP="00B46897">
            <w:pPr>
              <w:jc w:val="both"/>
              <w:rPr>
                <w:b/>
              </w:rPr>
            </w:pPr>
            <w:r>
              <w:rPr>
                <w:b/>
              </w:rPr>
              <w:t>12.02</w:t>
            </w: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224 упр. 355</w:t>
            </w:r>
          </w:p>
        </w:tc>
      </w:tr>
      <w:tr w:rsidR="00747F4A" w:rsidRPr="00016776" w:rsidTr="00B46897">
        <w:trPr>
          <w:cantSplit/>
          <w:trHeight w:val="569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106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Т.п. имени существительного 3 склонения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1000" w:type="dxa"/>
          </w:tcPr>
          <w:p w:rsidR="00747F4A" w:rsidRPr="00016776" w:rsidRDefault="003B6616" w:rsidP="00B46897">
            <w:pPr>
              <w:jc w:val="both"/>
              <w:rPr>
                <w:b/>
              </w:rPr>
            </w:pPr>
            <w:r>
              <w:rPr>
                <w:b/>
              </w:rPr>
              <w:t>13.02</w:t>
            </w: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224 упр. 357</w:t>
            </w:r>
          </w:p>
        </w:tc>
      </w:tr>
      <w:tr w:rsidR="00747F4A" w:rsidRPr="00016776" w:rsidTr="00B46897">
        <w:trPr>
          <w:cantSplit/>
          <w:trHeight w:val="407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107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 xml:space="preserve">Упражнения на закрепление. 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1000" w:type="dxa"/>
          </w:tcPr>
          <w:p w:rsidR="00747F4A" w:rsidRPr="00016776" w:rsidRDefault="003B6616" w:rsidP="00B46897">
            <w:pPr>
              <w:jc w:val="both"/>
              <w:rPr>
                <w:b/>
              </w:rPr>
            </w:pPr>
            <w:r>
              <w:rPr>
                <w:b/>
              </w:rPr>
              <w:t>14.02</w:t>
            </w: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226 упр. 359</w:t>
            </w:r>
          </w:p>
        </w:tc>
      </w:tr>
      <w:tr w:rsidR="00747F4A" w:rsidRPr="00016776" w:rsidTr="00B46897">
        <w:trPr>
          <w:cantSplit/>
          <w:trHeight w:val="557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108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jc w:val="both"/>
            </w:pPr>
            <w:r w:rsidRPr="00016776">
              <w:t>Упражнения на закрепление.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1000" w:type="dxa"/>
          </w:tcPr>
          <w:p w:rsidR="00747F4A" w:rsidRPr="00016776" w:rsidRDefault="003B6616" w:rsidP="00B46897">
            <w:pPr>
              <w:jc w:val="both"/>
              <w:rPr>
                <w:b/>
              </w:rPr>
            </w:pPr>
            <w:r>
              <w:rPr>
                <w:b/>
              </w:rPr>
              <w:t>17.02</w:t>
            </w: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228 упр. 363, 365</w:t>
            </w:r>
          </w:p>
        </w:tc>
      </w:tr>
      <w:tr w:rsidR="00747F4A" w:rsidRPr="00016776" w:rsidTr="00B46897">
        <w:trPr>
          <w:cantSplit/>
          <w:trHeight w:val="693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109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 xml:space="preserve">Контрольный диктант по теме: </w:t>
            </w:r>
          </w:p>
          <w:p w:rsidR="00747F4A" w:rsidRPr="00016776" w:rsidRDefault="00747F4A" w:rsidP="00B46897">
            <w:pPr>
              <w:jc w:val="both"/>
            </w:pPr>
            <w:r w:rsidRPr="00016776">
              <w:rPr>
                <w:b/>
              </w:rPr>
              <w:t>«3 склонение имени существительного».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1000" w:type="dxa"/>
          </w:tcPr>
          <w:p w:rsidR="00747F4A" w:rsidRPr="00016776" w:rsidRDefault="003B6616" w:rsidP="00B46897">
            <w:pPr>
              <w:jc w:val="both"/>
              <w:rPr>
                <w:b/>
              </w:rPr>
            </w:pPr>
            <w:r>
              <w:rPr>
                <w:b/>
              </w:rPr>
              <w:t>18.02</w:t>
            </w: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</w:p>
        </w:tc>
      </w:tr>
      <w:tr w:rsidR="00747F4A" w:rsidRPr="00016776" w:rsidTr="00B46897">
        <w:trPr>
          <w:cantSplit/>
          <w:trHeight w:val="533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110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Работа  над  ошибками.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1000" w:type="dxa"/>
          </w:tcPr>
          <w:p w:rsidR="00747F4A" w:rsidRPr="00016776" w:rsidRDefault="003B6616" w:rsidP="00B46897">
            <w:pPr>
              <w:jc w:val="both"/>
              <w:rPr>
                <w:b/>
              </w:rPr>
            </w:pPr>
            <w:r>
              <w:rPr>
                <w:b/>
              </w:rPr>
              <w:t>19.02</w:t>
            </w: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</w:p>
        </w:tc>
      </w:tr>
      <w:tr w:rsidR="00747F4A" w:rsidRPr="00016776" w:rsidTr="00B46897">
        <w:trPr>
          <w:cantSplit/>
          <w:trHeight w:val="574"/>
        </w:trPr>
        <w:tc>
          <w:tcPr>
            <w:tcW w:w="10881" w:type="dxa"/>
            <w:gridSpan w:val="8"/>
          </w:tcPr>
          <w:p w:rsidR="00747F4A" w:rsidRPr="00016776" w:rsidRDefault="00747F4A" w:rsidP="00B46897">
            <w:pPr>
              <w:jc w:val="center"/>
            </w:pPr>
            <w:r w:rsidRPr="00016776">
              <w:rPr>
                <w:b/>
                <w:lang w:val="en-US"/>
              </w:rPr>
              <w:t>V</w:t>
            </w:r>
            <w:r w:rsidRPr="00016776">
              <w:rPr>
                <w:b/>
              </w:rPr>
              <w:t>. Предложение. Текст.</w:t>
            </w:r>
          </w:p>
          <w:p w:rsidR="00747F4A" w:rsidRPr="00016776" w:rsidRDefault="00747F4A" w:rsidP="00B46897">
            <w:pPr>
              <w:jc w:val="center"/>
            </w:pPr>
            <w:r w:rsidRPr="00016776">
              <w:rPr>
                <w:b/>
              </w:rPr>
              <w:t>18 ч</w:t>
            </w:r>
          </w:p>
        </w:tc>
      </w:tr>
      <w:tr w:rsidR="00747F4A" w:rsidRPr="00016776" w:rsidTr="00B46897">
        <w:trPr>
          <w:cantSplit/>
          <w:trHeight w:val="677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111</w:t>
            </w:r>
          </w:p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112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Главные  члены  предложения.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2</w:t>
            </w:r>
          </w:p>
        </w:tc>
        <w:tc>
          <w:tcPr>
            <w:tcW w:w="851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1000" w:type="dxa"/>
          </w:tcPr>
          <w:p w:rsidR="00747F4A" w:rsidRDefault="003B6616" w:rsidP="00B46897">
            <w:pPr>
              <w:jc w:val="both"/>
              <w:rPr>
                <w:b/>
              </w:rPr>
            </w:pPr>
            <w:r>
              <w:rPr>
                <w:b/>
              </w:rPr>
              <w:t>20.02</w:t>
            </w:r>
          </w:p>
          <w:p w:rsidR="003B6616" w:rsidRPr="00016776" w:rsidRDefault="003B6616" w:rsidP="00B46897">
            <w:pPr>
              <w:jc w:val="both"/>
              <w:rPr>
                <w:b/>
              </w:rPr>
            </w:pPr>
            <w:r>
              <w:rPr>
                <w:b/>
              </w:rPr>
              <w:t>21.02</w:t>
            </w: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223-234 упр. 369, 370</w:t>
            </w:r>
          </w:p>
        </w:tc>
      </w:tr>
      <w:tr w:rsidR="00747F4A" w:rsidRPr="00016776" w:rsidTr="00B46897">
        <w:trPr>
          <w:cantSplit/>
          <w:trHeight w:val="559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113</w:t>
            </w:r>
          </w:p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114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Второстепенные  члены  предложения.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2</w:t>
            </w:r>
          </w:p>
        </w:tc>
        <w:tc>
          <w:tcPr>
            <w:tcW w:w="851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1000" w:type="dxa"/>
          </w:tcPr>
          <w:p w:rsidR="00747F4A" w:rsidRDefault="003B6616" w:rsidP="00B46897">
            <w:pPr>
              <w:rPr>
                <w:b/>
              </w:rPr>
            </w:pPr>
            <w:r>
              <w:rPr>
                <w:b/>
              </w:rPr>
              <w:t>24.02</w:t>
            </w:r>
          </w:p>
          <w:p w:rsidR="003B6616" w:rsidRPr="00016776" w:rsidRDefault="003B6616" w:rsidP="00B46897">
            <w:pPr>
              <w:rPr>
                <w:b/>
              </w:rPr>
            </w:pPr>
            <w:r>
              <w:rPr>
                <w:b/>
              </w:rPr>
              <w:t>25.02</w:t>
            </w:r>
          </w:p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236-237 упр. 372, 374</w:t>
            </w:r>
          </w:p>
        </w:tc>
      </w:tr>
      <w:tr w:rsidR="00747F4A" w:rsidRPr="00016776" w:rsidTr="00B46897">
        <w:trPr>
          <w:cantSplit/>
          <w:trHeight w:val="702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115</w:t>
            </w:r>
          </w:p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116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jc w:val="both"/>
            </w:pPr>
            <w:r w:rsidRPr="00016776">
              <w:t xml:space="preserve">Нераспространённые и распространённые члены предложения. 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2</w:t>
            </w:r>
          </w:p>
        </w:tc>
        <w:tc>
          <w:tcPr>
            <w:tcW w:w="851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1000" w:type="dxa"/>
          </w:tcPr>
          <w:p w:rsidR="00747F4A" w:rsidRDefault="00DB5FE9" w:rsidP="00B46897">
            <w:pPr>
              <w:jc w:val="both"/>
              <w:rPr>
                <w:b/>
              </w:rPr>
            </w:pPr>
            <w:r>
              <w:rPr>
                <w:b/>
              </w:rPr>
              <w:t>26.02</w:t>
            </w:r>
          </w:p>
          <w:p w:rsidR="00DB5FE9" w:rsidRPr="00016776" w:rsidRDefault="00DB5FE9" w:rsidP="00B46897">
            <w:pPr>
              <w:jc w:val="both"/>
              <w:rPr>
                <w:b/>
              </w:rPr>
            </w:pPr>
            <w:r>
              <w:rPr>
                <w:b/>
              </w:rPr>
              <w:t>27.02</w:t>
            </w: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238-240 упр. 378, 380</w:t>
            </w:r>
          </w:p>
        </w:tc>
      </w:tr>
      <w:tr w:rsidR="00747F4A" w:rsidRPr="00016776" w:rsidTr="00B46897">
        <w:trPr>
          <w:cantSplit/>
          <w:trHeight w:val="698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117</w:t>
            </w:r>
          </w:p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118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jc w:val="both"/>
            </w:pPr>
            <w:r w:rsidRPr="00016776">
              <w:t xml:space="preserve">Однородные члены предложения. Знаки препинания при однородных членах предложения. 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2</w:t>
            </w:r>
          </w:p>
        </w:tc>
        <w:tc>
          <w:tcPr>
            <w:tcW w:w="851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1000" w:type="dxa"/>
          </w:tcPr>
          <w:p w:rsidR="00747F4A" w:rsidRDefault="00DB5FE9" w:rsidP="00B46897">
            <w:pPr>
              <w:jc w:val="both"/>
              <w:rPr>
                <w:b/>
              </w:rPr>
            </w:pPr>
            <w:r>
              <w:rPr>
                <w:b/>
              </w:rPr>
              <w:t>28.02</w:t>
            </w:r>
          </w:p>
          <w:p w:rsidR="00DB5FE9" w:rsidRPr="00016776" w:rsidRDefault="00DB5FE9" w:rsidP="00B46897">
            <w:pPr>
              <w:jc w:val="both"/>
              <w:rPr>
                <w:b/>
              </w:rPr>
            </w:pPr>
            <w:r>
              <w:rPr>
                <w:b/>
              </w:rPr>
              <w:t>03.03</w:t>
            </w: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241 упр. 383</w:t>
            </w:r>
          </w:p>
          <w:p w:rsidR="00747F4A" w:rsidRPr="00016776" w:rsidRDefault="00747F4A" w:rsidP="00B46897">
            <w:pPr>
              <w:jc w:val="both"/>
            </w:pPr>
            <w:r w:rsidRPr="00016776">
              <w:t>С. 243 упр. 386, 391</w:t>
            </w:r>
          </w:p>
        </w:tc>
      </w:tr>
      <w:tr w:rsidR="00747F4A" w:rsidRPr="00016776" w:rsidTr="00B46897">
        <w:trPr>
          <w:cantSplit/>
          <w:trHeight w:val="565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119</w:t>
            </w:r>
          </w:p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120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Упражнения на закрепление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2</w:t>
            </w:r>
          </w:p>
        </w:tc>
        <w:tc>
          <w:tcPr>
            <w:tcW w:w="851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1000" w:type="dxa"/>
          </w:tcPr>
          <w:p w:rsidR="00747F4A" w:rsidRPr="00016776" w:rsidRDefault="00DB5FE9" w:rsidP="00DB5FE9">
            <w:pPr>
              <w:jc w:val="both"/>
              <w:rPr>
                <w:b/>
              </w:rPr>
            </w:pPr>
            <w:r>
              <w:rPr>
                <w:b/>
              </w:rPr>
              <w:t>04.03. 05.03</w:t>
            </w: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247-249 упр. 396, 398, 399</w:t>
            </w:r>
          </w:p>
        </w:tc>
      </w:tr>
      <w:tr w:rsidR="00747F4A" w:rsidRPr="00016776" w:rsidTr="00B46897">
        <w:trPr>
          <w:cantSplit/>
          <w:trHeight w:val="545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121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proofErr w:type="spellStart"/>
            <w:r w:rsidRPr="00016776">
              <w:t>Р.Р.Подготовка</w:t>
            </w:r>
            <w:proofErr w:type="spellEnd"/>
            <w:r w:rsidRPr="00016776">
              <w:t xml:space="preserve"> к изложению по данному плану и опорным словам.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1000" w:type="dxa"/>
          </w:tcPr>
          <w:p w:rsidR="00747F4A" w:rsidRPr="00016776" w:rsidRDefault="009F269A" w:rsidP="00B46897">
            <w:pPr>
              <w:jc w:val="both"/>
              <w:rPr>
                <w:b/>
              </w:rPr>
            </w:pPr>
            <w:r>
              <w:rPr>
                <w:b/>
              </w:rPr>
              <w:t>06.03</w:t>
            </w: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</w:p>
        </w:tc>
      </w:tr>
      <w:tr w:rsidR="00747F4A" w:rsidRPr="00016776" w:rsidTr="00B46897">
        <w:trPr>
          <w:cantSplit/>
          <w:trHeight w:val="695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122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Р.Р. Изложение  по  данному  плану  и  опорным  словам.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1000" w:type="dxa"/>
          </w:tcPr>
          <w:p w:rsidR="00747F4A" w:rsidRPr="00016776" w:rsidRDefault="009F269A" w:rsidP="00B46897">
            <w:pPr>
              <w:jc w:val="both"/>
              <w:rPr>
                <w:b/>
              </w:rPr>
            </w:pPr>
            <w:r>
              <w:rPr>
                <w:b/>
              </w:rPr>
              <w:t>07.03</w:t>
            </w: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</w:p>
        </w:tc>
      </w:tr>
      <w:tr w:rsidR="00747F4A" w:rsidRPr="00016776" w:rsidTr="00B46897">
        <w:trPr>
          <w:cantSplit/>
          <w:trHeight w:val="563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lastRenderedPageBreak/>
              <w:t>123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proofErr w:type="spellStart"/>
            <w:r w:rsidRPr="00016776">
              <w:t>Р.Р.Письмо</w:t>
            </w:r>
            <w:proofErr w:type="spellEnd"/>
            <w:r w:rsidRPr="00016776">
              <w:t xml:space="preserve">  другу.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9F269A" w:rsidP="00B46897">
            <w:pPr>
              <w:jc w:val="both"/>
              <w:rPr>
                <w:b/>
              </w:rPr>
            </w:pPr>
            <w:r>
              <w:rPr>
                <w:b/>
              </w:rPr>
              <w:t>10.03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Составить  письмо по образцу.</w:t>
            </w:r>
          </w:p>
        </w:tc>
      </w:tr>
      <w:tr w:rsidR="00747F4A" w:rsidRPr="00016776" w:rsidTr="00B46897">
        <w:trPr>
          <w:cantSplit/>
          <w:trHeight w:val="558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124</w:t>
            </w:r>
          </w:p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125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Упражнения на закрепление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2</w:t>
            </w:r>
          </w:p>
        </w:tc>
        <w:tc>
          <w:tcPr>
            <w:tcW w:w="851" w:type="dxa"/>
          </w:tcPr>
          <w:p w:rsidR="00747F4A" w:rsidRPr="00016776" w:rsidRDefault="009F269A" w:rsidP="00B46897">
            <w:pPr>
              <w:jc w:val="both"/>
              <w:rPr>
                <w:b/>
              </w:rPr>
            </w:pPr>
            <w:r>
              <w:rPr>
                <w:b/>
              </w:rPr>
              <w:t>11.03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 xml:space="preserve">Повторить орфограммы </w:t>
            </w:r>
          </w:p>
        </w:tc>
      </w:tr>
      <w:tr w:rsidR="00747F4A" w:rsidRPr="00016776" w:rsidTr="00B46897">
        <w:trPr>
          <w:cantSplit/>
          <w:trHeight w:val="410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126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jc w:val="both"/>
            </w:pPr>
            <w:r w:rsidRPr="00016776">
              <w:t>Упражнения на закрепление.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9F269A" w:rsidP="00B46897">
            <w:pPr>
              <w:jc w:val="both"/>
              <w:rPr>
                <w:b/>
              </w:rPr>
            </w:pPr>
            <w:r>
              <w:rPr>
                <w:b/>
              </w:rPr>
              <w:t>12.03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</w:p>
        </w:tc>
      </w:tr>
      <w:tr w:rsidR="00747F4A" w:rsidRPr="00016776" w:rsidTr="00B46897">
        <w:trPr>
          <w:cantSplit/>
          <w:trHeight w:val="557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127</w:t>
            </w:r>
          </w:p>
        </w:tc>
        <w:tc>
          <w:tcPr>
            <w:tcW w:w="5061" w:type="dxa"/>
          </w:tcPr>
          <w:p w:rsidR="00747F4A" w:rsidRPr="00016776" w:rsidRDefault="007C013C" w:rsidP="00B46897">
            <w:pPr>
              <w:contextualSpacing/>
              <w:jc w:val="both"/>
            </w:pPr>
            <w:r>
              <w:t xml:space="preserve"> Контрольная работа.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9F269A" w:rsidP="00B46897">
            <w:pPr>
              <w:jc w:val="both"/>
              <w:rPr>
                <w:b/>
              </w:rPr>
            </w:pPr>
            <w:r>
              <w:rPr>
                <w:b/>
              </w:rPr>
              <w:t>13.03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</w:p>
        </w:tc>
      </w:tr>
      <w:tr w:rsidR="00747F4A" w:rsidRPr="00016776" w:rsidTr="00B46897">
        <w:trPr>
          <w:cantSplit/>
          <w:trHeight w:val="423"/>
        </w:trPr>
        <w:tc>
          <w:tcPr>
            <w:tcW w:w="707" w:type="dxa"/>
            <w:gridSpan w:val="3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128</w:t>
            </w:r>
          </w:p>
        </w:tc>
        <w:tc>
          <w:tcPr>
            <w:tcW w:w="5061" w:type="dxa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 xml:space="preserve">Работа  над  ошибками. </w:t>
            </w:r>
          </w:p>
          <w:p w:rsidR="00747F4A" w:rsidRPr="00016776" w:rsidRDefault="00747F4A" w:rsidP="00B46897">
            <w:pPr>
              <w:contextualSpacing/>
              <w:jc w:val="both"/>
            </w:pPr>
            <w:r w:rsidRPr="00016776">
              <w:t xml:space="preserve">  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  <w:p w:rsidR="00747F4A" w:rsidRPr="00016776" w:rsidRDefault="00747F4A" w:rsidP="00B46897">
            <w:pPr>
              <w:contextualSpacing/>
              <w:rPr>
                <w:b/>
              </w:rPr>
            </w:pPr>
          </w:p>
        </w:tc>
        <w:tc>
          <w:tcPr>
            <w:tcW w:w="851" w:type="dxa"/>
          </w:tcPr>
          <w:p w:rsidR="00747F4A" w:rsidRPr="00016776" w:rsidRDefault="009F269A" w:rsidP="00B46897">
            <w:pPr>
              <w:jc w:val="both"/>
              <w:rPr>
                <w:b/>
              </w:rPr>
            </w:pPr>
            <w:r>
              <w:rPr>
                <w:b/>
              </w:rPr>
              <w:t>14.03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</w:p>
        </w:tc>
      </w:tr>
      <w:tr w:rsidR="00747F4A" w:rsidRPr="00016776" w:rsidTr="007C013C">
        <w:trPr>
          <w:cantSplit/>
          <w:trHeight w:val="323"/>
        </w:trPr>
        <w:tc>
          <w:tcPr>
            <w:tcW w:w="10881" w:type="dxa"/>
            <w:gridSpan w:val="8"/>
          </w:tcPr>
          <w:p w:rsidR="00747F4A" w:rsidRPr="00016776" w:rsidRDefault="00747F4A" w:rsidP="007C013C">
            <w:pPr>
              <w:tabs>
                <w:tab w:val="center" w:pos="6450"/>
              </w:tabs>
              <w:contextualSpacing/>
              <w:jc w:val="center"/>
            </w:pPr>
            <w:r w:rsidRPr="00016776">
              <w:rPr>
                <w:b/>
                <w:lang w:val="en-US"/>
              </w:rPr>
              <w:t>VI</w:t>
            </w:r>
            <w:r w:rsidRPr="00016776">
              <w:rPr>
                <w:b/>
              </w:rPr>
              <w:t>. Повторение.</w:t>
            </w:r>
            <w:r w:rsidR="007C013C">
              <w:rPr>
                <w:b/>
              </w:rPr>
              <w:t>8</w:t>
            </w:r>
            <w:r w:rsidRPr="00016776">
              <w:rPr>
                <w:b/>
              </w:rPr>
              <w:t>ч.</w:t>
            </w:r>
          </w:p>
        </w:tc>
      </w:tr>
      <w:tr w:rsidR="00747F4A" w:rsidRPr="00016776" w:rsidTr="00B46897">
        <w:trPr>
          <w:cantSplit/>
          <w:trHeight w:val="569"/>
        </w:trPr>
        <w:tc>
          <w:tcPr>
            <w:tcW w:w="699" w:type="dxa"/>
            <w:gridSpan w:val="2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129</w:t>
            </w:r>
          </w:p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130</w:t>
            </w:r>
          </w:p>
        </w:tc>
        <w:tc>
          <w:tcPr>
            <w:tcW w:w="5069" w:type="dxa"/>
            <w:gridSpan w:val="2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 xml:space="preserve">Безударная гласная в </w:t>
            </w:r>
            <w:proofErr w:type="gramStart"/>
            <w:r w:rsidRPr="00016776">
              <w:t>корне слова</w:t>
            </w:r>
            <w:proofErr w:type="gramEnd"/>
            <w:r w:rsidRPr="00016776">
              <w:t>.</w:t>
            </w:r>
          </w:p>
          <w:p w:rsidR="00747F4A" w:rsidRPr="00016776" w:rsidRDefault="00747F4A" w:rsidP="00B46897">
            <w:pPr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2</w:t>
            </w:r>
          </w:p>
        </w:tc>
        <w:tc>
          <w:tcPr>
            <w:tcW w:w="851" w:type="dxa"/>
          </w:tcPr>
          <w:p w:rsidR="00747F4A" w:rsidRDefault="007E33C8" w:rsidP="00B46897">
            <w:pPr>
              <w:jc w:val="both"/>
              <w:rPr>
                <w:b/>
              </w:rPr>
            </w:pPr>
            <w:r>
              <w:rPr>
                <w:b/>
              </w:rPr>
              <w:t>18.03</w:t>
            </w:r>
          </w:p>
          <w:p w:rsidR="007E33C8" w:rsidRPr="00016776" w:rsidRDefault="007E33C8" w:rsidP="00B46897">
            <w:pPr>
              <w:jc w:val="both"/>
              <w:rPr>
                <w:b/>
              </w:rPr>
            </w:pPr>
            <w:r>
              <w:rPr>
                <w:b/>
              </w:rPr>
              <w:t>19.03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251-252 упр. 401-403</w:t>
            </w:r>
          </w:p>
        </w:tc>
      </w:tr>
      <w:tr w:rsidR="00747F4A" w:rsidRPr="00016776" w:rsidTr="00B46897">
        <w:trPr>
          <w:cantSplit/>
          <w:trHeight w:val="439"/>
        </w:trPr>
        <w:tc>
          <w:tcPr>
            <w:tcW w:w="699" w:type="dxa"/>
            <w:gridSpan w:val="2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131</w:t>
            </w:r>
          </w:p>
        </w:tc>
        <w:tc>
          <w:tcPr>
            <w:tcW w:w="5069" w:type="dxa"/>
            <w:gridSpan w:val="2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 xml:space="preserve">Непроверяемая гласная в </w:t>
            </w:r>
            <w:proofErr w:type="gramStart"/>
            <w:r w:rsidRPr="00016776">
              <w:t>корне слова</w:t>
            </w:r>
            <w:proofErr w:type="gramEnd"/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E33C8" w:rsidP="00B46897">
            <w:pPr>
              <w:jc w:val="both"/>
              <w:rPr>
                <w:b/>
              </w:rPr>
            </w:pPr>
            <w:r>
              <w:rPr>
                <w:b/>
              </w:rPr>
              <w:t>20.03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253-254 упр. 405</w:t>
            </w:r>
          </w:p>
        </w:tc>
      </w:tr>
      <w:tr w:rsidR="00747F4A" w:rsidRPr="00016776" w:rsidTr="00B46897">
        <w:trPr>
          <w:cantSplit/>
          <w:trHeight w:val="559"/>
        </w:trPr>
        <w:tc>
          <w:tcPr>
            <w:tcW w:w="699" w:type="dxa"/>
            <w:gridSpan w:val="2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132</w:t>
            </w:r>
          </w:p>
        </w:tc>
        <w:tc>
          <w:tcPr>
            <w:tcW w:w="5069" w:type="dxa"/>
            <w:gridSpan w:val="2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Непроизносимые согласные.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7E33C8" w:rsidP="00B46897">
            <w:pPr>
              <w:jc w:val="both"/>
              <w:rPr>
                <w:b/>
              </w:rPr>
            </w:pPr>
            <w:r>
              <w:rPr>
                <w:b/>
              </w:rPr>
              <w:t>21.03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rPr>
                <w:b/>
              </w:rPr>
            </w:pPr>
          </w:p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255 упр. 408</w:t>
            </w:r>
          </w:p>
        </w:tc>
      </w:tr>
      <w:tr w:rsidR="00747F4A" w:rsidRPr="00016776" w:rsidTr="00B46897">
        <w:trPr>
          <w:cantSplit/>
          <w:trHeight w:val="412"/>
        </w:trPr>
        <w:tc>
          <w:tcPr>
            <w:tcW w:w="699" w:type="dxa"/>
            <w:gridSpan w:val="2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133</w:t>
            </w:r>
          </w:p>
        </w:tc>
        <w:tc>
          <w:tcPr>
            <w:tcW w:w="5069" w:type="dxa"/>
            <w:gridSpan w:val="2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Р.Р. Работа с деформированным текстом.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846741" w:rsidP="00B46897">
            <w:pPr>
              <w:jc w:val="both"/>
              <w:rPr>
                <w:b/>
              </w:rPr>
            </w:pPr>
            <w:r>
              <w:rPr>
                <w:b/>
              </w:rPr>
              <w:t>31.03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</w:p>
        </w:tc>
      </w:tr>
      <w:tr w:rsidR="00747F4A" w:rsidRPr="00016776" w:rsidTr="00B46897">
        <w:trPr>
          <w:cantSplit/>
          <w:trHeight w:val="434"/>
        </w:trPr>
        <w:tc>
          <w:tcPr>
            <w:tcW w:w="699" w:type="dxa"/>
            <w:gridSpan w:val="2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134</w:t>
            </w:r>
          </w:p>
        </w:tc>
        <w:tc>
          <w:tcPr>
            <w:tcW w:w="5069" w:type="dxa"/>
            <w:gridSpan w:val="2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 xml:space="preserve">Части  речи.  </w:t>
            </w: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846741" w:rsidP="00B46897">
            <w:pPr>
              <w:jc w:val="both"/>
              <w:rPr>
                <w:b/>
              </w:rPr>
            </w:pPr>
            <w:r>
              <w:rPr>
                <w:b/>
              </w:rPr>
              <w:t>01.04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256 упр. 412</w:t>
            </w:r>
          </w:p>
        </w:tc>
      </w:tr>
      <w:tr w:rsidR="00747F4A" w:rsidRPr="00016776" w:rsidTr="00B46897">
        <w:trPr>
          <w:cantSplit/>
          <w:trHeight w:val="570"/>
        </w:trPr>
        <w:tc>
          <w:tcPr>
            <w:tcW w:w="699" w:type="dxa"/>
            <w:gridSpan w:val="2"/>
          </w:tcPr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135</w:t>
            </w:r>
          </w:p>
          <w:p w:rsidR="00747F4A" w:rsidRPr="00016776" w:rsidRDefault="00747F4A" w:rsidP="00B46897">
            <w:pPr>
              <w:contextualSpacing/>
              <w:jc w:val="both"/>
              <w:rPr>
                <w:b/>
              </w:rPr>
            </w:pPr>
          </w:p>
        </w:tc>
        <w:tc>
          <w:tcPr>
            <w:tcW w:w="5069" w:type="dxa"/>
            <w:gridSpan w:val="2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Имя существительное.</w:t>
            </w:r>
          </w:p>
          <w:p w:rsidR="00747F4A" w:rsidRPr="00016776" w:rsidRDefault="00747F4A" w:rsidP="00B46897">
            <w:pPr>
              <w:contextualSpacing/>
              <w:jc w:val="both"/>
            </w:pPr>
          </w:p>
        </w:tc>
        <w:tc>
          <w:tcPr>
            <w:tcW w:w="1134" w:type="dxa"/>
          </w:tcPr>
          <w:p w:rsidR="00747F4A" w:rsidRPr="00016776" w:rsidRDefault="00747F4A" w:rsidP="00B46897">
            <w:pPr>
              <w:contextualSpacing/>
              <w:jc w:val="center"/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851" w:type="dxa"/>
          </w:tcPr>
          <w:p w:rsidR="00747F4A" w:rsidRPr="00016776" w:rsidRDefault="00846741" w:rsidP="00B46897">
            <w:pPr>
              <w:jc w:val="both"/>
              <w:rPr>
                <w:b/>
              </w:rPr>
            </w:pPr>
            <w:r>
              <w:rPr>
                <w:b/>
              </w:rPr>
              <w:t>02.04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747F4A" w:rsidRPr="00016776" w:rsidRDefault="00747F4A" w:rsidP="00B46897">
            <w:pPr>
              <w:jc w:val="both"/>
            </w:pPr>
            <w:r w:rsidRPr="00016776">
              <w:t>С. 257 упр. 414, 415</w:t>
            </w:r>
          </w:p>
          <w:p w:rsidR="00747F4A" w:rsidRPr="00016776" w:rsidRDefault="00747F4A" w:rsidP="00B46897">
            <w:pPr>
              <w:jc w:val="both"/>
            </w:pPr>
          </w:p>
        </w:tc>
      </w:tr>
      <w:tr w:rsidR="00747F4A" w:rsidRPr="00016776" w:rsidTr="00B46897">
        <w:trPr>
          <w:cantSplit/>
          <w:trHeight w:val="564"/>
        </w:trPr>
        <w:tc>
          <w:tcPr>
            <w:tcW w:w="699" w:type="dxa"/>
            <w:gridSpan w:val="2"/>
          </w:tcPr>
          <w:p w:rsidR="00747F4A" w:rsidRDefault="00747F4A" w:rsidP="00B46897">
            <w:pPr>
              <w:contextualSpacing/>
              <w:jc w:val="both"/>
              <w:rPr>
                <w:b/>
              </w:rPr>
            </w:pPr>
            <w:r w:rsidRPr="00016776">
              <w:rPr>
                <w:b/>
              </w:rPr>
              <w:t>136</w:t>
            </w:r>
          </w:p>
          <w:p w:rsidR="00DC3F90" w:rsidRPr="00016776" w:rsidRDefault="00DC3F90" w:rsidP="00B46897">
            <w:pPr>
              <w:contextualSpacing/>
              <w:jc w:val="both"/>
              <w:rPr>
                <w:b/>
              </w:rPr>
            </w:pPr>
          </w:p>
        </w:tc>
        <w:tc>
          <w:tcPr>
            <w:tcW w:w="5069" w:type="dxa"/>
            <w:gridSpan w:val="2"/>
          </w:tcPr>
          <w:p w:rsidR="00747F4A" w:rsidRPr="00016776" w:rsidRDefault="00747F4A" w:rsidP="00B46897">
            <w:pPr>
              <w:contextualSpacing/>
              <w:jc w:val="both"/>
            </w:pPr>
            <w:r w:rsidRPr="00016776">
              <w:t>Имя прилагательное.</w:t>
            </w:r>
          </w:p>
          <w:p w:rsidR="00747F4A" w:rsidRPr="00016776" w:rsidRDefault="00747F4A" w:rsidP="00B46897">
            <w:pPr>
              <w:contextualSpacing/>
              <w:jc w:val="both"/>
            </w:pPr>
            <w:r w:rsidRPr="00016776">
              <w:t xml:space="preserve">Глагол. </w:t>
            </w:r>
          </w:p>
        </w:tc>
        <w:tc>
          <w:tcPr>
            <w:tcW w:w="1134" w:type="dxa"/>
          </w:tcPr>
          <w:p w:rsidR="00DC3F90" w:rsidRPr="00016776" w:rsidRDefault="00E73356" w:rsidP="00E73356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1" w:type="dxa"/>
          </w:tcPr>
          <w:p w:rsidR="00747F4A" w:rsidRDefault="00DC3F90" w:rsidP="00B46897">
            <w:pPr>
              <w:jc w:val="both"/>
              <w:rPr>
                <w:b/>
              </w:rPr>
            </w:pPr>
            <w:r>
              <w:rPr>
                <w:b/>
              </w:rPr>
              <w:t>03.04</w:t>
            </w:r>
          </w:p>
          <w:p w:rsidR="00DC3F90" w:rsidRDefault="00DC3F90" w:rsidP="00B46897">
            <w:pPr>
              <w:jc w:val="both"/>
              <w:rPr>
                <w:b/>
              </w:rPr>
            </w:pPr>
            <w:r>
              <w:rPr>
                <w:b/>
              </w:rPr>
              <w:t>04.04</w:t>
            </w:r>
          </w:p>
          <w:p w:rsidR="00E73356" w:rsidRPr="00016776" w:rsidRDefault="00E73356" w:rsidP="00B46897">
            <w:pPr>
              <w:jc w:val="both"/>
              <w:rPr>
                <w:b/>
              </w:rPr>
            </w:pPr>
            <w:r>
              <w:rPr>
                <w:b/>
              </w:rPr>
              <w:t>07.04</w:t>
            </w:r>
          </w:p>
        </w:tc>
        <w:tc>
          <w:tcPr>
            <w:tcW w:w="1000" w:type="dxa"/>
          </w:tcPr>
          <w:p w:rsidR="00747F4A" w:rsidRPr="00016776" w:rsidRDefault="00747F4A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E73356" w:rsidRDefault="00747F4A" w:rsidP="00B46897">
            <w:pPr>
              <w:jc w:val="both"/>
            </w:pPr>
            <w:r w:rsidRPr="00016776">
              <w:t>С. 258 упр. 416,</w:t>
            </w:r>
          </w:p>
          <w:p w:rsidR="00747F4A" w:rsidRPr="00016776" w:rsidRDefault="00747F4A" w:rsidP="00B46897">
            <w:pPr>
              <w:jc w:val="both"/>
            </w:pPr>
            <w:r w:rsidRPr="00016776">
              <w:t xml:space="preserve"> 417</w:t>
            </w:r>
          </w:p>
        </w:tc>
      </w:tr>
      <w:tr w:rsidR="00E73356" w:rsidRPr="00016776" w:rsidTr="00B46897">
        <w:trPr>
          <w:cantSplit/>
          <w:trHeight w:val="564"/>
        </w:trPr>
        <w:tc>
          <w:tcPr>
            <w:tcW w:w="699" w:type="dxa"/>
            <w:gridSpan w:val="2"/>
          </w:tcPr>
          <w:p w:rsidR="00E73356" w:rsidRPr="00016776" w:rsidRDefault="00E73356" w:rsidP="00B46897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137</w:t>
            </w:r>
          </w:p>
        </w:tc>
        <w:tc>
          <w:tcPr>
            <w:tcW w:w="5069" w:type="dxa"/>
            <w:gridSpan w:val="2"/>
          </w:tcPr>
          <w:p w:rsidR="00E73356" w:rsidRPr="00016776" w:rsidRDefault="00E73356" w:rsidP="00B46897">
            <w:pPr>
              <w:contextualSpacing/>
              <w:jc w:val="both"/>
            </w:pPr>
            <w:r w:rsidRPr="00016776">
              <w:t>Глагол.</w:t>
            </w:r>
          </w:p>
        </w:tc>
        <w:tc>
          <w:tcPr>
            <w:tcW w:w="1134" w:type="dxa"/>
          </w:tcPr>
          <w:p w:rsidR="00E73356" w:rsidRPr="00016776" w:rsidRDefault="00E73356" w:rsidP="00B46897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</w:tcPr>
          <w:p w:rsidR="00E73356" w:rsidRDefault="00E73356" w:rsidP="00B46897">
            <w:pPr>
              <w:jc w:val="both"/>
              <w:rPr>
                <w:b/>
              </w:rPr>
            </w:pPr>
            <w:r>
              <w:rPr>
                <w:b/>
              </w:rPr>
              <w:t>08.04</w:t>
            </w:r>
          </w:p>
          <w:p w:rsidR="00E73356" w:rsidRDefault="00E73356" w:rsidP="00B46897">
            <w:pPr>
              <w:jc w:val="both"/>
              <w:rPr>
                <w:b/>
              </w:rPr>
            </w:pPr>
            <w:r>
              <w:rPr>
                <w:b/>
              </w:rPr>
              <w:t>09.04</w:t>
            </w:r>
          </w:p>
          <w:p w:rsidR="00E73356" w:rsidRDefault="00E73356" w:rsidP="00B46897">
            <w:pPr>
              <w:jc w:val="both"/>
              <w:rPr>
                <w:b/>
              </w:rPr>
            </w:pPr>
            <w:r>
              <w:rPr>
                <w:b/>
              </w:rPr>
              <w:t>10.04</w:t>
            </w:r>
          </w:p>
          <w:p w:rsidR="00E73356" w:rsidRDefault="00E73356" w:rsidP="00B46897">
            <w:pPr>
              <w:jc w:val="both"/>
              <w:rPr>
                <w:b/>
              </w:rPr>
            </w:pPr>
            <w:r>
              <w:rPr>
                <w:b/>
              </w:rPr>
              <w:t>11.04</w:t>
            </w:r>
          </w:p>
        </w:tc>
        <w:tc>
          <w:tcPr>
            <w:tcW w:w="1000" w:type="dxa"/>
          </w:tcPr>
          <w:p w:rsidR="00E73356" w:rsidRPr="00016776" w:rsidRDefault="00E73356" w:rsidP="00B46897">
            <w:pPr>
              <w:jc w:val="both"/>
              <w:rPr>
                <w:b/>
              </w:rPr>
            </w:pPr>
          </w:p>
        </w:tc>
        <w:tc>
          <w:tcPr>
            <w:tcW w:w="2128" w:type="dxa"/>
          </w:tcPr>
          <w:p w:rsidR="00E73356" w:rsidRPr="00016776" w:rsidRDefault="00E73356" w:rsidP="00B46897">
            <w:pPr>
              <w:jc w:val="both"/>
            </w:pPr>
          </w:p>
        </w:tc>
      </w:tr>
      <w:tr w:rsidR="00E73356" w:rsidRPr="00016776" w:rsidTr="00E73356">
        <w:trPr>
          <w:cantSplit/>
          <w:trHeight w:val="564"/>
        </w:trPr>
        <w:tc>
          <w:tcPr>
            <w:tcW w:w="699" w:type="dxa"/>
            <w:gridSpan w:val="2"/>
          </w:tcPr>
          <w:p w:rsidR="00E73356" w:rsidRDefault="00E73356" w:rsidP="00E73356">
            <w:r>
              <w:t>138</w:t>
            </w:r>
          </w:p>
        </w:tc>
        <w:tc>
          <w:tcPr>
            <w:tcW w:w="5069" w:type="dxa"/>
            <w:gridSpan w:val="2"/>
          </w:tcPr>
          <w:p w:rsidR="00E73356" w:rsidRDefault="00E73356" w:rsidP="00E73356">
            <w:r>
              <w:t>Состав слова</w:t>
            </w:r>
          </w:p>
        </w:tc>
        <w:tc>
          <w:tcPr>
            <w:tcW w:w="1134" w:type="dxa"/>
          </w:tcPr>
          <w:p w:rsidR="00E73356" w:rsidRDefault="00E73356" w:rsidP="00E73356">
            <w:r>
              <w:t>3</w:t>
            </w:r>
          </w:p>
        </w:tc>
        <w:tc>
          <w:tcPr>
            <w:tcW w:w="851" w:type="dxa"/>
            <w:vAlign w:val="center"/>
          </w:tcPr>
          <w:p w:rsidR="00E73356" w:rsidRDefault="00E73356" w:rsidP="00E73356">
            <w:pPr>
              <w:jc w:val="center"/>
            </w:pPr>
            <w:r>
              <w:t>14.04</w:t>
            </w:r>
          </w:p>
          <w:p w:rsidR="00E73356" w:rsidRDefault="00E73356" w:rsidP="00E73356">
            <w:pPr>
              <w:jc w:val="center"/>
            </w:pPr>
            <w:r>
              <w:t>15.04</w:t>
            </w:r>
          </w:p>
          <w:p w:rsidR="00E73356" w:rsidRDefault="00E73356" w:rsidP="00E73356">
            <w:pPr>
              <w:jc w:val="center"/>
            </w:pPr>
            <w:r>
              <w:t>16.04</w:t>
            </w:r>
          </w:p>
        </w:tc>
        <w:tc>
          <w:tcPr>
            <w:tcW w:w="1000" w:type="dxa"/>
            <w:vAlign w:val="center"/>
          </w:tcPr>
          <w:p w:rsidR="00E73356" w:rsidRDefault="00E73356" w:rsidP="00E73356">
            <w:pPr>
              <w:jc w:val="center"/>
            </w:pPr>
          </w:p>
        </w:tc>
        <w:tc>
          <w:tcPr>
            <w:tcW w:w="2128" w:type="dxa"/>
          </w:tcPr>
          <w:p w:rsidR="00E73356" w:rsidRPr="00016776" w:rsidRDefault="00E73356" w:rsidP="00B46897">
            <w:pPr>
              <w:jc w:val="both"/>
            </w:pPr>
          </w:p>
        </w:tc>
      </w:tr>
      <w:tr w:rsidR="00E73356" w:rsidRPr="00016776" w:rsidTr="00E73356">
        <w:trPr>
          <w:cantSplit/>
          <w:trHeight w:val="564"/>
        </w:trPr>
        <w:tc>
          <w:tcPr>
            <w:tcW w:w="699" w:type="dxa"/>
            <w:gridSpan w:val="2"/>
          </w:tcPr>
          <w:p w:rsidR="00E73356" w:rsidRDefault="00E73356" w:rsidP="00E73356">
            <w:r>
              <w:t>139</w:t>
            </w:r>
          </w:p>
        </w:tc>
        <w:tc>
          <w:tcPr>
            <w:tcW w:w="5069" w:type="dxa"/>
            <w:gridSpan w:val="2"/>
          </w:tcPr>
          <w:p w:rsidR="00E73356" w:rsidRDefault="00E73356" w:rsidP="00E73356">
            <w:r>
              <w:t xml:space="preserve">Правописание гласных и согласных в корне </w:t>
            </w:r>
          </w:p>
        </w:tc>
        <w:tc>
          <w:tcPr>
            <w:tcW w:w="1134" w:type="dxa"/>
          </w:tcPr>
          <w:p w:rsidR="00E73356" w:rsidRDefault="00E73356" w:rsidP="00E73356">
            <w:r>
              <w:t>2</w:t>
            </w:r>
          </w:p>
        </w:tc>
        <w:tc>
          <w:tcPr>
            <w:tcW w:w="851" w:type="dxa"/>
            <w:vAlign w:val="center"/>
          </w:tcPr>
          <w:p w:rsidR="00E73356" w:rsidRDefault="00E73356" w:rsidP="00E73356">
            <w:pPr>
              <w:jc w:val="center"/>
            </w:pPr>
            <w:r>
              <w:t>17.04</w:t>
            </w:r>
          </w:p>
          <w:p w:rsidR="00E73356" w:rsidRDefault="00E73356" w:rsidP="00E73356">
            <w:pPr>
              <w:jc w:val="center"/>
            </w:pPr>
            <w:r>
              <w:t>18.04</w:t>
            </w:r>
          </w:p>
        </w:tc>
        <w:tc>
          <w:tcPr>
            <w:tcW w:w="1000" w:type="dxa"/>
            <w:vAlign w:val="center"/>
          </w:tcPr>
          <w:p w:rsidR="00E73356" w:rsidRDefault="00E73356" w:rsidP="00E73356">
            <w:pPr>
              <w:jc w:val="center"/>
            </w:pPr>
          </w:p>
        </w:tc>
        <w:tc>
          <w:tcPr>
            <w:tcW w:w="2128" w:type="dxa"/>
          </w:tcPr>
          <w:p w:rsidR="00E73356" w:rsidRPr="00016776" w:rsidRDefault="00E73356" w:rsidP="00B46897">
            <w:pPr>
              <w:jc w:val="both"/>
            </w:pPr>
          </w:p>
        </w:tc>
      </w:tr>
      <w:tr w:rsidR="00E73356" w:rsidRPr="00016776" w:rsidTr="00E73356">
        <w:trPr>
          <w:cantSplit/>
          <w:trHeight w:val="564"/>
        </w:trPr>
        <w:tc>
          <w:tcPr>
            <w:tcW w:w="699" w:type="dxa"/>
            <w:gridSpan w:val="2"/>
          </w:tcPr>
          <w:p w:rsidR="00E73356" w:rsidRDefault="00E73356" w:rsidP="00E73356">
            <w:r>
              <w:lastRenderedPageBreak/>
              <w:t>140</w:t>
            </w:r>
          </w:p>
        </w:tc>
        <w:tc>
          <w:tcPr>
            <w:tcW w:w="5069" w:type="dxa"/>
            <w:gridSpan w:val="2"/>
          </w:tcPr>
          <w:p w:rsidR="00E73356" w:rsidRDefault="00E73356" w:rsidP="00E73356">
            <w:r w:rsidRPr="0019356B">
              <w:t>Правописание гласных</w:t>
            </w:r>
            <w:r>
              <w:t xml:space="preserve"> и согласных в корне </w:t>
            </w:r>
          </w:p>
        </w:tc>
        <w:tc>
          <w:tcPr>
            <w:tcW w:w="1134" w:type="dxa"/>
          </w:tcPr>
          <w:p w:rsidR="00E73356" w:rsidRDefault="00E73356" w:rsidP="00E73356">
            <w:r>
              <w:t>1</w:t>
            </w:r>
          </w:p>
        </w:tc>
        <w:tc>
          <w:tcPr>
            <w:tcW w:w="851" w:type="dxa"/>
            <w:vAlign w:val="center"/>
          </w:tcPr>
          <w:p w:rsidR="00E73356" w:rsidRDefault="00816BCF" w:rsidP="00E73356">
            <w:pPr>
              <w:jc w:val="center"/>
            </w:pPr>
            <w:r>
              <w:t>21.04</w:t>
            </w:r>
          </w:p>
        </w:tc>
        <w:tc>
          <w:tcPr>
            <w:tcW w:w="1000" w:type="dxa"/>
            <w:vAlign w:val="center"/>
          </w:tcPr>
          <w:p w:rsidR="00E73356" w:rsidRDefault="00E73356" w:rsidP="00E73356">
            <w:pPr>
              <w:jc w:val="center"/>
            </w:pPr>
          </w:p>
        </w:tc>
        <w:tc>
          <w:tcPr>
            <w:tcW w:w="2128" w:type="dxa"/>
          </w:tcPr>
          <w:p w:rsidR="00E73356" w:rsidRPr="00016776" w:rsidRDefault="00E73356" w:rsidP="00B46897">
            <w:pPr>
              <w:jc w:val="both"/>
            </w:pPr>
          </w:p>
        </w:tc>
      </w:tr>
      <w:tr w:rsidR="00E73356" w:rsidRPr="00016776" w:rsidTr="00E73356">
        <w:trPr>
          <w:cantSplit/>
          <w:trHeight w:val="564"/>
        </w:trPr>
        <w:tc>
          <w:tcPr>
            <w:tcW w:w="699" w:type="dxa"/>
            <w:gridSpan w:val="2"/>
          </w:tcPr>
          <w:p w:rsidR="00E73356" w:rsidRDefault="00E73356" w:rsidP="00E73356">
            <w:r>
              <w:t>141</w:t>
            </w:r>
          </w:p>
        </w:tc>
        <w:tc>
          <w:tcPr>
            <w:tcW w:w="5069" w:type="dxa"/>
            <w:gridSpan w:val="2"/>
          </w:tcPr>
          <w:p w:rsidR="00E73356" w:rsidRDefault="00E73356" w:rsidP="00E73356">
            <w:r w:rsidRPr="0019356B">
              <w:t>Правописан</w:t>
            </w:r>
            <w:r>
              <w:t xml:space="preserve">ие гласных и согласных в </w:t>
            </w:r>
            <w:r w:rsidRPr="0019356B">
              <w:t xml:space="preserve"> приставке</w:t>
            </w:r>
          </w:p>
        </w:tc>
        <w:tc>
          <w:tcPr>
            <w:tcW w:w="1134" w:type="dxa"/>
          </w:tcPr>
          <w:p w:rsidR="00E73356" w:rsidRDefault="00816BCF" w:rsidP="00E73356">
            <w:r>
              <w:t>2</w:t>
            </w:r>
          </w:p>
        </w:tc>
        <w:tc>
          <w:tcPr>
            <w:tcW w:w="851" w:type="dxa"/>
            <w:vAlign w:val="center"/>
          </w:tcPr>
          <w:p w:rsidR="00E73356" w:rsidRDefault="00816BCF" w:rsidP="00E73356">
            <w:pPr>
              <w:jc w:val="center"/>
            </w:pPr>
            <w:r>
              <w:t>22.04</w:t>
            </w:r>
          </w:p>
          <w:p w:rsidR="00816BCF" w:rsidRDefault="00816BCF" w:rsidP="00E73356">
            <w:pPr>
              <w:jc w:val="center"/>
            </w:pPr>
            <w:r>
              <w:t>23.04</w:t>
            </w:r>
          </w:p>
        </w:tc>
        <w:tc>
          <w:tcPr>
            <w:tcW w:w="1000" w:type="dxa"/>
            <w:vAlign w:val="center"/>
          </w:tcPr>
          <w:p w:rsidR="00E73356" w:rsidRDefault="00E73356" w:rsidP="00E73356">
            <w:pPr>
              <w:jc w:val="center"/>
            </w:pPr>
          </w:p>
        </w:tc>
        <w:tc>
          <w:tcPr>
            <w:tcW w:w="2128" w:type="dxa"/>
          </w:tcPr>
          <w:p w:rsidR="00E73356" w:rsidRPr="00016776" w:rsidRDefault="00E73356" w:rsidP="00B46897">
            <w:pPr>
              <w:jc w:val="both"/>
            </w:pPr>
          </w:p>
        </w:tc>
      </w:tr>
      <w:tr w:rsidR="00E73356" w:rsidRPr="00016776" w:rsidTr="00E73356">
        <w:trPr>
          <w:cantSplit/>
          <w:trHeight w:val="564"/>
        </w:trPr>
        <w:tc>
          <w:tcPr>
            <w:tcW w:w="699" w:type="dxa"/>
            <w:gridSpan w:val="2"/>
          </w:tcPr>
          <w:p w:rsidR="00E73356" w:rsidRDefault="00E73356" w:rsidP="00E73356">
            <w:r>
              <w:t>142</w:t>
            </w:r>
          </w:p>
        </w:tc>
        <w:tc>
          <w:tcPr>
            <w:tcW w:w="5069" w:type="dxa"/>
            <w:gridSpan w:val="2"/>
          </w:tcPr>
          <w:p w:rsidR="00E73356" w:rsidRDefault="00E73356" w:rsidP="00E73356">
            <w:r w:rsidRPr="0019356B">
              <w:t>Правописание гласных и согласных в корне и приставке</w:t>
            </w:r>
          </w:p>
        </w:tc>
        <w:tc>
          <w:tcPr>
            <w:tcW w:w="1134" w:type="dxa"/>
          </w:tcPr>
          <w:p w:rsidR="00E73356" w:rsidRDefault="00816BCF" w:rsidP="00E73356">
            <w:r>
              <w:t>3</w:t>
            </w:r>
          </w:p>
        </w:tc>
        <w:tc>
          <w:tcPr>
            <w:tcW w:w="851" w:type="dxa"/>
            <w:vAlign w:val="center"/>
          </w:tcPr>
          <w:p w:rsidR="00E73356" w:rsidRDefault="00816BCF" w:rsidP="00E73356">
            <w:pPr>
              <w:jc w:val="center"/>
            </w:pPr>
            <w:r>
              <w:t>24.04</w:t>
            </w:r>
          </w:p>
          <w:p w:rsidR="00816BCF" w:rsidRDefault="00816BCF" w:rsidP="00E73356">
            <w:pPr>
              <w:jc w:val="center"/>
            </w:pPr>
            <w:r>
              <w:t>25.04</w:t>
            </w:r>
          </w:p>
          <w:p w:rsidR="00816BCF" w:rsidRDefault="00816BCF" w:rsidP="00E73356">
            <w:pPr>
              <w:jc w:val="center"/>
            </w:pPr>
            <w:r>
              <w:t>26.04</w:t>
            </w:r>
          </w:p>
        </w:tc>
        <w:tc>
          <w:tcPr>
            <w:tcW w:w="1000" w:type="dxa"/>
            <w:vAlign w:val="center"/>
          </w:tcPr>
          <w:p w:rsidR="00E73356" w:rsidRDefault="00E73356" w:rsidP="00E73356">
            <w:pPr>
              <w:jc w:val="center"/>
            </w:pPr>
          </w:p>
        </w:tc>
        <w:tc>
          <w:tcPr>
            <w:tcW w:w="2128" w:type="dxa"/>
          </w:tcPr>
          <w:p w:rsidR="00E73356" w:rsidRPr="00016776" w:rsidRDefault="00E73356" w:rsidP="00B46897">
            <w:pPr>
              <w:jc w:val="both"/>
            </w:pPr>
          </w:p>
        </w:tc>
      </w:tr>
      <w:tr w:rsidR="00E73356" w:rsidRPr="00016776" w:rsidTr="00E73356">
        <w:trPr>
          <w:cantSplit/>
          <w:trHeight w:val="564"/>
        </w:trPr>
        <w:tc>
          <w:tcPr>
            <w:tcW w:w="699" w:type="dxa"/>
            <w:gridSpan w:val="2"/>
          </w:tcPr>
          <w:p w:rsidR="00E73356" w:rsidRDefault="00E73356" w:rsidP="00E73356">
            <w:r>
              <w:t>134/6</w:t>
            </w:r>
          </w:p>
        </w:tc>
        <w:tc>
          <w:tcPr>
            <w:tcW w:w="5069" w:type="dxa"/>
            <w:gridSpan w:val="2"/>
          </w:tcPr>
          <w:p w:rsidR="00E73356" w:rsidRDefault="00E73356" w:rsidP="00E73356">
            <w:r>
              <w:t xml:space="preserve">Глагол </w:t>
            </w:r>
          </w:p>
        </w:tc>
        <w:tc>
          <w:tcPr>
            <w:tcW w:w="1134" w:type="dxa"/>
          </w:tcPr>
          <w:p w:rsidR="00E73356" w:rsidRDefault="00E73356" w:rsidP="00E73356">
            <w:r>
              <w:t>1</w:t>
            </w:r>
          </w:p>
        </w:tc>
        <w:tc>
          <w:tcPr>
            <w:tcW w:w="851" w:type="dxa"/>
            <w:vAlign w:val="center"/>
          </w:tcPr>
          <w:p w:rsidR="00E73356" w:rsidRDefault="00E73356" w:rsidP="00E73356">
            <w:pPr>
              <w:jc w:val="center"/>
            </w:pPr>
          </w:p>
        </w:tc>
        <w:tc>
          <w:tcPr>
            <w:tcW w:w="1000" w:type="dxa"/>
            <w:vAlign w:val="center"/>
          </w:tcPr>
          <w:p w:rsidR="00E73356" w:rsidRDefault="00E73356" w:rsidP="00E73356">
            <w:pPr>
              <w:jc w:val="center"/>
            </w:pPr>
          </w:p>
        </w:tc>
        <w:tc>
          <w:tcPr>
            <w:tcW w:w="2128" w:type="dxa"/>
          </w:tcPr>
          <w:p w:rsidR="00E73356" w:rsidRPr="00016776" w:rsidRDefault="00E73356" w:rsidP="00B46897">
            <w:pPr>
              <w:jc w:val="both"/>
            </w:pPr>
          </w:p>
        </w:tc>
      </w:tr>
      <w:tr w:rsidR="00E73356" w:rsidRPr="00016776" w:rsidTr="00E73356">
        <w:trPr>
          <w:cantSplit/>
          <w:trHeight w:val="564"/>
        </w:trPr>
        <w:tc>
          <w:tcPr>
            <w:tcW w:w="699" w:type="dxa"/>
            <w:gridSpan w:val="2"/>
          </w:tcPr>
          <w:p w:rsidR="00E73356" w:rsidRDefault="00E73356" w:rsidP="00E73356">
            <w:r>
              <w:t>135/7</w:t>
            </w:r>
          </w:p>
        </w:tc>
        <w:tc>
          <w:tcPr>
            <w:tcW w:w="5069" w:type="dxa"/>
            <w:gridSpan w:val="2"/>
          </w:tcPr>
          <w:p w:rsidR="00E73356" w:rsidRDefault="00E73356" w:rsidP="00E73356">
            <w:r>
              <w:t xml:space="preserve">Деловое письмо. Объявление </w:t>
            </w:r>
          </w:p>
        </w:tc>
        <w:tc>
          <w:tcPr>
            <w:tcW w:w="1134" w:type="dxa"/>
          </w:tcPr>
          <w:p w:rsidR="00E73356" w:rsidRDefault="00E73356" w:rsidP="00E73356">
            <w:r>
              <w:t>1</w:t>
            </w:r>
          </w:p>
        </w:tc>
        <w:tc>
          <w:tcPr>
            <w:tcW w:w="851" w:type="dxa"/>
            <w:vAlign w:val="center"/>
          </w:tcPr>
          <w:p w:rsidR="00E73356" w:rsidRDefault="00E73356" w:rsidP="00E73356">
            <w:pPr>
              <w:jc w:val="center"/>
            </w:pPr>
          </w:p>
        </w:tc>
        <w:tc>
          <w:tcPr>
            <w:tcW w:w="1000" w:type="dxa"/>
            <w:vAlign w:val="center"/>
          </w:tcPr>
          <w:p w:rsidR="00E73356" w:rsidRDefault="00E73356" w:rsidP="00E73356">
            <w:pPr>
              <w:jc w:val="center"/>
            </w:pPr>
          </w:p>
        </w:tc>
        <w:tc>
          <w:tcPr>
            <w:tcW w:w="2128" w:type="dxa"/>
          </w:tcPr>
          <w:p w:rsidR="00E73356" w:rsidRPr="00016776" w:rsidRDefault="00E73356" w:rsidP="00B46897">
            <w:pPr>
              <w:jc w:val="both"/>
            </w:pPr>
          </w:p>
        </w:tc>
      </w:tr>
      <w:tr w:rsidR="00E73356" w:rsidRPr="00016776" w:rsidTr="00E73356">
        <w:trPr>
          <w:cantSplit/>
          <w:trHeight w:val="564"/>
        </w:trPr>
        <w:tc>
          <w:tcPr>
            <w:tcW w:w="699" w:type="dxa"/>
            <w:gridSpan w:val="2"/>
          </w:tcPr>
          <w:p w:rsidR="00E73356" w:rsidRDefault="00E73356" w:rsidP="00E73356">
            <w:r>
              <w:t>136/8</w:t>
            </w:r>
          </w:p>
        </w:tc>
        <w:tc>
          <w:tcPr>
            <w:tcW w:w="5069" w:type="dxa"/>
            <w:gridSpan w:val="2"/>
          </w:tcPr>
          <w:p w:rsidR="00E73356" w:rsidRDefault="00E73356" w:rsidP="00E73356">
            <w:r>
              <w:t xml:space="preserve">Деловое письмо. Объявление </w:t>
            </w:r>
          </w:p>
        </w:tc>
        <w:tc>
          <w:tcPr>
            <w:tcW w:w="1134" w:type="dxa"/>
          </w:tcPr>
          <w:p w:rsidR="00E73356" w:rsidRDefault="00E73356" w:rsidP="00E73356">
            <w:r>
              <w:t>1</w:t>
            </w:r>
          </w:p>
        </w:tc>
        <w:tc>
          <w:tcPr>
            <w:tcW w:w="851" w:type="dxa"/>
            <w:vAlign w:val="center"/>
          </w:tcPr>
          <w:p w:rsidR="00E73356" w:rsidRDefault="00E73356" w:rsidP="00E73356">
            <w:pPr>
              <w:jc w:val="center"/>
            </w:pPr>
          </w:p>
        </w:tc>
        <w:tc>
          <w:tcPr>
            <w:tcW w:w="1000" w:type="dxa"/>
            <w:vAlign w:val="center"/>
          </w:tcPr>
          <w:p w:rsidR="00E73356" w:rsidRDefault="00E73356" w:rsidP="00E73356">
            <w:pPr>
              <w:jc w:val="center"/>
            </w:pPr>
          </w:p>
        </w:tc>
        <w:tc>
          <w:tcPr>
            <w:tcW w:w="2128" w:type="dxa"/>
          </w:tcPr>
          <w:p w:rsidR="00E73356" w:rsidRPr="00016776" w:rsidRDefault="00E73356" w:rsidP="00B46897">
            <w:pPr>
              <w:jc w:val="both"/>
            </w:pPr>
          </w:p>
        </w:tc>
      </w:tr>
    </w:tbl>
    <w:p w:rsidR="00747F4A" w:rsidRPr="00016776" w:rsidRDefault="00747F4A" w:rsidP="006018E2">
      <w:pPr>
        <w:pStyle w:val="ab"/>
        <w:jc w:val="center"/>
        <w:rPr>
          <w:b/>
          <w:bCs/>
          <w:u w:val="single"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C013C" w:rsidRDefault="007C013C" w:rsidP="007C013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7C013C" w:rsidRDefault="007C013C" w:rsidP="007C013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7C013C" w:rsidRDefault="007C013C" w:rsidP="007C013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E73356" w:rsidRDefault="00E73356" w:rsidP="007C013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7C013C" w:rsidRDefault="007C013C" w:rsidP="007C013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7C013C" w:rsidRDefault="007C013C" w:rsidP="007C013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7C013C" w:rsidRDefault="007C013C" w:rsidP="007C013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7C013C" w:rsidRDefault="007C013C" w:rsidP="007C013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7C013C" w:rsidRDefault="007C013C" w:rsidP="007C013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E73356" w:rsidRDefault="00E73356" w:rsidP="007C013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7C013C" w:rsidRDefault="007C013C" w:rsidP="007C013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7C013C" w:rsidRDefault="007C013C" w:rsidP="007C013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 xml:space="preserve">Календарно-тематическое планирование 6 класс </w:t>
      </w:r>
    </w:p>
    <w:p w:rsidR="007C013C" w:rsidRPr="00E80A51" w:rsidRDefault="007C013C" w:rsidP="007C013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tbl>
      <w:tblPr>
        <w:tblStyle w:val="aff4"/>
        <w:tblW w:w="0" w:type="auto"/>
        <w:tblInd w:w="-714" w:type="dxa"/>
        <w:tblLook w:val="04A0" w:firstRow="1" w:lastRow="0" w:firstColumn="1" w:lastColumn="0" w:noHBand="0" w:noVBand="1"/>
      </w:tblPr>
      <w:tblGrid>
        <w:gridCol w:w="993"/>
        <w:gridCol w:w="4961"/>
        <w:gridCol w:w="1276"/>
        <w:gridCol w:w="1416"/>
        <w:gridCol w:w="1413"/>
      </w:tblGrid>
      <w:tr w:rsidR="007C013C" w:rsidTr="007C013C">
        <w:tc>
          <w:tcPr>
            <w:tcW w:w="993" w:type="dxa"/>
            <w:vMerge w:val="restart"/>
          </w:tcPr>
          <w:p w:rsidR="007C013C" w:rsidRDefault="007C013C" w:rsidP="00F327E5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961" w:type="dxa"/>
            <w:vMerge w:val="restart"/>
          </w:tcPr>
          <w:p w:rsidR="007C013C" w:rsidRDefault="007C013C" w:rsidP="00F327E5">
            <w:pPr>
              <w:jc w:val="center"/>
            </w:pPr>
            <w:r>
              <w:t>Тема урока</w:t>
            </w:r>
          </w:p>
        </w:tc>
        <w:tc>
          <w:tcPr>
            <w:tcW w:w="1276" w:type="dxa"/>
            <w:vMerge w:val="restart"/>
          </w:tcPr>
          <w:p w:rsidR="007C013C" w:rsidRDefault="007C013C" w:rsidP="00F327E5">
            <w:pPr>
              <w:jc w:val="center"/>
            </w:pPr>
            <w:r>
              <w:t>Кол-во часов</w:t>
            </w:r>
          </w:p>
        </w:tc>
        <w:tc>
          <w:tcPr>
            <w:tcW w:w="2829" w:type="dxa"/>
            <w:gridSpan w:val="2"/>
          </w:tcPr>
          <w:p w:rsidR="007C013C" w:rsidRDefault="007C013C" w:rsidP="00F327E5">
            <w:pPr>
              <w:jc w:val="center"/>
            </w:pPr>
            <w:r>
              <w:t>Дата</w:t>
            </w:r>
          </w:p>
        </w:tc>
      </w:tr>
      <w:tr w:rsidR="007C013C" w:rsidTr="007C013C">
        <w:tc>
          <w:tcPr>
            <w:tcW w:w="993" w:type="dxa"/>
            <w:vMerge/>
          </w:tcPr>
          <w:p w:rsidR="007C013C" w:rsidRDefault="007C013C" w:rsidP="00F327E5"/>
        </w:tc>
        <w:tc>
          <w:tcPr>
            <w:tcW w:w="4961" w:type="dxa"/>
            <w:vMerge/>
          </w:tcPr>
          <w:p w:rsidR="007C013C" w:rsidRDefault="007C013C" w:rsidP="00F327E5"/>
        </w:tc>
        <w:tc>
          <w:tcPr>
            <w:tcW w:w="1276" w:type="dxa"/>
            <w:vMerge/>
          </w:tcPr>
          <w:p w:rsidR="007C013C" w:rsidRDefault="007C013C" w:rsidP="00F327E5"/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  <w:r>
              <w:t>По плану</w:t>
            </w: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  <w:r>
              <w:t>По факту</w:t>
            </w:r>
          </w:p>
        </w:tc>
      </w:tr>
      <w:tr w:rsidR="007C013C" w:rsidTr="00F327E5">
        <w:tc>
          <w:tcPr>
            <w:tcW w:w="10059" w:type="dxa"/>
            <w:gridSpan w:val="5"/>
          </w:tcPr>
          <w:p w:rsidR="007C013C" w:rsidRPr="00523A88" w:rsidRDefault="007C013C" w:rsidP="00F327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Повторение. Звуки и буквы. Текст. 8 часов</w:t>
            </w: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1/1</w:t>
            </w:r>
          </w:p>
        </w:tc>
        <w:tc>
          <w:tcPr>
            <w:tcW w:w="4961" w:type="dxa"/>
          </w:tcPr>
          <w:p w:rsidR="007C013C" w:rsidRDefault="007C013C" w:rsidP="00F327E5">
            <w:r>
              <w:t>Гласные и согласные. Их различение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2/2</w:t>
            </w:r>
          </w:p>
        </w:tc>
        <w:tc>
          <w:tcPr>
            <w:tcW w:w="4961" w:type="dxa"/>
          </w:tcPr>
          <w:p w:rsidR="007C013C" w:rsidRDefault="007C013C" w:rsidP="00F327E5">
            <w:r>
              <w:t>Безударные гласные в словах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3/3</w:t>
            </w:r>
          </w:p>
        </w:tc>
        <w:tc>
          <w:tcPr>
            <w:tcW w:w="4961" w:type="dxa"/>
          </w:tcPr>
          <w:p w:rsidR="007C013C" w:rsidRDefault="007C013C" w:rsidP="00F327E5">
            <w:r>
              <w:t>Сомнительные звонкие и глухие согласные в словах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4/4</w:t>
            </w:r>
          </w:p>
        </w:tc>
        <w:tc>
          <w:tcPr>
            <w:tcW w:w="4961" w:type="dxa"/>
          </w:tcPr>
          <w:p w:rsidR="007C013C" w:rsidRDefault="007C013C" w:rsidP="00F327E5">
            <w:r>
              <w:t>Сомнительные гласные и согласные в словах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5/5</w:t>
            </w:r>
          </w:p>
        </w:tc>
        <w:tc>
          <w:tcPr>
            <w:tcW w:w="4961" w:type="dxa"/>
          </w:tcPr>
          <w:p w:rsidR="007C013C" w:rsidRDefault="007C013C" w:rsidP="00F327E5">
            <w:r>
              <w:t>Текст. Части текста. Красная строка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6/6</w:t>
            </w:r>
          </w:p>
        </w:tc>
        <w:tc>
          <w:tcPr>
            <w:tcW w:w="4961" w:type="dxa"/>
          </w:tcPr>
          <w:p w:rsidR="007C013C" w:rsidRDefault="007C013C" w:rsidP="00F327E5">
            <w:r>
              <w:t>Непроверяемые гласные и согласные в словах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7/7</w:t>
            </w:r>
          </w:p>
        </w:tc>
        <w:tc>
          <w:tcPr>
            <w:tcW w:w="4961" w:type="dxa"/>
          </w:tcPr>
          <w:p w:rsidR="007C013C" w:rsidRDefault="007C013C" w:rsidP="00F327E5">
            <w:r>
              <w:t>Звуки и буквы. Закрепление знаний по теме. Контрольные вопросы и задания.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8/8</w:t>
            </w:r>
          </w:p>
        </w:tc>
        <w:tc>
          <w:tcPr>
            <w:tcW w:w="4961" w:type="dxa"/>
          </w:tcPr>
          <w:p w:rsidR="007C013C" w:rsidRPr="004D1A6A" w:rsidRDefault="007C013C" w:rsidP="00F327E5">
            <w:pPr>
              <w:rPr>
                <w:b/>
              </w:rPr>
            </w:pPr>
            <w:r w:rsidRPr="004D1A6A">
              <w:rPr>
                <w:b/>
              </w:rPr>
              <w:t>Входная контрольная работа. Списывание.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10059" w:type="dxa"/>
            <w:gridSpan w:val="5"/>
          </w:tcPr>
          <w:p w:rsidR="007C013C" w:rsidRPr="00523A88" w:rsidRDefault="007C013C" w:rsidP="00F327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Предложение. Текст. 10 часов</w:t>
            </w: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9/1</w:t>
            </w:r>
          </w:p>
        </w:tc>
        <w:tc>
          <w:tcPr>
            <w:tcW w:w="4961" w:type="dxa"/>
          </w:tcPr>
          <w:p w:rsidR="007C013C" w:rsidRDefault="007C013C" w:rsidP="00F327E5">
            <w:r>
              <w:t>Деление текста на предложения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10/2</w:t>
            </w:r>
          </w:p>
        </w:tc>
        <w:tc>
          <w:tcPr>
            <w:tcW w:w="4961" w:type="dxa"/>
          </w:tcPr>
          <w:p w:rsidR="007C013C" w:rsidRDefault="007C013C" w:rsidP="00F327E5">
            <w:r>
              <w:t>Выделение главных и второстепенных членов предложения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11/3</w:t>
            </w:r>
          </w:p>
        </w:tc>
        <w:tc>
          <w:tcPr>
            <w:tcW w:w="4961" w:type="dxa"/>
          </w:tcPr>
          <w:p w:rsidR="007C013C" w:rsidRDefault="007C013C" w:rsidP="00F327E5">
            <w:r>
              <w:t>Нераспространенные и распространенные предложения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12/4</w:t>
            </w:r>
          </w:p>
        </w:tc>
        <w:tc>
          <w:tcPr>
            <w:tcW w:w="4961" w:type="dxa"/>
          </w:tcPr>
          <w:p w:rsidR="007C013C" w:rsidRDefault="007C013C" w:rsidP="00F327E5">
            <w:r>
              <w:t>Текст. Расположение частей текста в соответствии с данным планом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13/5</w:t>
            </w:r>
          </w:p>
        </w:tc>
        <w:tc>
          <w:tcPr>
            <w:tcW w:w="4961" w:type="dxa"/>
          </w:tcPr>
          <w:p w:rsidR="007C013C" w:rsidRDefault="007C013C" w:rsidP="00F327E5">
            <w:r>
              <w:t>Распространение предложений с помощью рисунков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14/6</w:t>
            </w:r>
          </w:p>
        </w:tc>
        <w:tc>
          <w:tcPr>
            <w:tcW w:w="4961" w:type="dxa"/>
          </w:tcPr>
          <w:p w:rsidR="007C013C" w:rsidRDefault="007C013C" w:rsidP="00F327E5">
            <w:r>
              <w:t>Распространение предложений с помощью вопросов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15/7</w:t>
            </w:r>
          </w:p>
        </w:tc>
        <w:tc>
          <w:tcPr>
            <w:tcW w:w="4961" w:type="dxa"/>
          </w:tcPr>
          <w:p w:rsidR="007C013C" w:rsidRDefault="007C013C" w:rsidP="00F327E5">
            <w:r>
              <w:t>Однородные члены предложения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16/8</w:t>
            </w:r>
          </w:p>
        </w:tc>
        <w:tc>
          <w:tcPr>
            <w:tcW w:w="4961" w:type="dxa"/>
          </w:tcPr>
          <w:p w:rsidR="007C013C" w:rsidRDefault="007C013C" w:rsidP="00F327E5">
            <w:r>
              <w:t>Предложение. Закрепление знаний по теме. Контрольные вопросы и задания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17/9</w:t>
            </w:r>
          </w:p>
        </w:tc>
        <w:tc>
          <w:tcPr>
            <w:tcW w:w="4961" w:type="dxa"/>
          </w:tcPr>
          <w:p w:rsidR="007C013C" w:rsidRDefault="007C013C" w:rsidP="00F327E5">
            <w:r>
              <w:t>Деловое письмо. Поздравление.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18/10</w:t>
            </w:r>
          </w:p>
        </w:tc>
        <w:tc>
          <w:tcPr>
            <w:tcW w:w="4961" w:type="dxa"/>
          </w:tcPr>
          <w:p w:rsidR="007C013C" w:rsidRDefault="007C013C" w:rsidP="00F327E5">
            <w:r>
              <w:t>Деловое письмо. Поздравление.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10059" w:type="dxa"/>
            <w:gridSpan w:val="5"/>
          </w:tcPr>
          <w:p w:rsidR="007C013C" w:rsidRPr="008757CD" w:rsidRDefault="007C013C" w:rsidP="00F327E5">
            <w:pPr>
              <w:jc w:val="center"/>
              <w:rPr>
                <w:b/>
                <w:bCs/>
              </w:rPr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19/1</w:t>
            </w:r>
          </w:p>
        </w:tc>
        <w:tc>
          <w:tcPr>
            <w:tcW w:w="4961" w:type="dxa"/>
          </w:tcPr>
          <w:p w:rsidR="007C013C" w:rsidRDefault="007C013C" w:rsidP="00F327E5">
            <w:r>
              <w:t>Корень и однокоренные слова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lastRenderedPageBreak/>
              <w:t>20/2</w:t>
            </w:r>
          </w:p>
        </w:tc>
        <w:tc>
          <w:tcPr>
            <w:tcW w:w="4961" w:type="dxa"/>
          </w:tcPr>
          <w:p w:rsidR="007C013C" w:rsidRDefault="007C013C" w:rsidP="00F327E5">
            <w:r>
              <w:t>Окончание как изменяемая часть слова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21/3</w:t>
            </w:r>
          </w:p>
        </w:tc>
        <w:tc>
          <w:tcPr>
            <w:tcW w:w="4961" w:type="dxa"/>
          </w:tcPr>
          <w:p w:rsidR="007C013C" w:rsidRDefault="007C013C" w:rsidP="00F327E5">
            <w:r>
              <w:t>Образование смысловой связи между словами с помощью окончания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22/4</w:t>
            </w:r>
          </w:p>
        </w:tc>
        <w:tc>
          <w:tcPr>
            <w:tcW w:w="4961" w:type="dxa"/>
          </w:tcPr>
          <w:p w:rsidR="007C013C" w:rsidRDefault="007C013C" w:rsidP="00F327E5">
            <w:r>
              <w:t>Приставка как часть слова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23/5</w:t>
            </w:r>
          </w:p>
        </w:tc>
        <w:tc>
          <w:tcPr>
            <w:tcW w:w="4961" w:type="dxa"/>
          </w:tcPr>
          <w:p w:rsidR="007C013C" w:rsidRDefault="007C013C" w:rsidP="00F327E5">
            <w:r>
              <w:t>Изменение значения слова в зависимости от приставки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24/6</w:t>
            </w:r>
          </w:p>
        </w:tc>
        <w:tc>
          <w:tcPr>
            <w:tcW w:w="4961" w:type="dxa"/>
          </w:tcPr>
          <w:p w:rsidR="007C013C" w:rsidRDefault="007C013C" w:rsidP="00F327E5">
            <w:r>
              <w:t>Суффикс как часть слова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25/7</w:t>
            </w:r>
          </w:p>
        </w:tc>
        <w:tc>
          <w:tcPr>
            <w:tcW w:w="4961" w:type="dxa"/>
          </w:tcPr>
          <w:p w:rsidR="007C013C" w:rsidRDefault="007C013C" w:rsidP="00F327E5">
            <w:r>
              <w:t>Разбор слов по составу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26/8</w:t>
            </w:r>
          </w:p>
        </w:tc>
        <w:tc>
          <w:tcPr>
            <w:tcW w:w="4961" w:type="dxa"/>
          </w:tcPr>
          <w:p w:rsidR="007C013C" w:rsidRDefault="007C013C" w:rsidP="00F327E5">
            <w:r>
              <w:t xml:space="preserve">Правописание </w:t>
            </w:r>
            <w:proofErr w:type="gramStart"/>
            <w:r>
              <w:t>безударные</w:t>
            </w:r>
            <w:proofErr w:type="gramEnd"/>
            <w:r>
              <w:t xml:space="preserve"> гласных в корне.</w:t>
            </w:r>
          </w:p>
          <w:p w:rsidR="007C013C" w:rsidRDefault="007C013C" w:rsidP="00F327E5">
            <w:r>
              <w:t>Написание гласных в корне однокоренных слов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27/9</w:t>
            </w:r>
          </w:p>
        </w:tc>
        <w:tc>
          <w:tcPr>
            <w:tcW w:w="4961" w:type="dxa"/>
          </w:tcPr>
          <w:p w:rsidR="007C013C" w:rsidRDefault="007C013C" w:rsidP="00F327E5">
            <w:r>
              <w:t>Проверяемые и проверочные слова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28/10</w:t>
            </w:r>
          </w:p>
        </w:tc>
        <w:tc>
          <w:tcPr>
            <w:tcW w:w="4961" w:type="dxa"/>
          </w:tcPr>
          <w:p w:rsidR="007C013C" w:rsidRDefault="007C013C" w:rsidP="00F327E5">
            <w:r>
              <w:t>Проверка безударных гласных в корне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29/11</w:t>
            </w:r>
          </w:p>
        </w:tc>
        <w:tc>
          <w:tcPr>
            <w:tcW w:w="4961" w:type="dxa"/>
          </w:tcPr>
          <w:p w:rsidR="007C013C" w:rsidRDefault="007C013C" w:rsidP="00F327E5">
            <w:r>
              <w:t>Правописание звонких и глухих согласных в корне.</w:t>
            </w:r>
          </w:p>
          <w:p w:rsidR="007C013C" w:rsidRDefault="007C013C" w:rsidP="00F327E5">
            <w:r>
              <w:t>Написание согласных в корне однокоренных слов. Проверяемые и проверочные слова.</w:t>
            </w:r>
          </w:p>
        </w:tc>
        <w:tc>
          <w:tcPr>
            <w:tcW w:w="1276" w:type="dxa"/>
          </w:tcPr>
          <w:p w:rsidR="007C013C" w:rsidRDefault="007C013C" w:rsidP="00F327E5">
            <w:r>
              <w:t>11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30/12</w:t>
            </w:r>
          </w:p>
        </w:tc>
        <w:tc>
          <w:tcPr>
            <w:tcW w:w="4961" w:type="dxa"/>
          </w:tcPr>
          <w:p w:rsidR="007C013C" w:rsidRDefault="007C013C" w:rsidP="00F327E5">
            <w:r>
              <w:t xml:space="preserve">Проверка парных звонких и глухих согласных в </w:t>
            </w:r>
            <w:proofErr w:type="gramStart"/>
            <w:r>
              <w:t>корне слова</w:t>
            </w:r>
            <w:proofErr w:type="gramEnd"/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31/13</w:t>
            </w:r>
          </w:p>
        </w:tc>
        <w:tc>
          <w:tcPr>
            <w:tcW w:w="4961" w:type="dxa"/>
          </w:tcPr>
          <w:p w:rsidR="007C013C" w:rsidRDefault="007C013C" w:rsidP="00F327E5">
            <w:r>
              <w:t>Правописание безударных гласных и сомнительных согласных в корне. Контрольные вопросы и задания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32/14</w:t>
            </w:r>
          </w:p>
        </w:tc>
        <w:tc>
          <w:tcPr>
            <w:tcW w:w="4961" w:type="dxa"/>
          </w:tcPr>
          <w:p w:rsidR="007C013C" w:rsidRDefault="007C013C" w:rsidP="00F327E5">
            <w:r>
              <w:t>Изложение зрительно воспринимаемого текста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BB687E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33/15</w:t>
            </w:r>
          </w:p>
        </w:tc>
        <w:tc>
          <w:tcPr>
            <w:tcW w:w="4961" w:type="dxa"/>
          </w:tcPr>
          <w:p w:rsidR="007C013C" w:rsidRDefault="007C013C" w:rsidP="00F327E5">
            <w:r w:rsidRPr="00173226">
              <w:t>Изложение зрительно воспринимаемого текста</w:t>
            </w:r>
          </w:p>
        </w:tc>
        <w:tc>
          <w:tcPr>
            <w:tcW w:w="1276" w:type="dxa"/>
          </w:tcPr>
          <w:p w:rsidR="007C013C" w:rsidRDefault="007C013C" w:rsidP="00F327E5">
            <w:r>
              <w:t xml:space="preserve">1 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34/16</w:t>
            </w:r>
          </w:p>
        </w:tc>
        <w:tc>
          <w:tcPr>
            <w:tcW w:w="4961" w:type="dxa"/>
          </w:tcPr>
          <w:p w:rsidR="007C013C" w:rsidRDefault="007C013C" w:rsidP="00F327E5">
            <w:r>
              <w:t>Правописание приставок.</w:t>
            </w:r>
          </w:p>
          <w:p w:rsidR="007C013C" w:rsidRDefault="007C013C" w:rsidP="00F327E5">
            <w:r>
              <w:t>Приставка и предлог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35/17</w:t>
            </w:r>
          </w:p>
        </w:tc>
        <w:tc>
          <w:tcPr>
            <w:tcW w:w="4961" w:type="dxa"/>
          </w:tcPr>
          <w:p w:rsidR="007C013C" w:rsidRDefault="007C013C" w:rsidP="00F327E5">
            <w:r>
              <w:t>Различение приставок и предлога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36/18</w:t>
            </w:r>
          </w:p>
        </w:tc>
        <w:tc>
          <w:tcPr>
            <w:tcW w:w="4961" w:type="dxa"/>
          </w:tcPr>
          <w:p w:rsidR="007C013C" w:rsidRDefault="007C013C" w:rsidP="00F327E5">
            <w:r>
              <w:t>Наблюдение за правописанием гласных в приставках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37/19</w:t>
            </w:r>
          </w:p>
        </w:tc>
        <w:tc>
          <w:tcPr>
            <w:tcW w:w="4961" w:type="dxa"/>
          </w:tcPr>
          <w:p w:rsidR="007C013C" w:rsidRDefault="007C013C" w:rsidP="00F327E5">
            <w:r>
              <w:t>Правописание гласных в приставках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38/20</w:t>
            </w:r>
          </w:p>
        </w:tc>
        <w:tc>
          <w:tcPr>
            <w:tcW w:w="4961" w:type="dxa"/>
          </w:tcPr>
          <w:p w:rsidR="007C013C" w:rsidRDefault="007C013C" w:rsidP="00F327E5">
            <w:r>
              <w:t>Правописание безударных гласных в корне и приставке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39/21</w:t>
            </w:r>
          </w:p>
        </w:tc>
        <w:tc>
          <w:tcPr>
            <w:tcW w:w="4961" w:type="dxa"/>
          </w:tcPr>
          <w:p w:rsidR="007C013C" w:rsidRDefault="007C013C" w:rsidP="00F327E5">
            <w:r>
              <w:t>Текст. Деление текста на части по данному плану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lastRenderedPageBreak/>
              <w:t>40/22</w:t>
            </w:r>
          </w:p>
        </w:tc>
        <w:tc>
          <w:tcPr>
            <w:tcW w:w="4961" w:type="dxa"/>
          </w:tcPr>
          <w:p w:rsidR="007C013C" w:rsidRDefault="007C013C" w:rsidP="00F327E5">
            <w:r>
              <w:t>Наблюдение за правописанием согласных в приставках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41/23</w:t>
            </w:r>
          </w:p>
        </w:tc>
        <w:tc>
          <w:tcPr>
            <w:tcW w:w="4961" w:type="dxa"/>
          </w:tcPr>
          <w:p w:rsidR="007C013C" w:rsidRDefault="007C013C" w:rsidP="00F327E5">
            <w:r>
              <w:t>Написание приставок на согласную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42/24</w:t>
            </w:r>
          </w:p>
        </w:tc>
        <w:tc>
          <w:tcPr>
            <w:tcW w:w="4961" w:type="dxa"/>
          </w:tcPr>
          <w:p w:rsidR="007C013C" w:rsidRDefault="007C013C" w:rsidP="00F327E5">
            <w:r>
              <w:t>Разделительный твердый знак в словах с приставками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43/25</w:t>
            </w:r>
          </w:p>
        </w:tc>
        <w:tc>
          <w:tcPr>
            <w:tcW w:w="4961" w:type="dxa"/>
          </w:tcPr>
          <w:p w:rsidR="007C013C" w:rsidRDefault="007C013C" w:rsidP="00F327E5">
            <w:r>
              <w:t xml:space="preserve">Различение написания слов с разделительным твердым знаком и без него 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44/26</w:t>
            </w:r>
          </w:p>
        </w:tc>
        <w:tc>
          <w:tcPr>
            <w:tcW w:w="4961" w:type="dxa"/>
          </w:tcPr>
          <w:p w:rsidR="007C013C" w:rsidRDefault="007C013C" w:rsidP="00F327E5">
            <w:r>
              <w:t>Состав слова. Закрепление знаний. Контрольные вопросы и задания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45/27</w:t>
            </w:r>
          </w:p>
        </w:tc>
        <w:tc>
          <w:tcPr>
            <w:tcW w:w="4961" w:type="dxa"/>
          </w:tcPr>
          <w:p w:rsidR="007C013C" w:rsidRDefault="007C013C" w:rsidP="00F327E5">
            <w:r w:rsidRPr="000E31C3">
              <w:t>Состав слова. Закрепление знаний. Контрольные вопросы и задания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46/28</w:t>
            </w:r>
          </w:p>
        </w:tc>
        <w:tc>
          <w:tcPr>
            <w:tcW w:w="4961" w:type="dxa"/>
          </w:tcPr>
          <w:p w:rsidR="007C013C" w:rsidRDefault="007C013C" w:rsidP="00F327E5">
            <w:r>
              <w:t xml:space="preserve">Деловое письмо. Записка 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47/29</w:t>
            </w:r>
          </w:p>
        </w:tc>
        <w:tc>
          <w:tcPr>
            <w:tcW w:w="4961" w:type="dxa"/>
          </w:tcPr>
          <w:p w:rsidR="007C013C" w:rsidRDefault="007C013C" w:rsidP="00F327E5">
            <w:r>
              <w:t>Деловое письмо. Записка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10059" w:type="dxa"/>
            <w:gridSpan w:val="5"/>
          </w:tcPr>
          <w:p w:rsidR="007C013C" w:rsidRPr="000E31C3" w:rsidRDefault="007C013C" w:rsidP="00F327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Части речи. Текст. 2часа</w:t>
            </w: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48/1</w:t>
            </w:r>
          </w:p>
        </w:tc>
        <w:tc>
          <w:tcPr>
            <w:tcW w:w="4961" w:type="dxa"/>
          </w:tcPr>
          <w:p w:rsidR="007C013C" w:rsidRDefault="007C013C" w:rsidP="00F327E5">
            <w:r>
              <w:t>Существительное, прилагательное, глагол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49/2</w:t>
            </w:r>
          </w:p>
        </w:tc>
        <w:tc>
          <w:tcPr>
            <w:tcW w:w="4961" w:type="dxa"/>
          </w:tcPr>
          <w:p w:rsidR="007C013C" w:rsidRDefault="007C013C" w:rsidP="00F327E5">
            <w:r>
              <w:t>Различение существительных, прилагательных и глаголов в предложении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10059" w:type="dxa"/>
            <w:gridSpan w:val="5"/>
            <w:vAlign w:val="center"/>
          </w:tcPr>
          <w:p w:rsidR="007C013C" w:rsidRPr="000E31C3" w:rsidRDefault="007C013C" w:rsidP="00F327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Имя существительное 30 часов</w:t>
            </w: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50/1</w:t>
            </w:r>
          </w:p>
        </w:tc>
        <w:tc>
          <w:tcPr>
            <w:tcW w:w="4961" w:type="dxa"/>
          </w:tcPr>
          <w:p w:rsidR="007C013C" w:rsidRDefault="007C013C" w:rsidP="00F327E5">
            <w:r>
              <w:t>Значение существительных в речи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51/2</w:t>
            </w:r>
          </w:p>
        </w:tc>
        <w:tc>
          <w:tcPr>
            <w:tcW w:w="4961" w:type="dxa"/>
          </w:tcPr>
          <w:p w:rsidR="007C013C" w:rsidRDefault="007C013C" w:rsidP="00F327E5">
            <w:r>
              <w:t>Существительные обозначающие явления природы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52/3</w:t>
            </w:r>
          </w:p>
        </w:tc>
        <w:tc>
          <w:tcPr>
            <w:tcW w:w="4961" w:type="dxa"/>
          </w:tcPr>
          <w:p w:rsidR="007C013C" w:rsidRDefault="007C013C" w:rsidP="00F327E5">
            <w:r>
              <w:t>Существительные, называющие один и тот же предмет по-разному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53/4</w:t>
            </w:r>
          </w:p>
        </w:tc>
        <w:tc>
          <w:tcPr>
            <w:tcW w:w="4961" w:type="dxa"/>
          </w:tcPr>
          <w:p w:rsidR="007C013C" w:rsidRDefault="007C013C" w:rsidP="00F327E5">
            <w:r>
              <w:t>Существительные, противоположные по значению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54/5</w:t>
            </w:r>
          </w:p>
        </w:tc>
        <w:tc>
          <w:tcPr>
            <w:tcW w:w="4961" w:type="dxa"/>
          </w:tcPr>
          <w:p w:rsidR="007C013C" w:rsidRDefault="007C013C" w:rsidP="00F327E5">
            <w:r>
              <w:t>Род и число существительных.</w:t>
            </w:r>
          </w:p>
          <w:p w:rsidR="007C013C" w:rsidRDefault="007C013C" w:rsidP="00F327E5">
            <w:r>
              <w:t>Различение существительных по падежам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55/6</w:t>
            </w:r>
          </w:p>
        </w:tc>
        <w:tc>
          <w:tcPr>
            <w:tcW w:w="4961" w:type="dxa"/>
          </w:tcPr>
          <w:p w:rsidR="007C013C" w:rsidRDefault="007C013C" w:rsidP="00F327E5">
            <w:r>
              <w:t>Изменение существительных по числам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56/7</w:t>
            </w:r>
          </w:p>
        </w:tc>
        <w:tc>
          <w:tcPr>
            <w:tcW w:w="4961" w:type="dxa"/>
          </w:tcPr>
          <w:p w:rsidR="007C013C" w:rsidRDefault="007C013C" w:rsidP="00F327E5">
            <w:r>
              <w:t xml:space="preserve">Написание имен собственных. </w:t>
            </w:r>
          </w:p>
          <w:p w:rsidR="007C013C" w:rsidRDefault="007C013C" w:rsidP="00F327E5">
            <w:r>
              <w:t>Существительные собственные и нарицательные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57/8</w:t>
            </w:r>
          </w:p>
        </w:tc>
        <w:tc>
          <w:tcPr>
            <w:tcW w:w="4961" w:type="dxa"/>
          </w:tcPr>
          <w:p w:rsidR="007C013C" w:rsidRDefault="007C013C" w:rsidP="00F327E5">
            <w:r>
              <w:t>Большая буква в именах собственных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58/9</w:t>
            </w:r>
          </w:p>
        </w:tc>
        <w:tc>
          <w:tcPr>
            <w:tcW w:w="4961" w:type="dxa"/>
          </w:tcPr>
          <w:p w:rsidR="007C013C" w:rsidRDefault="007C013C" w:rsidP="00F327E5">
            <w:r>
              <w:t>Кавычки в именах собственных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59/10</w:t>
            </w:r>
          </w:p>
        </w:tc>
        <w:tc>
          <w:tcPr>
            <w:tcW w:w="4961" w:type="dxa"/>
          </w:tcPr>
          <w:p w:rsidR="007C013C" w:rsidRDefault="007C013C" w:rsidP="00F327E5">
            <w:r>
              <w:t>Различение написаний существительных собственных и нарицательных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60/11</w:t>
            </w:r>
          </w:p>
        </w:tc>
        <w:tc>
          <w:tcPr>
            <w:tcW w:w="4961" w:type="dxa"/>
          </w:tcPr>
          <w:p w:rsidR="007C013C" w:rsidRDefault="007C013C" w:rsidP="00F327E5">
            <w:r w:rsidRPr="000E31C3">
              <w:t xml:space="preserve">Различение написаний существительных </w:t>
            </w:r>
            <w:r w:rsidRPr="000E31C3">
              <w:lastRenderedPageBreak/>
              <w:t>собственных и нарицательных</w:t>
            </w:r>
          </w:p>
        </w:tc>
        <w:tc>
          <w:tcPr>
            <w:tcW w:w="1276" w:type="dxa"/>
          </w:tcPr>
          <w:p w:rsidR="007C013C" w:rsidRDefault="007C013C" w:rsidP="00F327E5">
            <w:r>
              <w:lastRenderedPageBreak/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lastRenderedPageBreak/>
              <w:t>61/12</w:t>
            </w:r>
          </w:p>
        </w:tc>
        <w:tc>
          <w:tcPr>
            <w:tcW w:w="4961" w:type="dxa"/>
          </w:tcPr>
          <w:p w:rsidR="007C013C" w:rsidRPr="000E31C3" w:rsidRDefault="007C013C" w:rsidP="00F327E5">
            <w:r>
              <w:t>Имя существительное. Закрепление знаний. Контрольные вопросы и задания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62/13</w:t>
            </w:r>
          </w:p>
        </w:tc>
        <w:tc>
          <w:tcPr>
            <w:tcW w:w="4961" w:type="dxa"/>
          </w:tcPr>
          <w:p w:rsidR="007C013C" w:rsidRPr="000E31C3" w:rsidRDefault="007C013C" w:rsidP="00F32C9B">
            <w:r w:rsidRPr="000E31C3">
              <w:t xml:space="preserve">Имя существительное. </w:t>
            </w:r>
            <w:r w:rsidR="00F32C9B">
              <w:t>Контрольная работа.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63/14</w:t>
            </w:r>
          </w:p>
        </w:tc>
        <w:tc>
          <w:tcPr>
            <w:tcW w:w="4961" w:type="dxa"/>
          </w:tcPr>
          <w:p w:rsidR="007C013C" w:rsidRDefault="007C013C" w:rsidP="00F327E5">
            <w:r>
              <w:t xml:space="preserve">Изменение существительных по падежам. </w:t>
            </w:r>
          </w:p>
          <w:p w:rsidR="007C013C" w:rsidRPr="000E31C3" w:rsidRDefault="007C013C" w:rsidP="00F327E5">
            <w:r>
              <w:t>Понятие о склонении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64/15</w:t>
            </w:r>
          </w:p>
        </w:tc>
        <w:tc>
          <w:tcPr>
            <w:tcW w:w="4961" w:type="dxa"/>
          </w:tcPr>
          <w:p w:rsidR="007C013C" w:rsidRPr="000E31C3" w:rsidRDefault="007C013C" w:rsidP="00F327E5">
            <w:r>
              <w:t>Определение падежей существительных по вопросам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65/16</w:t>
            </w:r>
          </w:p>
        </w:tc>
        <w:tc>
          <w:tcPr>
            <w:tcW w:w="4961" w:type="dxa"/>
          </w:tcPr>
          <w:p w:rsidR="007C013C" w:rsidRPr="000E31C3" w:rsidRDefault="007C013C" w:rsidP="00F327E5">
            <w:r>
              <w:t>Именительный падеж – кто? что?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66/17</w:t>
            </w:r>
          </w:p>
        </w:tc>
        <w:tc>
          <w:tcPr>
            <w:tcW w:w="4961" w:type="dxa"/>
          </w:tcPr>
          <w:p w:rsidR="007C013C" w:rsidRPr="000E31C3" w:rsidRDefault="007C013C" w:rsidP="00F327E5">
            <w:r>
              <w:t>Родительный падеж – кого? чего?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67/18</w:t>
            </w:r>
          </w:p>
        </w:tc>
        <w:tc>
          <w:tcPr>
            <w:tcW w:w="4961" w:type="dxa"/>
          </w:tcPr>
          <w:p w:rsidR="007C013C" w:rsidRPr="000E31C3" w:rsidRDefault="007C013C" w:rsidP="00F327E5">
            <w:r>
              <w:t>Дательный падеж – кому? чему?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68/19</w:t>
            </w:r>
          </w:p>
        </w:tc>
        <w:tc>
          <w:tcPr>
            <w:tcW w:w="4961" w:type="dxa"/>
          </w:tcPr>
          <w:p w:rsidR="007C013C" w:rsidRPr="000E31C3" w:rsidRDefault="007C013C" w:rsidP="00F327E5">
            <w:r>
              <w:t>Винительный падеж – кого? что?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69/20</w:t>
            </w:r>
          </w:p>
        </w:tc>
        <w:tc>
          <w:tcPr>
            <w:tcW w:w="4961" w:type="dxa"/>
          </w:tcPr>
          <w:p w:rsidR="007C013C" w:rsidRPr="000E31C3" w:rsidRDefault="007C013C" w:rsidP="00F327E5">
            <w:r>
              <w:t>Творительный падеж – кем? чем?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70/21</w:t>
            </w:r>
          </w:p>
        </w:tc>
        <w:tc>
          <w:tcPr>
            <w:tcW w:w="4961" w:type="dxa"/>
          </w:tcPr>
          <w:p w:rsidR="007C013C" w:rsidRPr="000E31C3" w:rsidRDefault="007C013C" w:rsidP="00F327E5">
            <w:r>
              <w:t>Предложный падеж – о ком? о чем?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71/22</w:t>
            </w:r>
          </w:p>
        </w:tc>
        <w:tc>
          <w:tcPr>
            <w:tcW w:w="4961" w:type="dxa"/>
          </w:tcPr>
          <w:p w:rsidR="007C013C" w:rsidRPr="000E31C3" w:rsidRDefault="007C013C" w:rsidP="00F327E5">
            <w:r>
              <w:t>Текст. Подтверждение основной мысли текста дополнительными фактами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72/23</w:t>
            </w:r>
          </w:p>
        </w:tc>
        <w:tc>
          <w:tcPr>
            <w:tcW w:w="4961" w:type="dxa"/>
          </w:tcPr>
          <w:p w:rsidR="007C013C" w:rsidRPr="000E31C3" w:rsidRDefault="007C013C" w:rsidP="00F327E5">
            <w:r>
              <w:t>Понятие о начальной форме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1A52CF">
        <w:trPr>
          <w:trHeight w:val="269"/>
        </w:trPr>
        <w:tc>
          <w:tcPr>
            <w:tcW w:w="993" w:type="dxa"/>
          </w:tcPr>
          <w:p w:rsidR="007C013C" w:rsidRDefault="007C013C" w:rsidP="00F327E5">
            <w:r>
              <w:t>73/24</w:t>
            </w:r>
          </w:p>
        </w:tc>
        <w:tc>
          <w:tcPr>
            <w:tcW w:w="4961" w:type="dxa"/>
          </w:tcPr>
          <w:p w:rsidR="007C013C" w:rsidRPr="000E31C3" w:rsidRDefault="007C013C" w:rsidP="00F327E5">
            <w:r>
              <w:t>Постановка существительных в начальную форму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74/25</w:t>
            </w:r>
          </w:p>
        </w:tc>
        <w:tc>
          <w:tcPr>
            <w:tcW w:w="4961" w:type="dxa"/>
          </w:tcPr>
          <w:p w:rsidR="007C013C" w:rsidRPr="000E31C3" w:rsidRDefault="007C013C" w:rsidP="00F327E5">
            <w:r>
              <w:t>Изменение существительных по падежам. Закрепление знаний. Контрольные вопросы и задания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75/26</w:t>
            </w:r>
          </w:p>
        </w:tc>
        <w:tc>
          <w:tcPr>
            <w:tcW w:w="4961" w:type="dxa"/>
          </w:tcPr>
          <w:p w:rsidR="007C013C" w:rsidRPr="000E31C3" w:rsidRDefault="007C013C" w:rsidP="00F327E5">
            <w:r w:rsidRPr="00307D2C">
              <w:t>Изменение существительных по падежам. Закрепление знаний. Контрольные вопросы и задания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76/27</w:t>
            </w:r>
          </w:p>
        </w:tc>
        <w:tc>
          <w:tcPr>
            <w:tcW w:w="4961" w:type="dxa"/>
          </w:tcPr>
          <w:p w:rsidR="007C013C" w:rsidRPr="000E31C3" w:rsidRDefault="007C013C" w:rsidP="00F327E5">
            <w:r>
              <w:t>Деловое письмо. Письмо.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77/28</w:t>
            </w:r>
          </w:p>
        </w:tc>
        <w:tc>
          <w:tcPr>
            <w:tcW w:w="4961" w:type="dxa"/>
          </w:tcPr>
          <w:p w:rsidR="007C013C" w:rsidRPr="000E31C3" w:rsidRDefault="007C013C" w:rsidP="00F327E5">
            <w:r w:rsidRPr="00307D2C">
              <w:t>Деловое письмо. Письмо.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78/29</w:t>
            </w:r>
          </w:p>
        </w:tc>
        <w:tc>
          <w:tcPr>
            <w:tcW w:w="4961" w:type="dxa"/>
          </w:tcPr>
          <w:p w:rsidR="007C013C" w:rsidRPr="000E31C3" w:rsidRDefault="007C013C" w:rsidP="00F327E5">
            <w:r>
              <w:t>Коллективное сочинение по плану и опорным словосочетанием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79/30</w:t>
            </w:r>
          </w:p>
        </w:tc>
        <w:tc>
          <w:tcPr>
            <w:tcW w:w="4961" w:type="dxa"/>
          </w:tcPr>
          <w:p w:rsidR="007C013C" w:rsidRDefault="007C013C" w:rsidP="00F327E5">
            <w:r>
              <w:t>Коллективное сочинение по плану и опорным словосочетанием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10059" w:type="dxa"/>
            <w:gridSpan w:val="5"/>
            <w:vAlign w:val="center"/>
          </w:tcPr>
          <w:p w:rsidR="007C013C" w:rsidRPr="002471FE" w:rsidRDefault="007C013C" w:rsidP="00F327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Имя прилагательное 25 часов</w:t>
            </w: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80/1</w:t>
            </w:r>
          </w:p>
        </w:tc>
        <w:tc>
          <w:tcPr>
            <w:tcW w:w="4961" w:type="dxa"/>
          </w:tcPr>
          <w:p w:rsidR="007C013C" w:rsidRDefault="007C013C" w:rsidP="00F327E5">
            <w:r>
              <w:t>Значение прилагательных в речи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81/2</w:t>
            </w:r>
          </w:p>
        </w:tc>
        <w:tc>
          <w:tcPr>
            <w:tcW w:w="4961" w:type="dxa"/>
          </w:tcPr>
          <w:p w:rsidR="007C013C" w:rsidRDefault="007C013C" w:rsidP="00F327E5">
            <w:r>
              <w:t xml:space="preserve">Описание явлений природы с помощью прилагательных 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82/3</w:t>
            </w:r>
          </w:p>
        </w:tc>
        <w:tc>
          <w:tcPr>
            <w:tcW w:w="4961" w:type="dxa"/>
          </w:tcPr>
          <w:p w:rsidR="007C013C" w:rsidRDefault="007C013C" w:rsidP="00F327E5">
            <w:r>
              <w:t xml:space="preserve">Описание человека, животных с помощью </w:t>
            </w:r>
            <w:r>
              <w:lastRenderedPageBreak/>
              <w:t>прилагательных</w:t>
            </w:r>
          </w:p>
        </w:tc>
        <w:tc>
          <w:tcPr>
            <w:tcW w:w="1276" w:type="dxa"/>
          </w:tcPr>
          <w:p w:rsidR="007C013C" w:rsidRDefault="007C013C" w:rsidP="00F327E5">
            <w:r>
              <w:lastRenderedPageBreak/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lastRenderedPageBreak/>
              <w:t>83/4</w:t>
            </w:r>
          </w:p>
        </w:tc>
        <w:tc>
          <w:tcPr>
            <w:tcW w:w="4961" w:type="dxa"/>
          </w:tcPr>
          <w:p w:rsidR="007C013C" w:rsidRDefault="007C013C" w:rsidP="00F327E5">
            <w:r>
              <w:t>Прилагательные, противоположные по значению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84/5</w:t>
            </w:r>
          </w:p>
        </w:tc>
        <w:tc>
          <w:tcPr>
            <w:tcW w:w="4961" w:type="dxa"/>
          </w:tcPr>
          <w:p w:rsidR="007C013C" w:rsidRDefault="007C013C" w:rsidP="00F327E5">
            <w:r>
              <w:t>Изменение прилагательных по родам и числам.</w:t>
            </w:r>
          </w:p>
          <w:p w:rsidR="007C013C" w:rsidRDefault="007C013C" w:rsidP="00F327E5">
            <w:r>
              <w:t>Изменение прилагательных по родам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85/6</w:t>
            </w:r>
          </w:p>
        </w:tc>
        <w:tc>
          <w:tcPr>
            <w:tcW w:w="4961" w:type="dxa"/>
          </w:tcPr>
          <w:p w:rsidR="007C013C" w:rsidRDefault="007C013C" w:rsidP="00F327E5">
            <w:r>
              <w:t>Окончания прилагательных мужского рода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86/7</w:t>
            </w:r>
          </w:p>
        </w:tc>
        <w:tc>
          <w:tcPr>
            <w:tcW w:w="4961" w:type="dxa"/>
          </w:tcPr>
          <w:p w:rsidR="007C013C" w:rsidRDefault="007C013C" w:rsidP="00F327E5">
            <w:r>
              <w:t>Окончания прилагательных женского рода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87/8</w:t>
            </w:r>
          </w:p>
        </w:tc>
        <w:tc>
          <w:tcPr>
            <w:tcW w:w="4961" w:type="dxa"/>
          </w:tcPr>
          <w:p w:rsidR="007C013C" w:rsidRDefault="007C013C" w:rsidP="00F327E5">
            <w:r>
              <w:t>Окончания прилагательных среднего рода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88/9</w:t>
            </w:r>
          </w:p>
        </w:tc>
        <w:tc>
          <w:tcPr>
            <w:tcW w:w="4961" w:type="dxa"/>
          </w:tcPr>
          <w:p w:rsidR="007C013C" w:rsidRDefault="007C013C" w:rsidP="00F327E5">
            <w:r>
              <w:t>Определение родовых окончаний прилагательных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89/10</w:t>
            </w:r>
          </w:p>
        </w:tc>
        <w:tc>
          <w:tcPr>
            <w:tcW w:w="4961" w:type="dxa"/>
          </w:tcPr>
          <w:p w:rsidR="007C013C" w:rsidRDefault="007C013C" w:rsidP="00F327E5">
            <w:r>
              <w:t>Изменение прилагательных по числам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90/11</w:t>
            </w:r>
          </w:p>
        </w:tc>
        <w:tc>
          <w:tcPr>
            <w:tcW w:w="4961" w:type="dxa"/>
          </w:tcPr>
          <w:p w:rsidR="007C013C" w:rsidRDefault="007C013C" w:rsidP="00F327E5">
            <w:r>
              <w:t>Род и число прилагательных. Закрепление знаний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91/12</w:t>
            </w:r>
          </w:p>
        </w:tc>
        <w:tc>
          <w:tcPr>
            <w:tcW w:w="4961" w:type="dxa"/>
          </w:tcPr>
          <w:p w:rsidR="007C013C" w:rsidRDefault="007C013C" w:rsidP="00F327E5">
            <w:r w:rsidRPr="002D4B2E">
              <w:t>Род и число прилагательных. Закрепление знаний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92/13</w:t>
            </w:r>
          </w:p>
        </w:tc>
        <w:tc>
          <w:tcPr>
            <w:tcW w:w="4961" w:type="dxa"/>
          </w:tcPr>
          <w:p w:rsidR="007C013C" w:rsidRPr="002D4B2E" w:rsidRDefault="007C013C" w:rsidP="00F327E5">
            <w:r w:rsidRPr="002D4B2E">
              <w:t>Род и число прилагательных. Закрепление знаний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93/14</w:t>
            </w:r>
          </w:p>
        </w:tc>
        <w:tc>
          <w:tcPr>
            <w:tcW w:w="4961" w:type="dxa"/>
          </w:tcPr>
          <w:p w:rsidR="007C013C" w:rsidRDefault="007C013C" w:rsidP="00F327E5">
            <w:r>
              <w:t xml:space="preserve">Склонение прилагательных мужского и среднего рода. </w:t>
            </w:r>
          </w:p>
          <w:p w:rsidR="007C013C" w:rsidRDefault="007C013C" w:rsidP="00F327E5">
            <w:r>
              <w:t>Понятие о склонении прилагательных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94/15</w:t>
            </w:r>
          </w:p>
        </w:tc>
        <w:tc>
          <w:tcPr>
            <w:tcW w:w="4961" w:type="dxa"/>
          </w:tcPr>
          <w:p w:rsidR="007C013C" w:rsidRDefault="007C013C" w:rsidP="00F327E5">
            <w:r>
              <w:t>Постановка вопросов к прилагательным в косвенных падежах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95/16</w:t>
            </w:r>
          </w:p>
        </w:tc>
        <w:tc>
          <w:tcPr>
            <w:tcW w:w="4961" w:type="dxa"/>
          </w:tcPr>
          <w:p w:rsidR="007C013C" w:rsidRDefault="007C013C" w:rsidP="00F327E5">
            <w:proofErr w:type="gramStart"/>
            <w:r>
              <w:t>Именительный</w:t>
            </w:r>
            <w:proofErr w:type="gramEnd"/>
            <w:r>
              <w:t xml:space="preserve"> падеже прилагательных мужского и среднего рода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96/17</w:t>
            </w:r>
          </w:p>
        </w:tc>
        <w:tc>
          <w:tcPr>
            <w:tcW w:w="4961" w:type="dxa"/>
          </w:tcPr>
          <w:p w:rsidR="007C013C" w:rsidRDefault="007C013C" w:rsidP="00F327E5">
            <w:r>
              <w:t>Родительный падеж прилагательных мужского и среднего рода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97/18</w:t>
            </w:r>
          </w:p>
        </w:tc>
        <w:tc>
          <w:tcPr>
            <w:tcW w:w="4961" w:type="dxa"/>
          </w:tcPr>
          <w:p w:rsidR="007C013C" w:rsidRDefault="007C013C" w:rsidP="00F327E5">
            <w:r>
              <w:t>Дательный падеж прилагательных мужского и среднего рода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98/19</w:t>
            </w:r>
          </w:p>
        </w:tc>
        <w:tc>
          <w:tcPr>
            <w:tcW w:w="4961" w:type="dxa"/>
          </w:tcPr>
          <w:p w:rsidR="007C013C" w:rsidRDefault="007C013C" w:rsidP="00F327E5">
            <w:r>
              <w:t>Винительный падеж прилагательных мужского и среднего рода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99/20</w:t>
            </w:r>
          </w:p>
        </w:tc>
        <w:tc>
          <w:tcPr>
            <w:tcW w:w="4961" w:type="dxa"/>
          </w:tcPr>
          <w:p w:rsidR="007C013C" w:rsidRDefault="007C013C" w:rsidP="00F327E5">
            <w:r>
              <w:t>Творительный падеж прилагательных мужского и среднего рода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100/21</w:t>
            </w:r>
          </w:p>
        </w:tc>
        <w:tc>
          <w:tcPr>
            <w:tcW w:w="4961" w:type="dxa"/>
          </w:tcPr>
          <w:p w:rsidR="007C013C" w:rsidRDefault="007C013C" w:rsidP="00F327E5">
            <w:r>
              <w:t>Предложный падеж прилагательных мужского и среднего рода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101/22</w:t>
            </w:r>
          </w:p>
        </w:tc>
        <w:tc>
          <w:tcPr>
            <w:tcW w:w="4961" w:type="dxa"/>
          </w:tcPr>
          <w:p w:rsidR="007C013C" w:rsidRDefault="007C013C" w:rsidP="00F327E5">
            <w:r>
              <w:t xml:space="preserve">Склонение прилагательных мужского и </w:t>
            </w:r>
            <w:r>
              <w:lastRenderedPageBreak/>
              <w:t>среднего рода. Закрепление знаний. Контрольные вопросы и задания</w:t>
            </w:r>
          </w:p>
        </w:tc>
        <w:tc>
          <w:tcPr>
            <w:tcW w:w="1276" w:type="dxa"/>
          </w:tcPr>
          <w:p w:rsidR="007C013C" w:rsidRDefault="007C013C" w:rsidP="00F327E5">
            <w:r>
              <w:lastRenderedPageBreak/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lastRenderedPageBreak/>
              <w:t>102/23</w:t>
            </w:r>
          </w:p>
        </w:tc>
        <w:tc>
          <w:tcPr>
            <w:tcW w:w="4961" w:type="dxa"/>
          </w:tcPr>
          <w:p w:rsidR="007C013C" w:rsidRDefault="007C013C" w:rsidP="00F327E5">
            <w:r w:rsidRPr="00287D85">
              <w:t>Склонение прилагательных мужского и среднего рода. Закрепление знаний. Контрольные вопросы и задания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103/24</w:t>
            </w:r>
          </w:p>
        </w:tc>
        <w:tc>
          <w:tcPr>
            <w:tcW w:w="4961" w:type="dxa"/>
          </w:tcPr>
          <w:p w:rsidR="007C013C" w:rsidRPr="00287D85" w:rsidRDefault="007C013C" w:rsidP="00F327E5">
            <w:r>
              <w:t>Деловое письмо. Объявление.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104/25</w:t>
            </w:r>
          </w:p>
        </w:tc>
        <w:tc>
          <w:tcPr>
            <w:tcW w:w="4961" w:type="dxa"/>
          </w:tcPr>
          <w:p w:rsidR="007C013C" w:rsidRDefault="007C013C" w:rsidP="00F327E5">
            <w:r>
              <w:t xml:space="preserve">Деловое письмо. Объявление 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10059" w:type="dxa"/>
            <w:gridSpan w:val="5"/>
            <w:vAlign w:val="center"/>
          </w:tcPr>
          <w:p w:rsidR="007C013C" w:rsidRPr="00287D85" w:rsidRDefault="007C013C" w:rsidP="00F327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Глагол. 16 часов</w:t>
            </w: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105/1</w:t>
            </w:r>
          </w:p>
        </w:tc>
        <w:tc>
          <w:tcPr>
            <w:tcW w:w="4961" w:type="dxa"/>
          </w:tcPr>
          <w:p w:rsidR="007C013C" w:rsidRDefault="007C013C" w:rsidP="00F327E5">
            <w:r>
              <w:t>Значение глагола в речи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106/2</w:t>
            </w:r>
          </w:p>
        </w:tc>
        <w:tc>
          <w:tcPr>
            <w:tcW w:w="4961" w:type="dxa"/>
          </w:tcPr>
          <w:p w:rsidR="007C013C" w:rsidRDefault="007C013C" w:rsidP="00F327E5">
            <w:r>
              <w:t>Глаголы, противоположные по значению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107/3</w:t>
            </w:r>
          </w:p>
        </w:tc>
        <w:tc>
          <w:tcPr>
            <w:tcW w:w="4961" w:type="dxa"/>
          </w:tcPr>
          <w:p w:rsidR="007C013C" w:rsidRDefault="007C013C" w:rsidP="00F327E5">
            <w:r>
              <w:t>Различение существительных, прилагательных и глаголов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108/4</w:t>
            </w:r>
          </w:p>
        </w:tc>
        <w:tc>
          <w:tcPr>
            <w:tcW w:w="4961" w:type="dxa"/>
          </w:tcPr>
          <w:p w:rsidR="007C013C" w:rsidRDefault="007C013C" w:rsidP="00F327E5">
            <w:r>
              <w:t>Изменение глаголов по временам.</w:t>
            </w:r>
          </w:p>
          <w:p w:rsidR="007C013C" w:rsidRDefault="007C013C" w:rsidP="00F327E5">
            <w:r>
              <w:t>Настоящее время глаголов.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109/5</w:t>
            </w:r>
          </w:p>
        </w:tc>
        <w:tc>
          <w:tcPr>
            <w:tcW w:w="4961" w:type="dxa"/>
          </w:tcPr>
          <w:p w:rsidR="007C013C" w:rsidRDefault="007C013C" w:rsidP="00F327E5">
            <w:r>
              <w:t>Прошедшее время глаголов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110/6</w:t>
            </w:r>
          </w:p>
        </w:tc>
        <w:tc>
          <w:tcPr>
            <w:tcW w:w="4961" w:type="dxa"/>
          </w:tcPr>
          <w:p w:rsidR="007C013C" w:rsidRDefault="007C013C" w:rsidP="00F327E5">
            <w:r>
              <w:t>Будущее время глаголов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111/7</w:t>
            </w:r>
          </w:p>
        </w:tc>
        <w:tc>
          <w:tcPr>
            <w:tcW w:w="4961" w:type="dxa"/>
          </w:tcPr>
          <w:p w:rsidR="007C013C" w:rsidRDefault="007C013C" w:rsidP="00F327E5">
            <w:r>
              <w:t>Различение глаголов по временам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112/8</w:t>
            </w:r>
          </w:p>
        </w:tc>
        <w:tc>
          <w:tcPr>
            <w:tcW w:w="4961" w:type="dxa"/>
          </w:tcPr>
          <w:p w:rsidR="007C013C" w:rsidRDefault="007C013C" w:rsidP="00F327E5">
            <w:r w:rsidRPr="00287D85">
              <w:t>Различение глаголов по временам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113/9</w:t>
            </w:r>
          </w:p>
        </w:tc>
        <w:tc>
          <w:tcPr>
            <w:tcW w:w="4961" w:type="dxa"/>
          </w:tcPr>
          <w:p w:rsidR="007C013C" w:rsidRDefault="007C013C" w:rsidP="00F327E5">
            <w:r>
              <w:t>Изменение глаголов по числам.</w:t>
            </w:r>
          </w:p>
          <w:p w:rsidR="007C013C" w:rsidRDefault="007C013C" w:rsidP="00F327E5">
            <w:r>
              <w:t>Единственное и множественное число глаголов настоящего времени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114/10</w:t>
            </w:r>
          </w:p>
        </w:tc>
        <w:tc>
          <w:tcPr>
            <w:tcW w:w="4961" w:type="dxa"/>
          </w:tcPr>
          <w:p w:rsidR="007C013C" w:rsidRDefault="007C013C" w:rsidP="00F327E5">
            <w:r>
              <w:t>Единственное и множественное число глаголов будущего времени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115/11</w:t>
            </w:r>
          </w:p>
        </w:tc>
        <w:tc>
          <w:tcPr>
            <w:tcW w:w="4961" w:type="dxa"/>
          </w:tcPr>
          <w:p w:rsidR="007C013C" w:rsidRDefault="007C013C" w:rsidP="00F327E5">
            <w:r>
              <w:t>Единственное и множественное число глаголов прошедшего времени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116/12</w:t>
            </w:r>
          </w:p>
        </w:tc>
        <w:tc>
          <w:tcPr>
            <w:tcW w:w="4961" w:type="dxa"/>
          </w:tcPr>
          <w:p w:rsidR="007C013C" w:rsidRDefault="007C013C" w:rsidP="00F327E5">
            <w:r>
              <w:t>Текст. Связь частей в тексте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117/13</w:t>
            </w:r>
          </w:p>
        </w:tc>
        <w:tc>
          <w:tcPr>
            <w:tcW w:w="4961" w:type="dxa"/>
          </w:tcPr>
          <w:p w:rsidR="007C013C" w:rsidRDefault="007C013C" w:rsidP="00F327E5">
            <w:r>
              <w:t>Глагол. Закрепление знаний. Контрольные вопросы и задания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118/14</w:t>
            </w:r>
          </w:p>
        </w:tc>
        <w:tc>
          <w:tcPr>
            <w:tcW w:w="4961" w:type="dxa"/>
          </w:tcPr>
          <w:p w:rsidR="007C013C" w:rsidRDefault="007C013C" w:rsidP="00F327E5">
            <w:r w:rsidRPr="00287D85">
              <w:t>Глагол. Закрепление знаний. Контрольные вопросы и задания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119/15</w:t>
            </w:r>
          </w:p>
        </w:tc>
        <w:tc>
          <w:tcPr>
            <w:tcW w:w="4961" w:type="dxa"/>
          </w:tcPr>
          <w:p w:rsidR="007C013C" w:rsidRDefault="007C013C" w:rsidP="00F327E5">
            <w:r>
              <w:t>Коллективный рассказ на основе распространения данного текста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120/16</w:t>
            </w:r>
          </w:p>
        </w:tc>
        <w:tc>
          <w:tcPr>
            <w:tcW w:w="4961" w:type="dxa"/>
          </w:tcPr>
          <w:p w:rsidR="00687FDC" w:rsidRDefault="00FA5E7A" w:rsidP="00F327E5">
            <w:r w:rsidRPr="004D1A6A">
              <w:rPr>
                <w:b/>
              </w:rPr>
              <w:t>Промежуточная итоговая аттестация. Контрольная работа.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10059" w:type="dxa"/>
            <w:gridSpan w:val="5"/>
            <w:vAlign w:val="center"/>
          </w:tcPr>
          <w:p w:rsidR="007C013C" w:rsidRPr="00287D85" w:rsidRDefault="007C013C" w:rsidP="00F327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Предложение. Текст. 8 часов</w:t>
            </w: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121/1</w:t>
            </w:r>
          </w:p>
        </w:tc>
        <w:tc>
          <w:tcPr>
            <w:tcW w:w="4961" w:type="dxa"/>
          </w:tcPr>
          <w:p w:rsidR="007C013C" w:rsidRDefault="007C013C" w:rsidP="00F327E5">
            <w:r>
              <w:t xml:space="preserve">Различение повествовательных, </w:t>
            </w:r>
            <w:r>
              <w:lastRenderedPageBreak/>
              <w:t>вопросительных и восклицательных предложений</w:t>
            </w:r>
          </w:p>
        </w:tc>
        <w:tc>
          <w:tcPr>
            <w:tcW w:w="1276" w:type="dxa"/>
          </w:tcPr>
          <w:p w:rsidR="007C013C" w:rsidRDefault="007C013C" w:rsidP="00F327E5">
            <w:r>
              <w:lastRenderedPageBreak/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lastRenderedPageBreak/>
              <w:t>122/2</w:t>
            </w:r>
          </w:p>
        </w:tc>
        <w:tc>
          <w:tcPr>
            <w:tcW w:w="4961" w:type="dxa"/>
          </w:tcPr>
          <w:p w:rsidR="007C013C" w:rsidRDefault="007C013C" w:rsidP="00F327E5">
            <w:r>
              <w:t>Однородные члены предложения.</w:t>
            </w:r>
          </w:p>
          <w:p w:rsidR="007C013C" w:rsidRDefault="007C013C" w:rsidP="00F327E5">
            <w:r>
              <w:t>Определение однородных членов предложения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123/3</w:t>
            </w:r>
          </w:p>
        </w:tc>
        <w:tc>
          <w:tcPr>
            <w:tcW w:w="4961" w:type="dxa"/>
          </w:tcPr>
          <w:p w:rsidR="007C013C" w:rsidRDefault="007C013C" w:rsidP="00F327E5">
            <w:r>
              <w:t>Однородные члены предложения без союзов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124/4</w:t>
            </w:r>
          </w:p>
        </w:tc>
        <w:tc>
          <w:tcPr>
            <w:tcW w:w="4961" w:type="dxa"/>
          </w:tcPr>
          <w:p w:rsidR="007C013C" w:rsidRDefault="007C013C" w:rsidP="00F327E5">
            <w:r>
              <w:t>Однородные члены предложения с союзом и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125/5</w:t>
            </w:r>
          </w:p>
        </w:tc>
        <w:tc>
          <w:tcPr>
            <w:tcW w:w="4961" w:type="dxa"/>
          </w:tcPr>
          <w:p w:rsidR="007C013C" w:rsidRDefault="007C013C" w:rsidP="00F327E5">
            <w:r>
              <w:t>Однородные члены предложения без союзов и союзом и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126/6</w:t>
            </w:r>
          </w:p>
        </w:tc>
        <w:tc>
          <w:tcPr>
            <w:tcW w:w="4961" w:type="dxa"/>
          </w:tcPr>
          <w:p w:rsidR="007C013C" w:rsidRDefault="007C013C" w:rsidP="00F327E5">
            <w:r>
              <w:t>Обращение.</w:t>
            </w:r>
          </w:p>
          <w:p w:rsidR="007C013C" w:rsidRDefault="007C013C" w:rsidP="00F327E5">
            <w:r>
              <w:t>Знакомство с обращением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127/7</w:t>
            </w:r>
          </w:p>
        </w:tc>
        <w:tc>
          <w:tcPr>
            <w:tcW w:w="4961" w:type="dxa"/>
          </w:tcPr>
          <w:p w:rsidR="007C013C" w:rsidRDefault="007C013C" w:rsidP="00F327E5">
            <w:r>
              <w:t>Место обращения в предложении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128/8</w:t>
            </w:r>
          </w:p>
        </w:tc>
        <w:tc>
          <w:tcPr>
            <w:tcW w:w="4961" w:type="dxa"/>
          </w:tcPr>
          <w:p w:rsidR="007C013C" w:rsidRPr="004D1A6A" w:rsidRDefault="00FA5E7A" w:rsidP="00F327E5">
            <w:pPr>
              <w:rPr>
                <w:b/>
              </w:rPr>
            </w:pPr>
            <w:r>
              <w:rPr>
                <w:b/>
              </w:rPr>
              <w:t xml:space="preserve">Повторение 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10059" w:type="dxa"/>
            <w:gridSpan w:val="5"/>
            <w:vAlign w:val="center"/>
          </w:tcPr>
          <w:p w:rsidR="007C013C" w:rsidRPr="0019356B" w:rsidRDefault="007C013C" w:rsidP="00F327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Повторение. 8 часов</w:t>
            </w: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129/1</w:t>
            </w:r>
          </w:p>
        </w:tc>
        <w:tc>
          <w:tcPr>
            <w:tcW w:w="4961" w:type="dxa"/>
          </w:tcPr>
          <w:p w:rsidR="007C013C" w:rsidRDefault="007C013C" w:rsidP="00F327E5">
            <w:r>
              <w:t>Состав слова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130/2</w:t>
            </w:r>
          </w:p>
        </w:tc>
        <w:tc>
          <w:tcPr>
            <w:tcW w:w="4961" w:type="dxa"/>
          </w:tcPr>
          <w:p w:rsidR="007C013C" w:rsidRDefault="007C013C" w:rsidP="00F327E5">
            <w:r>
              <w:t>Правописание гласных и согласных в корне и приставке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131/3</w:t>
            </w:r>
          </w:p>
        </w:tc>
        <w:tc>
          <w:tcPr>
            <w:tcW w:w="4961" w:type="dxa"/>
          </w:tcPr>
          <w:p w:rsidR="007C013C" w:rsidRDefault="007C013C" w:rsidP="00F327E5">
            <w:r w:rsidRPr="0019356B">
              <w:t>Правописание гласных и согласных в корне и приставке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132/4</w:t>
            </w:r>
          </w:p>
        </w:tc>
        <w:tc>
          <w:tcPr>
            <w:tcW w:w="4961" w:type="dxa"/>
          </w:tcPr>
          <w:p w:rsidR="007C013C" w:rsidRDefault="007C013C" w:rsidP="00F327E5">
            <w:r>
              <w:t>Имя существительное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133/5</w:t>
            </w:r>
          </w:p>
        </w:tc>
        <w:tc>
          <w:tcPr>
            <w:tcW w:w="4961" w:type="dxa"/>
          </w:tcPr>
          <w:p w:rsidR="007C013C" w:rsidRDefault="007C013C" w:rsidP="00F327E5">
            <w:r>
              <w:t>Имя прилагательное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134/6</w:t>
            </w:r>
          </w:p>
        </w:tc>
        <w:tc>
          <w:tcPr>
            <w:tcW w:w="4961" w:type="dxa"/>
          </w:tcPr>
          <w:p w:rsidR="007C013C" w:rsidRDefault="007C013C" w:rsidP="00F327E5">
            <w:r>
              <w:t xml:space="preserve">Глагол 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135/7</w:t>
            </w:r>
          </w:p>
        </w:tc>
        <w:tc>
          <w:tcPr>
            <w:tcW w:w="4961" w:type="dxa"/>
          </w:tcPr>
          <w:p w:rsidR="007C013C" w:rsidRDefault="007C013C" w:rsidP="00F327E5">
            <w:r>
              <w:t xml:space="preserve">Деловое письмо. Объявление 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  <w:tr w:rsidR="007C013C" w:rsidTr="00F327E5">
        <w:tc>
          <w:tcPr>
            <w:tcW w:w="993" w:type="dxa"/>
          </w:tcPr>
          <w:p w:rsidR="007C013C" w:rsidRDefault="007C013C" w:rsidP="00F327E5">
            <w:r>
              <w:t>136/8</w:t>
            </w:r>
          </w:p>
        </w:tc>
        <w:tc>
          <w:tcPr>
            <w:tcW w:w="4961" w:type="dxa"/>
          </w:tcPr>
          <w:p w:rsidR="007C013C" w:rsidRDefault="007C013C" w:rsidP="00F327E5">
            <w:r>
              <w:t xml:space="preserve">Деловое письмо. Объявление </w:t>
            </w:r>
          </w:p>
        </w:tc>
        <w:tc>
          <w:tcPr>
            <w:tcW w:w="1276" w:type="dxa"/>
          </w:tcPr>
          <w:p w:rsidR="007C013C" w:rsidRDefault="007C013C" w:rsidP="00F327E5">
            <w:r>
              <w:t>1</w:t>
            </w:r>
          </w:p>
        </w:tc>
        <w:tc>
          <w:tcPr>
            <w:tcW w:w="1416" w:type="dxa"/>
            <w:vAlign w:val="center"/>
          </w:tcPr>
          <w:p w:rsidR="007C013C" w:rsidRDefault="007C013C" w:rsidP="00F327E5">
            <w:pPr>
              <w:jc w:val="center"/>
            </w:pPr>
          </w:p>
        </w:tc>
        <w:tc>
          <w:tcPr>
            <w:tcW w:w="1413" w:type="dxa"/>
            <w:vAlign w:val="center"/>
          </w:tcPr>
          <w:p w:rsidR="007C013C" w:rsidRDefault="007C013C" w:rsidP="00F327E5">
            <w:pPr>
              <w:jc w:val="center"/>
            </w:pPr>
          </w:p>
        </w:tc>
      </w:tr>
    </w:tbl>
    <w:p w:rsidR="007C013C" w:rsidRPr="00523A88" w:rsidRDefault="007C013C" w:rsidP="007C013C"/>
    <w:p w:rsidR="00747F4A" w:rsidRPr="00016776" w:rsidRDefault="00747F4A" w:rsidP="007C013C">
      <w:pPr>
        <w:pStyle w:val="ab"/>
        <w:ind w:left="1985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Pr="00016776" w:rsidRDefault="00747F4A" w:rsidP="006018E2">
      <w:pPr>
        <w:pStyle w:val="ab"/>
        <w:jc w:val="center"/>
        <w:rPr>
          <w:b/>
        </w:rPr>
      </w:pPr>
    </w:p>
    <w:p w:rsidR="00747F4A" w:rsidRDefault="00747F4A" w:rsidP="006018E2">
      <w:pPr>
        <w:spacing w:line="240" w:lineRule="atLeast"/>
        <w:jc w:val="center"/>
        <w:rPr>
          <w:b/>
        </w:rPr>
      </w:pPr>
    </w:p>
    <w:p w:rsidR="00F327E5" w:rsidRDefault="00F327E5" w:rsidP="007C013C">
      <w:pPr>
        <w:spacing w:line="240" w:lineRule="atLeast"/>
        <w:jc w:val="center"/>
        <w:rPr>
          <w:b/>
        </w:rPr>
      </w:pPr>
    </w:p>
    <w:p w:rsidR="00FA5E7A" w:rsidRDefault="00FA5E7A" w:rsidP="007C013C">
      <w:pPr>
        <w:spacing w:line="240" w:lineRule="atLeast"/>
        <w:jc w:val="center"/>
        <w:rPr>
          <w:b/>
        </w:rPr>
      </w:pPr>
    </w:p>
    <w:p w:rsidR="007C013C" w:rsidRPr="00016776" w:rsidRDefault="007C013C" w:rsidP="007C013C">
      <w:pPr>
        <w:spacing w:line="240" w:lineRule="atLeast"/>
        <w:jc w:val="center"/>
        <w:rPr>
          <w:b/>
        </w:rPr>
      </w:pPr>
      <w:r w:rsidRPr="00016776">
        <w:rPr>
          <w:b/>
        </w:rPr>
        <w:t>Календарно-тематическое планирование по русскому языку в 7 классе.</w:t>
      </w:r>
    </w:p>
    <w:p w:rsidR="007C013C" w:rsidRPr="00016776" w:rsidRDefault="007C013C" w:rsidP="007C013C">
      <w:pPr>
        <w:pStyle w:val="zag5"/>
        <w:spacing w:before="0" w:beforeAutospacing="0" w:after="0" w:afterAutospacing="0" w:line="240" w:lineRule="atLeast"/>
      </w:pPr>
      <w:r w:rsidRPr="00016776">
        <w:t>(136 часов, 4 ч в неделю)</w:t>
      </w:r>
    </w:p>
    <w:tbl>
      <w:tblPr>
        <w:tblpPr w:leftFromText="180" w:rightFromText="180" w:vertAnchor="text" w:horzAnchor="margin" w:tblpXSpec="center" w:tblpY="234"/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92"/>
        <w:gridCol w:w="1134"/>
        <w:gridCol w:w="9497"/>
        <w:gridCol w:w="1134"/>
      </w:tblGrid>
      <w:tr w:rsidR="007C013C" w:rsidRPr="00016776" w:rsidTr="00F327E5">
        <w:tc>
          <w:tcPr>
            <w:tcW w:w="959" w:type="dxa"/>
          </w:tcPr>
          <w:p w:rsidR="007C013C" w:rsidRPr="003A16D6" w:rsidRDefault="007C013C" w:rsidP="00F327E5">
            <w:pPr>
              <w:jc w:val="center"/>
            </w:pPr>
            <w:r>
              <w:t>№</w:t>
            </w:r>
            <w:r w:rsidRPr="003A16D6">
              <w:t xml:space="preserve"> урока</w:t>
            </w:r>
          </w:p>
        </w:tc>
        <w:tc>
          <w:tcPr>
            <w:tcW w:w="992" w:type="dxa"/>
          </w:tcPr>
          <w:p w:rsidR="007C013C" w:rsidRPr="003A16D6" w:rsidRDefault="007C013C" w:rsidP="00F327E5">
            <w:pPr>
              <w:jc w:val="center"/>
            </w:pPr>
            <w:r w:rsidRPr="003A16D6">
              <w:t>Дата по плану</w:t>
            </w:r>
          </w:p>
        </w:tc>
        <w:tc>
          <w:tcPr>
            <w:tcW w:w="1134" w:type="dxa"/>
          </w:tcPr>
          <w:p w:rsidR="007C013C" w:rsidRPr="003A16D6" w:rsidRDefault="007C013C" w:rsidP="00F327E5">
            <w:pPr>
              <w:jc w:val="center"/>
            </w:pPr>
            <w:r w:rsidRPr="003A16D6">
              <w:t>Дата по факту</w:t>
            </w:r>
          </w:p>
        </w:tc>
        <w:tc>
          <w:tcPr>
            <w:tcW w:w="9497" w:type="dxa"/>
          </w:tcPr>
          <w:p w:rsidR="007C013C" w:rsidRPr="003A16D6" w:rsidRDefault="007C013C" w:rsidP="00F327E5">
            <w:pPr>
              <w:jc w:val="center"/>
            </w:pPr>
            <w:r w:rsidRPr="003A16D6">
              <w:t>Тема  урока</w:t>
            </w:r>
          </w:p>
        </w:tc>
        <w:tc>
          <w:tcPr>
            <w:tcW w:w="1134" w:type="dxa"/>
          </w:tcPr>
          <w:p w:rsidR="007C013C" w:rsidRPr="003A16D6" w:rsidRDefault="007C013C" w:rsidP="00F327E5">
            <w:pPr>
              <w:jc w:val="center"/>
            </w:pPr>
            <w:r>
              <w:t>Кол-во часов</w:t>
            </w:r>
          </w:p>
        </w:tc>
      </w:tr>
      <w:tr w:rsidR="007C013C" w:rsidRPr="00C138ED" w:rsidTr="00F327E5">
        <w:tc>
          <w:tcPr>
            <w:tcW w:w="959" w:type="dxa"/>
          </w:tcPr>
          <w:p w:rsidR="007C013C" w:rsidRPr="00C138ED" w:rsidRDefault="007C013C" w:rsidP="00F327E5">
            <w:pPr>
              <w:jc w:val="center"/>
            </w:pPr>
            <w:r>
              <w:t>1-2</w:t>
            </w:r>
          </w:p>
        </w:tc>
        <w:tc>
          <w:tcPr>
            <w:tcW w:w="992" w:type="dxa"/>
          </w:tcPr>
          <w:p w:rsidR="007C013C" w:rsidRPr="00C138ED" w:rsidRDefault="00B062FE" w:rsidP="00F327E5">
            <w:r>
              <w:t>02.09-03</w:t>
            </w:r>
            <w:r w:rsidR="00F327E5">
              <w:t>.09</w:t>
            </w:r>
          </w:p>
        </w:tc>
        <w:tc>
          <w:tcPr>
            <w:tcW w:w="1134" w:type="dxa"/>
          </w:tcPr>
          <w:p w:rsidR="007C013C" w:rsidRPr="00C138ED" w:rsidRDefault="007C013C" w:rsidP="00F327E5"/>
        </w:tc>
        <w:tc>
          <w:tcPr>
            <w:tcW w:w="9497" w:type="dxa"/>
          </w:tcPr>
          <w:p w:rsidR="007C013C" w:rsidRPr="00C138ED" w:rsidRDefault="007C013C" w:rsidP="00F327E5">
            <w:pPr>
              <w:rPr>
                <w:i/>
              </w:rPr>
            </w:pPr>
            <w:r w:rsidRPr="00C138ED">
              <w:rPr>
                <w:i/>
              </w:rPr>
              <w:t>Предложение. Текст.</w:t>
            </w:r>
          </w:p>
          <w:p w:rsidR="007C013C" w:rsidRPr="00C138ED" w:rsidRDefault="007C013C" w:rsidP="00F327E5">
            <w:pPr>
              <w:rPr>
                <w:i/>
              </w:rPr>
            </w:pPr>
            <w:r w:rsidRPr="00C138ED">
              <w:t xml:space="preserve">  Главные  и  второстепенные  члены  предложения.</w:t>
            </w:r>
          </w:p>
        </w:tc>
        <w:tc>
          <w:tcPr>
            <w:tcW w:w="1134" w:type="dxa"/>
          </w:tcPr>
          <w:p w:rsidR="007C013C" w:rsidRPr="00C138ED" w:rsidRDefault="007C013C" w:rsidP="00F327E5">
            <w:r>
              <w:t>2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>
              <w:t>3</w:t>
            </w:r>
          </w:p>
        </w:tc>
        <w:tc>
          <w:tcPr>
            <w:tcW w:w="992" w:type="dxa"/>
            <w:vAlign w:val="center"/>
          </w:tcPr>
          <w:p w:rsidR="00F327E5" w:rsidRDefault="00B062FE" w:rsidP="00F327E5">
            <w:pPr>
              <w:jc w:val="center"/>
            </w:pPr>
            <w:r>
              <w:t>04</w:t>
            </w:r>
            <w:r w:rsidR="00F327E5">
              <w:t>.09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 xml:space="preserve">Предложения с однородными членами. 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>
              <w:t>4</w:t>
            </w:r>
          </w:p>
        </w:tc>
        <w:tc>
          <w:tcPr>
            <w:tcW w:w="992" w:type="dxa"/>
            <w:vAlign w:val="center"/>
          </w:tcPr>
          <w:p w:rsidR="00F327E5" w:rsidRDefault="00B062FE" w:rsidP="00F327E5">
            <w:pPr>
              <w:jc w:val="center"/>
            </w:pPr>
            <w:r>
              <w:t>05</w:t>
            </w:r>
            <w:r w:rsidR="00F327E5">
              <w:t>.09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Знаки препинания в предложениях с однородными членами.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rPr>
          <w:trHeight w:val="290"/>
        </w:trPr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F327E5" w:rsidRDefault="00B062FE" w:rsidP="00F327E5">
            <w:pPr>
              <w:jc w:val="center"/>
            </w:pPr>
            <w:r>
              <w:t>09</w:t>
            </w:r>
            <w:r w:rsidR="00F327E5">
              <w:t>.09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Сложные предложения.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>
              <w:t>6</w:t>
            </w:r>
          </w:p>
        </w:tc>
        <w:tc>
          <w:tcPr>
            <w:tcW w:w="992" w:type="dxa"/>
            <w:vAlign w:val="center"/>
          </w:tcPr>
          <w:p w:rsidR="00F327E5" w:rsidRDefault="00B062FE" w:rsidP="00F327E5">
            <w:pPr>
              <w:jc w:val="center"/>
            </w:pPr>
            <w:r>
              <w:t>10</w:t>
            </w:r>
            <w:r w:rsidR="00F327E5">
              <w:t>.09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Изложение по данному плану и опорным словам. Текс</w:t>
            </w:r>
            <w:proofErr w:type="gramStart"/>
            <w:r w:rsidRPr="00C138ED">
              <w:t>т-</w:t>
            </w:r>
            <w:proofErr w:type="gramEnd"/>
            <w:r w:rsidRPr="00C138ED">
              <w:t xml:space="preserve"> описание.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contextualSpacing/>
              <w:jc w:val="both"/>
            </w:pPr>
            <w:r>
              <w:t>1</w:t>
            </w:r>
          </w:p>
        </w:tc>
      </w:tr>
      <w:tr w:rsidR="00F327E5" w:rsidRPr="00C138ED" w:rsidTr="00F327E5">
        <w:trPr>
          <w:trHeight w:val="279"/>
        </w:trPr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>
              <w:t>7</w:t>
            </w:r>
          </w:p>
        </w:tc>
        <w:tc>
          <w:tcPr>
            <w:tcW w:w="992" w:type="dxa"/>
            <w:vAlign w:val="center"/>
          </w:tcPr>
          <w:p w:rsidR="00F327E5" w:rsidRDefault="00B062FE" w:rsidP="00F327E5">
            <w:pPr>
              <w:jc w:val="center"/>
            </w:pPr>
            <w:r>
              <w:t>11</w:t>
            </w:r>
            <w:r w:rsidR="00F327E5">
              <w:t>.09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rPr>
                <w:i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pPr>
              <w:rPr>
                <w:i/>
              </w:rPr>
            </w:pPr>
            <w:r w:rsidRPr="00C138ED">
              <w:t>Деловое письмо</w:t>
            </w:r>
            <w:r>
              <w:t xml:space="preserve">. </w:t>
            </w:r>
            <w:r w:rsidRPr="00C138ED">
              <w:t>Телеграмма.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>
              <w:t>8</w:t>
            </w:r>
          </w:p>
        </w:tc>
        <w:tc>
          <w:tcPr>
            <w:tcW w:w="992" w:type="dxa"/>
            <w:vAlign w:val="center"/>
          </w:tcPr>
          <w:p w:rsidR="00F327E5" w:rsidRDefault="00B062FE" w:rsidP="00F327E5">
            <w:pPr>
              <w:jc w:val="center"/>
            </w:pPr>
            <w:r>
              <w:t>12</w:t>
            </w:r>
            <w:r w:rsidR="00F327E5">
              <w:t>.09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4D1A6A" w:rsidRDefault="00F327E5" w:rsidP="00F327E5">
            <w:pPr>
              <w:rPr>
                <w:b/>
              </w:rPr>
            </w:pPr>
            <w:r w:rsidRPr="004D1A6A">
              <w:rPr>
                <w:b/>
              </w:rPr>
              <w:t>Входная контрольная работа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rPr>
          <w:trHeight w:val="235"/>
        </w:trPr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9</w:t>
            </w:r>
          </w:p>
        </w:tc>
        <w:tc>
          <w:tcPr>
            <w:tcW w:w="992" w:type="dxa"/>
            <w:vAlign w:val="center"/>
          </w:tcPr>
          <w:p w:rsidR="00F327E5" w:rsidRDefault="00B062FE" w:rsidP="00F327E5">
            <w:pPr>
              <w:jc w:val="center"/>
            </w:pPr>
            <w:r>
              <w:t>16</w:t>
            </w:r>
            <w:r w:rsidR="00F327E5">
              <w:t>.09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rPr>
                <w:i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pPr>
              <w:rPr>
                <w:i/>
              </w:rPr>
            </w:pPr>
            <w:r w:rsidRPr="00C138ED">
              <w:rPr>
                <w:i/>
              </w:rPr>
              <w:t>Состав слова.</w:t>
            </w:r>
            <w:r>
              <w:rPr>
                <w:i/>
              </w:rPr>
              <w:t xml:space="preserve"> </w:t>
            </w:r>
            <w:r>
              <w:t>Корень. Однокоренные слова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contextualSpacing/>
              <w:jc w:val="both"/>
            </w:pPr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10</w:t>
            </w:r>
          </w:p>
        </w:tc>
        <w:tc>
          <w:tcPr>
            <w:tcW w:w="992" w:type="dxa"/>
            <w:vAlign w:val="center"/>
          </w:tcPr>
          <w:p w:rsidR="00F327E5" w:rsidRDefault="00B062FE" w:rsidP="00F327E5">
            <w:pPr>
              <w:jc w:val="center"/>
            </w:pPr>
            <w:r>
              <w:t>17</w:t>
            </w:r>
            <w:r w:rsidR="00F327E5">
              <w:t>.09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 xml:space="preserve"> Приставка.  Значение  приставки  в  слове.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contextualSpacing/>
              <w:jc w:val="both"/>
            </w:pPr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11</w:t>
            </w:r>
          </w:p>
        </w:tc>
        <w:tc>
          <w:tcPr>
            <w:tcW w:w="992" w:type="dxa"/>
            <w:vAlign w:val="center"/>
          </w:tcPr>
          <w:p w:rsidR="00F327E5" w:rsidRDefault="00B062FE" w:rsidP="00F327E5">
            <w:pPr>
              <w:jc w:val="center"/>
            </w:pPr>
            <w:r>
              <w:t>18</w:t>
            </w:r>
            <w:r w:rsidR="00F327E5">
              <w:t>.09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Суффикс.  Роль  суффикса  в  слове.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contextualSpacing/>
              <w:jc w:val="both"/>
            </w:pPr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12</w:t>
            </w:r>
          </w:p>
        </w:tc>
        <w:tc>
          <w:tcPr>
            <w:tcW w:w="992" w:type="dxa"/>
            <w:vAlign w:val="center"/>
          </w:tcPr>
          <w:p w:rsidR="00F327E5" w:rsidRDefault="00B062FE" w:rsidP="00F327E5">
            <w:pPr>
              <w:jc w:val="center"/>
            </w:pPr>
            <w:r>
              <w:t>19</w:t>
            </w:r>
            <w:r w:rsidR="00F327E5">
              <w:t>.09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Окончание.  Роль  окончания  в  слове.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contextualSpacing/>
              <w:jc w:val="both"/>
            </w:pPr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13</w:t>
            </w:r>
          </w:p>
        </w:tc>
        <w:tc>
          <w:tcPr>
            <w:tcW w:w="992" w:type="dxa"/>
            <w:vAlign w:val="center"/>
          </w:tcPr>
          <w:p w:rsidR="00F327E5" w:rsidRDefault="00B062FE" w:rsidP="00F327E5">
            <w:pPr>
              <w:jc w:val="center"/>
            </w:pPr>
            <w:r>
              <w:t>23</w:t>
            </w:r>
            <w:r w:rsidR="00F327E5">
              <w:t>.09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Разбор слов по составу.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contextualSpacing/>
              <w:jc w:val="both"/>
            </w:pPr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14</w:t>
            </w:r>
          </w:p>
        </w:tc>
        <w:tc>
          <w:tcPr>
            <w:tcW w:w="992" w:type="dxa"/>
            <w:vAlign w:val="center"/>
          </w:tcPr>
          <w:p w:rsidR="00F327E5" w:rsidRDefault="00B062FE" w:rsidP="00F327E5">
            <w:pPr>
              <w:jc w:val="center"/>
            </w:pPr>
            <w:r>
              <w:t>24</w:t>
            </w:r>
            <w:r w:rsidR="00F327E5">
              <w:t>.09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Закрепление пройденного материала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both"/>
            </w:pPr>
            <w:r>
              <w:t>1</w:t>
            </w:r>
          </w:p>
        </w:tc>
      </w:tr>
      <w:tr w:rsidR="00F327E5" w:rsidRPr="00C138ED" w:rsidTr="00F327E5">
        <w:trPr>
          <w:trHeight w:val="241"/>
        </w:trPr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15</w:t>
            </w:r>
          </w:p>
        </w:tc>
        <w:tc>
          <w:tcPr>
            <w:tcW w:w="992" w:type="dxa"/>
            <w:vAlign w:val="center"/>
          </w:tcPr>
          <w:p w:rsidR="00F327E5" w:rsidRDefault="00B062FE" w:rsidP="00F327E5">
            <w:pPr>
              <w:jc w:val="center"/>
            </w:pPr>
            <w:r>
              <w:t>25</w:t>
            </w:r>
            <w:r w:rsidR="00F327E5">
              <w:t>.09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Контрольная работа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contextualSpacing/>
              <w:jc w:val="both"/>
            </w:pPr>
            <w:r>
              <w:t>1</w:t>
            </w:r>
          </w:p>
        </w:tc>
      </w:tr>
      <w:tr w:rsidR="00F327E5" w:rsidRPr="00C138ED" w:rsidTr="00F327E5">
        <w:trPr>
          <w:trHeight w:val="245"/>
        </w:trPr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16</w:t>
            </w:r>
          </w:p>
        </w:tc>
        <w:tc>
          <w:tcPr>
            <w:tcW w:w="992" w:type="dxa"/>
            <w:vAlign w:val="center"/>
          </w:tcPr>
          <w:p w:rsidR="00F327E5" w:rsidRDefault="007C5C28" w:rsidP="00F327E5">
            <w:pPr>
              <w:jc w:val="center"/>
            </w:pPr>
            <w:r>
              <w:t>27</w:t>
            </w:r>
            <w:r w:rsidR="00F327E5">
              <w:t>.09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Работа над ошибками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contextualSpacing/>
              <w:jc w:val="both"/>
            </w:pPr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17</w:t>
            </w:r>
          </w:p>
        </w:tc>
        <w:tc>
          <w:tcPr>
            <w:tcW w:w="992" w:type="dxa"/>
            <w:vAlign w:val="center"/>
          </w:tcPr>
          <w:p w:rsidR="00F327E5" w:rsidRDefault="00B062FE" w:rsidP="00F327E5">
            <w:pPr>
              <w:jc w:val="center"/>
            </w:pPr>
            <w:r>
              <w:t>30.09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Безударные гласные в корне.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contextualSpacing/>
              <w:jc w:val="both"/>
            </w:pPr>
            <w:r>
              <w:t>1</w:t>
            </w:r>
          </w:p>
        </w:tc>
      </w:tr>
      <w:tr w:rsidR="00F327E5" w:rsidRPr="00C138ED" w:rsidTr="00F327E5">
        <w:trPr>
          <w:trHeight w:val="381"/>
        </w:trPr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18</w:t>
            </w:r>
          </w:p>
        </w:tc>
        <w:tc>
          <w:tcPr>
            <w:tcW w:w="992" w:type="dxa"/>
            <w:vAlign w:val="center"/>
          </w:tcPr>
          <w:p w:rsidR="00F327E5" w:rsidRDefault="00B062FE" w:rsidP="00F327E5">
            <w:pPr>
              <w:jc w:val="center"/>
            </w:pPr>
            <w:r>
              <w:t>01</w:t>
            </w:r>
            <w:r w:rsidR="00F327E5">
              <w:t>.10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Безударные</w:t>
            </w:r>
            <w:r>
              <w:t xml:space="preserve"> гласные в корне.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19</w:t>
            </w:r>
          </w:p>
        </w:tc>
        <w:tc>
          <w:tcPr>
            <w:tcW w:w="992" w:type="dxa"/>
            <w:vAlign w:val="center"/>
          </w:tcPr>
          <w:p w:rsidR="00F327E5" w:rsidRDefault="00B062FE" w:rsidP="00F327E5">
            <w:pPr>
              <w:jc w:val="center"/>
            </w:pPr>
            <w:r>
              <w:t>02</w:t>
            </w:r>
            <w:r w:rsidR="00F327E5">
              <w:t>.10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РР Изложение с элементами описания предмета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  <w:rPr>
                <w:lang w:val="en-US"/>
              </w:rPr>
            </w:pPr>
            <w:r w:rsidRPr="00C138ED">
              <w:t>20</w:t>
            </w:r>
          </w:p>
        </w:tc>
        <w:tc>
          <w:tcPr>
            <w:tcW w:w="992" w:type="dxa"/>
            <w:vAlign w:val="center"/>
          </w:tcPr>
          <w:p w:rsidR="00F327E5" w:rsidRDefault="007C5C28" w:rsidP="00F327E5">
            <w:pPr>
              <w:jc w:val="center"/>
            </w:pPr>
            <w:r>
              <w:t>04</w:t>
            </w:r>
            <w:r w:rsidR="00F327E5">
              <w:t>.10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Звонкие и глухие согласные в корне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contextualSpacing/>
              <w:jc w:val="both"/>
            </w:pPr>
            <w:r>
              <w:t>1</w:t>
            </w:r>
          </w:p>
        </w:tc>
      </w:tr>
      <w:tr w:rsidR="00F327E5" w:rsidRPr="00C138ED" w:rsidTr="00F327E5">
        <w:trPr>
          <w:trHeight w:val="281"/>
        </w:trPr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21</w:t>
            </w:r>
          </w:p>
        </w:tc>
        <w:tc>
          <w:tcPr>
            <w:tcW w:w="992" w:type="dxa"/>
            <w:vAlign w:val="center"/>
          </w:tcPr>
          <w:p w:rsidR="00F327E5" w:rsidRDefault="00B062FE" w:rsidP="00F327E5">
            <w:pPr>
              <w:jc w:val="center"/>
            </w:pPr>
            <w:r>
              <w:t>07</w:t>
            </w:r>
            <w:r w:rsidR="00F327E5">
              <w:t>.10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Звонкие и глухие согласные в корне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22</w:t>
            </w:r>
          </w:p>
        </w:tc>
        <w:tc>
          <w:tcPr>
            <w:tcW w:w="992" w:type="dxa"/>
            <w:vAlign w:val="center"/>
          </w:tcPr>
          <w:p w:rsidR="00F327E5" w:rsidRDefault="00B062FE" w:rsidP="00F327E5">
            <w:pPr>
              <w:jc w:val="center"/>
            </w:pPr>
            <w:r>
              <w:t>08</w:t>
            </w:r>
            <w:r w:rsidR="00F327E5">
              <w:t>.10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 xml:space="preserve">Непроизносимые согласные в </w:t>
            </w:r>
            <w:proofErr w:type="gramStart"/>
            <w:r w:rsidRPr="00C138ED">
              <w:t>корне слова</w:t>
            </w:r>
            <w:proofErr w:type="gramEnd"/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rPr>
          <w:trHeight w:val="403"/>
        </w:trPr>
        <w:tc>
          <w:tcPr>
            <w:tcW w:w="959" w:type="dxa"/>
          </w:tcPr>
          <w:p w:rsidR="00F327E5" w:rsidRPr="00C138ED" w:rsidRDefault="00F327E5" w:rsidP="00F327E5">
            <w:pPr>
              <w:jc w:val="center"/>
              <w:rPr>
                <w:lang w:val="en-US"/>
              </w:rPr>
            </w:pPr>
            <w:r w:rsidRPr="00C138ED">
              <w:t>23</w:t>
            </w:r>
          </w:p>
        </w:tc>
        <w:tc>
          <w:tcPr>
            <w:tcW w:w="992" w:type="dxa"/>
            <w:vAlign w:val="center"/>
          </w:tcPr>
          <w:p w:rsidR="00F327E5" w:rsidRDefault="00B062FE" w:rsidP="00F327E5">
            <w:pPr>
              <w:jc w:val="center"/>
            </w:pPr>
            <w:r>
              <w:t>09</w:t>
            </w:r>
            <w:r w:rsidR="00F327E5">
              <w:t>.10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 xml:space="preserve">Непроизносимые согласные в </w:t>
            </w:r>
            <w:proofErr w:type="gramStart"/>
            <w:r w:rsidRPr="00C138ED">
              <w:t>корне слова</w:t>
            </w:r>
            <w:proofErr w:type="gramEnd"/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rPr>
          <w:trHeight w:val="260"/>
        </w:trPr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24</w:t>
            </w:r>
          </w:p>
        </w:tc>
        <w:tc>
          <w:tcPr>
            <w:tcW w:w="992" w:type="dxa"/>
            <w:vAlign w:val="center"/>
          </w:tcPr>
          <w:p w:rsidR="00F327E5" w:rsidRDefault="00F327E5" w:rsidP="00F327E5">
            <w:pPr>
              <w:jc w:val="center"/>
            </w:pPr>
            <w:r>
              <w:t>1</w:t>
            </w:r>
            <w:r w:rsidR="00A1428C">
              <w:t>1</w:t>
            </w:r>
            <w:r>
              <w:t>.10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Закрепление пройденного материала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contextualSpacing/>
              <w:jc w:val="both"/>
            </w:pPr>
            <w:r>
              <w:t>1</w:t>
            </w:r>
          </w:p>
        </w:tc>
      </w:tr>
      <w:tr w:rsidR="00F327E5" w:rsidRPr="00C138ED" w:rsidTr="00F327E5">
        <w:trPr>
          <w:trHeight w:val="271"/>
        </w:trPr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25</w:t>
            </w:r>
          </w:p>
        </w:tc>
        <w:tc>
          <w:tcPr>
            <w:tcW w:w="992" w:type="dxa"/>
            <w:vAlign w:val="center"/>
          </w:tcPr>
          <w:p w:rsidR="00F327E5" w:rsidRDefault="00B062FE" w:rsidP="00F327E5">
            <w:pPr>
              <w:jc w:val="center"/>
            </w:pPr>
            <w:r>
              <w:t>14</w:t>
            </w:r>
            <w:r w:rsidR="00F327E5">
              <w:t>.10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Гласные и согласные в приставках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rPr>
          <w:trHeight w:val="397"/>
        </w:trPr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26</w:t>
            </w:r>
          </w:p>
        </w:tc>
        <w:tc>
          <w:tcPr>
            <w:tcW w:w="992" w:type="dxa"/>
            <w:vAlign w:val="center"/>
          </w:tcPr>
          <w:p w:rsidR="00F327E5" w:rsidRDefault="00A1428C" w:rsidP="00F327E5">
            <w:pPr>
              <w:jc w:val="center"/>
            </w:pPr>
            <w:r>
              <w:t>15</w:t>
            </w:r>
            <w:r w:rsidR="00F327E5">
              <w:t>.10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Гласные и согласные в приставках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contextualSpacing/>
              <w:jc w:val="both"/>
            </w:pPr>
            <w:r>
              <w:t>1</w:t>
            </w:r>
          </w:p>
        </w:tc>
      </w:tr>
      <w:tr w:rsidR="00F327E5" w:rsidRPr="00C138ED" w:rsidTr="00F327E5">
        <w:trPr>
          <w:trHeight w:val="274"/>
        </w:trPr>
        <w:tc>
          <w:tcPr>
            <w:tcW w:w="959" w:type="dxa"/>
          </w:tcPr>
          <w:p w:rsidR="00F327E5" w:rsidRPr="00C138ED" w:rsidRDefault="00F327E5" w:rsidP="00F327E5">
            <w:pPr>
              <w:jc w:val="center"/>
              <w:rPr>
                <w:lang w:val="en-US"/>
              </w:rPr>
            </w:pPr>
            <w:r w:rsidRPr="00C138ED">
              <w:t>27</w:t>
            </w:r>
          </w:p>
        </w:tc>
        <w:tc>
          <w:tcPr>
            <w:tcW w:w="992" w:type="dxa"/>
            <w:vAlign w:val="center"/>
          </w:tcPr>
          <w:p w:rsidR="00F327E5" w:rsidRDefault="00B062FE" w:rsidP="00F327E5">
            <w:pPr>
              <w:jc w:val="center"/>
            </w:pPr>
            <w:r>
              <w:t>16</w:t>
            </w:r>
            <w:r w:rsidR="00F327E5">
              <w:t>.10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Разделительный твердый знак после приставок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rPr>
          <w:trHeight w:val="274"/>
        </w:trPr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>
              <w:lastRenderedPageBreak/>
              <w:t>28</w:t>
            </w:r>
          </w:p>
        </w:tc>
        <w:tc>
          <w:tcPr>
            <w:tcW w:w="992" w:type="dxa"/>
            <w:vAlign w:val="center"/>
          </w:tcPr>
          <w:p w:rsidR="00F327E5" w:rsidRDefault="00A1428C" w:rsidP="00F327E5">
            <w:pPr>
              <w:jc w:val="center"/>
            </w:pPr>
            <w:r>
              <w:t>18</w:t>
            </w:r>
            <w:r w:rsidR="00F327E5">
              <w:t>.10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Разделительный твердый знак после приставок</w:t>
            </w:r>
          </w:p>
        </w:tc>
        <w:tc>
          <w:tcPr>
            <w:tcW w:w="1134" w:type="dxa"/>
          </w:tcPr>
          <w:p w:rsidR="00F327E5" w:rsidRDefault="00F327E5" w:rsidP="00F327E5"/>
        </w:tc>
      </w:tr>
      <w:tr w:rsidR="00F327E5" w:rsidRPr="00C138ED" w:rsidTr="00F327E5">
        <w:trPr>
          <w:trHeight w:val="274"/>
        </w:trPr>
        <w:tc>
          <w:tcPr>
            <w:tcW w:w="959" w:type="dxa"/>
          </w:tcPr>
          <w:p w:rsidR="00F327E5" w:rsidRDefault="00F327E5" w:rsidP="00F327E5">
            <w:pPr>
              <w:jc w:val="center"/>
            </w:pPr>
            <w:r>
              <w:t>29</w:t>
            </w:r>
          </w:p>
        </w:tc>
        <w:tc>
          <w:tcPr>
            <w:tcW w:w="992" w:type="dxa"/>
            <w:vAlign w:val="center"/>
          </w:tcPr>
          <w:p w:rsidR="00F327E5" w:rsidRDefault="00B062FE" w:rsidP="00F327E5">
            <w:pPr>
              <w:jc w:val="center"/>
            </w:pPr>
            <w:r>
              <w:t>21</w:t>
            </w:r>
            <w:r w:rsidR="00F327E5">
              <w:t>.10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РР Работа с текстом</w:t>
            </w:r>
          </w:p>
        </w:tc>
        <w:tc>
          <w:tcPr>
            <w:tcW w:w="1134" w:type="dxa"/>
          </w:tcPr>
          <w:p w:rsidR="00F327E5" w:rsidRDefault="00F327E5" w:rsidP="00F327E5"/>
        </w:tc>
      </w:tr>
      <w:tr w:rsidR="00F327E5" w:rsidRPr="00C138ED" w:rsidTr="00F327E5">
        <w:trPr>
          <w:trHeight w:val="276"/>
        </w:trPr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30</w:t>
            </w:r>
          </w:p>
        </w:tc>
        <w:tc>
          <w:tcPr>
            <w:tcW w:w="992" w:type="dxa"/>
            <w:vAlign w:val="center"/>
          </w:tcPr>
          <w:p w:rsidR="00F327E5" w:rsidRDefault="00A1428C" w:rsidP="00F327E5">
            <w:pPr>
              <w:jc w:val="center"/>
            </w:pPr>
            <w:r>
              <w:t>22</w:t>
            </w:r>
            <w:r w:rsidR="00F327E5">
              <w:t>.10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187A68" w:rsidP="00F327E5">
            <w:r>
              <w:t>Контрольная работа. Диктант.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187A68" w:rsidRDefault="00F327E5" w:rsidP="00F327E5">
            <w:pPr>
              <w:jc w:val="center"/>
            </w:pPr>
            <w:r w:rsidRPr="00C138ED">
              <w:t>31</w:t>
            </w:r>
          </w:p>
        </w:tc>
        <w:tc>
          <w:tcPr>
            <w:tcW w:w="992" w:type="dxa"/>
            <w:vAlign w:val="center"/>
          </w:tcPr>
          <w:p w:rsidR="00F327E5" w:rsidRDefault="00B062FE" w:rsidP="00F327E5">
            <w:pPr>
              <w:jc w:val="center"/>
            </w:pPr>
            <w:r>
              <w:t>23</w:t>
            </w:r>
            <w:r w:rsidR="00F327E5">
              <w:t>.10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Закрепление пройденного материала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187A68" w:rsidRDefault="00F327E5" w:rsidP="00F327E5">
            <w:pPr>
              <w:jc w:val="center"/>
            </w:pPr>
            <w:r w:rsidRPr="00C138ED">
              <w:t>32</w:t>
            </w:r>
          </w:p>
        </w:tc>
        <w:tc>
          <w:tcPr>
            <w:tcW w:w="992" w:type="dxa"/>
            <w:vAlign w:val="center"/>
          </w:tcPr>
          <w:p w:rsidR="00F327E5" w:rsidRPr="00B062FE" w:rsidRDefault="00A1428C" w:rsidP="00F327E5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F327E5" w:rsidRPr="00B062FE">
              <w:rPr>
                <w:b/>
              </w:rPr>
              <w:t>.10</w:t>
            </w:r>
            <w:r w:rsidR="00F327E5" w:rsidRPr="00B062FE">
              <w:rPr>
                <w:b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proofErr w:type="spellStart"/>
            <w:r w:rsidRPr="00C138ED">
              <w:t>Р.р</w:t>
            </w:r>
            <w:proofErr w:type="spellEnd"/>
            <w:r w:rsidRPr="00C138ED">
              <w:t>. Объяснительная записка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33</w:t>
            </w:r>
          </w:p>
        </w:tc>
        <w:tc>
          <w:tcPr>
            <w:tcW w:w="992" w:type="dxa"/>
            <w:vAlign w:val="center"/>
          </w:tcPr>
          <w:p w:rsidR="00F327E5" w:rsidRDefault="00C12D22" w:rsidP="00F327E5">
            <w:pPr>
              <w:jc w:val="center"/>
            </w:pPr>
            <w:r>
              <w:t>05</w:t>
            </w:r>
            <w:r w:rsidR="00F327E5">
              <w:t>.11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Сложные слова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34</w:t>
            </w:r>
          </w:p>
        </w:tc>
        <w:tc>
          <w:tcPr>
            <w:tcW w:w="992" w:type="dxa"/>
            <w:vAlign w:val="center"/>
          </w:tcPr>
          <w:p w:rsidR="00F327E5" w:rsidRDefault="00C12D22" w:rsidP="00F327E5">
            <w:pPr>
              <w:jc w:val="center"/>
            </w:pPr>
            <w:r>
              <w:t>06</w:t>
            </w:r>
            <w:r w:rsidR="00F327E5">
              <w:t>.11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Сложные слова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35</w:t>
            </w:r>
          </w:p>
        </w:tc>
        <w:tc>
          <w:tcPr>
            <w:tcW w:w="992" w:type="dxa"/>
            <w:vAlign w:val="center"/>
          </w:tcPr>
          <w:p w:rsidR="00F327E5" w:rsidRDefault="00F409E6" w:rsidP="00F327E5">
            <w:pPr>
              <w:jc w:val="center"/>
            </w:pPr>
            <w:r>
              <w:t>08</w:t>
            </w:r>
            <w:r w:rsidR="00F327E5">
              <w:t>.11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t>Упражнения на закрепление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36</w:t>
            </w:r>
          </w:p>
        </w:tc>
        <w:tc>
          <w:tcPr>
            <w:tcW w:w="992" w:type="dxa"/>
            <w:vAlign w:val="center"/>
          </w:tcPr>
          <w:p w:rsidR="00F327E5" w:rsidRDefault="00F409E6" w:rsidP="00F327E5">
            <w:pPr>
              <w:jc w:val="center"/>
            </w:pPr>
            <w:r>
              <w:t>11</w:t>
            </w:r>
            <w:r w:rsidR="00F327E5">
              <w:t>.11</w:t>
            </w:r>
          </w:p>
        </w:tc>
        <w:tc>
          <w:tcPr>
            <w:tcW w:w="1134" w:type="dxa"/>
          </w:tcPr>
          <w:p w:rsidR="00F327E5" w:rsidRPr="00C138ED" w:rsidRDefault="00F327E5" w:rsidP="00F327E5"/>
        </w:tc>
        <w:tc>
          <w:tcPr>
            <w:tcW w:w="9497" w:type="dxa"/>
          </w:tcPr>
          <w:p w:rsidR="00F327E5" w:rsidRPr="00C138ED" w:rsidRDefault="00F327E5" w:rsidP="00F327E5">
            <w:r w:rsidRPr="00C138ED">
              <w:rPr>
                <w:i/>
              </w:rPr>
              <w:t>Части  речи.</w:t>
            </w:r>
            <w:r w:rsidRPr="00C138ED">
              <w:t xml:space="preserve"> </w:t>
            </w:r>
            <w:r>
              <w:t xml:space="preserve"> </w:t>
            </w:r>
            <w:r w:rsidRPr="00C138ED">
              <w:rPr>
                <w:i/>
              </w:rPr>
              <w:t>Имя  существительное.</w:t>
            </w:r>
            <w:r w:rsidRPr="00C138ED">
              <w:t xml:space="preserve">  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37</w:t>
            </w:r>
          </w:p>
        </w:tc>
        <w:tc>
          <w:tcPr>
            <w:tcW w:w="992" w:type="dxa"/>
            <w:vAlign w:val="center"/>
          </w:tcPr>
          <w:p w:rsidR="00F327E5" w:rsidRDefault="00F409E6" w:rsidP="00F327E5">
            <w:pPr>
              <w:jc w:val="center"/>
            </w:pPr>
            <w:r>
              <w:t>12</w:t>
            </w:r>
            <w:r w:rsidR="00F327E5">
              <w:t>.11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rPr>
                <w:i/>
              </w:rPr>
              <w:t>Части  речи.</w:t>
            </w:r>
            <w:r w:rsidRPr="00C138ED">
              <w:t xml:space="preserve"> </w:t>
            </w:r>
            <w:r w:rsidRPr="00C138ED">
              <w:rPr>
                <w:i/>
              </w:rPr>
              <w:t>Имя  существительное.</w:t>
            </w:r>
            <w:r w:rsidRPr="00C138ED">
              <w:t xml:space="preserve">  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contextualSpacing/>
              <w:jc w:val="both"/>
            </w:pPr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38</w:t>
            </w:r>
          </w:p>
        </w:tc>
        <w:tc>
          <w:tcPr>
            <w:tcW w:w="992" w:type="dxa"/>
            <w:vAlign w:val="center"/>
          </w:tcPr>
          <w:p w:rsidR="00F327E5" w:rsidRDefault="00F409E6" w:rsidP="00F327E5">
            <w:pPr>
              <w:jc w:val="center"/>
            </w:pPr>
            <w:r>
              <w:t>13</w:t>
            </w:r>
            <w:r w:rsidR="00F327E5">
              <w:t>.11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Грамматические признаки существительных. Правописание  существительных  с  шипящей  на  конце.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39</w:t>
            </w:r>
          </w:p>
        </w:tc>
        <w:tc>
          <w:tcPr>
            <w:tcW w:w="992" w:type="dxa"/>
            <w:vAlign w:val="center"/>
          </w:tcPr>
          <w:p w:rsidR="00F327E5" w:rsidRDefault="00F409E6" w:rsidP="00F327E5">
            <w:pPr>
              <w:jc w:val="center"/>
            </w:pPr>
            <w:r>
              <w:t>15</w:t>
            </w:r>
            <w:r w:rsidR="00F327E5">
              <w:t>.11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Склонение существительных в ед. числе.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40</w:t>
            </w:r>
          </w:p>
        </w:tc>
        <w:tc>
          <w:tcPr>
            <w:tcW w:w="992" w:type="dxa"/>
            <w:vAlign w:val="center"/>
          </w:tcPr>
          <w:p w:rsidR="00F327E5" w:rsidRDefault="002A2E99" w:rsidP="00F327E5">
            <w:pPr>
              <w:jc w:val="center"/>
            </w:pPr>
            <w:r>
              <w:t>18</w:t>
            </w:r>
            <w:r w:rsidR="00F327E5">
              <w:t>.11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 xml:space="preserve">Определение падежей у сущ. в </w:t>
            </w:r>
            <w:proofErr w:type="spellStart"/>
            <w:r w:rsidRPr="00C138ED">
              <w:t>ед.ч</w:t>
            </w:r>
            <w:proofErr w:type="spellEnd"/>
            <w:r w:rsidRPr="00C138ED">
              <w:t>. Падежные окончания существительных.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41</w:t>
            </w:r>
          </w:p>
        </w:tc>
        <w:tc>
          <w:tcPr>
            <w:tcW w:w="992" w:type="dxa"/>
            <w:vAlign w:val="center"/>
          </w:tcPr>
          <w:p w:rsidR="00F327E5" w:rsidRDefault="002A2E99" w:rsidP="00F327E5">
            <w:pPr>
              <w:jc w:val="center"/>
            </w:pPr>
            <w:r>
              <w:t>19</w:t>
            </w:r>
            <w:r w:rsidR="00F327E5">
              <w:t>.11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Склонение существительных во мн. числе.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42</w:t>
            </w:r>
          </w:p>
        </w:tc>
        <w:tc>
          <w:tcPr>
            <w:tcW w:w="992" w:type="dxa"/>
            <w:vAlign w:val="center"/>
          </w:tcPr>
          <w:p w:rsidR="00F327E5" w:rsidRDefault="002A2E99" w:rsidP="00F327E5">
            <w:pPr>
              <w:jc w:val="center"/>
            </w:pPr>
            <w:r>
              <w:t>20</w:t>
            </w:r>
            <w:r w:rsidR="00F327E5">
              <w:t>.11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Р. п. существительных</w:t>
            </w:r>
            <w:r>
              <w:t xml:space="preserve"> </w:t>
            </w:r>
            <w:r w:rsidRPr="00C138ED">
              <w:t xml:space="preserve"> во мн. </w:t>
            </w:r>
            <w:proofErr w:type="gramStart"/>
            <w:r w:rsidRPr="00C138ED">
              <w:t>ч</w:t>
            </w:r>
            <w:proofErr w:type="gramEnd"/>
            <w:r w:rsidRPr="00C138ED">
              <w:t xml:space="preserve">. 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43</w:t>
            </w:r>
          </w:p>
        </w:tc>
        <w:tc>
          <w:tcPr>
            <w:tcW w:w="992" w:type="dxa"/>
            <w:vAlign w:val="center"/>
          </w:tcPr>
          <w:p w:rsidR="00F327E5" w:rsidRDefault="002A2E99" w:rsidP="00F327E5">
            <w:pPr>
              <w:jc w:val="center"/>
            </w:pPr>
            <w:r>
              <w:t>22</w:t>
            </w:r>
            <w:r w:rsidR="00F327E5">
              <w:t>.11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 xml:space="preserve">Закрепление пройденного материала. 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44</w:t>
            </w:r>
          </w:p>
        </w:tc>
        <w:tc>
          <w:tcPr>
            <w:tcW w:w="992" w:type="dxa"/>
            <w:vAlign w:val="center"/>
          </w:tcPr>
          <w:p w:rsidR="00F327E5" w:rsidRDefault="00FE6048" w:rsidP="00F327E5">
            <w:pPr>
              <w:jc w:val="center"/>
            </w:pPr>
            <w:r>
              <w:t>25.11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РР Построение текста по аналогии.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45</w:t>
            </w:r>
          </w:p>
        </w:tc>
        <w:tc>
          <w:tcPr>
            <w:tcW w:w="992" w:type="dxa"/>
            <w:vAlign w:val="center"/>
          </w:tcPr>
          <w:p w:rsidR="00F327E5" w:rsidRDefault="00CB2190" w:rsidP="00F327E5">
            <w:pPr>
              <w:jc w:val="center"/>
            </w:pPr>
            <w:r>
              <w:t>26.11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РР Заявление – вид деловой бумаги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46</w:t>
            </w:r>
          </w:p>
        </w:tc>
        <w:tc>
          <w:tcPr>
            <w:tcW w:w="992" w:type="dxa"/>
            <w:vAlign w:val="center"/>
          </w:tcPr>
          <w:p w:rsidR="00F327E5" w:rsidRDefault="00CB2190" w:rsidP="00F327E5">
            <w:pPr>
              <w:jc w:val="center"/>
            </w:pPr>
            <w:r>
              <w:t>27.11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  <w:rPr>
                <w:lang w:val="en-US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Контрольная работа по  теме «Правописание существительных с шипящей на конце»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47</w:t>
            </w:r>
          </w:p>
        </w:tc>
        <w:tc>
          <w:tcPr>
            <w:tcW w:w="992" w:type="dxa"/>
            <w:vAlign w:val="center"/>
          </w:tcPr>
          <w:p w:rsidR="00F327E5" w:rsidRDefault="002F47E5" w:rsidP="00F327E5">
            <w:pPr>
              <w:jc w:val="center"/>
            </w:pPr>
            <w:r>
              <w:t>29</w:t>
            </w:r>
            <w:r w:rsidR="009F6813">
              <w:t>.11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  <w:rPr>
                <w:lang w:val="en-US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rPr>
                <w:i/>
              </w:rPr>
              <w:t>Работа над ошибками Части речи.</w:t>
            </w:r>
            <w:r>
              <w:rPr>
                <w:i/>
              </w:rPr>
              <w:t xml:space="preserve"> </w:t>
            </w:r>
            <w:r w:rsidRPr="00C138ED">
              <w:rPr>
                <w:i/>
              </w:rPr>
              <w:t>Имя прилагательное.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48</w:t>
            </w:r>
          </w:p>
        </w:tc>
        <w:tc>
          <w:tcPr>
            <w:tcW w:w="992" w:type="dxa"/>
            <w:vAlign w:val="center"/>
          </w:tcPr>
          <w:p w:rsidR="00F327E5" w:rsidRDefault="002F47E5" w:rsidP="00F327E5">
            <w:pPr>
              <w:jc w:val="center"/>
            </w:pPr>
            <w:r>
              <w:t>02.12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Правописание родовых окончаний прилагательных.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49</w:t>
            </w:r>
          </w:p>
        </w:tc>
        <w:tc>
          <w:tcPr>
            <w:tcW w:w="992" w:type="dxa"/>
            <w:vAlign w:val="center"/>
          </w:tcPr>
          <w:p w:rsidR="00F327E5" w:rsidRDefault="002F47E5" w:rsidP="00F327E5">
            <w:pPr>
              <w:jc w:val="center"/>
            </w:pPr>
            <w:r>
              <w:t>03</w:t>
            </w:r>
            <w:r w:rsidR="00260E7E">
              <w:t>.12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Согласование прилагательных с существительными.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50</w:t>
            </w:r>
          </w:p>
        </w:tc>
        <w:tc>
          <w:tcPr>
            <w:tcW w:w="992" w:type="dxa"/>
          </w:tcPr>
          <w:p w:rsidR="00F327E5" w:rsidRPr="00C138ED" w:rsidRDefault="00AE177E" w:rsidP="00F327E5">
            <w:pPr>
              <w:jc w:val="center"/>
            </w:pPr>
            <w:r>
              <w:t>04.12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Согласование прилагательных с существительными.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51</w:t>
            </w:r>
          </w:p>
        </w:tc>
        <w:tc>
          <w:tcPr>
            <w:tcW w:w="992" w:type="dxa"/>
          </w:tcPr>
          <w:p w:rsidR="00F327E5" w:rsidRPr="00C138ED" w:rsidRDefault="00AE177E" w:rsidP="00F327E5">
            <w:pPr>
              <w:jc w:val="center"/>
            </w:pPr>
            <w:r>
              <w:t>06.12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РР Использование образных средств языка  сравнение/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52</w:t>
            </w:r>
          </w:p>
        </w:tc>
        <w:tc>
          <w:tcPr>
            <w:tcW w:w="992" w:type="dxa"/>
            <w:vAlign w:val="center"/>
          </w:tcPr>
          <w:p w:rsidR="00F327E5" w:rsidRDefault="00BD5977" w:rsidP="00F327E5">
            <w:pPr>
              <w:jc w:val="center"/>
            </w:pPr>
            <w:r>
              <w:t>10.12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 xml:space="preserve">Склонение прилагательных в </w:t>
            </w:r>
            <w:proofErr w:type="spellStart"/>
            <w:r w:rsidRPr="00C138ED">
              <w:t>ед.ч</w:t>
            </w:r>
            <w:proofErr w:type="spellEnd"/>
            <w:r w:rsidRPr="00C138ED">
              <w:t>. в муж</w:t>
            </w:r>
            <w:proofErr w:type="gramStart"/>
            <w:r w:rsidRPr="00C138ED">
              <w:t>.</w:t>
            </w:r>
            <w:proofErr w:type="gramEnd"/>
            <w:r w:rsidRPr="00C138ED">
              <w:t xml:space="preserve"> </w:t>
            </w:r>
            <w:proofErr w:type="gramStart"/>
            <w:r w:rsidRPr="00C138ED">
              <w:t>и</w:t>
            </w:r>
            <w:proofErr w:type="gramEnd"/>
            <w:r w:rsidRPr="00C138ED">
              <w:t xml:space="preserve"> </w:t>
            </w:r>
            <w:proofErr w:type="spellStart"/>
            <w:r w:rsidRPr="00C138ED">
              <w:t>ср.р</w:t>
            </w:r>
            <w:proofErr w:type="spellEnd"/>
            <w:r w:rsidRPr="00C138ED">
              <w:t xml:space="preserve">. 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54</w:t>
            </w:r>
          </w:p>
        </w:tc>
        <w:tc>
          <w:tcPr>
            <w:tcW w:w="992" w:type="dxa"/>
            <w:vAlign w:val="center"/>
          </w:tcPr>
          <w:p w:rsidR="00F327E5" w:rsidRDefault="00BD5977" w:rsidP="00F327E5">
            <w:pPr>
              <w:jc w:val="center"/>
            </w:pPr>
            <w:r>
              <w:t>11</w:t>
            </w:r>
            <w:r w:rsidR="00176466">
              <w:t>.12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 xml:space="preserve">Склонение прилагательных в </w:t>
            </w:r>
            <w:proofErr w:type="spellStart"/>
            <w:r w:rsidRPr="00C138ED">
              <w:t>ед.ч</w:t>
            </w:r>
            <w:proofErr w:type="spellEnd"/>
            <w:r w:rsidRPr="00C138ED">
              <w:t xml:space="preserve">. </w:t>
            </w:r>
            <w:proofErr w:type="gramStart"/>
            <w:r w:rsidRPr="00C138ED">
              <w:t>в ж</w:t>
            </w:r>
            <w:proofErr w:type="gramEnd"/>
            <w:r w:rsidRPr="00C138ED">
              <w:t xml:space="preserve">. р. 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55</w:t>
            </w:r>
          </w:p>
        </w:tc>
        <w:tc>
          <w:tcPr>
            <w:tcW w:w="992" w:type="dxa"/>
            <w:vAlign w:val="center"/>
          </w:tcPr>
          <w:p w:rsidR="00F327E5" w:rsidRDefault="00BD5977" w:rsidP="00F327E5">
            <w:pPr>
              <w:jc w:val="center"/>
            </w:pPr>
            <w:r>
              <w:t>13</w:t>
            </w:r>
            <w:r w:rsidR="00176466">
              <w:t>.12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 xml:space="preserve">Склонение прилагательных в </w:t>
            </w:r>
            <w:proofErr w:type="spellStart"/>
            <w:r w:rsidRPr="00C138ED">
              <w:t>ед.ч</w:t>
            </w:r>
            <w:proofErr w:type="spellEnd"/>
            <w:r w:rsidRPr="00C138ED">
              <w:t xml:space="preserve">. в ж. </w:t>
            </w:r>
            <w:proofErr w:type="gramStart"/>
            <w:r w:rsidRPr="00C138ED">
              <w:t>р</w:t>
            </w:r>
            <w:proofErr w:type="gramEnd"/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56</w:t>
            </w:r>
          </w:p>
        </w:tc>
        <w:tc>
          <w:tcPr>
            <w:tcW w:w="992" w:type="dxa"/>
            <w:vAlign w:val="center"/>
          </w:tcPr>
          <w:p w:rsidR="00F327E5" w:rsidRDefault="0039456B" w:rsidP="00F327E5">
            <w:pPr>
              <w:jc w:val="center"/>
            </w:pPr>
            <w:r>
              <w:t>16.12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Упражнения на закрепление.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57</w:t>
            </w:r>
          </w:p>
        </w:tc>
        <w:tc>
          <w:tcPr>
            <w:tcW w:w="992" w:type="dxa"/>
            <w:vAlign w:val="center"/>
          </w:tcPr>
          <w:p w:rsidR="00F327E5" w:rsidRDefault="0039456B" w:rsidP="00F327E5">
            <w:pPr>
              <w:jc w:val="center"/>
            </w:pPr>
            <w:r>
              <w:t>17.12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Проверочная работа по теме «Склонение прилагательных в ед. ч. в  муж., сред., жен</w:t>
            </w:r>
            <w:proofErr w:type="gramStart"/>
            <w:r w:rsidRPr="00C138ED">
              <w:t>.</w:t>
            </w:r>
            <w:proofErr w:type="gramEnd"/>
            <w:r w:rsidRPr="00C138ED">
              <w:t xml:space="preserve"> </w:t>
            </w:r>
            <w:proofErr w:type="gramStart"/>
            <w:r>
              <w:t>р</w:t>
            </w:r>
            <w:proofErr w:type="gramEnd"/>
            <w:r w:rsidRPr="00C138ED">
              <w:t>оде.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58</w:t>
            </w:r>
          </w:p>
        </w:tc>
        <w:tc>
          <w:tcPr>
            <w:tcW w:w="992" w:type="dxa"/>
            <w:vAlign w:val="center"/>
          </w:tcPr>
          <w:p w:rsidR="00F327E5" w:rsidRDefault="0039456B" w:rsidP="00F327E5">
            <w:pPr>
              <w:jc w:val="center"/>
            </w:pPr>
            <w:r>
              <w:t>18</w:t>
            </w:r>
            <w:r w:rsidR="00176466">
              <w:t>.12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 xml:space="preserve">Склонение прилагательных во </w:t>
            </w:r>
            <w:proofErr w:type="spellStart"/>
            <w:r w:rsidRPr="00C138ED">
              <w:t>мн.</w:t>
            </w:r>
            <w:proofErr w:type="gramStart"/>
            <w:r w:rsidRPr="00C138ED">
              <w:t>ч</w:t>
            </w:r>
            <w:proofErr w:type="spellEnd"/>
            <w:proofErr w:type="gramEnd"/>
            <w:r w:rsidRPr="00C138ED">
              <w:t>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59</w:t>
            </w:r>
          </w:p>
        </w:tc>
        <w:tc>
          <w:tcPr>
            <w:tcW w:w="992" w:type="dxa"/>
            <w:vAlign w:val="center"/>
          </w:tcPr>
          <w:p w:rsidR="00F327E5" w:rsidRDefault="00176466" w:rsidP="00F327E5">
            <w:pPr>
              <w:jc w:val="center"/>
            </w:pPr>
            <w:r>
              <w:t>20.12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28412F" w:rsidP="00F327E5">
            <w:r w:rsidRPr="00C138ED">
              <w:t xml:space="preserve">Склонение прилагательных во </w:t>
            </w:r>
            <w:proofErr w:type="spellStart"/>
            <w:r w:rsidRPr="00C138ED">
              <w:t>мн.</w:t>
            </w:r>
            <w:proofErr w:type="gramStart"/>
            <w:r w:rsidRPr="00C138ED">
              <w:t>ч</w:t>
            </w:r>
            <w:proofErr w:type="spellEnd"/>
            <w:proofErr w:type="gramEnd"/>
            <w:r w:rsidRPr="00C138ED">
              <w:t>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60</w:t>
            </w:r>
          </w:p>
        </w:tc>
        <w:tc>
          <w:tcPr>
            <w:tcW w:w="992" w:type="dxa"/>
            <w:vAlign w:val="center"/>
          </w:tcPr>
          <w:p w:rsidR="00F327E5" w:rsidRDefault="0028412F" w:rsidP="00F327E5">
            <w:pPr>
              <w:jc w:val="center"/>
            </w:pPr>
            <w:r>
              <w:t>23</w:t>
            </w:r>
            <w:r w:rsidR="00176466">
              <w:t>.12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Упражнение на закрепление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rPr>
          <w:trHeight w:val="306"/>
        </w:trPr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61</w:t>
            </w:r>
          </w:p>
        </w:tc>
        <w:tc>
          <w:tcPr>
            <w:tcW w:w="992" w:type="dxa"/>
            <w:vAlign w:val="center"/>
          </w:tcPr>
          <w:p w:rsidR="00F327E5" w:rsidRDefault="0028412F" w:rsidP="00F327E5">
            <w:pPr>
              <w:jc w:val="center"/>
            </w:pPr>
            <w:r>
              <w:t>24</w:t>
            </w:r>
            <w:r w:rsidR="00176466">
              <w:t>.12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 xml:space="preserve">Контрольная работа по теме « Правописание безударных падежных окончаний </w:t>
            </w:r>
            <w:r w:rsidRPr="00C138ED">
              <w:lastRenderedPageBreak/>
              <w:t>прилагательных»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lastRenderedPageBreak/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lastRenderedPageBreak/>
              <w:t>62</w:t>
            </w:r>
          </w:p>
        </w:tc>
        <w:tc>
          <w:tcPr>
            <w:tcW w:w="992" w:type="dxa"/>
            <w:vAlign w:val="center"/>
          </w:tcPr>
          <w:p w:rsidR="00F327E5" w:rsidRDefault="0028412F" w:rsidP="00F327E5">
            <w:pPr>
              <w:jc w:val="center"/>
            </w:pPr>
            <w:r>
              <w:t>25</w:t>
            </w:r>
            <w:r w:rsidR="00124BA5">
              <w:t>.12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Работа над ошибками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63</w:t>
            </w:r>
          </w:p>
        </w:tc>
        <w:tc>
          <w:tcPr>
            <w:tcW w:w="992" w:type="dxa"/>
            <w:vAlign w:val="center"/>
          </w:tcPr>
          <w:p w:rsidR="00F327E5" w:rsidRDefault="00124BA5" w:rsidP="00F327E5">
            <w:pPr>
              <w:jc w:val="center"/>
            </w:pPr>
            <w:r>
              <w:t>27.12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РР  Заметка в стенгазету « Зимний день»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64</w:t>
            </w:r>
          </w:p>
        </w:tc>
        <w:tc>
          <w:tcPr>
            <w:tcW w:w="992" w:type="dxa"/>
            <w:vAlign w:val="center"/>
          </w:tcPr>
          <w:p w:rsidR="00F327E5" w:rsidRDefault="00124BA5" w:rsidP="00F327E5">
            <w:pPr>
              <w:jc w:val="center"/>
            </w:pPr>
            <w:r>
              <w:t>28.12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rPr>
                <w:i/>
              </w:rPr>
              <w:t>Местоимение.</w:t>
            </w:r>
            <w:r w:rsidRPr="00C138ED">
              <w:t xml:space="preserve">  Значение в речи. 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65</w:t>
            </w:r>
          </w:p>
        </w:tc>
        <w:tc>
          <w:tcPr>
            <w:tcW w:w="992" w:type="dxa"/>
            <w:vAlign w:val="center"/>
          </w:tcPr>
          <w:p w:rsidR="00F327E5" w:rsidRDefault="00D261A7" w:rsidP="00F327E5">
            <w:pPr>
              <w:jc w:val="center"/>
            </w:pPr>
            <w:r>
              <w:t>10.01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Соотнесение местоимения с существительным.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66</w:t>
            </w:r>
          </w:p>
        </w:tc>
        <w:tc>
          <w:tcPr>
            <w:tcW w:w="992" w:type="dxa"/>
            <w:vAlign w:val="center"/>
          </w:tcPr>
          <w:p w:rsidR="00F327E5" w:rsidRDefault="00D261A7" w:rsidP="00F327E5">
            <w:pPr>
              <w:jc w:val="center"/>
            </w:pPr>
            <w:r>
              <w:t>13.01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 xml:space="preserve">Личные местоимения 1,2,3 лица. 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>
              <w:t>67</w:t>
            </w:r>
          </w:p>
        </w:tc>
        <w:tc>
          <w:tcPr>
            <w:tcW w:w="992" w:type="dxa"/>
            <w:vAlign w:val="center"/>
          </w:tcPr>
          <w:p w:rsidR="00F327E5" w:rsidRDefault="00D261A7" w:rsidP="00F327E5">
            <w:pPr>
              <w:jc w:val="center"/>
            </w:pPr>
            <w:r>
              <w:t>14.01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Личные местоимения 1,2,3 лица.</w:t>
            </w:r>
          </w:p>
        </w:tc>
        <w:tc>
          <w:tcPr>
            <w:tcW w:w="1134" w:type="dxa"/>
          </w:tcPr>
          <w:p w:rsidR="00F327E5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68</w:t>
            </w:r>
          </w:p>
        </w:tc>
        <w:tc>
          <w:tcPr>
            <w:tcW w:w="992" w:type="dxa"/>
          </w:tcPr>
          <w:p w:rsidR="00F327E5" w:rsidRPr="00C138ED" w:rsidRDefault="00D261A7" w:rsidP="00F327E5">
            <w:pPr>
              <w:jc w:val="center"/>
            </w:pPr>
            <w:r>
              <w:t>15.01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Личные местоимения 1-го лица.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69</w:t>
            </w:r>
          </w:p>
        </w:tc>
        <w:tc>
          <w:tcPr>
            <w:tcW w:w="992" w:type="dxa"/>
          </w:tcPr>
          <w:p w:rsidR="00F327E5" w:rsidRPr="00C138ED" w:rsidRDefault="00D261A7" w:rsidP="00F327E5">
            <w:pPr>
              <w:jc w:val="center"/>
            </w:pPr>
            <w:r>
              <w:t>17.01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Личные местоимения 2-го лица.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70</w:t>
            </w:r>
          </w:p>
        </w:tc>
        <w:tc>
          <w:tcPr>
            <w:tcW w:w="992" w:type="dxa"/>
          </w:tcPr>
          <w:p w:rsidR="00F327E5" w:rsidRPr="00C138ED" w:rsidRDefault="00D261A7" w:rsidP="00F327E5">
            <w:pPr>
              <w:jc w:val="center"/>
            </w:pPr>
            <w:r>
              <w:t>20.01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Личные местоимения 3-го лица.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71</w:t>
            </w:r>
          </w:p>
        </w:tc>
        <w:tc>
          <w:tcPr>
            <w:tcW w:w="992" w:type="dxa"/>
          </w:tcPr>
          <w:p w:rsidR="00F327E5" w:rsidRPr="00C138ED" w:rsidRDefault="00D261A7" w:rsidP="00F327E5">
            <w:pPr>
              <w:jc w:val="center"/>
            </w:pPr>
            <w:r>
              <w:t>21.01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Упражнения на закрепление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rPr>
          <w:trHeight w:val="94"/>
        </w:trPr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72</w:t>
            </w:r>
          </w:p>
        </w:tc>
        <w:tc>
          <w:tcPr>
            <w:tcW w:w="992" w:type="dxa"/>
          </w:tcPr>
          <w:p w:rsidR="00F327E5" w:rsidRPr="00C138ED" w:rsidRDefault="00D261A7" w:rsidP="00F327E5">
            <w:pPr>
              <w:jc w:val="center"/>
            </w:pPr>
            <w:r>
              <w:t>22.01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Упражнение на закрепление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73</w:t>
            </w:r>
          </w:p>
        </w:tc>
        <w:tc>
          <w:tcPr>
            <w:tcW w:w="992" w:type="dxa"/>
          </w:tcPr>
          <w:p w:rsidR="00F327E5" w:rsidRPr="00C138ED" w:rsidRDefault="00D261A7" w:rsidP="00F327E5">
            <w:pPr>
              <w:jc w:val="center"/>
            </w:pPr>
            <w:r>
              <w:t>24.01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Контрольная работа по теме «Личные местоимения 1,2 и 3 лица»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74</w:t>
            </w:r>
          </w:p>
        </w:tc>
        <w:tc>
          <w:tcPr>
            <w:tcW w:w="992" w:type="dxa"/>
          </w:tcPr>
          <w:p w:rsidR="00F327E5" w:rsidRPr="00C138ED" w:rsidRDefault="00525B11" w:rsidP="00F327E5">
            <w:pPr>
              <w:jc w:val="center"/>
            </w:pPr>
            <w:r>
              <w:t>27.01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Работа над ошибками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75</w:t>
            </w:r>
          </w:p>
        </w:tc>
        <w:tc>
          <w:tcPr>
            <w:tcW w:w="992" w:type="dxa"/>
          </w:tcPr>
          <w:p w:rsidR="00F327E5" w:rsidRPr="00C138ED" w:rsidRDefault="005E773E" w:rsidP="00F327E5">
            <w:pPr>
              <w:jc w:val="center"/>
            </w:pPr>
            <w:r>
              <w:t>28.01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Лицо и число местоимений.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76</w:t>
            </w:r>
          </w:p>
        </w:tc>
        <w:tc>
          <w:tcPr>
            <w:tcW w:w="992" w:type="dxa"/>
          </w:tcPr>
          <w:p w:rsidR="00F327E5" w:rsidRPr="00C138ED" w:rsidRDefault="005E773E" w:rsidP="00F327E5">
            <w:pPr>
              <w:jc w:val="center"/>
            </w:pPr>
            <w:r>
              <w:t>29.01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Написание местоимений с предлогами.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77</w:t>
            </w:r>
          </w:p>
        </w:tc>
        <w:tc>
          <w:tcPr>
            <w:tcW w:w="992" w:type="dxa"/>
          </w:tcPr>
          <w:p w:rsidR="00F327E5" w:rsidRPr="00C138ED" w:rsidRDefault="006B34C9" w:rsidP="00F327E5">
            <w:pPr>
              <w:jc w:val="center"/>
            </w:pPr>
            <w:r>
              <w:t>31.01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 xml:space="preserve"> РР Местоимение - средство связи предложений в тексте. 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78</w:t>
            </w:r>
          </w:p>
        </w:tc>
        <w:tc>
          <w:tcPr>
            <w:tcW w:w="992" w:type="dxa"/>
          </w:tcPr>
          <w:p w:rsidR="00F327E5" w:rsidRPr="00C138ED" w:rsidRDefault="006B34C9" w:rsidP="00F327E5">
            <w:pPr>
              <w:jc w:val="center"/>
            </w:pPr>
            <w:r>
              <w:t>03.02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 xml:space="preserve">Обобщение знаний о местоимении. 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79</w:t>
            </w:r>
          </w:p>
        </w:tc>
        <w:tc>
          <w:tcPr>
            <w:tcW w:w="992" w:type="dxa"/>
          </w:tcPr>
          <w:p w:rsidR="00F327E5" w:rsidRPr="00C138ED" w:rsidRDefault="007375F5" w:rsidP="00F327E5">
            <w:pPr>
              <w:jc w:val="center"/>
            </w:pPr>
            <w:r>
              <w:t>04.02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 xml:space="preserve">РР. Письмо. 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80</w:t>
            </w:r>
          </w:p>
        </w:tc>
        <w:tc>
          <w:tcPr>
            <w:tcW w:w="992" w:type="dxa"/>
          </w:tcPr>
          <w:p w:rsidR="00F327E5" w:rsidRPr="00C138ED" w:rsidRDefault="007375F5" w:rsidP="00F327E5">
            <w:pPr>
              <w:jc w:val="center"/>
            </w:pPr>
            <w:r>
              <w:t>05.02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rPr>
                <w:i/>
              </w:rPr>
              <w:t xml:space="preserve">Глагол. </w:t>
            </w:r>
            <w:r w:rsidRPr="00C138ED">
              <w:t xml:space="preserve">Глагол как часть речи. 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81</w:t>
            </w:r>
          </w:p>
        </w:tc>
        <w:tc>
          <w:tcPr>
            <w:tcW w:w="992" w:type="dxa"/>
          </w:tcPr>
          <w:p w:rsidR="00F327E5" w:rsidRPr="00C138ED" w:rsidRDefault="0055526F" w:rsidP="00F327E5">
            <w:pPr>
              <w:jc w:val="center"/>
            </w:pPr>
            <w:r>
              <w:t>07.02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Роль глагола  в речи.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82</w:t>
            </w:r>
          </w:p>
        </w:tc>
        <w:tc>
          <w:tcPr>
            <w:tcW w:w="992" w:type="dxa"/>
          </w:tcPr>
          <w:p w:rsidR="00F327E5" w:rsidRPr="00C138ED" w:rsidRDefault="00D625D8" w:rsidP="00F327E5">
            <w:pPr>
              <w:jc w:val="center"/>
            </w:pPr>
            <w:r>
              <w:t>10.02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Семантические группы глагола.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83</w:t>
            </w:r>
          </w:p>
          <w:p w:rsidR="00F327E5" w:rsidRPr="00C138ED" w:rsidRDefault="00F327E5" w:rsidP="00F327E5">
            <w:pPr>
              <w:jc w:val="center"/>
            </w:pPr>
            <w:r w:rsidRPr="00C138ED">
              <w:t>84</w:t>
            </w:r>
          </w:p>
        </w:tc>
        <w:tc>
          <w:tcPr>
            <w:tcW w:w="992" w:type="dxa"/>
          </w:tcPr>
          <w:p w:rsidR="00A4507B" w:rsidRDefault="00D625D8" w:rsidP="00F327E5">
            <w:pPr>
              <w:jc w:val="center"/>
            </w:pPr>
            <w:r>
              <w:t>11.02</w:t>
            </w:r>
          </w:p>
          <w:p w:rsidR="00D625D8" w:rsidRPr="00C138ED" w:rsidRDefault="00D625D8" w:rsidP="00F327E5">
            <w:pPr>
              <w:jc w:val="center"/>
            </w:pPr>
            <w:r>
              <w:t>12.02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Изменение глагола по времени.</w:t>
            </w:r>
          </w:p>
          <w:p w:rsidR="00F327E5" w:rsidRPr="00C138ED" w:rsidRDefault="00F327E5" w:rsidP="00F327E5"/>
        </w:tc>
        <w:tc>
          <w:tcPr>
            <w:tcW w:w="1134" w:type="dxa"/>
          </w:tcPr>
          <w:p w:rsidR="00F327E5" w:rsidRDefault="00F327E5" w:rsidP="00F327E5">
            <w:r>
              <w:t>2</w:t>
            </w:r>
          </w:p>
          <w:p w:rsidR="00F327E5" w:rsidRPr="00C138ED" w:rsidRDefault="00F327E5" w:rsidP="00F327E5"/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85</w:t>
            </w:r>
          </w:p>
        </w:tc>
        <w:tc>
          <w:tcPr>
            <w:tcW w:w="992" w:type="dxa"/>
          </w:tcPr>
          <w:p w:rsidR="00F327E5" w:rsidRPr="00C138ED" w:rsidRDefault="00D625D8" w:rsidP="00F327E5">
            <w:pPr>
              <w:jc w:val="center"/>
            </w:pPr>
            <w:r>
              <w:t>14.02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Неопределённая форма глагола.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86</w:t>
            </w:r>
          </w:p>
          <w:p w:rsidR="00F327E5" w:rsidRPr="00C138ED" w:rsidRDefault="00F327E5" w:rsidP="00F327E5">
            <w:pPr>
              <w:jc w:val="center"/>
            </w:pPr>
            <w:r w:rsidRPr="00C138ED">
              <w:t>87</w:t>
            </w:r>
          </w:p>
        </w:tc>
        <w:tc>
          <w:tcPr>
            <w:tcW w:w="992" w:type="dxa"/>
          </w:tcPr>
          <w:p w:rsidR="005C101A" w:rsidRDefault="00D625D8" w:rsidP="00F327E5">
            <w:pPr>
              <w:jc w:val="center"/>
            </w:pPr>
            <w:r>
              <w:t>17</w:t>
            </w:r>
            <w:r w:rsidR="005C101A">
              <w:t>.02</w:t>
            </w:r>
          </w:p>
          <w:p w:rsidR="00F327E5" w:rsidRPr="00C138ED" w:rsidRDefault="00D625D8" w:rsidP="00F327E5">
            <w:pPr>
              <w:jc w:val="center"/>
            </w:pPr>
            <w:r>
              <w:t>18</w:t>
            </w:r>
            <w:r w:rsidR="005C101A">
              <w:t>.02.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Изменение глагола по числам.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2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88</w:t>
            </w:r>
          </w:p>
          <w:p w:rsidR="00F327E5" w:rsidRPr="00C138ED" w:rsidRDefault="00F327E5" w:rsidP="00F327E5">
            <w:pPr>
              <w:jc w:val="center"/>
            </w:pPr>
            <w:r w:rsidRPr="00C138ED">
              <w:t>89</w:t>
            </w:r>
          </w:p>
          <w:p w:rsidR="00F327E5" w:rsidRPr="00C138ED" w:rsidRDefault="00F327E5" w:rsidP="00F327E5">
            <w:pPr>
              <w:jc w:val="center"/>
            </w:pPr>
            <w:r w:rsidRPr="00C138ED">
              <w:t>90</w:t>
            </w:r>
          </w:p>
        </w:tc>
        <w:tc>
          <w:tcPr>
            <w:tcW w:w="992" w:type="dxa"/>
          </w:tcPr>
          <w:p w:rsidR="00A4507B" w:rsidRDefault="00A4507B" w:rsidP="00F327E5">
            <w:pPr>
              <w:jc w:val="center"/>
            </w:pPr>
            <w:r>
              <w:t>19.02</w:t>
            </w:r>
          </w:p>
          <w:p w:rsidR="00A4507B" w:rsidRDefault="00D625D8" w:rsidP="00F327E5">
            <w:pPr>
              <w:jc w:val="center"/>
            </w:pPr>
            <w:r>
              <w:t>21</w:t>
            </w:r>
            <w:r w:rsidR="00A4507B">
              <w:t>.02</w:t>
            </w:r>
          </w:p>
          <w:p w:rsidR="005C101A" w:rsidRPr="00C138ED" w:rsidRDefault="00D625D8" w:rsidP="00F327E5">
            <w:pPr>
              <w:jc w:val="center"/>
            </w:pPr>
            <w:r>
              <w:t>24</w:t>
            </w:r>
            <w:r w:rsidR="005C101A">
              <w:t>.02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Изменение глагола прошедшего времени  по родам и числам.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3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91</w:t>
            </w:r>
          </w:p>
        </w:tc>
        <w:tc>
          <w:tcPr>
            <w:tcW w:w="992" w:type="dxa"/>
          </w:tcPr>
          <w:p w:rsidR="00F327E5" w:rsidRPr="00C138ED" w:rsidRDefault="00652439" w:rsidP="00F327E5">
            <w:pPr>
              <w:jc w:val="center"/>
            </w:pPr>
            <w:r>
              <w:t>25.02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 xml:space="preserve">Глаголы прошедшего времени во мн. </w:t>
            </w:r>
            <w:proofErr w:type="gramStart"/>
            <w:r w:rsidRPr="00C138ED">
              <w:t>ч</w:t>
            </w:r>
            <w:proofErr w:type="gramEnd"/>
            <w:r w:rsidRPr="00C138ED">
              <w:t>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92</w:t>
            </w:r>
          </w:p>
          <w:p w:rsidR="00F327E5" w:rsidRPr="00C138ED" w:rsidRDefault="00F327E5" w:rsidP="00F327E5">
            <w:pPr>
              <w:jc w:val="center"/>
            </w:pPr>
            <w:r w:rsidRPr="00C138ED">
              <w:t>93</w:t>
            </w:r>
          </w:p>
        </w:tc>
        <w:tc>
          <w:tcPr>
            <w:tcW w:w="992" w:type="dxa"/>
          </w:tcPr>
          <w:p w:rsidR="001F6636" w:rsidRDefault="00525EB6" w:rsidP="00F327E5">
            <w:pPr>
              <w:jc w:val="center"/>
            </w:pPr>
            <w:r>
              <w:t>26.02</w:t>
            </w:r>
          </w:p>
          <w:p w:rsidR="00525EB6" w:rsidRPr="00C138ED" w:rsidRDefault="00525EB6" w:rsidP="00F327E5">
            <w:pPr>
              <w:jc w:val="center"/>
            </w:pPr>
            <w:r>
              <w:t>28.02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 xml:space="preserve">НЕ с глаголами. 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2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94</w:t>
            </w:r>
          </w:p>
          <w:p w:rsidR="00F327E5" w:rsidRPr="00C138ED" w:rsidRDefault="00F327E5" w:rsidP="00F327E5">
            <w:pPr>
              <w:jc w:val="center"/>
            </w:pPr>
            <w:r w:rsidRPr="00C138ED">
              <w:t>95</w:t>
            </w:r>
          </w:p>
        </w:tc>
        <w:tc>
          <w:tcPr>
            <w:tcW w:w="992" w:type="dxa"/>
          </w:tcPr>
          <w:p w:rsidR="001F6636" w:rsidRDefault="00CB2D8F" w:rsidP="00F327E5">
            <w:pPr>
              <w:jc w:val="center"/>
            </w:pPr>
            <w:r>
              <w:t>03.03</w:t>
            </w:r>
          </w:p>
          <w:p w:rsidR="00CB2D8F" w:rsidRPr="00C138ED" w:rsidRDefault="00CB2D8F" w:rsidP="00F327E5">
            <w:pPr>
              <w:jc w:val="center"/>
            </w:pPr>
            <w:r>
              <w:t>04.03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Упражнения на закрепление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2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lastRenderedPageBreak/>
              <w:t>96</w:t>
            </w:r>
          </w:p>
        </w:tc>
        <w:tc>
          <w:tcPr>
            <w:tcW w:w="992" w:type="dxa"/>
          </w:tcPr>
          <w:p w:rsidR="00F327E5" w:rsidRPr="00C138ED" w:rsidRDefault="00974532" w:rsidP="00F327E5">
            <w:pPr>
              <w:jc w:val="center"/>
            </w:pPr>
            <w:r>
              <w:t>05.03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 xml:space="preserve">Изменение глагола по лицам. 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97</w:t>
            </w:r>
          </w:p>
        </w:tc>
        <w:tc>
          <w:tcPr>
            <w:tcW w:w="992" w:type="dxa"/>
          </w:tcPr>
          <w:p w:rsidR="00F327E5" w:rsidRPr="00C138ED" w:rsidRDefault="00974532" w:rsidP="00F327E5">
            <w:pPr>
              <w:jc w:val="center"/>
            </w:pPr>
            <w:r>
              <w:t>07.03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974532" w:rsidP="00F327E5">
            <w:r w:rsidRPr="00C138ED">
              <w:t>Изменение глагола по лицам.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98</w:t>
            </w:r>
          </w:p>
        </w:tc>
        <w:tc>
          <w:tcPr>
            <w:tcW w:w="992" w:type="dxa"/>
          </w:tcPr>
          <w:p w:rsidR="00F327E5" w:rsidRPr="00C138ED" w:rsidRDefault="007F317C" w:rsidP="00F327E5">
            <w:pPr>
              <w:jc w:val="center"/>
            </w:pPr>
            <w:r>
              <w:t>10.03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pPr>
              <w:rPr>
                <w:i/>
              </w:rPr>
            </w:pPr>
            <w:r w:rsidRPr="00C138ED">
              <w:t xml:space="preserve">РР </w:t>
            </w:r>
            <w:r w:rsidRPr="00C138ED">
              <w:rPr>
                <w:i/>
              </w:rPr>
              <w:t xml:space="preserve"> (письмо – поздравление)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99</w:t>
            </w:r>
          </w:p>
        </w:tc>
        <w:tc>
          <w:tcPr>
            <w:tcW w:w="992" w:type="dxa"/>
          </w:tcPr>
          <w:p w:rsidR="00F327E5" w:rsidRPr="00C138ED" w:rsidRDefault="007F317C" w:rsidP="00F327E5">
            <w:pPr>
              <w:jc w:val="center"/>
            </w:pPr>
            <w:r>
              <w:t>11</w:t>
            </w:r>
            <w:r w:rsidR="001F6636">
              <w:t>.03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 xml:space="preserve">Дифференциация слов на     </w:t>
            </w:r>
            <w:proofErr w:type="gramStart"/>
            <w:r w:rsidRPr="00C138ED">
              <w:t>-</w:t>
            </w:r>
            <w:proofErr w:type="spellStart"/>
            <w:r w:rsidRPr="00C138ED">
              <w:t>т</w:t>
            </w:r>
            <w:proofErr w:type="gramEnd"/>
            <w:r w:rsidRPr="00C138ED">
              <w:t>ся</w:t>
            </w:r>
            <w:proofErr w:type="spellEnd"/>
            <w:r w:rsidRPr="00C138ED">
              <w:t>, -</w:t>
            </w:r>
            <w:proofErr w:type="spellStart"/>
            <w:r w:rsidRPr="00C138ED">
              <w:t>ться</w:t>
            </w:r>
            <w:proofErr w:type="spellEnd"/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100</w:t>
            </w:r>
          </w:p>
        </w:tc>
        <w:tc>
          <w:tcPr>
            <w:tcW w:w="992" w:type="dxa"/>
          </w:tcPr>
          <w:p w:rsidR="00F327E5" w:rsidRPr="00C138ED" w:rsidRDefault="007F317C" w:rsidP="00F327E5">
            <w:pPr>
              <w:jc w:val="center"/>
            </w:pPr>
            <w:r>
              <w:t>12</w:t>
            </w:r>
            <w:r w:rsidR="001F6636">
              <w:t>.03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 xml:space="preserve">Дифференциация слов на     </w:t>
            </w:r>
            <w:proofErr w:type="gramStart"/>
            <w:r w:rsidRPr="00C138ED">
              <w:t>-</w:t>
            </w:r>
            <w:proofErr w:type="spellStart"/>
            <w:r w:rsidRPr="00C138ED">
              <w:t>т</w:t>
            </w:r>
            <w:proofErr w:type="gramEnd"/>
            <w:r w:rsidRPr="00C138ED">
              <w:t>ся</w:t>
            </w:r>
            <w:proofErr w:type="spellEnd"/>
            <w:r w:rsidRPr="00C138ED">
              <w:t>, -</w:t>
            </w:r>
            <w:proofErr w:type="spellStart"/>
            <w:r w:rsidRPr="00C138ED">
              <w:t>ться</w:t>
            </w:r>
            <w:proofErr w:type="spellEnd"/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101</w:t>
            </w:r>
          </w:p>
        </w:tc>
        <w:tc>
          <w:tcPr>
            <w:tcW w:w="992" w:type="dxa"/>
          </w:tcPr>
          <w:p w:rsidR="00F327E5" w:rsidRPr="00C138ED" w:rsidRDefault="007F317C" w:rsidP="00F327E5">
            <w:pPr>
              <w:jc w:val="center"/>
            </w:pPr>
            <w:r>
              <w:t>14</w:t>
            </w:r>
            <w:r w:rsidR="001F6636">
              <w:t>.03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Упражнения на закрепление.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102</w:t>
            </w:r>
          </w:p>
        </w:tc>
        <w:tc>
          <w:tcPr>
            <w:tcW w:w="992" w:type="dxa"/>
          </w:tcPr>
          <w:p w:rsidR="00F327E5" w:rsidRPr="00C138ED" w:rsidRDefault="00F44DC3" w:rsidP="00F327E5">
            <w:pPr>
              <w:jc w:val="center"/>
            </w:pPr>
            <w:r>
              <w:t>17.03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Контрольная работа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103</w:t>
            </w:r>
          </w:p>
        </w:tc>
        <w:tc>
          <w:tcPr>
            <w:tcW w:w="992" w:type="dxa"/>
          </w:tcPr>
          <w:p w:rsidR="00F327E5" w:rsidRPr="00C138ED" w:rsidRDefault="006B754C" w:rsidP="00F327E5">
            <w:pPr>
              <w:jc w:val="center"/>
            </w:pPr>
            <w:r>
              <w:t>18.03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Работа над ошибками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104</w:t>
            </w:r>
          </w:p>
          <w:p w:rsidR="00F327E5" w:rsidRPr="00C138ED" w:rsidRDefault="00F327E5" w:rsidP="00F327E5">
            <w:pPr>
              <w:jc w:val="center"/>
            </w:pPr>
            <w:r w:rsidRPr="00C138ED">
              <w:t>105</w:t>
            </w:r>
          </w:p>
        </w:tc>
        <w:tc>
          <w:tcPr>
            <w:tcW w:w="992" w:type="dxa"/>
          </w:tcPr>
          <w:p w:rsidR="004A11FE" w:rsidRDefault="006B754C" w:rsidP="00F327E5">
            <w:pPr>
              <w:jc w:val="center"/>
            </w:pPr>
            <w:r>
              <w:t>19.03</w:t>
            </w:r>
          </w:p>
          <w:p w:rsidR="006B754C" w:rsidRPr="00C138ED" w:rsidRDefault="006B754C" w:rsidP="00F327E5">
            <w:pPr>
              <w:jc w:val="center"/>
            </w:pPr>
            <w:r>
              <w:t>21.03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rPr>
                <w:i/>
              </w:rPr>
              <w:t xml:space="preserve">Предложение. </w:t>
            </w:r>
            <w:r w:rsidRPr="00C138ED">
              <w:t>Простое и сложное предложение.</w:t>
            </w:r>
          </w:p>
          <w:p w:rsidR="00F327E5" w:rsidRPr="00C138ED" w:rsidRDefault="00F327E5" w:rsidP="00F327E5"/>
        </w:tc>
        <w:tc>
          <w:tcPr>
            <w:tcW w:w="1134" w:type="dxa"/>
          </w:tcPr>
          <w:p w:rsidR="00F327E5" w:rsidRPr="00C138ED" w:rsidRDefault="00F327E5" w:rsidP="00F327E5">
            <w:r>
              <w:t>2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106</w:t>
            </w:r>
          </w:p>
          <w:p w:rsidR="00F327E5" w:rsidRPr="00C138ED" w:rsidRDefault="00F327E5" w:rsidP="00F327E5">
            <w:pPr>
              <w:jc w:val="center"/>
            </w:pPr>
            <w:r w:rsidRPr="00C138ED">
              <w:t>107</w:t>
            </w:r>
          </w:p>
        </w:tc>
        <w:tc>
          <w:tcPr>
            <w:tcW w:w="992" w:type="dxa"/>
          </w:tcPr>
          <w:p w:rsidR="00F327E5" w:rsidRDefault="004A11FE" w:rsidP="00F327E5">
            <w:pPr>
              <w:jc w:val="center"/>
            </w:pPr>
            <w:r>
              <w:t>20.03</w:t>
            </w:r>
          </w:p>
          <w:p w:rsidR="004A11FE" w:rsidRPr="00C138ED" w:rsidRDefault="004A11FE" w:rsidP="00F327E5">
            <w:pPr>
              <w:jc w:val="center"/>
            </w:pPr>
            <w:r>
              <w:t>21.03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jc w:val="center"/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Простое предложение с однородными членами.</w:t>
            </w:r>
          </w:p>
          <w:p w:rsidR="00F327E5" w:rsidRPr="00C138ED" w:rsidRDefault="00F327E5" w:rsidP="00F327E5"/>
        </w:tc>
        <w:tc>
          <w:tcPr>
            <w:tcW w:w="1134" w:type="dxa"/>
          </w:tcPr>
          <w:p w:rsidR="00F327E5" w:rsidRPr="00C138ED" w:rsidRDefault="00F327E5" w:rsidP="00F327E5">
            <w:r>
              <w:t>2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108</w:t>
            </w:r>
          </w:p>
          <w:p w:rsidR="00F327E5" w:rsidRPr="00C138ED" w:rsidRDefault="00F327E5" w:rsidP="00F327E5">
            <w:pPr>
              <w:jc w:val="center"/>
            </w:pPr>
            <w:r w:rsidRPr="00C138ED">
              <w:t>109</w:t>
            </w:r>
          </w:p>
          <w:p w:rsidR="00F327E5" w:rsidRPr="00C138ED" w:rsidRDefault="00F327E5" w:rsidP="00F327E5">
            <w:pPr>
              <w:jc w:val="center"/>
            </w:pPr>
            <w:r w:rsidRPr="00C138ED">
              <w:t>110</w:t>
            </w:r>
          </w:p>
        </w:tc>
        <w:tc>
          <w:tcPr>
            <w:tcW w:w="992" w:type="dxa"/>
          </w:tcPr>
          <w:p w:rsidR="00F327E5" w:rsidRDefault="00085931" w:rsidP="00F327E5">
            <w:pPr>
              <w:jc w:val="center"/>
            </w:pPr>
            <w:r>
              <w:t>31.03</w:t>
            </w:r>
          </w:p>
          <w:p w:rsidR="00687FDC" w:rsidRDefault="00085931" w:rsidP="00F327E5">
            <w:pPr>
              <w:jc w:val="center"/>
            </w:pPr>
            <w:r>
              <w:t>01</w:t>
            </w:r>
            <w:r w:rsidR="00687FDC">
              <w:t>.04</w:t>
            </w:r>
          </w:p>
          <w:p w:rsidR="00687FDC" w:rsidRPr="00C138ED" w:rsidRDefault="00085931" w:rsidP="00F327E5">
            <w:pPr>
              <w:jc w:val="center"/>
            </w:pPr>
            <w:r>
              <w:t>02</w:t>
            </w:r>
            <w:r w:rsidR="00687FDC">
              <w:t>.04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Однородные члены предложения с повторяющимся союзом и.</w:t>
            </w:r>
          </w:p>
          <w:p w:rsidR="00F327E5" w:rsidRPr="00C138ED" w:rsidRDefault="00F327E5" w:rsidP="00F327E5"/>
        </w:tc>
        <w:tc>
          <w:tcPr>
            <w:tcW w:w="1134" w:type="dxa"/>
          </w:tcPr>
          <w:p w:rsidR="00F327E5" w:rsidRPr="00C138ED" w:rsidRDefault="00F327E5" w:rsidP="00F327E5">
            <w:r>
              <w:t>3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111</w:t>
            </w:r>
          </w:p>
          <w:p w:rsidR="00F327E5" w:rsidRPr="00C138ED" w:rsidRDefault="00F327E5" w:rsidP="00F327E5">
            <w:pPr>
              <w:jc w:val="center"/>
            </w:pPr>
            <w:r w:rsidRPr="00C138ED">
              <w:t>112</w:t>
            </w:r>
          </w:p>
        </w:tc>
        <w:tc>
          <w:tcPr>
            <w:tcW w:w="992" w:type="dxa"/>
          </w:tcPr>
          <w:p w:rsidR="00F327E5" w:rsidRDefault="007A5AB9" w:rsidP="00F327E5">
            <w:r>
              <w:t>04</w:t>
            </w:r>
            <w:r w:rsidR="00687FDC">
              <w:t>.04</w:t>
            </w:r>
          </w:p>
          <w:p w:rsidR="00687FDC" w:rsidRPr="00C138ED" w:rsidRDefault="00125985" w:rsidP="00F327E5">
            <w:r>
              <w:t>07</w:t>
            </w:r>
            <w:r w:rsidR="00687FDC">
              <w:t>.04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Проверочная работа.</w:t>
            </w:r>
          </w:p>
          <w:p w:rsidR="00F327E5" w:rsidRPr="00C138ED" w:rsidRDefault="00F327E5" w:rsidP="00F327E5">
            <w:r w:rsidRPr="00C138ED">
              <w:t>Анализ работы и работа над ошибками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2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113</w:t>
            </w:r>
          </w:p>
        </w:tc>
        <w:tc>
          <w:tcPr>
            <w:tcW w:w="992" w:type="dxa"/>
          </w:tcPr>
          <w:p w:rsidR="00F327E5" w:rsidRPr="00C138ED" w:rsidRDefault="007A5AB9" w:rsidP="00F327E5">
            <w:pPr>
              <w:jc w:val="center"/>
            </w:pPr>
            <w:r>
              <w:t>08</w:t>
            </w:r>
            <w:r w:rsidR="00687FDC">
              <w:t>.04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Сложное предложение.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114</w:t>
            </w:r>
          </w:p>
          <w:p w:rsidR="00F327E5" w:rsidRPr="00C138ED" w:rsidRDefault="00F327E5" w:rsidP="00F327E5">
            <w:pPr>
              <w:jc w:val="center"/>
            </w:pPr>
            <w:r w:rsidRPr="00C138ED">
              <w:t>115</w:t>
            </w:r>
          </w:p>
        </w:tc>
        <w:tc>
          <w:tcPr>
            <w:tcW w:w="992" w:type="dxa"/>
          </w:tcPr>
          <w:p w:rsidR="00F327E5" w:rsidRDefault="007A5AB9" w:rsidP="00F327E5">
            <w:pPr>
              <w:jc w:val="center"/>
            </w:pPr>
            <w:r>
              <w:t>09</w:t>
            </w:r>
            <w:r w:rsidR="00687FDC">
              <w:t>.04</w:t>
            </w:r>
          </w:p>
          <w:p w:rsidR="00687FDC" w:rsidRPr="00C138ED" w:rsidRDefault="00687FDC" w:rsidP="00F327E5">
            <w:pPr>
              <w:jc w:val="center"/>
            </w:pPr>
            <w:r>
              <w:t>11.04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Сложное предложение с союзами и без них.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2</w:t>
            </w:r>
          </w:p>
        </w:tc>
      </w:tr>
      <w:tr w:rsidR="00F327E5" w:rsidRPr="00C138ED" w:rsidTr="00F327E5">
        <w:trPr>
          <w:trHeight w:val="582"/>
        </w:trPr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116</w:t>
            </w:r>
          </w:p>
          <w:p w:rsidR="00F327E5" w:rsidRPr="00C138ED" w:rsidRDefault="00F327E5" w:rsidP="00F327E5">
            <w:pPr>
              <w:jc w:val="center"/>
            </w:pPr>
            <w:r w:rsidRPr="00C138ED">
              <w:t>117</w:t>
            </w:r>
          </w:p>
        </w:tc>
        <w:tc>
          <w:tcPr>
            <w:tcW w:w="992" w:type="dxa"/>
          </w:tcPr>
          <w:p w:rsidR="00F327E5" w:rsidRDefault="007A5AB9" w:rsidP="00F327E5">
            <w:pPr>
              <w:jc w:val="center"/>
            </w:pPr>
            <w:r>
              <w:t>14</w:t>
            </w:r>
            <w:r w:rsidR="00687FDC">
              <w:t>.04</w:t>
            </w:r>
          </w:p>
          <w:p w:rsidR="00687FDC" w:rsidRPr="00C138ED" w:rsidRDefault="007A5AB9" w:rsidP="00F327E5">
            <w:pPr>
              <w:jc w:val="center"/>
            </w:pPr>
            <w:r>
              <w:t>15</w:t>
            </w:r>
            <w:r w:rsidR="00687FDC">
              <w:t>.04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Р.Р. Подготовка к изложению.</w:t>
            </w:r>
            <w:r>
              <w:t xml:space="preserve">  </w:t>
            </w:r>
            <w:r w:rsidRPr="00C138ED">
              <w:t>Изложение. Текст</w:t>
            </w:r>
            <w:r>
              <w:t xml:space="preserve"> </w:t>
            </w:r>
            <w:r w:rsidRPr="00C138ED">
              <w:t>- повествование.</w:t>
            </w:r>
          </w:p>
          <w:p w:rsidR="00F327E5" w:rsidRPr="00C138ED" w:rsidRDefault="00F327E5" w:rsidP="00F327E5">
            <w:r w:rsidRPr="00C138ED">
              <w:t>Р.Р</w:t>
            </w:r>
            <w:r>
              <w:t>.  Написание изложения по плану.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2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118</w:t>
            </w:r>
          </w:p>
        </w:tc>
        <w:tc>
          <w:tcPr>
            <w:tcW w:w="992" w:type="dxa"/>
          </w:tcPr>
          <w:p w:rsidR="00F327E5" w:rsidRPr="00C138ED" w:rsidRDefault="007A5AB9" w:rsidP="00F327E5">
            <w:pPr>
              <w:jc w:val="center"/>
            </w:pPr>
            <w:r>
              <w:t>16</w:t>
            </w:r>
            <w:r w:rsidR="00687FDC">
              <w:t>.04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Обращение.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119</w:t>
            </w:r>
          </w:p>
          <w:p w:rsidR="00F327E5" w:rsidRPr="00C138ED" w:rsidRDefault="00F327E5" w:rsidP="00F327E5">
            <w:pPr>
              <w:jc w:val="center"/>
            </w:pPr>
            <w:r w:rsidRPr="00C138ED">
              <w:t>120</w:t>
            </w:r>
          </w:p>
        </w:tc>
        <w:tc>
          <w:tcPr>
            <w:tcW w:w="992" w:type="dxa"/>
          </w:tcPr>
          <w:p w:rsidR="00F327E5" w:rsidRDefault="00687FDC" w:rsidP="00F327E5">
            <w:pPr>
              <w:jc w:val="center"/>
            </w:pPr>
            <w:r>
              <w:t>18.04</w:t>
            </w:r>
          </w:p>
          <w:p w:rsidR="00687FDC" w:rsidRPr="00C138ED" w:rsidRDefault="007A5AB9" w:rsidP="00F327E5">
            <w:pPr>
              <w:jc w:val="center"/>
            </w:pPr>
            <w:r>
              <w:t>21</w:t>
            </w:r>
            <w:r w:rsidR="00687FDC">
              <w:t>.04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Знаки препинания. Использование схем.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2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121</w:t>
            </w:r>
          </w:p>
        </w:tc>
        <w:tc>
          <w:tcPr>
            <w:tcW w:w="992" w:type="dxa"/>
          </w:tcPr>
          <w:p w:rsidR="00F327E5" w:rsidRPr="00C138ED" w:rsidRDefault="007A5AB9" w:rsidP="00F327E5">
            <w:pPr>
              <w:jc w:val="center"/>
            </w:pPr>
            <w:r>
              <w:t>22</w:t>
            </w:r>
            <w:r w:rsidR="00687FDC">
              <w:t>.04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Контрольная работа по теме «Предложение».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122</w:t>
            </w:r>
          </w:p>
        </w:tc>
        <w:tc>
          <w:tcPr>
            <w:tcW w:w="992" w:type="dxa"/>
          </w:tcPr>
          <w:p w:rsidR="00F327E5" w:rsidRPr="00C138ED" w:rsidRDefault="007A5AB9" w:rsidP="00F327E5">
            <w:pPr>
              <w:jc w:val="center"/>
            </w:pPr>
            <w:r>
              <w:t>23</w:t>
            </w:r>
            <w:r w:rsidR="00687FDC">
              <w:t>.04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Работа над ошибками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0A2764">
        <w:trPr>
          <w:trHeight w:val="405"/>
        </w:trPr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123</w:t>
            </w:r>
          </w:p>
        </w:tc>
        <w:tc>
          <w:tcPr>
            <w:tcW w:w="992" w:type="dxa"/>
          </w:tcPr>
          <w:p w:rsidR="00F327E5" w:rsidRPr="00C138ED" w:rsidRDefault="00687FDC" w:rsidP="00F327E5">
            <w:pPr>
              <w:jc w:val="center"/>
            </w:pPr>
            <w:r>
              <w:t>25.04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proofErr w:type="spellStart"/>
            <w:r w:rsidRPr="00C138ED">
              <w:t>РР</w:t>
            </w:r>
            <w:proofErr w:type="gramStart"/>
            <w:r w:rsidRPr="00C138ED">
              <w:t>.О</w:t>
            </w:r>
            <w:proofErr w:type="gramEnd"/>
            <w:r w:rsidRPr="00C138ED">
              <w:t>бъявление</w:t>
            </w:r>
            <w:proofErr w:type="spellEnd"/>
            <w:r w:rsidRPr="00C138ED">
              <w:t xml:space="preserve">. 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124</w:t>
            </w:r>
          </w:p>
          <w:p w:rsidR="00F327E5" w:rsidRPr="00C138ED" w:rsidRDefault="00F327E5" w:rsidP="00F327E5">
            <w:pPr>
              <w:jc w:val="center"/>
            </w:pPr>
            <w:r w:rsidRPr="00C138ED">
              <w:t>125</w:t>
            </w:r>
          </w:p>
        </w:tc>
        <w:tc>
          <w:tcPr>
            <w:tcW w:w="992" w:type="dxa"/>
          </w:tcPr>
          <w:p w:rsidR="00F327E5" w:rsidRDefault="00FA5839" w:rsidP="00F327E5">
            <w:pPr>
              <w:jc w:val="center"/>
            </w:pPr>
            <w:r>
              <w:t>26</w:t>
            </w:r>
            <w:r w:rsidR="000A2764">
              <w:t>.04</w:t>
            </w:r>
          </w:p>
          <w:p w:rsidR="00687FDC" w:rsidRPr="00C138ED" w:rsidRDefault="00FA5839" w:rsidP="00F327E5">
            <w:pPr>
              <w:jc w:val="center"/>
            </w:pPr>
            <w:r>
              <w:t>28</w:t>
            </w:r>
            <w:r w:rsidR="007A5AB9">
              <w:t>.04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rPr>
                <w:i/>
              </w:rPr>
              <w:t>Повторение.</w:t>
            </w:r>
            <w:r>
              <w:rPr>
                <w:i/>
              </w:rPr>
              <w:t xml:space="preserve"> </w:t>
            </w:r>
            <w:r w:rsidRPr="00C138ED">
              <w:t>Состав слова. Типы текстов.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2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126</w:t>
            </w:r>
          </w:p>
        </w:tc>
        <w:tc>
          <w:tcPr>
            <w:tcW w:w="992" w:type="dxa"/>
          </w:tcPr>
          <w:p w:rsidR="00F327E5" w:rsidRPr="00C138ED" w:rsidRDefault="00FA5839" w:rsidP="00F327E5">
            <w:pPr>
              <w:jc w:val="center"/>
            </w:pPr>
            <w:r>
              <w:t>29.04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Правописание гласных и согласных в корне.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127</w:t>
            </w:r>
          </w:p>
        </w:tc>
        <w:tc>
          <w:tcPr>
            <w:tcW w:w="992" w:type="dxa"/>
          </w:tcPr>
          <w:p w:rsidR="00F327E5" w:rsidRPr="00C138ED" w:rsidRDefault="00FA5839" w:rsidP="00F327E5">
            <w:pPr>
              <w:jc w:val="center"/>
            </w:pPr>
            <w:r>
              <w:t>30.04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Части речи.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128</w:t>
            </w:r>
          </w:p>
        </w:tc>
        <w:tc>
          <w:tcPr>
            <w:tcW w:w="992" w:type="dxa"/>
          </w:tcPr>
          <w:p w:rsidR="00F327E5" w:rsidRPr="00C138ED" w:rsidRDefault="007A5AB9" w:rsidP="00F327E5">
            <w:pPr>
              <w:jc w:val="center"/>
            </w:pPr>
            <w:r>
              <w:t>07</w:t>
            </w:r>
            <w:r w:rsidR="00687FDC">
              <w:t>.05</w:t>
            </w:r>
          </w:p>
        </w:tc>
        <w:tc>
          <w:tcPr>
            <w:tcW w:w="1134" w:type="dxa"/>
          </w:tcPr>
          <w:p w:rsidR="00F327E5" w:rsidRPr="00063CD5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4D1A6A" w:rsidRDefault="00F327E5" w:rsidP="00F327E5">
            <w:pPr>
              <w:rPr>
                <w:b/>
              </w:rPr>
            </w:pPr>
            <w:r w:rsidRPr="004D1A6A">
              <w:rPr>
                <w:b/>
              </w:rPr>
              <w:t>Промежуточная итоговая аттестация. Контрольная работа.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129</w:t>
            </w:r>
          </w:p>
        </w:tc>
        <w:tc>
          <w:tcPr>
            <w:tcW w:w="992" w:type="dxa"/>
          </w:tcPr>
          <w:p w:rsidR="00F327E5" w:rsidRPr="00C138ED" w:rsidRDefault="00FA5839" w:rsidP="00F327E5">
            <w:pPr>
              <w:jc w:val="center"/>
            </w:pPr>
            <w:r>
              <w:t>12</w:t>
            </w:r>
            <w:r w:rsidR="000A2764">
              <w:t>.05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Анализ контрольной работы и работа над ошибками.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130</w:t>
            </w:r>
          </w:p>
        </w:tc>
        <w:tc>
          <w:tcPr>
            <w:tcW w:w="992" w:type="dxa"/>
          </w:tcPr>
          <w:p w:rsidR="00F327E5" w:rsidRPr="00C138ED" w:rsidRDefault="00FA5839" w:rsidP="00F327E5">
            <w:pPr>
              <w:jc w:val="center"/>
            </w:pPr>
            <w:r>
              <w:t>05</w:t>
            </w:r>
            <w:r w:rsidR="000A2764">
              <w:t>.05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Правописание падежных окончаний  имён существительных.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lastRenderedPageBreak/>
              <w:t>131</w:t>
            </w:r>
          </w:p>
        </w:tc>
        <w:tc>
          <w:tcPr>
            <w:tcW w:w="992" w:type="dxa"/>
          </w:tcPr>
          <w:p w:rsidR="00F327E5" w:rsidRPr="00C138ED" w:rsidRDefault="00FA5839" w:rsidP="00F327E5">
            <w:pPr>
              <w:jc w:val="center"/>
            </w:pPr>
            <w:r>
              <w:t>06</w:t>
            </w:r>
            <w:r w:rsidR="000A2764">
              <w:t>.05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Правописание падежных окончаний  имён прилагательных.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132</w:t>
            </w:r>
          </w:p>
        </w:tc>
        <w:tc>
          <w:tcPr>
            <w:tcW w:w="992" w:type="dxa"/>
          </w:tcPr>
          <w:p w:rsidR="00F327E5" w:rsidRPr="00C138ED" w:rsidRDefault="0054200B" w:rsidP="00F327E5">
            <w:pPr>
              <w:jc w:val="center"/>
            </w:pPr>
            <w:r>
              <w:t>13</w:t>
            </w:r>
            <w:r w:rsidR="000A2764">
              <w:t>.05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Правописание падежных окончаний  имён прилагательных.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133</w:t>
            </w:r>
          </w:p>
        </w:tc>
        <w:tc>
          <w:tcPr>
            <w:tcW w:w="992" w:type="dxa"/>
          </w:tcPr>
          <w:p w:rsidR="00F327E5" w:rsidRPr="00C138ED" w:rsidRDefault="0054200B" w:rsidP="00F327E5">
            <w:pPr>
              <w:jc w:val="center"/>
            </w:pPr>
            <w:r>
              <w:t>14</w:t>
            </w:r>
            <w:r w:rsidR="000A2764">
              <w:t>.05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Склонение личных местоимений.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134</w:t>
            </w:r>
          </w:p>
          <w:p w:rsidR="00F327E5" w:rsidRPr="00C138ED" w:rsidRDefault="00F327E5" w:rsidP="00F327E5">
            <w:pPr>
              <w:jc w:val="center"/>
            </w:pPr>
            <w:r w:rsidRPr="00C138ED">
              <w:t>135</w:t>
            </w:r>
          </w:p>
        </w:tc>
        <w:tc>
          <w:tcPr>
            <w:tcW w:w="992" w:type="dxa"/>
          </w:tcPr>
          <w:p w:rsidR="00F327E5" w:rsidRDefault="0054200B" w:rsidP="00F327E5">
            <w:pPr>
              <w:jc w:val="center"/>
            </w:pPr>
            <w:r>
              <w:t>16</w:t>
            </w:r>
            <w:r w:rsidR="000A2764">
              <w:t>.05</w:t>
            </w:r>
          </w:p>
          <w:p w:rsidR="00160509" w:rsidRDefault="0054200B" w:rsidP="00F327E5">
            <w:pPr>
              <w:jc w:val="center"/>
            </w:pPr>
            <w:r>
              <w:t>19</w:t>
            </w:r>
            <w:r w:rsidR="00160509">
              <w:t>.05</w:t>
            </w:r>
          </w:p>
          <w:p w:rsidR="000A2764" w:rsidRPr="00C138ED" w:rsidRDefault="000A2764" w:rsidP="00F327E5">
            <w:pPr>
              <w:jc w:val="center"/>
            </w:pP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Склонение личных местоимений.</w:t>
            </w:r>
          </w:p>
          <w:p w:rsidR="00F327E5" w:rsidRPr="00C138ED" w:rsidRDefault="00F327E5" w:rsidP="00F327E5">
            <w:r w:rsidRPr="00C138ED">
              <w:t>Правописание глаголов.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2</w:t>
            </w:r>
          </w:p>
        </w:tc>
      </w:tr>
      <w:tr w:rsidR="00F327E5" w:rsidRPr="00C138ED" w:rsidTr="00F327E5">
        <w:tc>
          <w:tcPr>
            <w:tcW w:w="959" w:type="dxa"/>
          </w:tcPr>
          <w:p w:rsidR="00F327E5" w:rsidRPr="00C138ED" w:rsidRDefault="00F327E5" w:rsidP="00F327E5">
            <w:pPr>
              <w:jc w:val="center"/>
            </w:pPr>
            <w:r w:rsidRPr="00C138ED">
              <w:t>136</w:t>
            </w:r>
          </w:p>
        </w:tc>
        <w:tc>
          <w:tcPr>
            <w:tcW w:w="992" w:type="dxa"/>
          </w:tcPr>
          <w:p w:rsidR="00F327E5" w:rsidRPr="00C138ED" w:rsidRDefault="0054200B" w:rsidP="00F327E5">
            <w:pPr>
              <w:jc w:val="center"/>
            </w:pPr>
            <w:r>
              <w:t>20</w:t>
            </w:r>
            <w:r w:rsidR="00160509">
              <w:t>.05</w:t>
            </w:r>
          </w:p>
        </w:tc>
        <w:tc>
          <w:tcPr>
            <w:tcW w:w="1134" w:type="dxa"/>
          </w:tcPr>
          <w:p w:rsidR="00F327E5" w:rsidRPr="00C138ED" w:rsidRDefault="00F327E5" w:rsidP="00F327E5">
            <w:pPr>
              <w:pStyle w:val="1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F327E5" w:rsidRPr="00C138ED" w:rsidRDefault="00F327E5" w:rsidP="00F327E5">
            <w:r w:rsidRPr="00C138ED">
              <w:t>Предложение (простое и сложное). Главные и второстепенные члены предложения</w:t>
            </w:r>
          </w:p>
        </w:tc>
        <w:tc>
          <w:tcPr>
            <w:tcW w:w="1134" w:type="dxa"/>
          </w:tcPr>
          <w:p w:rsidR="00F327E5" w:rsidRPr="00C138ED" w:rsidRDefault="00F327E5" w:rsidP="00F327E5">
            <w:r>
              <w:t>1</w:t>
            </w:r>
          </w:p>
        </w:tc>
      </w:tr>
    </w:tbl>
    <w:p w:rsidR="007C013C" w:rsidRPr="00C138ED" w:rsidRDefault="007C013C" w:rsidP="007C013C"/>
    <w:p w:rsidR="007C013C" w:rsidRPr="00016776" w:rsidRDefault="007C013C" w:rsidP="007C013C">
      <w:pPr>
        <w:jc w:val="center"/>
        <w:rPr>
          <w:b/>
        </w:rPr>
      </w:pPr>
      <w:r w:rsidRPr="00016776">
        <w:rPr>
          <w:b/>
        </w:rPr>
        <w:t>Календарно-тематическое планирование по русскому языку в 8 классе</w:t>
      </w:r>
    </w:p>
    <w:p w:rsidR="007C013C" w:rsidRPr="00016776" w:rsidRDefault="007C013C" w:rsidP="007C013C">
      <w:pPr>
        <w:jc w:val="center"/>
        <w:rPr>
          <w:b/>
        </w:rPr>
      </w:pPr>
      <w:r w:rsidRPr="00016776">
        <w:rPr>
          <w:b/>
        </w:rPr>
        <w:t>(4 часа в неделю, 136 часов в год)</w:t>
      </w:r>
    </w:p>
    <w:p w:rsidR="007C013C" w:rsidRPr="00016776" w:rsidRDefault="007C013C" w:rsidP="007C013C">
      <w:pPr>
        <w:pStyle w:val="c21c26"/>
        <w:spacing w:before="0" w:beforeAutospacing="0" w:after="0" w:afterAutospacing="0" w:line="270" w:lineRule="atLeast"/>
        <w:ind w:firstLine="708"/>
      </w:pPr>
    </w:p>
    <w:tbl>
      <w:tblPr>
        <w:tblW w:w="13052" w:type="dxa"/>
        <w:tblInd w:w="8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320"/>
        <w:gridCol w:w="1320"/>
        <w:gridCol w:w="8176"/>
        <w:gridCol w:w="1276"/>
      </w:tblGrid>
      <w:tr w:rsidR="007C013C" w:rsidRPr="00016776" w:rsidTr="00F327E5">
        <w:trPr>
          <w:trHeight w:val="15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013C" w:rsidRPr="00016776" w:rsidRDefault="007C013C" w:rsidP="00F327E5">
            <w:pPr>
              <w:jc w:val="center"/>
            </w:pPr>
            <w:r w:rsidRPr="00016776">
              <w:t>№ урока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C013C" w:rsidRPr="00016776" w:rsidRDefault="007C013C" w:rsidP="00F327E5">
            <w:pPr>
              <w:jc w:val="center"/>
            </w:pPr>
            <w:r>
              <w:t>Дата по п</w:t>
            </w:r>
            <w:r w:rsidRPr="00016776">
              <w:t>лан</w:t>
            </w:r>
            <w:r>
              <w:t>у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C013C" w:rsidRPr="00016776" w:rsidRDefault="007C013C" w:rsidP="00F327E5">
            <w:pPr>
              <w:jc w:val="center"/>
            </w:pPr>
            <w:r>
              <w:t>Дата по ф</w:t>
            </w:r>
            <w:r w:rsidRPr="00016776">
              <w:t>акт</w:t>
            </w:r>
            <w:r>
              <w:t>у</w:t>
            </w: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013C" w:rsidRPr="00016776" w:rsidRDefault="007C013C" w:rsidP="00F327E5">
            <w:pPr>
              <w:jc w:val="center"/>
            </w:pPr>
            <w:r w:rsidRPr="00016776">
              <w:t>Тема урока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013C" w:rsidRPr="00016776" w:rsidRDefault="007C013C" w:rsidP="00F327E5">
            <w:pPr>
              <w:jc w:val="center"/>
            </w:pPr>
            <w:r>
              <w:t>Кол-во уроков</w:t>
            </w:r>
          </w:p>
        </w:tc>
      </w:tr>
      <w:tr w:rsidR="007C013C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013C" w:rsidRPr="00016776" w:rsidRDefault="007C013C" w:rsidP="00F327E5">
            <w:pPr>
              <w:jc w:val="center"/>
            </w:pPr>
            <w:r w:rsidRPr="00016776">
              <w:t>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C013C" w:rsidRPr="00016776" w:rsidRDefault="00B062FE" w:rsidP="00F327E5">
            <w:pPr>
              <w:jc w:val="center"/>
            </w:pPr>
            <w:r>
              <w:t>02</w:t>
            </w:r>
            <w:r w:rsidR="00F327E5">
              <w:t>.09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C013C" w:rsidRPr="00016776" w:rsidRDefault="007C013C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013C" w:rsidRPr="00016776" w:rsidRDefault="007C013C" w:rsidP="00F327E5">
            <w:r w:rsidRPr="00016776">
              <w:t>Функции русского языка в современном мире.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013C" w:rsidRPr="00016776" w:rsidRDefault="007C013C" w:rsidP="00F327E5">
            <w:pPr>
              <w:jc w:val="center"/>
            </w:pPr>
            <w:r>
              <w:t>1</w:t>
            </w:r>
          </w:p>
        </w:tc>
      </w:tr>
      <w:tr w:rsidR="007C013C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013C" w:rsidRPr="00016776" w:rsidRDefault="007C013C" w:rsidP="00F327E5">
            <w:pPr>
              <w:jc w:val="center"/>
            </w:pPr>
            <w:r w:rsidRPr="00016776">
              <w:t>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C013C" w:rsidRPr="00016776" w:rsidRDefault="00B062FE" w:rsidP="00F327E5">
            <w:pPr>
              <w:jc w:val="center"/>
            </w:pPr>
            <w:r>
              <w:t>03</w:t>
            </w:r>
            <w:r w:rsidR="00F327E5">
              <w:t>.09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C013C" w:rsidRPr="00016776" w:rsidRDefault="007C013C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013C" w:rsidRPr="00016776" w:rsidRDefault="007C013C" w:rsidP="00F327E5">
            <w:r w:rsidRPr="00016776">
              <w:t>Простое и сложное предложение.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C013C" w:rsidRPr="00016776" w:rsidRDefault="007C013C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04</w:t>
            </w:r>
            <w:r w:rsidR="00F327E5">
              <w:t>.09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Подлежащее и сказуемое в простом и сложном предложениях.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4</w:t>
            </w:r>
          </w:p>
          <w:p w:rsidR="00F327E5" w:rsidRPr="00016776" w:rsidRDefault="00F327E5" w:rsidP="00F327E5">
            <w:pPr>
              <w:jc w:val="center"/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05</w:t>
            </w:r>
            <w:r w:rsidR="00F327E5">
              <w:t>.09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Сложные предложения с союзами и, а, но и без них.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t>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09</w:t>
            </w:r>
            <w:r w:rsidR="00F327E5">
              <w:t>.09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Сложные предложения с союзами и, а, но и без них.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Default="00F327E5" w:rsidP="00F327E5">
            <w:pPr>
              <w:jc w:val="center"/>
            </w:pP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6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10</w:t>
            </w:r>
            <w:r w:rsidR="00F327E5">
              <w:t>.09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Однородные члены предложения.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7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11</w:t>
            </w:r>
            <w:r w:rsidR="00F327E5">
              <w:t>.09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Знаки препинания в предложениях с однородными членами предложения.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8</w:t>
            </w:r>
          </w:p>
          <w:p w:rsidR="00F327E5" w:rsidRPr="00016776" w:rsidRDefault="00F327E5" w:rsidP="00F327E5">
            <w:pPr>
              <w:jc w:val="center"/>
            </w:pPr>
            <w:proofErr w:type="spellStart"/>
            <w:r w:rsidRPr="00016776">
              <w:t>р.р</w:t>
            </w:r>
            <w:proofErr w:type="spellEnd"/>
            <w:r w:rsidRPr="00016776">
              <w:t>.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12</w:t>
            </w:r>
            <w:r w:rsidR="00F327E5">
              <w:t>.09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Развитие речи. Сочинение по теме «Мои летние каникулы»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9</w:t>
            </w:r>
          </w:p>
          <w:p w:rsidR="00F327E5" w:rsidRPr="00016776" w:rsidRDefault="00F327E5" w:rsidP="00F327E5">
            <w:pPr>
              <w:jc w:val="center"/>
            </w:pPr>
            <w:proofErr w:type="spellStart"/>
            <w:r w:rsidRPr="00016776">
              <w:t>к.д</w:t>
            </w:r>
            <w:proofErr w:type="spellEnd"/>
            <w:r w:rsidRPr="00016776">
              <w:t>.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16</w:t>
            </w:r>
            <w:r w:rsidR="00F327E5">
              <w:t>.09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4D1A6A" w:rsidRDefault="00F327E5" w:rsidP="00F327E5">
            <w:pPr>
              <w:rPr>
                <w:b/>
              </w:rPr>
            </w:pPr>
            <w:r w:rsidRPr="004D1A6A">
              <w:rPr>
                <w:b/>
              </w:rPr>
              <w:t xml:space="preserve">Входная контрольная работа  по теме «Повторение </w:t>
            </w:r>
            <w:proofErr w:type="gramStart"/>
            <w:r w:rsidRPr="004D1A6A">
              <w:rPr>
                <w:b/>
              </w:rPr>
              <w:t>изученного</w:t>
            </w:r>
            <w:proofErr w:type="gramEnd"/>
            <w:r w:rsidRPr="004D1A6A">
              <w:rPr>
                <w:b/>
              </w:rPr>
              <w:t xml:space="preserve"> в 5-7 классах».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17</w:t>
            </w:r>
            <w:r w:rsidR="00F327E5">
              <w:t>.09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Анализ контрольной работы и работа над ошибками.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11</w:t>
            </w:r>
          </w:p>
          <w:p w:rsidR="00F327E5" w:rsidRPr="00016776" w:rsidRDefault="00F327E5" w:rsidP="00F327E5">
            <w:pPr>
              <w:jc w:val="center"/>
            </w:pPr>
            <w:proofErr w:type="spellStart"/>
            <w:r w:rsidRPr="00016776">
              <w:t>р.р</w:t>
            </w:r>
            <w:proofErr w:type="spellEnd"/>
            <w:r w:rsidRPr="00016776">
              <w:t>.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18</w:t>
            </w:r>
            <w:r w:rsidR="00F327E5">
              <w:t>.09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Развитие речи. Деловые бумаги. Объяснительная записка.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19</w:t>
            </w:r>
            <w:r w:rsidR="00F327E5">
              <w:t>.09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 xml:space="preserve">Однокоренные слова.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23</w:t>
            </w:r>
            <w:r w:rsidR="00F327E5">
              <w:t>.09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Разбор слова по составу.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lastRenderedPageBreak/>
              <w:t>14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24</w:t>
            </w:r>
            <w:r w:rsidR="00F327E5">
              <w:t>.09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Написание звонких и глухих согласных, ударных и безударных гласных в корнях слов.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15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25</w:t>
            </w:r>
            <w:r w:rsidR="00F327E5">
              <w:t>.09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Образование слов с помощью приставок и суффиксов.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16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7C5C28" w:rsidP="00F327E5">
            <w:pPr>
              <w:jc w:val="center"/>
            </w:pPr>
            <w:r>
              <w:t>27</w:t>
            </w:r>
            <w:r w:rsidR="00F327E5">
              <w:t>.09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Гласные и согласные в приставках -, за, н</w:t>
            </w:r>
            <w:proofErr w:type="gramStart"/>
            <w:r w:rsidRPr="00016776">
              <w:t>а-</w:t>
            </w:r>
            <w:proofErr w:type="gramEnd"/>
            <w:r w:rsidRPr="00016776">
              <w:t xml:space="preserve"> над- ,о-, по-, до-, , про, пре-, </w:t>
            </w:r>
          </w:p>
          <w:p w:rsidR="00F327E5" w:rsidRPr="00016776" w:rsidRDefault="00F327E5" w:rsidP="00F327E5">
            <w:r w:rsidRPr="00016776">
              <w:t xml:space="preserve"> с </w:t>
            </w:r>
            <w:proofErr w:type="gramStart"/>
            <w:r w:rsidRPr="00016776">
              <w:t xml:space="preserve">( </w:t>
            </w:r>
            <w:proofErr w:type="gramEnd"/>
            <w:r w:rsidRPr="00016776">
              <w:t>о-), в (о)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17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30.09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Единообразное написание приставок на согласные вне зависимости от произношения (</w:t>
            </w:r>
            <w:proofErr w:type="gramStart"/>
            <w:r w:rsidRPr="00016776">
              <w:t>с-</w:t>
            </w:r>
            <w:proofErr w:type="gramEnd"/>
            <w:r w:rsidRPr="00016776">
              <w:t>, в-, над-, под-, от-).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18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01</w:t>
            </w:r>
            <w:r w:rsidR="00F327E5">
              <w:t>.10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Приставка и предлог. Отличие приставки от предлога.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19</w:t>
            </w:r>
          </w:p>
          <w:p w:rsidR="00F327E5" w:rsidRPr="00016776" w:rsidRDefault="00F327E5" w:rsidP="00F327E5">
            <w:pPr>
              <w:jc w:val="center"/>
            </w:pPr>
            <w:proofErr w:type="spellStart"/>
            <w:r w:rsidRPr="00016776">
              <w:t>р.р</w:t>
            </w:r>
            <w:proofErr w:type="spellEnd"/>
            <w:r w:rsidRPr="00016776">
              <w:t>.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02</w:t>
            </w:r>
            <w:r w:rsidR="00F327E5">
              <w:t>.10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Развитие речи. Сочинение по серии картинок.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20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0F40DB" w:rsidP="00F327E5">
            <w:pPr>
              <w:jc w:val="center"/>
            </w:pPr>
            <w:r>
              <w:t>04</w:t>
            </w:r>
            <w:r w:rsidR="00F327E5">
              <w:t>.10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Сложные слова.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21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07</w:t>
            </w:r>
            <w:r w:rsidR="00F327E5">
              <w:t>.10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Образование сложных слов с соединительными гласными и без соединительных гласных.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22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08</w:t>
            </w:r>
            <w:r w:rsidR="00F327E5">
              <w:t>.10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Повторение раздела «Состав слова».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23</w:t>
            </w:r>
          </w:p>
          <w:p w:rsidR="00F327E5" w:rsidRPr="00016776" w:rsidRDefault="00F327E5" w:rsidP="00F327E5">
            <w:pPr>
              <w:jc w:val="center"/>
            </w:pPr>
            <w:proofErr w:type="spellStart"/>
            <w:r w:rsidRPr="00016776">
              <w:t>к.д</w:t>
            </w:r>
            <w:proofErr w:type="spellEnd"/>
            <w:r w:rsidRPr="00016776">
              <w:t>.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09</w:t>
            </w:r>
            <w:r w:rsidR="00F327E5">
              <w:t>.10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Контрольная работа  по теме «Состав слова».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24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A1428C" w:rsidP="00F327E5">
            <w:pPr>
              <w:jc w:val="center"/>
            </w:pPr>
            <w:r>
              <w:t>11</w:t>
            </w:r>
            <w:r w:rsidR="00F327E5">
              <w:t>.10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Анализ контрольной работы  и работа над ошибками.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25</w:t>
            </w:r>
          </w:p>
          <w:p w:rsidR="00F327E5" w:rsidRPr="00016776" w:rsidRDefault="00F327E5" w:rsidP="00F327E5">
            <w:pPr>
              <w:jc w:val="center"/>
            </w:pPr>
            <w:proofErr w:type="spellStart"/>
            <w:r w:rsidRPr="00016776">
              <w:t>р.р</w:t>
            </w:r>
            <w:proofErr w:type="spellEnd"/>
            <w:r w:rsidRPr="00016776">
              <w:t>.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14</w:t>
            </w:r>
            <w:r w:rsidR="00F327E5">
              <w:t>.10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Развитие речи. Деловые бумаги. Автобиография.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26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15</w:t>
            </w:r>
            <w:r w:rsidR="00F327E5">
              <w:t>.10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Части речи.</w:t>
            </w:r>
          </w:p>
          <w:p w:rsidR="00F327E5" w:rsidRPr="00016776" w:rsidRDefault="00F327E5" w:rsidP="00F327E5">
            <w:r w:rsidRPr="00016776">
              <w:t>Имя существительное, имя прилагательное, глагол, местоимение.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27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16</w:t>
            </w:r>
            <w:r w:rsidR="00F327E5">
              <w:t>.10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Основные грамматические категории имени существительного.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28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A1428C" w:rsidP="00F327E5">
            <w:pPr>
              <w:jc w:val="center"/>
            </w:pPr>
            <w:r>
              <w:t>18</w:t>
            </w:r>
            <w:r w:rsidR="00F327E5">
              <w:t>.10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Имена существительные собственные и нарицательные.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29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21</w:t>
            </w:r>
            <w:r w:rsidR="00F327E5">
              <w:t>.10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Существительные единственного числа с шипящей на конце.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30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22</w:t>
            </w:r>
            <w:r w:rsidR="00F327E5">
              <w:t>.10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Склонение имен существительных в единственном числе.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31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062FE" w:rsidP="00F327E5">
            <w:pPr>
              <w:jc w:val="center"/>
            </w:pPr>
            <w:r>
              <w:t>23</w:t>
            </w:r>
            <w:r w:rsidR="00F327E5">
              <w:t>.10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Ударные и безударные гласные в окончаниях имён существительных.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32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Pr="00B062FE" w:rsidRDefault="00A1428C" w:rsidP="00F327E5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F327E5" w:rsidRPr="00B062FE">
              <w:rPr>
                <w:b/>
              </w:rPr>
              <w:t>.10</w:t>
            </w:r>
            <w:r w:rsidR="00F327E5" w:rsidRPr="00B062FE">
              <w:rPr>
                <w:b/>
                <w:color w:val="000000"/>
              </w:rPr>
              <w:t xml:space="preserve"> 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Правописание падежных окончаний имён существительных в единственном числе.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lastRenderedPageBreak/>
              <w:t>33</w:t>
            </w:r>
          </w:p>
          <w:p w:rsidR="00F327E5" w:rsidRPr="00016776" w:rsidRDefault="00F327E5" w:rsidP="00F327E5">
            <w:pPr>
              <w:jc w:val="center"/>
            </w:pPr>
            <w:proofErr w:type="spellStart"/>
            <w:r w:rsidRPr="00016776">
              <w:t>р.р</w:t>
            </w:r>
            <w:proofErr w:type="spellEnd"/>
            <w:r w:rsidRPr="00016776">
              <w:t>.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C12D22" w:rsidP="00F327E5">
            <w:pPr>
              <w:jc w:val="center"/>
            </w:pPr>
            <w:r>
              <w:t>05</w:t>
            </w:r>
            <w:r w:rsidR="00F327E5">
              <w:t>.11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 xml:space="preserve">Развитие речи. Сбор материала к сочинению по картине Б. </w:t>
            </w:r>
            <w:proofErr w:type="spellStart"/>
            <w:r w:rsidRPr="00016776">
              <w:t>Кустодиева</w:t>
            </w:r>
            <w:proofErr w:type="spellEnd"/>
            <w:r w:rsidRPr="00016776">
              <w:t xml:space="preserve"> «Масленица».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34</w:t>
            </w:r>
          </w:p>
          <w:p w:rsidR="00F327E5" w:rsidRPr="00016776" w:rsidRDefault="00F327E5" w:rsidP="00F327E5">
            <w:pPr>
              <w:jc w:val="center"/>
            </w:pPr>
            <w:proofErr w:type="spellStart"/>
            <w:r w:rsidRPr="00016776">
              <w:t>р.р</w:t>
            </w:r>
            <w:proofErr w:type="spellEnd"/>
            <w:r w:rsidRPr="00016776">
              <w:t>.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C12D22" w:rsidP="00F327E5">
            <w:pPr>
              <w:jc w:val="center"/>
            </w:pPr>
            <w:r>
              <w:t>06</w:t>
            </w:r>
            <w:r w:rsidR="00F327E5">
              <w:t>.11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 xml:space="preserve">Развитие речи. Сочинение по картине Б. </w:t>
            </w:r>
            <w:proofErr w:type="spellStart"/>
            <w:r w:rsidRPr="00016776">
              <w:t>Кустодиева</w:t>
            </w:r>
            <w:proofErr w:type="spellEnd"/>
            <w:r w:rsidRPr="00016776">
              <w:t xml:space="preserve"> «Масленица».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35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C12D22" w:rsidP="00F327E5">
            <w:pPr>
              <w:jc w:val="center"/>
            </w:pPr>
            <w:r>
              <w:t>07</w:t>
            </w:r>
            <w:r w:rsidR="00F327E5">
              <w:t>.11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Правописание падежных окончаний имён существительных во множественном числе.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36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F409E6" w:rsidP="00F327E5">
            <w:pPr>
              <w:jc w:val="center"/>
            </w:pPr>
            <w:r>
              <w:t>11</w:t>
            </w:r>
            <w:r w:rsidR="00F327E5">
              <w:t>.11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Существительные с шипящей на конце.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37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F409E6" w:rsidP="00F327E5">
            <w:pPr>
              <w:jc w:val="center"/>
            </w:pPr>
            <w:r>
              <w:t>12</w:t>
            </w:r>
            <w:r w:rsidR="00F327E5">
              <w:t>.11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Правописание существительных единственного и множественного числа с шипящей на конце.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38</w:t>
            </w:r>
          </w:p>
          <w:p w:rsidR="00F327E5" w:rsidRPr="00016776" w:rsidRDefault="00F327E5" w:rsidP="00F327E5">
            <w:pPr>
              <w:jc w:val="center"/>
            </w:pPr>
            <w:proofErr w:type="spellStart"/>
            <w:r w:rsidRPr="00016776">
              <w:t>р.р</w:t>
            </w:r>
            <w:proofErr w:type="spellEnd"/>
            <w:r w:rsidRPr="00016776">
              <w:t>.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F409E6" w:rsidP="00F327E5">
            <w:pPr>
              <w:jc w:val="center"/>
            </w:pPr>
            <w:r>
              <w:t>13</w:t>
            </w:r>
            <w:r w:rsidR="00F327E5">
              <w:t>.11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Развитие речи. Сочинение по данному плану «Лес».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39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F409E6" w:rsidP="00F327E5">
            <w:pPr>
              <w:jc w:val="center"/>
            </w:pPr>
            <w:r>
              <w:t>15</w:t>
            </w:r>
            <w:r w:rsidR="00F327E5">
              <w:t>.11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Упражнения на закрепление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40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2A2E99" w:rsidP="00F327E5">
            <w:pPr>
              <w:jc w:val="center"/>
            </w:pPr>
            <w:r>
              <w:t>18</w:t>
            </w:r>
            <w:r w:rsidR="00F327E5">
              <w:t>.11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Несклоняемые имена существительные.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41</w:t>
            </w:r>
          </w:p>
          <w:p w:rsidR="00F327E5" w:rsidRPr="00016776" w:rsidRDefault="00F327E5" w:rsidP="00F327E5">
            <w:pPr>
              <w:jc w:val="center"/>
            </w:pPr>
            <w:proofErr w:type="spellStart"/>
            <w:r w:rsidRPr="00016776">
              <w:t>р.р</w:t>
            </w:r>
            <w:proofErr w:type="spellEnd"/>
            <w:r w:rsidRPr="00016776">
              <w:t>.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2A2E99" w:rsidP="00F327E5">
            <w:pPr>
              <w:jc w:val="center"/>
            </w:pPr>
            <w:r>
              <w:t>19</w:t>
            </w:r>
            <w:r w:rsidR="00F327E5">
              <w:t>.11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Развитие речи. Сжатое изложение «М. В. Ломоносов».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42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2A2E99" w:rsidP="00F327E5">
            <w:pPr>
              <w:jc w:val="center"/>
            </w:pPr>
            <w:r>
              <w:t>20</w:t>
            </w:r>
            <w:r w:rsidR="00F327E5">
              <w:t>.11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Урок-практикум по теме «Имя существительное».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43</w:t>
            </w:r>
          </w:p>
          <w:p w:rsidR="00F327E5" w:rsidRPr="00016776" w:rsidRDefault="00F327E5" w:rsidP="00F327E5">
            <w:pPr>
              <w:jc w:val="center"/>
            </w:pPr>
            <w:proofErr w:type="spellStart"/>
            <w:r w:rsidRPr="00016776">
              <w:t>к.д</w:t>
            </w:r>
            <w:proofErr w:type="spellEnd"/>
            <w:r w:rsidRPr="00016776">
              <w:t>.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2A2E99" w:rsidP="00F327E5">
            <w:pPr>
              <w:jc w:val="center"/>
            </w:pPr>
            <w:r>
              <w:t>22</w:t>
            </w:r>
            <w:r w:rsidR="00F327E5">
              <w:t>.11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Контрольная работа по теме «Имя существительное»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44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FE6048" w:rsidP="00F327E5">
            <w:pPr>
              <w:jc w:val="center"/>
            </w:pPr>
            <w:r>
              <w:t>25.11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Анализ контрольной работы и работа над ошибками.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45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CB2190" w:rsidP="00F327E5">
            <w:pPr>
              <w:jc w:val="center"/>
            </w:pPr>
            <w:r>
              <w:t>26.11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Основные грамматические признаки имени прилагательного.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46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CB2190" w:rsidP="00F327E5">
            <w:pPr>
              <w:jc w:val="center"/>
            </w:pPr>
            <w:r>
              <w:t>27.11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Согласование имени прилагательного с именем существительным в роде, числе и падеже.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47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3D3DD3" w:rsidP="00F327E5">
            <w:pPr>
              <w:jc w:val="center"/>
            </w:pPr>
            <w:r>
              <w:t>29.11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Правописание родовых окончаний имён прилагательных.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48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9833ED" w:rsidP="00F327E5">
            <w:pPr>
              <w:jc w:val="center"/>
            </w:pPr>
            <w:r>
              <w:t>02.12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Правописание безударных падежных окончаний имён прилагательных.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49</w:t>
            </w:r>
          </w:p>
          <w:p w:rsidR="00F327E5" w:rsidRPr="00016776" w:rsidRDefault="00F327E5" w:rsidP="00F327E5">
            <w:pPr>
              <w:jc w:val="center"/>
            </w:pPr>
            <w:proofErr w:type="spellStart"/>
            <w:r w:rsidRPr="00016776">
              <w:t>р.р</w:t>
            </w:r>
            <w:proofErr w:type="spellEnd"/>
            <w:r w:rsidRPr="00016776">
              <w:t>.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9833ED" w:rsidP="00F327E5">
            <w:pPr>
              <w:jc w:val="center"/>
            </w:pPr>
            <w:r>
              <w:t>03.12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Развитие речи. Подробное изложение «Дятел».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50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C138ED" w:rsidRDefault="00FB2C37" w:rsidP="00F327E5">
            <w:pPr>
              <w:jc w:val="center"/>
            </w:pPr>
            <w:r>
              <w:t>04</w:t>
            </w:r>
            <w:r w:rsidR="00F327E5">
              <w:t>.12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Притяжательные прилагательные.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51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C138ED" w:rsidRDefault="00FB2C37" w:rsidP="00F327E5">
            <w:pPr>
              <w:jc w:val="center"/>
            </w:pPr>
            <w:r>
              <w:t>06</w:t>
            </w:r>
            <w:r w:rsidR="00F327E5">
              <w:t>.12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 xml:space="preserve">Склонение прилагательных мужского и среднего рода на </w:t>
            </w:r>
            <w:proofErr w:type="gramStart"/>
            <w:r w:rsidRPr="00016776">
              <w:t>–</w:t>
            </w:r>
            <w:proofErr w:type="spellStart"/>
            <w:r w:rsidRPr="00016776">
              <w:t>и</w:t>
            </w:r>
            <w:proofErr w:type="gramEnd"/>
            <w:r w:rsidRPr="00016776">
              <w:t>й</w:t>
            </w:r>
            <w:proofErr w:type="spellEnd"/>
            <w:r w:rsidRPr="00016776">
              <w:t>, -</w:t>
            </w:r>
            <w:proofErr w:type="spellStart"/>
            <w:r w:rsidRPr="00016776">
              <w:t>ье</w:t>
            </w:r>
            <w:proofErr w:type="spellEnd"/>
            <w:r w:rsidRPr="00016776"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lastRenderedPageBreak/>
              <w:t>52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D5977" w:rsidP="00F327E5">
            <w:pPr>
              <w:jc w:val="center"/>
            </w:pPr>
            <w:r>
              <w:t>10</w:t>
            </w:r>
            <w:r w:rsidR="00C95146">
              <w:t>.12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 xml:space="preserve">Склонение прилагательных женского рода на </w:t>
            </w:r>
            <w:proofErr w:type="gramStart"/>
            <w:r w:rsidRPr="00016776">
              <w:t>–</w:t>
            </w:r>
            <w:proofErr w:type="spellStart"/>
            <w:r w:rsidRPr="00016776">
              <w:t>ь</w:t>
            </w:r>
            <w:proofErr w:type="gramEnd"/>
            <w:r w:rsidRPr="00016776">
              <w:t>я</w:t>
            </w:r>
            <w:proofErr w:type="spellEnd"/>
            <w:r w:rsidRPr="00016776"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53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D5977" w:rsidP="00F327E5">
            <w:pPr>
              <w:jc w:val="center"/>
            </w:pPr>
            <w:r>
              <w:t>11</w:t>
            </w:r>
            <w:r w:rsidR="00F327E5">
              <w:t>.12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 xml:space="preserve">Склонение прилагательных во множественном числе на </w:t>
            </w:r>
            <w:proofErr w:type="gramStart"/>
            <w:r w:rsidRPr="00016776">
              <w:t>–</w:t>
            </w:r>
            <w:proofErr w:type="spellStart"/>
            <w:r w:rsidRPr="00016776">
              <w:t>ь</w:t>
            </w:r>
            <w:proofErr w:type="gramEnd"/>
            <w:r w:rsidRPr="00016776">
              <w:t>и</w:t>
            </w:r>
            <w:proofErr w:type="spellEnd"/>
            <w:r w:rsidRPr="00016776"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54</w:t>
            </w:r>
          </w:p>
          <w:p w:rsidR="00F327E5" w:rsidRPr="00016776" w:rsidRDefault="00F327E5" w:rsidP="00F327E5">
            <w:pPr>
              <w:jc w:val="center"/>
            </w:pPr>
            <w:proofErr w:type="spellStart"/>
            <w:r w:rsidRPr="00016776">
              <w:t>р.р</w:t>
            </w:r>
            <w:proofErr w:type="spellEnd"/>
            <w:r w:rsidRPr="00016776">
              <w:t>.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C95146" w:rsidP="00F327E5">
            <w:pPr>
              <w:jc w:val="center"/>
            </w:pPr>
            <w:r>
              <w:t>13</w:t>
            </w:r>
            <w:r w:rsidR="00F327E5">
              <w:t>.12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Развитие речи. Подробное изложение «Волки».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55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D71367" w:rsidP="00F327E5">
            <w:pPr>
              <w:jc w:val="center"/>
            </w:pPr>
            <w:r>
              <w:t>16</w:t>
            </w:r>
            <w:r w:rsidR="00F327E5">
              <w:t>.12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Упражнения на закрепление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56</w:t>
            </w:r>
          </w:p>
          <w:p w:rsidR="00F327E5" w:rsidRPr="00016776" w:rsidRDefault="00F327E5" w:rsidP="00F327E5">
            <w:pPr>
              <w:jc w:val="center"/>
            </w:pPr>
            <w:proofErr w:type="spellStart"/>
            <w:r w:rsidRPr="00016776">
              <w:t>к.д</w:t>
            </w:r>
            <w:proofErr w:type="spellEnd"/>
            <w:r w:rsidRPr="00016776">
              <w:t>.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D71367" w:rsidP="00D71367">
            <w:pPr>
              <w:jc w:val="center"/>
            </w:pPr>
            <w:r>
              <w:t>17.</w:t>
            </w:r>
            <w:r w:rsidR="00F327E5">
              <w:t>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Контрольная  работа  по теме «Имя прилагательное».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57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D71367" w:rsidP="00F327E5">
            <w:pPr>
              <w:jc w:val="center"/>
            </w:pPr>
            <w:r>
              <w:t>18</w:t>
            </w:r>
            <w:r w:rsidR="00F327E5">
              <w:t>.12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Анализ контрольной работы. Работа над ошибками.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58</w:t>
            </w:r>
          </w:p>
          <w:p w:rsidR="00F327E5" w:rsidRPr="00016776" w:rsidRDefault="00F327E5" w:rsidP="00F327E5">
            <w:pPr>
              <w:jc w:val="center"/>
            </w:pPr>
            <w:proofErr w:type="spellStart"/>
            <w:r w:rsidRPr="00016776">
              <w:t>р.р</w:t>
            </w:r>
            <w:proofErr w:type="spellEnd"/>
            <w:r w:rsidRPr="00016776">
              <w:t>.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C95146" w:rsidP="00F327E5">
            <w:pPr>
              <w:jc w:val="center"/>
            </w:pPr>
            <w:r>
              <w:t>20</w:t>
            </w:r>
            <w:r w:rsidR="00F327E5">
              <w:t>.12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Развитие речи. Сбор материала к сочинению по картине Н. Рериха «Поход князя Игоря».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59</w:t>
            </w:r>
          </w:p>
          <w:p w:rsidR="00F327E5" w:rsidRPr="00016776" w:rsidRDefault="00F327E5" w:rsidP="00F327E5">
            <w:pPr>
              <w:jc w:val="center"/>
            </w:pPr>
            <w:proofErr w:type="spellStart"/>
            <w:r w:rsidRPr="00016776">
              <w:t>р.р</w:t>
            </w:r>
            <w:proofErr w:type="spellEnd"/>
            <w:r w:rsidRPr="00016776">
              <w:t>.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0576C7" w:rsidP="00F327E5">
            <w:pPr>
              <w:jc w:val="center"/>
            </w:pPr>
            <w:r>
              <w:t>23</w:t>
            </w:r>
            <w:r w:rsidR="00F327E5">
              <w:t>.12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Развитие речи. Сочинение по картине Н. Рериха «Поход князя Игоря».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60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0576C7" w:rsidP="00F327E5">
            <w:pPr>
              <w:jc w:val="center"/>
            </w:pPr>
            <w:r>
              <w:t>24</w:t>
            </w:r>
            <w:r w:rsidR="00EB3322">
              <w:t>.12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Местоимение. Значение личных местоимений.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61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0576C7" w:rsidP="00F327E5">
            <w:pPr>
              <w:jc w:val="center"/>
            </w:pPr>
            <w:r>
              <w:t>25</w:t>
            </w:r>
            <w:r w:rsidR="00F327E5">
              <w:t>.12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Лицо и число местоимений.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62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EB3322" w:rsidP="00F327E5">
            <w:pPr>
              <w:jc w:val="center"/>
            </w:pPr>
            <w:r>
              <w:t>27</w:t>
            </w:r>
            <w:r w:rsidR="00F327E5">
              <w:t>.12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Местоимения 3-го лица единственного числа.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63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EB3322" w:rsidP="00F327E5">
            <w:pPr>
              <w:jc w:val="center"/>
            </w:pPr>
            <w:r>
              <w:t>28</w:t>
            </w:r>
            <w:r w:rsidR="00F327E5">
              <w:t>.12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Склонение местоимений.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64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26748" w:rsidP="00F327E5">
            <w:pPr>
              <w:jc w:val="center"/>
            </w:pPr>
            <w:r>
              <w:t>10.01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Правописание личных местоимений.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65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26748" w:rsidP="00F327E5">
            <w:pPr>
              <w:jc w:val="center"/>
            </w:pPr>
            <w:r>
              <w:t>13.01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Правописание местоимений с предлогами.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66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26748" w:rsidP="00F327E5">
            <w:pPr>
              <w:jc w:val="center"/>
            </w:pPr>
            <w:r>
              <w:t>14.01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Повторение изученного материала по теме «Личные местоимения».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67.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327E5" w:rsidRDefault="00B26748" w:rsidP="00F327E5">
            <w:pPr>
              <w:jc w:val="center"/>
            </w:pPr>
            <w:r>
              <w:t>15.01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 xml:space="preserve">Контрольная работа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68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B26748" w:rsidP="00F327E5">
            <w:pPr>
              <w:jc w:val="center"/>
            </w:pPr>
            <w:r>
              <w:t>17.01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Анализ контрольного диктанта и работа над ошибками.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69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B26748" w:rsidP="00F327E5">
            <w:pPr>
              <w:jc w:val="center"/>
            </w:pPr>
            <w:r>
              <w:t>20.01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Развитие речи. Сочинение по  плану «Находка».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rPr>
          <w:trHeight w:val="312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70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F327E5" w:rsidRPr="00016776" w:rsidRDefault="00B26748" w:rsidP="00F327E5">
            <w:pPr>
              <w:jc w:val="center"/>
            </w:pPr>
            <w:r>
              <w:t>21.01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 xml:space="preserve">Глагол. Значение глагола. 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rPr>
          <w:trHeight w:val="456"/>
        </w:trPr>
        <w:tc>
          <w:tcPr>
            <w:tcW w:w="9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71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B26748" w:rsidP="00F327E5">
            <w:pPr>
              <w:jc w:val="center"/>
            </w:pPr>
            <w:r>
              <w:t>22.01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Основные признаки глагола.</w:t>
            </w: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72</w:t>
            </w:r>
          </w:p>
          <w:p w:rsidR="00F327E5" w:rsidRPr="00016776" w:rsidRDefault="00F327E5" w:rsidP="00F327E5">
            <w:pPr>
              <w:jc w:val="center"/>
            </w:pPr>
            <w:r w:rsidRPr="00016776">
              <w:t>73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B26748" w:rsidP="00F327E5">
            <w:pPr>
              <w:jc w:val="center"/>
            </w:pPr>
            <w:r>
              <w:t>24.01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Неопределённая форма глагола.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74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BB0E06" w:rsidP="00F327E5">
            <w:pPr>
              <w:jc w:val="center"/>
            </w:pPr>
            <w:r>
              <w:t>27.01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Правописание шипящих на конце слова.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rPr>
          <w:trHeight w:val="365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lastRenderedPageBreak/>
              <w:t>75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5E773E" w:rsidP="00F327E5">
            <w:pPr>
              <w:jc w:val="center"/>
            </w:pPr>
            <w:r>
              <w:t>28.01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Изменение глаголов по временам.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Default="00F327E5" w:rsidP="00F327E5">
            <w:pPr>
              <w:jc w:val="center"/>
            </w:pPr>
            <w:r>
              <w:t>1</w:t>
            </w:r>
          </w:p>
          <w:p w:rsidR="00F327E5" w:rsidRPr="00016776" w:rsidRDefault="00F327E5" w:rsidP="00F327E5">
            <w:pPr>
              <w:jc w:val="center"/>
            </w:pP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76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A26358" w:rsidP="00F327E5">
            <w:pPr>
              <w:jc w:val="center"/>
            </w:pPr>
            <w:r>
              <w:t>29.01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Прошедшее время глагола. Род и число.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77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6B34C9" w:rsidP="00F327E5">
            <w:pPr>
              <w:jc w:val="center"/>
            </w:pPr>
            <w:r>
              <w:t>31</w:t>
            </w:r>
            <w:r w:rsidR="00A26358">
              <w:t>.01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Правописание не с глаголами.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78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6B34C9" w:rsidP="00F327E5">
            <w:pPr>
              <w:jc w:val="center"/>
            </w:pPr>
            <w:r>
              <w:t>03.02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Изменение глаголов по лицам и числам.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79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2920E2" w:rsidP="00F327E5">
            <w:pPr>
              <w:jc w:val="center"/>
            </w:pPr>
            <w:r>
              <w:t>04.02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Правописание глаголов 2-го лица единственного числа.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80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2920E2" w:rsidP="00F327E5">
            <w:pPr>
              <w:jc w:val="center"/>
            </w:pPr>
            <w:r>
              <w:t>05.02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Развитие речи. Сжатое изложение «Газета и журнал».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81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55526F" w:rsidP="00F327E5">
            <w:pPr>
              <w:jc w:val="center"/>
            </w:pPr>
            <w:r>
              <w:t>07.02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 xml:space="preserve">Глаголы 3-го лица. Глаголы на </w:t>
            </w:r>
            <w:proofErr w:type="gramStart"/>
            <w:r w:rsidRPr="00016776">
              <w:t>–</w:t>
            </w:r>
            <w:proofErr w:type="spellStart"/>
            <w:r w:rsidRPr="00016776">
              <w:t>т</w:t>
            </w:r>
            <w:proofErr w:type="gramEnd"/>
            <w:r w:rsidRPr="00016776">
              <w:t>ься</w:t>
            </w:r>
            <w:proofErr w:type="spellEnd"/>
            <w:r w:rsidRPr="00016776">
              <w:t xml:space="preserve"> и –</w:t>
            </w:r>
            <w:proofErr w:type="spellStart"/>
            <w:r w:rsidRPr="00016776">
              <w:t>тся</w:t>
            </w:r>
            <w:proofErr w:type="spellEnd"/>
            <w:r w:rsidRPr="00016776"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82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F71374" w:rsidP="00F327E5">
            <w:pPr>
              <w:jc w:val="center"/>
            </w:pPr>
            <w:r>
              <w:t>10.02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 xml:space="preserve">Глаголы 3-го лица. Глаголы на </w:t>
            </w:r>
            <w:proofErr w:type="gramStart"/>
            <w:r w:rsidRPr="00016776">
              <w:t>–</w:t>
            </w:r>
            <w:proofErr w:type="spellStart"/>
            <w:r w:rsidRPr="00016776">
              <w:t>т</w:t>
            </w:r>
            <w:proofErr w:type="gramEnd"/>
            <w:r w:rsidRPr="00016776">
              <w:t>ься</w:t>
            </w:r>
            <w:proofErr w:type="spellEnd"/>
            <w:r w:rsidRPr="00016776">
              <w:t xml:space="preserve"> и –</w:t>
            </w:r>
            <w:proofErr w:type="spellStart"/>
            <w:r w:rsidRPr="00016776">
              <w:t>тся</w:t>
            </w:r>
            <w:proofErr w:type="spellEnd"/>
            <w:r w:rsidRPr="00016776"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83</w:t>
            </w:r>
          </w:p>
          <w:p w:rsidR="00F327E5" w:rsidRPr="00016776" w:rsidRDefault="00F327E5" w:rsidP="00F327E5">
            <w:pPr>
              <w:jc w:val="center"/>
            </w:pPr>
            <w:r w:rsidRPr="00016776">
              <w:t>84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Default="00F71374" w:rsidP="00F327E5">
            <w:pPr>
              <w:jc w:val="center"/>
            </w:pPr>
            <w:r>
              <w:t>11</w:t>
            </w:r>
            <w:r w:rsidR="005C101A">
              <w:t>.02</w:t>
            </w:r>
          </w:p>
          <w:p w:rsidR="005C101A" w:rsidRPr="00016776" w:rsidRDefault="005C101A" w:rsidP="00F327E5">
            <w:pPr>
              <w:jc w:val="center"/>
            </w:pPr>
            <w:r>
              <w:t>12.02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Упражнения на закрепление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2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85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F71374" w:rsidP="00F327E5">
            <w:pPr>
              <w:jc w:val="center"/>
            </w:pPr>
            <w:r>
              <w:t>14</w:t>
            </w:r>
            <w:r w:rsidR="005C101A">
              <w:t>.02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Изменение глаголов по лицам и числам (спряжение).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86</w:t>
            </w:r>
          </w:p>
          <w:p w:rsidR="00F327E5" w:rsidRPr="00016776" w:rsidRDefault="00F327E5" w:rsidP="00F327E5">
            <w:pPr>
              <w:jc w:val="center"/>
            </w:pPr>
            <w:r w:rsidRPr="00016776">
              <w:t>87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Default="00F71374" w:rsidP="00F327E5">
            <w:pPr>
              <w:jc w:val="center"/>
            </w:pPr>
            <w:r>
              <w:t>17</w:t>
            </w:r>
            <w:r w:rsidR="005C101A">
              <w:t>.02</w:t>
            </w:r>
          </w:p>
          <w:p w:rsidR="005C101A" w:rsidRPr="00016776" w:rsidRDefault="00F71374" w:rsidP="00F327E5">
            <w:pPr>
              <w:jc w:val="center"/>
            </w:pPr>
            <w:r>
              <w:t>18</w:t>
            </w:r>
            <w:r w:rsidR="005C101A">
              <w:t>.02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Глаголы I и II спряжения.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2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88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5C101A" w:rsidP="00F327E5">
            <w:pPr>
              <w:jc w:val="center"/>
            </w:pPr>
            <w:r>
              <w:t>19.02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Правописание личных окончаний глаголов.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89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F71374" w:rsidP="00F327E5">
            <w:pPr>
              <w:jc w:val="center"/>
            </w:pPr>
            <w:r>
              <w:t>21</w:t>
            </w:r>
            <w:r w:rsidR="005C101A">
              <w:t>.02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Правописание безударных личных окончаний глаголов I и II спряжения.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t>90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F71374" w:rsidP="00F327E5">
            <w:pPr>
              <w:jc w:val="center"/>
            </w:pPr>
            <w:r>
              <w:t>24</w:t>
            </w:r>
            <w:r w:rsidR="005C101A">
              <w:t>.02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Закрепление темы «Правописание окончаний глаголов».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t>91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652439" w:rsidP="00F327E5">
            <w:pPr>
              <w:jc w:val="center"/>
            </w:pPr>
            <w:r>
              <w:t>25.02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Морфологический разбор глагола.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t>92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315D0A" w:rsidP="00F327E5">
            <w:pPr>
              <w:jc w:val="center"/>
            </w:pPr>
            <w:r>
              <w:t>26.02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Правописание безударных личных окончаний в глаголах 3-го лица.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t>93</w:t>
            </w:r>
          </w:p>
          <w:p w:rsidR="00F327E5" w:rsidRPr="00016776" w:rsidRDefault="00F327E5" w:rsidP="00F327E5">
            <w:pPr>
              <w:jc w:val="center"/>
            </w:pPr>
            <w:proofErr w:type="spellStart"/>
            <w:r w:rsidRPr="00016776">
              <w:t>р.р</w:t>
            </w:r>
            <w:proofErr w:type="spellEnd"/>
            <w:r w:rsidRPr="00016776">
              <w:t>.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315D0A" w:rsidP="00F327E5">
            <w:pPr>
              <w:jc w:val="center"/>
            </w:pPr>
            <w:r>
              <w:t>28.02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Развитие речи. Открытое письмо.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t>94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CB2D8F" w:rsidP="00F327E5">
            <w:pPr>
              <w:jc w:val="center"/>
            </w:pPr>
            <w:r>
              <w:t>03.03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Способы проверки безударных окончаний глаголов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t>95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CB2D8F" w:rsidP="00F327E5">
            <w:pPr>
              <w:jc w:val="center"/>
            </w:pPr>
            <w:r>
              <w:t>04.03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Способы проверки безударных окончаний глаголов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>
              <w:t xml:space="preserve">         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t>96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974532" w:rsidP="00F327E5">
            <w:pPr>
              <w:jc w:val="center"/>
            </w:pPr>
            <w:r>
              <w:t>05.03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Повторение по теме «Правописание глагола».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t>97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974532" w:rsidP="00F327E5">
            <w:pPr>
              <w:jc w:val="center"/>
            </w:pPr>
            <w:r>
              <w:t>07.03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Контрольная работа по теме «Глагол».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t>98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9F269A" w:rsidP="00F327E5">
            <w:pPr>
              <w:jc w:val="center"/>
            </w:pPr>
            <w:r>
              <w:t>10.03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Анализ контрольной работы и работа над ошибками.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t>99</w:t>
            </w:r>
          </w:p>
          <w:p w:rsidR="00F327E5" w:rsidRPr="00016776" w:rsidRDefault="00F327E5" w:rsidP="00F327E5">
            <w:pPr>
              <w:jc w:val="center"/>
            </w:pPr>
            <w:proofErr w:type="spellStart"/>
            <w:r w:rsidRPr="00016776">
              <w:lastRenderedPageBreak/>
              <w:t>р.р</w:t>
            </w:r>
            <w:proofErr w:type="spellEnd"/>
            <w:r w:rsidRPr="00016776">
              <w:t>.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9F269A" w:rsidP="00F327E5">
            <w:pPr>
              <w:jc w:val="center"/>
            </w:pPr>
            <w:r>
              <w:lastRenderedPageBreak/>
              <w:t>11.03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Развитие речи. Сочинение по данному плану.  «Случай на рыбалке».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lastRenderedPageBreak/>
              <w:t>100</w:t>
            </w:r>
          </w:p>
          <w:p w:rsidR="00F327E5" w:rsidRPr="00016776" w:rsidRDefault="00F327E5" w:rsidP="00F327E5">
            <w:pPr>
              <w:jc w:val="center"/>
            </w:pPr>
            <w:proofErr w:type="spellStart"/>
            <w:r w:rsidRPr="00016776">
              <w:t>р.р</w:t>
            </w:r>
            <w:proofErr w:type="spellEnd"/>
            <w:r w:rsidRPr="00016776">
              <w:t>.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863A35" w:rsidP="00F327E5">
            <w:pPr>
              <w:jc w:val="center"/>
            </w:pPr>
            <w:r>
              <w:t>12.03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Развитие речи. Деловые бумаги. Анкета.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t>101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9F269A" w:rsidP="00F327E5">
            <w:pPr>
              <w:jc w:val="center"/>
            </w:pPr>
            <w:r>
              <w:t>14</w:t>
            </w:r>
            <w:r w:rsidR="00863A35">
              <w:t>.03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Простое предложение. Предложения распространённые и нераспространённые.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t>102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F44DC3" w:rsidP="00F327E5">
            <w:pPr>
              <w:jc w:val="center"/>
            </w:pPr>
            <w:r>
              <w:t>17.03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Главные и второстепенные члены предложения.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t>103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7403CD" w:rsidP="00F327E5">
            <w:pPr>
              <w:jc w:val="center"/>
            </w:pPr>
            <w:r>
              <w:t>18.03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Простое предложение с однородными членами.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t>104</w:t>
            </w:r>
          </w:p>
          <w:p w:rsidR="00F327E5" w:rsidRPr="00016776" w:rsidRDefault="00F327E5" w:rsidP="00F327E5">
            <w:pPr>
              <w:jc w:val="center"/>
            </w:pPr>
            <w:r>
              <w:t>105</w:t>
            </w:r>
          </w:p>
          <w:p w:rsidR="00F327E5" w:rsidRPr="00016776" w:rsidRDefault="00F327E5" w:rsidP="00F327E5">
            <w:pPr>
              <w:jc w:val="center"/>
            </w:pPr>
            <w:r>
              <w:t>106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Default="004A11FE" w:rsidP="00F327E5">
            <w:pPr>
              <w:jc w:val="center"/>
            </w:pPr>
            <w:r>
              <w:t>19.03</w:t>
            </w:r>
          </w:p>
          <w:p w:rsidR="004A11FE" w:rsidRDefault="006B754C" w:rsidP="00F327E5">
            <w:pPr>
              <w:jc w:val="center"/>
            </w:pPr>
            <w:r>
              <w:t>21</w:t>
            </w:r>
            <w:r w:rsidR="004A11FE">
              <w:t>.03</w:t>
            </w:r>
          </w:p>
          <w:p w:rsidR="004A11FE" w:rsidRPr="00016776" w:rsidRDefault="00CF36F6" w:rsidP="00F327E5">
            <w:pPr>
              <w:jc w:val="center"/>
            </w:pPr>
            <w:r>
              <w:t>31.03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Знаки препинания при однородных членах.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3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t>117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793907" w:rsidP="00F327E5">
            <w:pPr>
              <w:jc w:val="center"/>
            </w:pPr>
            <w:r>
              <w:t>01.04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Развитие речи. Подробное изложение «Сказка».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t>108</w:t>
            </w:r>
          </w:p>
          <w:p w:rsidR="00F327E5" w:rsidRPr="00016776" w:rsidRDefault="00F327E5" w:rsidP="00F327E5">
            <w:pPr>
              <w:jc w:val="center"/>
            </w:pPr>
            <w:r>
              <w:t>109</w:t>
            </w:r>
          </w:p>
          <w:p w:rsidR="00F327E5" w:rsidRPr="00016776" w:rsidRDefault="00F327E5" w:rsidP="00F327E5">
            <w:pPr>
              <w:jc w:val="center"/>
            </w:pPr>
            <w:r>
              <w:t>110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Default="00793907" w:rsidP="00F327E5">
            <w:pPr>
              <w:jc w:val="center"/>
            </w:pPr>
            <w:r>
              <w:t>02.04</w:t>
            </w:r>
          </w:p>
          <w:p w:rsidR="00793907" w:rsidRDefault="00125985" w:rsidP="00F327E5">
            <w:pPr>
              <w:jc w:val="center"/>
            </w:pPr>
            <w:r>
              <w:t>04</w:t>
            </w:r>
            <w:r w:rsidR="00793907">
              <w:t>.04</w:t>
            </w:r>
          </w:p>
          <w:p w:rsidR="00793907" w:rsidRPr="00016776" w:rsidRDefault="00125985" w:rsidP="00F327E5">
            <w:pPr>
              <w:jc w:val="center"/>
            </w:pPr>
            <w:r>
              <w:t>07</w:t>
            </w:r>
            <w:r w:rsidR="00793907">
              <w:t>.04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125985" w:rsidP="00F327E5">
            <w:r w:rsidRPr="00125985">
              <w:t>Распространённые и нераспространённые однородные члены предложения.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3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t>111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125985" w:rsidP="00F327E5">
            <w:pPr>
              <w:jc w:val="center"/>
            </w:pPr>
            <w:r>
              <w:t>08</w:t>
            </w:r>
            <w:r w:rsidR="00793907">
              <w:t>.04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Обращение.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t>112</w:t>
            </w:r>
          </w:p>
          <w:p w:rsidR="00F327E5" w:rsidRPr="00016776" w:rsidRDefault="00F327E5" w:rsidP="00F327E5">
            <w:pPr>
              <w:jc w:val="center"/>
            </w:pPr>
            <w:r>
              <w:t>113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907" w:rsidRDefault="00793907" w:rsidP="00F327E5">
            <w:pPr>
              <w:jc w:val="center"/>
            </w:pPr>
            <w:r>
              <w:t>09.04.</w:t>
            </w:r>
          </w:p>
          <w:p w:rsidR="00F327E5" w:rsidRPr="00016776" w:rsidRDefault="00B06905" w:rsidP="00F327E5">
            <w:pPr>
              <w:jc w:val="center"/>
            </w:pPr>
            <w:r>
              <w:t xml:space="preserve"> 11</w:t>
            </w:r>
            <w:r w:rsidR="00793907">
              <w:t>.04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Знаки препинания  при обращении.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2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t>114</w:t>
            </w:r>
          </w:p>
          <w:p w:rsidR="00F327E5" w:rsidRPr="00016776" w:rsidRDefault="00F327E5" w:rsidP="00F327E5">
            <w:pPr>
              <w:jc w:val="center"/>
            </w:pPr>
            <w:r>
              <w:t>115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93907" w:rsidRDefault="00E5392C" w:rsidP="00F327E5">
            <w:pPr>
              <w:jc w:val="center"/>
            </w:pPr>
            <w:r>
              <w:t>14.04</w:t>
            </w:r>
          </w:p>
          <w:p w:rsidR="00E5392C" w:rsidRPr="00016776" w:rsidRDefault="00E5392C" w:rsidP="00F327E5">
            <w:pPr>
              <w:jc w:val="center"/>
            </w:pPr>
            <w:r>
              <w:t>15.04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 xml:space="preserve">Виды предложений по интонации. </w:t>
            </w:r>
          </w:p>
          <w:p w:rsidR="00F327E5" w:rsidRPr="00016776" w:rsidRDefault="00F327E5" w:rsidP="00F327E5">
            <w:r w:rsidRPr="00016776">
              <w:t>Знаки препинания в конце предложения.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2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t>116</w:t>
            </w:r>
          </w:p>
          <w:p w:rsidR="00F327E5" w:rsidRPr="00016776" w:rsidRDefault="00F327E5" w:rsidP="00F327E5">
            <w:pPr>
              <w:jc w:val="center"/>
            </w:pPr>
            <w:r>
              <w:t>117</w:t>
            </w:r>
          </w:p>
          <w:p w:rsidR="00F327E5" w:rsidRPr="00016776" w:rsidRDefault="00F327E5" w:rsidP="00F327E5">
            <w:pPr>
              <w:jc w:val="center"/>
            </w:pPr>
            <w:r>
              <w:t>118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Default="00793907" w:rsidP="00F327E5">
            <w:pPr>
              <w:jc w:val="center"/>
            </w:pPr>
            <w:r>
              <w:t>16.04</w:t>
            </w:r>
          </w:p>
          <w:p w:rsidR="00793907" w:rsidRDefault="00E5392C" w:rsidP="00F327E5">
            <w:pPr>
              <w:jc w:val="center"/>
            </w:pPr>
            <w:r>
              <w:t>18</w:t>
            </w:r>
            <w:r w:rsidR="00793907">
              <w:t>.04</w:t>
            </w:r>
          </w:p>
          <w:p w:rsidR="00793907" w:rsidRPr="00016776" w:rsidRDefault="00E5392C" w:rsidP="00F327E5">
            <w:pPr>
              <w:jc w:val="center"/>
            </w:pPr>
            <w:r>
              <w:t>21</w:t>
            </w:r>
            <w:r w:rsidR="00793907">
              <w:t>.04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Сложные предложения с союзами и, а, но и без союзов.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3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t>119</w:t>
            </w:r>
          </w:p>
          <w:p w:rsidR="00F327E5" w:rsidRPr="00016776" w:rsidRDefault="00F327E5" w:rsidP="00F327E5">
            <w:pPr>
              <w:jc w:val="center"/>
            </w:pPr>
            <w:r>
              <w:t>120</w:t>
            </w:r>
          </w:p>
          <w:p w:rsidR="00F327E5" w:rsidRPr="00016776" w:rsidRDefault="00F327E5" w:rsidP="00F327E5">
            <w:pPr>
              <w:jc w:val="center"/>
            </w:pPr>
            <w:r>
              <w:t>121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Default="00793907" w:rsidP="00F327E5">
            <w:pPr>
              <w:jc w:val="center"/>
            </w:pPr>
            <w:r>
              <w:t>22.04</w:t>
            </w:r>
          </w:p>
          <w:p w:rsidR="00793907" w:rsidRDefault="00793907" w:rsidP="00793907">
            <w:pPr>
              <w:jc w:val="center"/>
            </w:pPr>
            <w:r>
              <w:t>23.04</w:t>
            </w:r>
          </w:p>
          <w:p w:rsidR="00793907" w:rsidRPr="00016776" w:rsidRDefault="001D0079" w:rsidP="00793907">
            <w:pPr>
              <w:jc w:val="center"/>
            </w:pPr>
            <w:r>
              <w:t>25</w:t>
            </w:r>
            <w:r w:rsidR="00793907">
              <w:t>.04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Сравнение простых предложений с однородными членами, соединёнными союзами и, а, но со сложными предложениями с теми же союзами.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3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>
              <w:t>122</w:t>
            </w:r>
          </w:p>
          <w:p w:rsidR="00F327E5" w:rsidRDefault="00F327E5" w:rsidP="00F327E5">
            <w:pPr>
              <w:jc w:val="center"/>
            </w:pPr>
            <w:r>
              <w:t>123</w:t>
            </w:r>
          </w:p>
          <w:p w:rsidR="00F327E5" w:rsidRPr="00016776" w:rsidRDefault="00F327E5" w:rsidP="00F327E5">
            <w:pPr>
              <w:jc w:val="center"/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Default="001D0079" w:rsidP="00F327E5">
            <w:pPr>
              <w:jc w:val="center"/>
            </w:pPr>
            <w:r>
              <w:t>26</w:t>
            </w:r>
            <w:r w:rsidR="00793907">
              <w:t>.04</w:t>
            </w:r>
          </w:p>
          <w:p w:rsidR="00793907" w:rsidRPr="00016776" w:rsidRDefault="001D0079" w:rsidP="00F327E5">
            <w:pPr>
              <w:jc w:val="center"/>
            </w:pPr>
            <w:r>
              <w:t>28</w:t>
            </w:r>
            <w:r w:rsidR="005808B3">
              <w:t>.04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Сложные предложения с союзами что, чтобы, потому что, когда и союзным словом </w:t>
            </w:r>
            <w:proofErr w:type="gramStart"/>
            <w:r w:rsidRPr="00016776">
              <w:t>который</w:t>
            </w:r>
            <w:proofErr w:type="gramEnd"/>
            <w:r w:rsidRPr="00016776">
              <w:t xml:space="preserve">.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793907" w:rsidP="00F327E5">
            <w:pPr>
              <w:jc w:val="center"/>
            </w:pPr>
            <w:r>
              <w:t>2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793907" w:rsidP="00F327E5">
            <w:pPr>
              <w:jc w:val="center"/>
            </w:pPr>
            <w:r>
              <w:t>124</w:t>
            </w:r>
          </w:p>
          <w:p w:rsidR="00F327E5" w:rsidRPr="00016776" w:rsidRDefault="00793907" w:rsidP="00F327E5">
            <w:pPr>
              <w:jc w:val="center"/>
            </w:pPr>
            <w:r>
              <w:t>125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808B3" w:rsidRDefault="001D0079" w:rsidP="00F327E5">
            <w:pPr>
              <w:jc w:val="center"/>
            </w:pPr>
            <w:r>
              <w:t>29.04</w:t>
            </w:r>
          </w:p>
          <w:p w:rsidR="00F327E5" w:rsidRDefault="003023C5" w:rsidP="003023C5">
            <w:r>
              <w:t>30.04</w:t>
            </w:r>
          </w:p>
          <w:p w:rsidR="00793907" w:rsidRPr="00016776" w:rsidRDefault="00793907" w:rsidP="005808B3"/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Повторение изученного по теме «Предложение».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2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793907" w:rsidP="00F327E5">
            <w:pPr>
              <w:jc w:val="center"/>
            </w:pPr>
            <w:r>
              <w:lastRenderedPageBreak/>
              <w:t>126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576D80" w:rsidP="00F327E5">
            <w:pPr>
              <w:jc w:val="center"/>
            </w:pPr>
            <w:r>
              <w:t>07</w:t>
            </w:r>
            <w:r w:rsidR="00793907">
              <w:t>.05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4D1A6A" w:rsidRDefault="00F327E5" w:rsidP="00F327E5">
            <w:pPr>
              <w:rPr>
                <w:b/>
              </w:rPr>
            </w:pPr>
            <w:r w:rsidRPr="004D1A6A">
              <w:rPr>
                <w:b/>
              </w:rPr>
              <w:t>Промежуточная итоговая аттестация. Контрольная работа.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793907" w:rsidP="00F327E5">
            <w:pPr>
              <w:jc w:val="center"/>
            </w:pPr>
            <w:r>
              <w:t>127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320C0C" w:rsidP="00F327E5">
            <w:pPr>
              <w:jc w:val="center"/>
            </w:pPr>
            <w:r>
              <w:t>12</w:t>
            </w:r>
            <w:r w:rsidR="005808B3">
              <w:t>.05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Анализ контрольной работы и работа над ошибками.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5808B3" w:rsidP="00F327E5">
            <w:pPr>
              <w:jc w:val="center"/>
            </w:pPr>
            <w:r>
              <w:t>128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576D80" w:rsidP="00F327E5">
            <w:pPr>
              <w:jc w:val="center"/>
            </w:pPr>
            <w:r>
              <w:t>05</w:t>
            </w:r>
            <w:r w:rsidR="005808B3">
              <w:t>.05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Развитие речи. Деловые бумаги. Объявление.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5808B3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08B3" w:rsidRDefault="005808B3" w:rsidP="00F327E5">
            <w:pPr>
              <w:jc w:val="center"/>
            </w:pPr>
            <w:r>
              <w:t>129</w:t>
            </w:r>
          </w:p>
          <w:p w:rsidR="00F327E5" w:rsidRDefault="00F327E5" w:rsidP="00F327E5">
            <w:pPr>
              <w:jc w:val="center"/>
            </w:pPr>
            <w:r>
              <w:t>130</w:t>
            </w:r>
          </w:p>
          <w:p w:rsidR="00F327E5" w:rsidRPr="00016776" w:rsidRDefault="00F327E5" w:rsidP="00F327E5">
            <w:pPr>
              <w:jc w:val="center"/>
            </w:pPr>
            <w:r>
              <w:t>131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Default="00576D80" w:rsidP="00F327E5">
            <w:pPr>
              <w:jc w:val="center"/>
            </w:pPr>
            <w:r>
              <w:t>06</w:t>
            </w:r>
            <w:r w:rsidR="005808B3">
              <w:t>.05</w:t>
            </w:r>
          </w:p>
          <w:p w:rsidR="005808B3" w:rsidRDefault="00320C0C" w:rsidP="00F327E5">
            <w:pPr>
              <w:jc w:val="center"/>
            </w:pPr>
            <w:r>
              <w:t>13</w:t>
            </w:r>
            <w:r w:rsidR="005808B3">
              <w:t>.05</w:t>
            </w:r>
          </w:p>
          <w:p w:rsidR="005808B3" w:rsidRPr="00016776" w:rsidRDefault="00320C0C" w:rsidP="00F327E5">
            <w:pPr>
              <w:jc w:val="center"/>
            </w:pPr>
            <w:r>
              <w:t>14</w:t>
            </w:r>
            <w:r w:rsidR="005808B3">
              <w:t>.05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Правописание приставок.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5808B3" w:rsidP="00F327E5">
            <w:pPr>
              <w:jc w:val="center"/>
            </w:pPr>
            <w:r>
              <w:t>3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Default="00F327E5" w:rsidP="00F327E5">
            <w:pPr>
              <w:jc w:val="center"/>
            </w:pPr>
            <w:r>
              <w:t>132</w:t>
            </w:r>
          </w:p>
          <w:p w:rsidR="00F327E5" w:rsidRPr="00016776" w:rsidRDefault="00F327E5" w:rsidP="00F327E5">
            <w:pPr>
              <w:jc w:val="center"/>
            </w:pPr>
            <w:r>
              <w:t>133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Default="00320C0C" w:rsidP="00F327E5">
            <w:pPr>
              <w:jc w:val="center"/>
            </w:pPr>
            <w:r>
              <w:t>16</w:t>
            </w:r>
            <w:r w:rsidR="005808B3">
              <w:t>.05</w:t>
            </w:r>
          </w:p>
          <w:p w:rsidR="005808B3" w:rsidRPr="00016776" w:rsidRDefault="00320C0C" w:rsidP="00F327E5">
            <w:pPr>
              <w:jc w:val="center"/>
            </w:pPr>
            <w:r>
              <w:t>19</w:t>
            </w:r>
            <w:r w:rsidR="005808B3">
              <w:t>.05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 xml:space="preserve">Правописание гласных и согласных букв в </w:t>
            </w:r>
            <w:proofErr w:type="gramStart"/>
            <w:r w:rsidRPr="00016776">
              <w:t>корне слова</w:t>
            </w:r>
            <w:proofErr w:type="gramEnd"/>
            <w:r w:rsidRPr="00016776"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Default="00F327E5" w:rsidP="00F327E5">
            <w:pPr>
              <w:jc w:val="center"/>
            </w:pPr>
            <w:r>
              <w:t>134</w:t>
            </w:r>
          </w:p>
          <w:p w:rsidR="00F327E5" w:rsidRPr="00016776" w:rsidRDefault="00F327E5" w:rsidP="00F327E5">
            <w:pPr>
              <w:jc w:val="center"/>
            </w:pPr>
            <w:r w:rsidRPr="00016776">
              <w:t>135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Default="00320C0C" w:rsidP="00F327E5">
            <w:pPr>
              <w:jc w:val="center"/>
            </w:pPr>
            <w:r>
              <w:t>20</w:t>
            </w:r>
            <w:r w:rsidR="005808B3">
              <w:t>.05</w:t>
            </w:r>
          </w:p>
          <w:p w:rsidR="005808B3" w:rsidRPr="00016776" w:rsidRDefault="00320C0C" w:rsidP="00F327E5">
            <w:pPr>
              <w:jc w:val="center"/>
            </w:pPr>
            <w:r>
              <w:t>21</w:t>
            </w:r>
            <w:r w:rsidR="005808B3">
              <w:t>.05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Правописание окончаний различных частей речи.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  <w:tr w:rsidR="00F327E5" w:rsidRPr="00016776" w:rsidTr="00F327E5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  <w:r w:rsidRPr="00016776">
              <w:t>136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27E5" w:rsidRPr="00016776" w:rsidRDefault="00320C0C" w:rsidP="00F327E5">
            <w:pPr>
              <w:jc w:val="center"/>
            </w:pPr>
            <w:r>
              <w:t>23</w:t>
            </w:r>
            <w:r w:rsidR="005808B3">
              <w:t>.05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27E5" w:rsidRPr="00016776" w:rsidRDefault="00F327E5" w:rsidP="00F327E5">
            <w:pPr>
              <w:jc w:val="center"/>
            </w:pPr>
          </w:p>
        </w:tc>
        <w:tc>
          <w:tcPr>
            <w:tcW w:w="8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r w:rsidRPr="00016776">
              <w:t>Простое предложение. Сложное предложение с союзами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327E5" w:rsidRPr="00016776" w:rsidRDefault="00F327E5" w:rsidP="00F327E5">
            <w:pPr>
              <w:jc w:val="center"/>
            </w:pPr>
            <w:r>
              <w:t>1</w:t>
            </w:r>
          </w:p>
        </w:tc>
      </w:tr>
    </w:tbl>
    <w:p w:rsidR="007C013C" w:rsidRPr="00016776" w:rsidRDefault="007C013C" w:rsidP="007C013C">
      <w:pPr>
        <w:rPr>
          <w:b/>
        </w:rPr>
      </w:pPr>
    </w:p>
    <w:p w:rsidR="007C013C" w:rsidRPr="00016776" w:rsidRDefault="007C013C" w:rsidP="007C013C">
      <w:pPr>
        <w:pStyle w:val="ab"/>
        <w:rPr>
          <w:b/>
        </w:rPr>
      </w:pPr>
      <w:r w:rsidRPr="00016776">
        <w:rPr>
          <w:b/>
        </w:rPr>
        <w:t xml:space="preserve">                                             </w:t>
      </w:r>
    </w:p>
    <w:p w:rsidR="007C013C" w:rsidRPr="00016776" w:rsidRDefault="007C013C" w:rsidP="007C013C">
      <w:pPr>
        <w:pStyle w:val="ab"/>
        <w:rPr>
          <w:b/>
        </w:rPr>
      </w:pPr>
    </w:p>
    <w:p w:rsidR="007C013C" w:rsidRPr="00016776" w:rsidRDefault="007C013C" w:rsidP="007C013C">
      <w:pPr>
        <w:pStyle w:val="ab"/>
        <w:jc w:val="center"/>
        <w:rPr>
          <w:b/>
        </w:rPr>
      </w:pPr>
      <w:r w:rsidRPr="00016776">
        <w:rPr>
          <w:b/>
        </w:rPr>
        <w:t>Календарно-тематическое планирование в 9 классе</w:t>
      </w:r>
    </w:p>
    <w:p w:rsidR="007C013C" w:rsidRPr="00016776" w:rsidRDefault="007C013C" w:rsidP="007C013C">
      <w:pPr>
        <w:jc w:val="center"/>
        <w:rPr>
          <w:b/>
        </w:rPr>
      </w:pPr>
      <w:r w:rsidRPr="00016776">
        <w:rPr>
          <w:b/>
        </w:rPr>
        <w:t>(4 часа в неделю, 136 часов в год)</w:t>
      </w:r>
    </w:p>
    <w:p w:rsidR="007C013C" w:rsidRPr="00016776" w:rsidRDefault="007C013C" w:rsidP="007C013C">
      <w:pPr>
        <w:pStyle w:val="ab"/>
        <w:jc w:val="center"/>
        <w:rPr>
          <w:b/>
        </w:rPr>
      </w:pPr>
    </w:p>
    <w:tbl>
      <w:tblPr>
        <w:tblW w:w="1494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51"/>
        <w:gridCol w:w="985"/>
        <w:gridCol w:w="985"/>
        <w:gridCol w:w="9885"/>
        <w:gridCol w:w="1250"/>
        <w:gridCol w:w="992"/>
      </w:tblGrid>
      <w:tr w:rsidR="007C013C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№</w:t>
            </w:r>
            <w:r>
              <w:rPr>
                <w:b/>
              </w:rPr>
              <w:t xml:space="preserve"> урока</w:t>
            </w:r>
          </w:p>
        </w:tc>
        <w:tc>
          <w:tcPr>
            <w:tcW w:w="985" w:type="dxa"/>
          </w:tcPr>
          <w:p w:rsidR="007C013C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 xml:space="preserve">Дата </w:t>
            </w:r>
            <w:proofErr w:type="gramStart"/>
            <w:r>
              <w:rPr>
                <w:b/>
              </w:rPr>
              <w:t>по</w:t>
            </w:r>
            <w:proofErr w:type="gramEnd"/>
          </w:p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план</w:t>
            </w:r>
            <w:r>
              <w:rPr>
                <w:b/>
              </w:rPr>
              <w:t>у</w:t>
            </w:r>
            <w:r w:rsidRPr="00016776">
              <w:rPr>
                <w:b/>
              </w:rPr>
              <w:t xml:space="preserve"> </w:t>
            </w:r>
          </w:p>
        </w:tc>
        <w:tc>
          <w:tcPr>
            <w:tcW w:w="985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 xml:space="preserve">Дата </w:t>
            </w:r>
            <w:r>
              <w:rPr>
                <w:b/>
              </w:rPr>
              <w:t xml:space="preserve">по </w:t>
            </w:r>
            <w:r w:rsidRPr="00016776">
              <w:rPr>
                <w:b/>
              </w:rPr>
              <w:t>факт</w:t>
            </w:r>
            <w:r>
              <w:rPr>
                <w:b/>
              </w:rPr>
              <w:t>у</w:t>
            </w:r>
            <w:r w:rsidRPr="00016776">
              <w:rPr>
                <w:b/>
              </w:rPr>
              <w:t xml:space="preserve"> </w:t>
            </w:r>
          </w:p>
        </w:tc>
        <w:tc>
          <w:tcPr>
            <w:tcW w:w="9885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 xml:space="preserve">Раздел, тема урока 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 xml:space="preserve">Кол-во часов </w:t>
            </w:r>
          </w:p>
        </w:tc>
      </w:tr>
      <w:tr w:rsidR="007C013C" w:rsidRPr="00016776" w:rsidTr="00D26846">
        <w:trPr>
          <w:gridAfter w:val="1"/>
          <w:wAfter w:w="992" w:type="dxa"/>
        </w:trPr>
        <w:tc>
          <w:tcPr>
            <w:tcW w:w="13956" w:type="dxa"/>
            <w:gridSpan w:val="5"/>
            <w:tcBorders>
              <w:right w:val="single" w:sz="4" w:space="0" w:color="auto"/>
            </w:tcBorders>
          </w:tcPr>
          <w:p w:rsidR="007C013C" w:rsidRPr="00016776" w:rsidRDefault="007C013C" w:rsidP="00F327E5">
            <w:pPr>
              <w:jc w:val="center"/>
              <w:rPr>
                <w:b/>
              </w:rPr>
            </w:pPr>
            <w:r w:rsidRPr="00016776">
              <w:rPr>
                <w:b/>
              </w:rPr>
              <w:t xml:space="preserve">Повторение. </w:t>
            </w:r>
            <w:proofErr w:type="gramStart"/>
            <w:r w:rsidRPr="00016776">
              <w:rPr>
                <w:b/>
              </w:rPr>
              <w:t xml:space="preserve">( </w:t>
            </w:r>
            <w:proofErr w:type="gramEnd"/>
            <w:r w:rsidRPr="00016776">
              <w:rPr>
                <w:b/>
              </w:rPr>
              <w:t>7ч.)</w:t>
            </w:r>
          </w:p>
        </w:tc>
      </w:tr>
      <w:tr w:rsidR="007C013C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  <w:tc>
          <w:tcPr>
            <w:tcW w:w="985" w:type="dxa"/>
          </w:tcPr>
          <w:p w:rsidR="007C013C" w:rsidRPr="00016776" w:rsidRDefault="00B062FE" w:rsidP="00F327E5">
            <w:pPr>
              <w:rPr>
                <w:b/>
              </w:rPr>
            </w:pPr>
            <w:r>
              <w:rPr>
                <w:b/>
              </w:rPr>
              <w:t>02</w:t>
            </w:r>
            <w:r w:rsidR="00F327E5">
              <w:rPr>
                <w:b/>
              </w:rPr>
              <w:t>.09</w:t>
            </w:r>
          </w:p>
        </w:tc>
        <w:tc>
          <w:tcPr>
            <w:tcW w:w="985" w:type="dxa"/>
          </w:tcPr>
          <w:p w:rsidR="007C013C" w:rsidRPr="00016776" w:rsidRDefault="007C013C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7C013C" w:rsidRPr="00016776" w:rsidRDefault="007C013C" w:rsidP="00F327E5">
            <w:r w:rsidRPr="00016776">
              <w:t>Простое предложение. Однородные члены предложения.</w:t>
            </w:r>
          </w:p>
        </w:tc>
        <w:tc>
          <w:tcPr>
            <w:tcW w:w="1250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7C013C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2</w:t>
            </w:r>
          </w:p>
        </w:tc>
        <w:tc>
          <w:tcPr>
            <w:tcW w:w="985" w:type="dxa"/>
          </w:tcPr>
          <w:p w:rsidR="007C013C" w:rsidRPr="00016776" w:rsidRDefault="00B062FE" w:rsidP="00F327E5">
            <w:pPr>
              <w:rPr>
                <w:b/>
              </w:rPr>
            </w:pPr>
            <w:r>
              <w:rPr>
                <w:b/>
              </w:rPr>
              <w:t>03</w:t>
            </w:r>
            <w:r w:rsidR="00F327E5">
              <w:rPr>
                <w:b/>
              </w:rPr>
              <w:t>.09</w:t>
            </w:r>
          </w:p>
        </w:tc>
        <w:tc>
          <w:tcPr>
            <w:tcW w:w="985" w:type="dxa"/>
          </w:tcPr>
          <w:p w:rsidR="007C013C" w:rsidRPr="00016776" w:rsidRDefault="007C013C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7C013C" w:rsidRPr="00016776" w:rsidRDefault="007C013C" w:rsidP="00F327E5">
            <w:r w:rsidRPr="00016776">
              <w:t>Простое предложение. Однородные члены предложения.</w:t>
            </w:r>
          </w:p>
        </w:tc>
        <w:tc>
          <w:tcPr>
            <w:tcW w:w="1250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7C013C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3</w:t>
            </w:r>
          </w:p>
        </w:tc>
        <w:tc>
          <w:tcPr>
            <w:tcW w:w="985" w:type="dxa"/>
          </w:tcPr>
          <w:p w:rsidR="007C013C" w:rsidRPr="00016776" w:rsidRDefault="00B062FE" w:rsidP="00F327E5">
            <w:pPr>
              <w:rPr>
                <w:b/>
              </w:rPr>
            </w:pPr>
            <w:r>
              <w:rPr>
                <w:b/>
              </w:rPr>
              <w:t>04</w:t>
            </w:r>
            <w:r w:rsidR="00F327E5">
              <w:rPr>
                <w:b/>
              </w:rPr>
              <w:t>.09</w:t>
            </w:r>
          </w:p>
        </w:tc>
        <w:tc>
          <w:tcPr>
            <w:tcW w:w="985" w:type="dxa"/>
          </w:tcPr>
          <w:p w:rsidR="007C013C" w:rsidRPr="00016776" w:rsidRDefault="007C013C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7C013C" w:rsidRPr="00016776" w:rsidRDefault="007C013C" w:rsidP="00F327E5">
            <w:r w:rsidRPr="00016776">
              <w:t>Обращение. Знаки препинания в предложениях с обращениями.</w:t>
            </w:r>
          </w:p>
        </w:tc>
        <w:tc>
          <w:tcPr>
            <w:tcW w:w="1250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7C013C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4</w:t>
            </w:r>
          </w:p>
        </w:tc>
        <w:tc>
          <w:tcPr>
            <w:tcW w:w="985" w:type="dxa"/>
          </w:tcPr>
          <w:p w:rsidR="007C013C" w:rsidRPr="00016776" w:rsidRDefault="00B062FE" w:rsidP="00F327E5">
            <w:pPr>
              <w:rPr>
                <w:b/>
              </w:rPr>
            </w:pPr>
            <w:r>
              <w:rPr>
                <w:b/>
              </w:rPr>
              <w:t>05</w:t>
            </w:r>
            <w:r w:rsidR="00F327E5">
              <w:rPr>
                <w:b/>
              </w:rPr>
              <w:t>.09</w:t>
            </w:r>
          </w:p>
        </w:tc>
        <w:tc>
          <w:tcPr>
            <w:tcW w:w="985" w:type="dxa"/>
          </w:tcPr>
          <w:p w:rsidR="007C013C" w:rsidRPr="00016776" w:rsidRDefault="007C013C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7C013C" w:rsidRPr="00016776" w:rsidRDefault="007C013C" w:rsidP="00F327E5">
            <w:r w:rsidRPr="00016776">
              <w:t>Обращение. Знаки препинания в предложениях с обращениями.</w:t>
            </w:r>
          </w:p>
        </w:tc>
        <w:tc>
          <w:tcPr>
            <w:tcW w:w="1250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7C013C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5</w:t>
            </w:r>
          </w:p>
        </w:tc>
        <w:tc>
          <w:tcPr>
            <w:tcW w:w="985" w:type="dxa"/>
          </w:tcPr>
          <w:p w:rsidR="007C013C" w:rsidRPr="00016776" w:rsidRDefault="00B062FE" w:rsidP="00F327E5">
            <w:pPr>
              <w:rPr>
                <w:b/>
              </w:rPr>
            </w:pPr>
            <w:r>
              <w:rPr>
                <w:b/>
              </w:rPr>
              <w:t>09</w:t>
            </w:r>
            <w:r w:rsidR="00D26846">
              <w:rPr>
                <w:b/>
              </w:rPr>
              <w:t>.09</w:t>
            </w:r>
          </w:p>
        </w:tc>
        <w:tc>
          <w:tcPr>
            <w:tcW w:w="985" w:type="dxa"/>
          </w:tcPr>
          <w:p w:rsidR="007C013C" w:rsidRPr="00016776" w:rsidRDefault="007C013C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7C013C" w:rsidRPr="00016776" w:rsidRDefault="007C013C" w:rsidP="00F327E5">
            <w:r w:rsidRPr="00016776">
              <w:t>Сложное предложение. Союзы и, а, но.  Знаки препинания в сложном предложении.</w:t>
            </w:r>
          </w:p>
        </w:tc>
        <w:tc>
          <w:tcPr>
            <w:tcW w:w="1250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7C013C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6</w:t>
            </w:r>
          </w:p>
        </w:tc>
        <w:tc>
          <w:tcPr>
            <w:tcW w:w="985" w:type="dxa"/>
          </w:tcPr>
          <w:p w:rsidR="007C013C" w:rsidRPr="00016776" w:rsidRDefault="00B062FE" w:rsidP="00F327E5">
            <w:pPr>
              <w:rPr>
                <w:b/>
              </w:rPr>
            </w:pPr>
            <w:r>
              <w:rPr>
                <w:b/>
              </w:rPr>
              <w:t>10</w:t>
            </w:r>
            <w:r w:rsidR="00D26846">
              <w:rPr>
                <w:b/>
              </w:rPr>
              <w:t>.09</w:t>
            </w:r>
          </w:p>
        </w:tc>
        <w:tc>
          <w:tcPr>
            <w:tcW w:w="985" w:type="dxa"/>
          </w:tcPr>
          <w:p w:rsidR="007C013C" w:rsidRPr="00016776" w:rsidRDefault="007C013C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7C013C" w:rsidRPr="00016776" w:rsidRDefault="007C013C" w:rsidP="00F327E5">
            <w:r w:rsidRPr="00016776">
              <w:t xml:space="preserve">Сложное предложение с союзами что, где, когда, </w:t>
            </w:r>
            <w:proofErr w:type="gramStart"/>
            <w:r w:rsidRPr="00016776">
              <w:t>который</w:t>
            </w:r>
            <w:proofErr w:type="gramEnd"/>
            <w:r w:rsidRPr="00016776">
              <w:t>, потому что. Знаки препинания в сложном предложении.</w:t>
            </w:r>
          </w:p>
        </w:tc>
        <w:tc>
          <w:tcPr>
            <w:tcW w:w="1250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7C013C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7</w:t>
            </w:r>
          </w:p>
        </w:tc>
        <w:tc>
          <w:tcPr>
            <w:tcW w:w="985" w:type="dxa"/>
          </w:tcPr>
          <w:p w:rsidR="007C013C" w:rsidRPr="00016776" w:rsidRDefault="00B062FE" w:rsidP="00F327E5">
            <w:pPr>
              <w:rPr>
                <w:b/>
              </w:rPr>
            </w:pPr>
            <w:r>
              <w:rPr>
                <w:b/>
              </w:rPr>
              <w:t>11</w:t>
            </w:r>
            <w:r w:rsidR="00D26846">
              <w:rPr>
                <w:b/>
              </w:rPr>
              <w:t>.09</w:t>
            </w:r>
          </w:p>
        </w:tc>
        <w:tc>
          <w:tcPr>
            <w:tcW w:w="985" w:type="dxa"/>
          </w:tcPr>
          <w:p w:rsidR="007C013C" w:rsidRPr="00016776" w:rsidRDefault="007C013C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7C013C" w:rsidRPr="004D1A6A" w:rsidRDefault="007C013C" w:rsidP="00F327E5">
            <w:pPr>
              <w:rPr>
                <w:b/>
              </w:rPr>
            </w:pPr>
            <w:r w:rsidRPr="004D1A6A">
              <w:rPr>
                <w:b/>
              </w:rPr>
              <w:t xml:space="preserve">Входная контрольная  работа. 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7C013C" w:rsidRPr="00016776" w:rsidTr="00D26846">
        <w:trPr>
          <w:gridAfter w:val="1"/>
          <w:wAfter w:w="992" w:type="dxa"/>
        </w:trPr>
        <w:tc>
          <w:tcPr>
            <w:tcW w:w="13956" w:type="dxa"/>
            <w:gridSpan w:val="5"/>
            <w:tcBorders>
              <w:right w:val="single" w:sz="4" w:space="0" w:color="auto"/>
            </w:tcBorders>
          </w:tcPr>
          <w:p w:rsidR="007C013C" w:rsidRPr="00016776" w:rsidRDefault="007C013C" w:rsidP="00F327E5">
            <w:pPr>
              <w:jc w:val="center"/>
              <w:rPr>
                <w:b/>
              </w:rPr>
            </w:pPr>
            <w:r w:rsidRPr="00016776">
              <w:rPr>
                <w:b/>
              </w:rPr>
              <w:t xml:space="preserve">Звуки и буквы. </w:t>
            </w:r>
            <w:proofErr w:type="gramStart"/>
            <w:r w:rsidRPr="00016776">
              <w:rPr>
                <w:b/>
              </w:rPr>
              <w:t xml:space="preserve">( </w:t>
            </w:r>
            <w:proofErr w:type="gramEnd"/>
            <w:r w:rsidRPr="00016776">
              <w:rPr>
                <w:b/>
              </w:rPr>
              <w:t>7ч.)</w:t>
            </w:r>
          </w:p>
        </w:tc>
      </w:tr>
      <w:tr w:rsidR="007C013C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8</w:t>
            </w:r>
          </w:p>
        </w:tc>
        <w:tc>
          <w:tcPr>
            <w:tcW w:w="985" w:type="dxa"/>
          </w:tcPr>
          <w:p w:rsidR="007C013C" w:rsidRPr="00016776" w:rsidRDefault="007F13CA" w:rsidP="00F327E5">
            <w:pPr>
              <w:rPr>
                <w:b/>
              </w:rPr>
            </w:pPr>
            <w:r>
              <w:rPr>
                <w:b/>
              </w:rPr>
              <w:t>13</w:t>
            </w:r>
            <w:r w:rsidR="00D26846">
              <w:rPr>
                <w:b/>
              </w:rPr>
              <w:t>.09</w:t>
            </w:r>
          </w:p>
        </w:tc>
        <w:tc>
          <w:tcPr>
            <w:tcW w:w="985" w:type="dxa"/>
          </w:tcPr>
          <w:p w:rsidR="007C013C" w:rsidRPr="00016776" w:rsidRDefault="007C013C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7C013C" w:rsidRPr="00016776" w:rsidRDefault="007C013C" w:rsidP="00F327E5">
            <w:r w:rsidRPr="00016776">
              <w:t>Алфавит. Звуки гласные и согласные.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7C013C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9</w:t>
            </w:r>
          </w:p>
        </w:tc>
        <w:tc>
          <w:tcPr>
            <w:tcW w:w="985" w:type="dxa"/>
          </w:tcPr>
          <w:p w:rsidR="007C013C" w:rsidRPr="00016776" w:rsidRDefault="00B062FE" w:rsidP="00F327E5">
            <w:pPr>
              <w:rPr>
                <w:b/>
              </w:rPr>
            </w:pPr>
            <w:r>
              <w:rPr>
                <w:b/>
              </w:rPr>
              <w:t>16</w:t>
            </w:r>
            <w:r w:rsidR="00D26846">
              <w:rPr>
                <w:b/>
              </w:rPr>
              <w:t>.09</w:t>
            </w:r>
          </w:p>
        </w:tc>
        <w:tc>
          <w:tcPr>
            <w:tcW w:w="985" w:type="dxa"/>
          </w:tcPr>
          <w:p w:rsidR="007C013C" w:rsidRPr="00016776" w:rsidRDefault="007C013C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7C013C" w:rsidRPr="00016776" w:rsidRDefault="007C013C" w:rsidP="00F327E5">
            <w:r w:rsidRPr="00016776">
              <w:t>Согласные твердые и мягкие. Разделительные Ь, Ъ.</w:t>
            </w:r>
          </w:p>
        </w:tc>
        <w:tc>
          <w:tcPr>
            <w:tcW w:w="1250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7C013C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lastRenderedPageBreak/>
              <w:t>10</w:t>
            </w:r>
          </w:p>
        </w:tc>
        <w:tc>
          <w:tcPr>
            <w:tcW w:w="985" w:type="dxa"/>
          </w:tcPr>
          <w:p w:rsidR="007C013C" w:rsidRPr="00016776" w:rsidRDefault="00B062FE" w:rsidP="00F327E5">
            <w:pPr>
              <w:rPr>
                <w:b/>
              </w:rPr>
            </w:pPr>
            <w:r>
              <w:rPr>
                <w:b/>
              </w:rPr>
              <w:t>17</w:t>
            </w:r>
            <w:r w:rsidR="00D26846">
              <w:rPr>
                <w:b/>
              </w:rPr>
              <w:t>.09</w:t>
            </w:r>
          </w:p>
        </w:tc>
        <w:tc>
          <w:tcPr>
            <w:tcW w:w="985" w:type="dxa"/>
          </w:tcPr>
          <w:p w:rsidR="007C013C" w:rsidRPr="00016776" w:rsidRDefault="007C013C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7C013C" w:rsidRPr="00016776" w:rsidRDefault="007C013C" w:rsidP="00F327E5">
            <w:r w:rsidRPr="00016776">
              <w:t>Орфограммы в корне. Безударные гласные.</w:t>
            </w:r>
          </w:p>
        </w:tc>
        <w:tc>
          <w:tcPr>
            <w:tcW w:w="1250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7C013C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11</w:t>
            </w:r>
          </w:p>
        </w:tc>
        <w:tc>
          <w:tcPr>
            <w:tcW w:w="985" w:type="dxa"/>
          </w:tcPr>
          <w:p w:rsidR="007C013C" w:rsidRPr="00016776" w:rsidRDefault="00B062FE" w:rsidP="00F327E5">
            <w:pPr>
              <w:rPr>
                <w:b/>
              </w:rPr>
            </w:pPr>
            <w:r>
              <w:rPr>
                <w:b/>
              </w:rPr>
              <w:t>18</w:t>
            </w:r>
            <w:r w:rsidR="00D26846">
              <w:rPr>
                <w:b/>
              </w:rPr>
              <w:t>.09</w:t>
            </w:r>
          </w:p>
        </w:tc>
        <w:tc>
          <w:tcPr>
            <w:tcW w:w="985" w:type="dxa"/>
          </w:tcPr>
          <w:p w:rsidR="007C013C" w:rsidRPr="00016776" w:rsidRDefault="007C013C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7C013C" w:rsidRPr="00016776" w:rsidRDefault="007C013C" w:rsidP="00F327E5">
            <w:r w:rsidRPr="00016776">
              <w:t>Орфограммы в корне. Звонкие и глухие согласные, непроизносимые согласные.</w:t>
            </w:r>
          </w:p>
        </w:tc>
        <w:tc>
          <w:tcPr>
            <w:tcW w:w="1250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7C013C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12</w:t>
            </w:r>
          </w:p>
        </w:tc>
        <w:tc>
          <w:tcPr>
            <w:tcW w:w="985" w:type="dxa"/>
          </w:tcPr>
          <w:p w:rsidR="007C013C" w:rsidRPr="00016776" w:rsidRDefault="00B062FE" w:rsidP="00F327E5">
            <w:pPr>
              <w:rPr>
                <w:b/>
              </w:rPr>
            </w:pPr>
            <w:r>
              <w:rPr>
                <w:b/>
              </w:rPr>
              <w:t>19</w:t>
            </w:r>
            <w:r w:rsidR="00D26846">
              <w:rPr>
                <w:b/>
              </w:rPr>
              <w:t>.09</w:t>
            </w:r>
          </w:p>
        </w:tc>
        <w:tc>
          <w:tcPr>
            <w:tcW w:w="985" w:type="dxa"/>
          </w:tcPr>
          <w:p w:rsidR="007C013C" w:rsidRPr="00016776" w:rsidRDefault="007C013C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7C013C" w:rsidRPr="00016776" w:rsidRDefault="007C013C" w:rsidP="00F327E5">
            <w:r w:rsidRPr="00016776">
              <w:t xml:space="preserve">Обобщающие упражнения по теме: " Звуки и буквы". </w:t>
            </w:r>
          </w:p>
        </w:tc>
        <w:tc>
          <w:tcPr>
            <w:tcW w:w="1250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7C013C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13</w:t>
            </w:r>
          </w:p>
        </w:tc>
        <w:tc>
          <w:tcPr>
            <w:tcW w:w="985" w:type="dxa"/>
          </w:tcPr>
          <w:p w:rsidR="007C013C" w:rsidRPr="00016776" w:rsidRDefault="00B062FE" w:rsidP="00F327E5">
            <w:pPr>
              <w:rPr>
                <w:b/>
              </w:rPr>
            </w:pPr>
            <w:r>
              <w:rPr>
                <w:b/>
              </w:rPr>
              <w:t>23</w:t>
            </w:r>
            <w:r w:rsidR="00D26846">
              <w:rPr>
                <w:b/>
              </w:rPr>
              <w:t>.09</w:t>
            </w:r>
          </w:p>
        </w:tc>
        <w:tc>
          <w:tcPr>
            <w:tcW w:w="985" w:type="dxa"/>
          </w:tcPr>
          <w:p w:rsidR="007C013C" w:rsidRPr="00016776" w:rsidRDefault="007C013C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7C013C" w:rsidRPr="00016776" w:rsidRDefault="007C013C" w:rsidP="00F327E5">
            <w:r w:rsidRPr="00016776">
              <w:t xml:space="preserve">Р.Р. Деловое письмо. Объявление. </w:t>
            </w:r>
          </w:p>
        </w:tc>
        <w:tc>
          <w:tcPr>
            <w:tcW w:w="1250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7C013C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14</w:t>
            </w:r>
          </w:p>
        </w:tc>
        <w:tc>
          <w:tcPr>
            <w:tcW w:w="985" w:type="dxa"/>
          </w:tcPr>
          <w:p w:rsidR="007C013C" w:rsidRPr="00016776" w:rsidRDefault="00B062FE" w:rsidP="00F327E5">
            <w:pPr>
              <w:rPr>
                <w:b/>
              </w:rPr>
            </w:pPr>
            <w:r>
              <w:rPr>
                <w:b/>
              </w:rPr>
              <w:t>24</w:t>
            </w:r>
            <w:r w:rsidR="00D26846">
              <w:rPr>
                <w:b/>
              </w:rPr>
              <w:t>.09</w:t>
            </w:r>
          </w:p>
        </w:tc>
        <w:tc>
          <w:tcPr>
            <w:tcW w:w="985" w:type="dxa"/>
          </w:tcPr>
          <w:p w:rsidR="007C013C" w:rsidRPr="00016776" w:rsidRDefault="007C013C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7C013C" w:rsidRPr="00016776" w:rsidRDefault="007C013C" w:rsidP="00F327E5">
            <w:r w:rsidRPr="00016776">
              <w:t>Контрольное списывание.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7C013C" w:rsidRPr="00016776" w:rsidTr="00D26846">
        <w:trPr>
          <w:gridAfter w:val="1"/>
          <w:wAfter w:w="992" w:type="dxa"/>
        </w:trPr>
        <w:tc>
          <w:tcPr>
            <w:tcW w:w="13956" w:type="dxa"/>
            <w:gridSpan w:val="5"/>
            <w:tcBorders>
              <w:right w:val="single" w:sz="4" w:space="0" w:color="auto"/>
            </w:tcBorders>
          </w:tcPr>
          <w:p w:rsidR="007C013C" w:rsidRPr="009837F9" w:rsidRDefault="007C013C" w:rsidP="00F327E5">
            <w:pPr>
              <w:jc w:val="center"/>
              <w:rPr>
                <w:b/>
              </w:rPr>
            </w:pPr>
            <w:r w:rsidRPr="009837F9">
              <w:rPr>
                <w:b/>
              </w:rPr>
              <w:t>Состав слова. (12ч.)</w:t>
            </w:r>
          </w:p>
        </w:tc>
      </w:tr>
      <w:tr w:rsidR="007C013C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15</w:t>
            </w:r>
          </w:p>
        </w:tc>
        <w:tc>
          <w:tcPr>
            <w:tcW w:w="985" w:type="dxa"/>
          </w:tcPr>
          <w:p w:rsidR="007C013C" w:rsidRPr="00016776" w:rsidRDefault="00B062FE" w:rsidP="00F327E5">
            <w:pPr>
              <w:rPr>
                <w:b/>
              </w:rPr>
            </w:pPr>
            <w:r>
              <w:rPr>
                <w:b/>
              </w:rPr>
              <w:t>25</w:t>
            </w:r>
            <w:r w:rsidR="00D26846">
              <w:rPr>
                <w:b/>
              </w:rPr>
              <w:t>.09</w:t>
            </w:r>
          </w:p>
        </w:tc>
        <w:tc>
          <w:tcPr>
            <w:tcW w:w="985" w:type="dxa"/>
          </w:tcPr>
          <w:p w:rsidR="007C013C" w:rsidRPr="00016776" w:rsidRDefault="007C013C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7C013C" w:rsidRPr="009837F9" w:rsidRDefault="007C013C" w:rsidP="00F327E5">
            <w:r w:rsidRPr="009837F9">
              <w:t xml:space="preserve">Состав слова. Разбор слова по составу. </w:t>
            </w:r>
          </w:p>
        </w:tc>
        <w:tc>
          <w:tcPr>
            <w:tcW w:w="1250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7C013C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16</w:t>
            </w:r>
          </w:p>
        </w:tc>
        <w:tc>
          <w:tcPr>
            <w:tcW w:w="985" w:type="dxa"/>
          </w:tcPr>
          <w:p w:rsidR="007C013C" w:rsidRPr="00016776" w:rsidRDefault="001E6B19" w:rsidP="00F327E5">
            <w:pPr>
              <w:rPr>
                <w:b/>
              </w:rPr>
            </w:pPr>
            <w:r>
              <w:rPr>
                <w:b/>
              </w:rPr>
              <w:t>27</w:t>
            </w:r>
            <w:r w:rsidR="00D26846">
              <w:rPr>
                <w:b/>
              </w:rPr>
              <w:t>.09</w:t>
            </w:r>
          </w:p>
        </w:tc>
        <w:tc>
          <w:tcPr>
            <w:tcW w:w="985" w:type="dxa"/>
          </w:tcPr>
          <w:p w:rsidR="007C013C" w:rsidRPr="00016776" w:rsidRDefault="007C013C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7C013C" w:rsidRPr="00016776" w:rsidRDefault="007C013C" w:rsidP="00F327E5">
            <w:r w:rsidRPr="00016776">
              <w:t>Правописание безударных гласных, звонких и глухих согласных, непроизносимых согласных в корнях слов.</w:t>
            </w:r>
          </w:p>
        </w:tc>
        <w:tc>
          <w:tcPr>
            <w:tcW w:w="1250" w:type="dxa"/>
          </w:tcPr>
          <w:p w:rsidR="007C013C" w:rsidRPr="00016776" w:rsidRDefault="007C013C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17</w:t>
            </w:r>
          </w:p>
        </w:tc>
        <w:tc>
          <w:tcPr>
            <w:tcW w:w="985" w:type="dxa"/>
            <w:vAlign w:val="center"/>
          </w:tcPr>
          <w:p w:rsidR="00D26846" w:rsidRDefault="00B062FE" w:rsidP="009837F9">
            <w:pPr>
              <w:jc w:val="center"/>
            </w:pPr>
            <w:r>
              <w:t>30.09</w:t>
            </w:r>
          </w:p>
        </w:tc>
        <w:tc>
          <w:tcPr>
            <w:tcW w:w="985" w:type="dxa"/>
          </w:tcPr>
          <w:p w:rsidR="00D26846" w:rsidRPr="00016776" w:rsidRDefault="00D26846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F327E5">
            <w:r w:rsidRPr="00016776">
              <w:t>Правописание приставок оканчивающихся на гласную и согласную  вне зависимости от произношения.</w:t>
            </w:r>
          </w:p>
        </w:tc>
        <w:tc>
          <w:tcPr>
            <w:tcW w:w="1250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18</w:t>
            </w:r>
          </w:p>
        </w:tc>
        <w:tc>
          <w:tcPr>
            <w:tcW w:w="985" w:type="dxa"/>
            <w:vAlign w:val="center"/>
          </w:tcPr>
          <w:p w:rsidR="00D26846" w:rsidRDefault="00B062FE" w:rsidP="009837F9">
            <w:pPr>
              <w:jc w:val="center"/>
            </w:pPr>
            <w:r>
              <w:t>01</w:t>
            </w:r>
            <w:r w:rsidR="00D26846">
              <w:t>.10</w:t>
            </w:r>
          </w:p>
        </w:tc>
        <w:tc>
          <w:tcPr>
            <w:tcW w:w="985" w:type="dxa"/>
          </w:tcPr>
          <w:p w:rsidR="00D26846" w:rsidRPr="00016776" w:rsidRDefault="00D26846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F327E5">
            <w:r w:rsidRPr="00016776">
              <w:t xml:space="preserve">Правописание приставок </w:t>
            </w:r>
            <w:proofErr w:type="gramStart"/>
            <w:r w:rsidRPr="00016776">
              <w:t>раз-рас</w:t>
            </w:r>
            <w:proofErr w:type="gramEnd"/>
            <w:r w:rsidRPr="00016776">
              <w:t>, без-бес, из-</w:t>
            </w:r>
            <w:proofErr w:type="spellStart"/>
            <w:r w:rsidRPr="00016776">
              <w:t>ис</w:t>
            </w:r>
            <w:proofErr w:type="spellEnd"/>
            <w:r w:rsidRPr="00016776">
              <w:t>, воз-</w:t>
            </w:r>
            <w:proofErr w:type="spellStart"/>
            <w:r w:rsidRPr="00016776">
              <w:t>вос</w:t>
            </w:r>
            <w:proofErr w:type="spellEnd"/>
            <w:r w:rsidRPr="00016776">
              <w:t>.</w:t>
            </w:r>
          </w:p>
        </w:tc>
        <w:tc>
          <w:tcPr>
            <w:tcW w:w="1250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19</w:t>
            </w:r>
          </w:p>
        </w:tc>
        <w:tc>
          <w:tcPr>
            <w:tcW w:w="985" w:type="dxa"/>
            <w:vAlign w:val="center"/>
          </w:tcPr>
          <w:p w:rsidR="00D26846" w:rsidRDefault="00B062FE" w:rsidP="009837F9">
            <w:pPr>
              <w:jc w:val="center"/>
            </w:pPr>
            <w:r>
              <w:t>02</w:t>
            </w:r>
            <w:r w:rsidR="00D26846">
              <w:t>.10</w:t>
            </w:r>
          </w:p>
        </w:tc>
        <w:tc>
          <w:tcPr>
            <w:tcW w:w="985" w:type="dxa"/>
          </w:tcPr>
          <w:p w:rsidR="00D26846" w:rsidRPr="00016776" w:rsidRDefault="00D26846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F327E5">
            <w:r w:rsidRPr="00016776">
              <w:t xml:space="preserve">Правописание приставок </w:t>
            </w:r>
            <w:proofErr w:type="gramStart"/>
            <w:r w:rsidRPr="00016776">
              <w:t>раз-рас</w:t>
            </w:r>
            <w:proofErr w:type="gramEnd"/>
            <w:r w:rsidRPr="00016776">
              <w:t>, без-бес, из-</w:t>
            </w:r>
            <w:proofErr w:type="spellStart"/>
            <w:r w:rsidRPr="00016776">
              <w:t>ис</w:t>
            </w:r>
            <w:proofErr w:type="spellEnd"/>
            <w:r w:rsidRPr="00016776">
              <w:t>, воз-</w:t>
            </w:r>
            <w:proofErr w:type="spellStart"/>
            <w:r w:rsidRPr="00016776">
              <w:t>вос</w:t>
            </w:r>
            <w:proofErr w:type="spellEnd"/>
            <w:r w:rsidRPr="00016776">
              <w:t>.</w:t>
            </w:r>
          </w:p>
        </w:tc>
        <w:tc>
          <w:tcPr>
            <w:tcW w:w="1250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20</w:t>
            </w:r>
          </w:p>
        </w:tc>
        <w:tc>
          <w:tcPr>
            <w:tcW w:w="985" w:type="dxa"/>
            <w:vAlign w:val="center"/>
          </w:tcPr>
          <w:p w:rsidR="00D26846" w:rsidRDefault="001E6B19" w:rsidP="009837F9">
            <w:pPr>
              <w:jc w:val="center"/>
            </w:pPr>
            <w:r>
              <w:t>04</w:t>
            </w:r>
            <w:r w:rsidR="00D26846">
              <w:t>.10</w:t>
            </w:r>
          </w:p>
        </w:tc>
        <w:tc>
          <w:tcPr>
            <w:tcW w:w="985" w:type="dxa"/>
          </w:tcPr>
          <w:p w:rsidR="00D26846" w:rsidRPr="00016776" w:rsidRDefault="00D26846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F327E5">
            <w:r w:rsidRPr="00016776">
              <w:t xml:space="preserve">Сложные слова с </w:t>
            </w:r>
            <w:proofErr w:type="gramStart"/>
            <w:r w:rsidRPr="00016776">
              <w:t>соединительной</w:t>
            </w:r>
            <w:proofErr w:type="gramEnd"/>
            <w:r w:rsidRPr="00016776">
              <w:t xml:space="preserve"> о-е.</w:t>
            </w:r>
          </w:p>
        </w:tc>
        <w:tc>
          <w:tcPr>
            <w:tcW w:w="1250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21</w:t>
            </w:r>
          </w:p>
        </w:tc>
        <w:tc>
          <w:tcPr>
            <w:tcW w:w="985" w:type="dxa"/>
            <w:vAlign w:val="center"/>
          </w:tcPr>
          <w:p w:rsidR="00D26846" w:rsidRDefault="00B062FE" w:rsidP="009837F9">
            <w:pPr>
              <w:jc w:val="center"/>
            </w:pPr>
            <w:r>
              <w:t>07</w:t>
            </w:r>
            <w:r w:rsidR="00D26846">
              <w:t>.10</w:t>
            </w:r>
          </w:p>
        </w:tc>
        <w:tc>
          <w:tcPr>
            <w:tcW w:w="985" w:type="dxa"/>
          </w:tcPr>
          <w:p w:rsidR="00D26846" w:rsidRPr="00016776" w:rsidRDefault="00D26846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F327E5">
            <w:r w:rsidRPr="00016776">
              <w:t>Сложносокращённые слова.</w:t>
            </w:r>
          </w:p>
        </w:tc>
        <w:tc>
          <w:tcPr>
            <w:tcW w:w="1250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22</w:t>
            </w:r>
          </w:p>
        </w:tc>
        <w:tc>
          <w:tcPr>
            <w:tcW w:w="985" w:type="dxa"/>
            <w:vAlign w:val="center"/>
          </w:tcPr>
          <w:p w:rsidR="00D26846" w:rsidRDefault="00B062FE" w:rsidP="00B062FE">
            <w:r>
              <w:t>08</w:t>
            </w:r>
            <w:r w:rsidR="00D26846">
              <w:t>.10</w:t>
            </w:r>
          </w:p>
        </w:tc>
        <w:tc>
          <w:tcPr>
            <w:tcW w:w="985" w:type="dxa"/>
          </w:tcPr>
          <w:p w:rsidR="00D26846" w:rsidRPr="00016776" w:rsidRDefault="00D26846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F327E5">
            <w:r w:rsidRPr="00016776">
              <w:t xml:space="preserve">Сложносокращённые слова </w:t>
            </w:r>
          </w:p>
        </w:tc>
        <w:tc>
          <w:tcPr>
            <w:tcW w:w="1250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23</w:t>
            </w:r>
          </w:p>
        </w:tc>
        <w:tc>
          <w:tcPr>
            <w:tcW w:w="985" w:type="dxa"/>
            <w:vAlign w:val="center"/>
          </w:tcPr>
          <w:p w:rsidR="00D26846" w:rsidRDefault="00B062FE" w:rsidP="009837F9">
            <w:pPr>
              <w:jc w:val="center"/>
            </w:pPr>
            <w:r>
              <w:t>09</w:t>
            </w:r>
            <w:r w:rsidR="00D26846">
              <w:t>.10</w:t>
            </w:r>
          </w:p>
        </w:tc>
        <w:tc>
          <w:tcPr>
            <w:tcW w:w="985" w:type="dxa"/>
          </w:tcPr>
          <w:p w:rsidR="00D26846" w:rsidRPr="00016776" w:rsidRDefault="00D26846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F327E5">
            <w:r w:rsidRPr="00016776">
              <w:t xml:space="preserve">Р.Р. Деловое письмо: расписка. </w:t>
            </w:r>
          </w:p>
        </w:tc>
        <w:tc>
          <w:tcPr>
            <w:tcW w:w="1250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24</w:t>
            </w:r>
          </w:p>
        </w:tc>
        <w:tc>
          <w:tcPr>
            <w:tcW w:w="985" w:type="dxa"/>
            <w:vAlign w:val="center"/>
          </w:tcPr>
          <w:p w:rsidR="00D26846" w:rsidRDefault="00A1763F" w:rsidP="009837F9">
            <w:pPr>
              <w:jc w:val="center"/>
            </w:pPr>
            <w:r>
              <w:t>11</w:t>
            </w:r>
            <w:r w:rsidR="00D26846">
              <w:t>.10</w:t>
            </w:r>
          </w:p>
        </w:tc>
        <w:tc>
          <w:tcPr>
            <w:tcW w:w="985" w:type="dxa"/>
          </w:tcPr>
          <w:p w:rsidR="00D26846" w:rsidRPr="00016776" w:rsidRDefault="00D26846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F327E5">
            <w:r w:rsidRPr="00016776">
              <w:t xml:space="preserve">Обобщение по теме: Состав слова. </w:t>
            </w:r>
          </w:p>
        </w:tc>
        <w:tc>
          <w:tcPr>
            <w:tcW w:w="1250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25</w:t>
            </w:r>
          </w:p>
        </w:tc>
        <w:tc>
          <w:tcPr>
            <w:tcW w:w="985" w:type="dxa"/>
            <w:vAlign w:val="center"/>
          </w:tcPr>
          <w:p w:rsidR="00D26846" w:rsidRDefault="00A1763F" w:rsidP="009837F9">
            <w:pPr>
              <w:jc w:val="center"/>
            </w:pPr>
            <w:r>
              <w:t>15</w:t>
            </w:r>
            <w:r w:rsidR="00D26846">
              <w:t>.10</w:t>
            </w:r>
          </w:p>
        </w:tc>
        <w:tc>
          <w:tcPr>
            <w:tcW w:w="985" w:type="dxa"/>
          </w:tcPr>
          <w:p w:rsidR="00D26846" w:rsidRPr="00016776" w:rsidRDefault="00D26846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F327E5">
            <w:r w:rsidRPr="00016776">
              <w:t xml:space="preserve">Контрольная работа по теме: Состав слова. </w:t>
            </w:r>
          </w:p>
        </w:tc>
        <w:tc>
          <w:tcPr>
            <w:tcW w:w="1250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26</w:t>
            </w:r>
          </w:p>
        </w:tc>
        <w:tc>
          <w:tcPr>
            <w:tcW w:w="985" w:type="dxa"/>
            <w:vAlign w:val="center"/>
          </w:tcPr>
          <w:p w:rsidR="00D26846" w:rsidRDefault="00A1763F" w:rsidP="009837F9">
            <w:pPr>
              <w:jc w:val="center"/>
            </w:pPr>
            <w:r>
              <w:t>16</w:t>
            </w:r>
            <w:r w:rsidR="00D26846">
              <w:t>.10</w:t>
            </w:r>
          </w:p>
        </w:tc>
        <w:tc>
          <w:tcPr>
            <w:tcW w:w="985" w:type="dxa"/>
          </w:tcPr>
          <w:p w:rsidR="00D26846" w:rsidRPr="00016776" w:rsidRDefault="00D26846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F327E5">
            <w:r w:rsidRPr="00016776">
              <w:t xml:space="preserve">Работа над ошибками. 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13956" w:type="dxa"/>
            <w:gridSpan w:val="5"/>
            <w:tcBorders>
              <w:right w:val="single" w:sz="4" w:space="0" w:color="auto"/>
            </w:tcBorders>
          </w:tcPr>
          <w:p w:rsidR="00D26846" w:rsidRPr="00016776" w:rsidRDefault="00D26846" w:rsidP="00F327E5">
            <w:pPr>
              <w:jc w:val="center"/>
              <w:rPr>
                <w:b/>
              </w:rPr>
            </w:pPr>
            <w:r w:rsidRPr="00016776">
              <w:rPr>
                <w:b/>
              </w:rPr>
              <w:t xml:space="preserve">Имя существительное. </w:t>
            </w:r>
            <w:proofErr w:type="gramStart"/>
            <w:r w:rsidRPr="00016776">
              <w:rPr>
                <w:b/>
              </w:rPr>
              <w:t xml:space="preserve">( </w:t>
            </w:r>
            <w:proofErr w:type="gramEnd"/>
            <w:r w:rsidRPr="00016776">
              <w:rPr>
                <w:b/>
              </w:rPr>
              <w:t>12ч.)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27</w:t>
            </w:r>
          </w:p>
        </w:tc>
        <w:tc>
          <w:tcPr>
            <w:tcW w:w="985" w:type="dxa"/>
            <w:vAlign w:val="center"/>
          </w:tcPr>
          <w:p w:rsidR="00D26846" w:rsidRDefault="00A1763F" w:rsidP="009837F9">
            <w:pPr>
              <w:jc w:val="center"/>
            </w:pPr>
            <w:r>
              <w:t>18</w:t>
            </w:r>
            <w:r w:rsidR="00D26846">
              <w:t>.10</w:t>
            </w:r>
          </w:p>
        </w:tc>
        <w:tc>
          <w:tcPr>
            <w:tcW w:w="985" w:type="dxa"/>
          </w:tcPr>
          <w:p w:rsidR="00D26846" w:rsidRPr="00016776" w:rsidRDefault="00D26846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F327E5">
            <w:r w:rsidRPr="00016776">
              <w:t>Имя существительное как часть речи.</w:t>
            </w:r>
          </w:p>
        </w:tc>
        <w:tc>
          <w:tcPr>
            <w:tcW w:w="1250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28</w:t>
            </w:r>
          </w:p>
        </w:tc>
        <w:tc>
          <w:tcPr>
            <w:tcW w:w="985" w:type="dxa"/>
            <w:vAlign w:val="center"/>
          </w:tcPr>
          <w:p w:rsidR="00D26846" w:rsidRDefault="00A1763F" w:rsidP="009837F9">
            <w:pPr>
              <w:jc w:val="center"/>
            </w:pPr>
            <w:r>
              <w:t>21</w:t>
            </w:r>
            <w:r w:rsidR="00D26846">
              <w:t>.10</w:t>
            </w:r>
          </w:p>
        </w:tc>
        <w:tc>
          <w:tcPr>
            <w:tcW w:w="985" w:type="dxa"/>
          </w:tcPr>
          <w:p w:rsidR="00D26846" w:rsidRPr="00016776" w:rsidRDefault="00D26846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F327E5">
            <w:r w:rsidRPr="00016776">
              <w:t>Роль имени существительного в речи.</w:t>
            </w:r>
          </w:p>
        </w:tc>
        <w:tc>
          <w:tcPr>
            <w:tcW w:w="1250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29</w:t>
            </w:r>
          </w:p>
        </w:tc>
        <w:tc>
          <w:tcPr>
            <w:tcW w:w="985" w:type="dxa"/>
            <w:vAlign w:val="center"/>
          </w:tcPr>
          <w:p w:rsidR="00D26846" w:rsidRDefault="00A1763F" w:rsidP="009837F9">
            <w:pPr>
              <w:jc w:val="center"/>
            </w:pPr>
            <w:r>
              <w:t>22.</w:t>
            </w:r>
            <w:r w:rsidR="00D26846">
              <w:t>10</w:t>
            </w:r>
          </w:p>
        </w:tc>
        <w:tc>
          <w:tcPr>
            <w:tcW w:w="985" w:type="dxa"/>
          </w:tcPr>
          <w:p w:rsidR="00D26846" w:rsidRPr="00016776" w:rsidRDefault="00D26846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F327E5">
            <w:r w:rsidRPr="00016776">
              <w:t xml:space="preserve">Грамматические признаки  имени существительного. </w:t>
            </w:r>
          </w:p>
        </w:tc>
        <w:tc>
          <w:tcPr>
            <w:tcW w:w="1250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30</w:t>
            </w:r>
          </w:p>
        </w:tc>
        <w:tc>
          <w:tcPr>
            <w:tcW w:w="985" w:type="dxa"/>
            <w:vAlign w:val="center"/>
          </w:tcPr>
          <w:p w:rsidR="00D26846" w:rsidRDefault="00A1763F" w:rsidP="009837F9">
            <w:pPr>
              <w:jc w:val="center"/>
            </w:pPr>
            <w:r>
              <w:t>23</w:t>
            </w:r>
            <w:r w:rsidR="00D26846">
              <w:t>.10</w:t>
            </w:r>
          </w:p>
        </w:tc>
        <w:tc>
          <w:tcPr>
            <w:tcW w:w="985" w:type="dxa"/>
          </w:tcPr>
          <w:p w:rsidR="00D26846" w:rsidRPr="00016776" w:rsidRDefault="00D26846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F327E5">
            <w:r w:rsidRPr="00016776">
              <w:t>Склонение имён существительных.</w:t>
            </w:r>
          </w:p>
        </w:tc>
        <w:tc>
          <w:tcPr>
            <w:tcW w:w="1250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31</w:t>
            </w:r>
          </w:p>
        </w:tc>
        <w:tc>
          <w:tcPr>
            <w:tcW w:w="985" w:type="dxa"/>
            <w:vAlign w:val="center"/>
          </w:tcPr>
          <w:p w:rsidR="00D26846" w:rsidRDefault="00A1763F" w:rsidP="009837F9">
            <w:pPr>
              <w:jc w:val="center"/>
            </w:pPr>
            <w:r>
              <w:t>25</w:t>
            </w:r>
            <w:r w:rsidR="00D26846">
              <w:t>.10</w:t>
            </w:r>
          </w:p>
        </w:tc>
        <w:tc>
          <w:tcPr>
            <w:tcW w:w="985" w:type="dxa"/>
          </w:tcPr>
          <w:p w:rsidR="00D26846" w:rsidRPr="00016776" w:rsidRDefault="00D26846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F327E5">
            <w:r w:rsidRPr="00016776">
              <w:t>Склонение имён существительных.</w:t>
            </w:r>
          </w:p>
        </w:tc>
        <w:tc>
          <w:tcPr>
            <w:tcW w:w="1250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32</w:t>
            </w:r>
          </w:p>
        </w:tc>
        <w:tc>
          <w:tcPr>
            <w:tcW w:w="985" w:type="dxa"/>
            <w:vAlign w:val="center"/>
          </w:tcPr>
          <w:p w:rsidR="00D26846" w:rsidRPr="00B062FE" w:rsidRDefault="00B062FE" w:rsidP="009837F9">
            <w:pPr>
              <w:jc w:val="center"/>
              <w:rPr>
                <w:b/>
              </w:rPr>
            </w:pPr>
            <w:r w:rsidRPr="00B062FE">
              <w:rPr>
                <w:b/>
              </w:rPr>
              <w:t>24</w:t>
            </w:r>
            <w:r w:rsidR="00D26846" w:rsidRPr="00B062FE">
              <w:rPr>
                <w:b/>
              </w:rPr>
              <w:t>.10</w:t>
            </w:r>
            <w:r w:rsidR="00D26846" w:rsidRPr="00B062FE">
              <w:rPr>
                <w:b/>
                <w:color w:val="000000"/>
              </w:rPr>
              <w:t xml:space="preserve"> </w:t>
            </w:r>
          </w:p>
        </w:tc>
        <w:tc>
          <w:tcPr>
            <w:tcW w:w="985" w:type="dxa"/>
          </w:tcPr>
          <w:p w:rsidR="00D26846" w:rsidRPr="00016776" w:rsidRDefault="00D26846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F327E5">
            <w:r w:rsidRPr="00016776">
              <w:t>Имена существительные с шипящей на конце.</w:t>
            </w:r>
          </w:p>
        </w:tc>
        <w:tc>
          <w:tcPr>
            <w:tcW w:w="1250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33</w:t>
            </w:r>
          </w:p>
        </w:tc>
        <w:tc>
          <w:tcPr>
            <w:tcW w:w="985" w:type="dxa"/>
            <w:vAlign w:val="center"/>
          </w:tcPr>
          <w:p w:rsidR="00D26846" w:rsidRDefault="00C12D22" w:rsidP="009837F9">
            <w:pPr>
              <w:jc w:val="center"/>
            </w:pPr>
            <w:r>
              <w:t>05</w:t>
            </w:r>
            <w:r w:rsidR="00D26846">
              <w:t>.11</w:t>
            </w:r>
          </w:p>
        </w:tc>
        <w:tc>
          <w:tcPr>
            <w:tcW w:w="985" w:type="dxa"/>
          </w:tcPr>
          <w:p w:rsidR="00D26846" w:rsidRPr="00016776" w:rsidRDefault="00D26846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F327E5">
            <w:r w:rsidRPr="00016776">
              <w:t>Р.Р. Подробное изложение по плану и опорным словам.</w:t>
            </w:r>
          </w:p>
        </w:tc>
        <w:tc>
          <w:tcPr>
            <w:tcW w:w="1250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34</w:t>
            </w:r>
          </w:p>
        </w:tc>
        <w:tc>
          <w:tcPr>
            <w:tcW w:w="985" w:type="dxa"/>
            <w:vAlign w:val="center"/>
          </w:tcPr>
          <w:p w:rsidR="00D26846" w:rsidRDefault="00C12D22" w:rsidP="009837F9">
            <w:pPr>
              <w:jc w:val="center"/>
            </w:pPr>
            <w:r>
              <w:t>06</w:t>
            </w:r>
            <w:r w:rsidR="00D26846">
              <w:t>.11</w:t>
            </w:r>
          </w:p>
        </w:tc>
        <w:tc>
          <w:tcPr>
            <w:tcW w:w="985" w:type="dxa"/>
          </w:tcPr>
          <w:p w:rsidR="00D26846" w:rsidRPr="00016776" w:rsidRDefault="00D26846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F327E5">
            <w:r w:rsidRPr="00016776">
              <w:t>Несклоняемые имена существительные.</w:t>
            </w:r>
          </w:p>
        </w:tc>
        <w:tc>
          <w:tcPr>
            <w:tcW w:w="1250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35</w:t>
            </w:r>
          </w:p>
        </w:tc>
        <w:tc>
          <w:tcPr>
            <w:tcW w:w="985" w:type="dxa"/>
            <w:vAlign w:val="center"/>
          </w:tcPr>
          <w:p w:rsidR="00D26846" w:rsidRDefault="00C12D22" w:rsidP="009837F9">
            <w:pPr>
              <w:jc w:val="center"/>
            </w:pPr>
            <w:r>
              <w:t>08</w:t>
            </w:r>
            <w:r w:rsidR="00D26846">
              <w:t>.11</w:t>
            </w:r>
          </w:p>
        </w:tc>
        <w:tc>
          <w:tcPr>
            <w:tcW w:w="985" w:type="dxa"/>
          </w:tcPr>
          <w:p w:rsidR="00D26846" w:rsidRPr="00016776" w:rsidRDefault="00D26846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F327E5">
            <w:r w:rsidRPr="00016776">
              <w:t>Обобщение по теме: Имя существительное.</w:t>
            </w:r>
          </w:p>
        </w:tc>
        <w:tc>
          <w:tcPr>
            <w:tcW w:w="1250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36</w:t>
            </w:r>
          </w:p>
        </w:tc>
        <w:tc>
          <w:tcPr>
            <w:tcW w:w="985" w:type="dxa"/>
            <w:vAlign w:val="center"/>
          </w:tcPr>
          <w:p w:rsidR="00D26846" w:rsidRDefault="00F409E6" w:rsidP="009837F9">
            <w:pPr>
              <w:jc w:val="center"/>
            </w:pPr>
            <w:r>
              <w:t>11</w:t>
            </w:r>
            <w:r w:rsidR="00D26846">
              <w:t>.11</w:t>
            </w:r>
          </w:p>
        </w:tc>
        <w:tc>
          <w:tcPr>
            <w:tcW w:w="985" w:type="dxa"/>
          </w:tcPr>
          <w:p w:rsidR="00D26846" w:rsidRPr="00016776" w:rsidRDefault="00D26846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F327E5">
            <w:r w:rsidRPr="00016776">
              <w:t xml:space="preserve">Р.Р. Заметка. </w:t>
            </w:r>
          </w:p>
        </w:tc>
        <w:tc>
          <w:tcPr>
            <w:tcW w:w="1250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37</w:t>
            </w:r>
          </w:p>
        </w:tc>
        <w:tc>
          <w:tcPr>
            <w:tcW w:w="985" w:type="dxa"/>
            <w:vAlign w:val="center"/>
          </w:tcPr>
          <w:p w:rsidR="00D26846" w:rsidRDefault="00F409E6" w:rsidP="009837F9">
            <w:pPr>
              <w:jc w:val="center"/>
            </w:pPr>
            <w:r>
              <w:t>12</w:t>
            </w:r>
            <w:r w:rsidR="00D26846">
              <w:t>.11</w:t>
            </w:r>
          </w:p>
        </w:tc>
        <w:tc>
          <w:tcPr>
            <w:tcW w:w="985" w:type="dxa"/>
          </w:tcPr>
          <w:p w:rsidR="00D26846" w:rsidRPr="00016776" w:rsidRDefault="00D26846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F327E5">
            <w:r w:rsidRPr="00016776">
              <w:t xml:space="preserve">Контрольная работа по теме: Имя существительное. </w:t>
            </w:r>
          </w:p>
        </w:tc>
        <w:tc>
          <w:tcPr>
            <w:tcW w:w="1250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38</w:t>
            </w:r>
          </w:p>
        </w:tc>
        <w:tc>
          <w:tcPr>
            <w:tcW w:w="985" w:type="dxa"/>
          </w:tcPr>
          <w:p w:rsidR="00D26846" w:rsidRPr="00016776" w:rsidRDefault="00F409E6" w:rsidP="00F327E5">
            <w:pPr>
              <w:rPr>
                <w:b/>
              </w:rPr>
            </w:pPr>
            <w:r>
              <w:rPr>
                <w:b/>
              </w:rPr>
              <w:t>13</w:t>
            </w:r>
            <w:r w:rsidR="00D26846">
              <w:rPr>
                <w:b/>
              </w:rPr>
              <w:t>.11</w:t>
            </w:r>
          </w:p>
        </w:tc>
        <w:tc>
          <w:tcPr>
            <w:tcW w:w="985" w:type="dxa"/>
          </w:tcPr>
          <w:p w:rsidR="00D26846" w:rsidRPr="00016776" w:rsidRDefault="00D26846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F327E5">
            <w:r w:rsidRPr="00016776">
              <w:t xml:space="preserve">Работа над ошибками. 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13956" w:type="dxa"/>
            <w:gridSpan w:val="5"/>
            <w:tcBorders>
              <w:right w:val="single" w:sz="4" w:space="0" w:color="auto"/>
            </w:tcBorders>
          </w:tcPr>
          <w:p w:rsidR="00D26846" w:rsidRPr="00016776" w:rsidRDefault="00D26846" w:rsidP="00F327E5">
            <w:pPr>
              <w:jc w:val="center"/>
              <w:rPr>
                <w:b/>
              </w:rPr>
            </w:pPr>
            <w:r w:rsidRPr="00016776">
              <w:rPr>
                <w:b/>
              </w:rPr>
              <w:t xml:space="preserve">Имя прилагательное. </w:t>
            </w:r>
            <w:proofErr w:type="gramStart"/>
            <w:r w:rsidRPr="00016776">
              <w:rPr>
                <w:b/>
              </w:rPr>
              <w:t xml:space="preserve">( </w:t>
            </w:r>
            <w:proofErr w:type="gramEnd"/>
            <w:r w:rsidRPr="00016776">
              <w:rPr>
                <w:b/>
              </w:rPr>
              <w:t>11ч.)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39</w:t>
            </w:r>
          </w:p>
        </w:tc>
        <w:tc>
          <w:tcPr>
            <w:tcW w:w="985" w:type="dxa"/>
          </w:tcPr>
          <w:p w:rsidR="00D26846" w:rsidRPr="00016776" w:rsidRDefault="00F409E6" w:rsidP="00F327E5">
            <w:pPr>
              <w:rPr>
                <w:b/>
              </w:rPr>
            </w:pPr>
            <w:r>
              <w:rPr>
                <w:b/>
              </w:rPr>
              <w:t>15</w:t>
            </w:r>
            <w:r w:rsidR="00D26846">
              <w:rPr>
                <w:b/>
              </w:rPr>
              <w:t>.11</w:t>
            </w:r>
          </w:p>
        </w:tc>
        <w:tc>
          <w:tcPr>
            <w:tcW w:w="985" w:type="dxa"/>
          </w:tcPr>
          <w:p w:rsidR="00D26846" w:rsidRPr="00016776" w:rsidRDefault="00D26846" w:rsidP="00F327E5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F327E5">
            <w:r w:rsidRPr="00016776">
              <w:t>Имя прилагательное как часть речи.</w:t>
            </w:r>
          </w:p>
        </w:tc>
        <w:tc>
          <w:tcPr>
            <w:tcW w:w="1250" w:type="dxa"/>
          </w:tcPr>
          <w:p w:rsidR="00D26846" w:rsidRPr="00016776" w:rsidRDefault="00D26846" w:rsidP="00F327E5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lastRenderedPageBreak/>
              <w:t>40</w:t>
            </w:r>
          </w:p>
        </w:tc>
        <w:tc>
          <w:tcPr>
            <w:tcW w:w="985" w:type="dxa"/>
            <w:vAlign w:val="center"/>
          </w:tcPr>
          <w:p w:rsidR="00D26846" w:rsidRDefault="00D26846" w:rsidP="00D26846">
            <w:pPr>
              <w:jc w:val="center"/>
            </w:pPr>
            <w:r>
              <w:t>20.11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Роль имени прилагательного в речи.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41</w:t>
            </w:r>
          </w:p>
        </w:tc>
        <w:tc>
          <w:tcPr>
            <w:tcW w:w="985" w:type="dxa"/>
            <w:vAlign w:val="center"/>
          </w:tcPr>
          <w:p w:rsidR="00D26846" w:rsidRDefault="002A2E99" w:rsidP="00D26846">
            <w:pPr>
              <w:jc w:val="center"/>
            </w:pPr>
            <w:r>
              <w:t>18</w:t>
            </w:r>
            <w:r w:rsidR="00D26846">
              <w:t>.11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Согласование имени прилагательного с именем существительным.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42</w:t>
            </w:r>
          </w:p>
        </w:tc>
        <w:tc>
          <w:tcPr>
            <w:tcW w:w="985" w:type="dxa"/>
            <w:vAlign w:val="center"/>
          </w:tcPr>
          <w:p w:rsidR="00D26846" w:rsidRDefault="002A2E99" w:rsidP="00D26846">
            <w:pPr>
              <w:jc w:val="center"/>
            </w:pPr>
            <w:r>
              <w:t>19</w:t>
            </w:r>
            <w:r w:rsidR="00D26846">
              <w:t>.11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Правописание безударных падежных окончаний имён прилагательных.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43</w:t>
            </w:r>
          </w:p>
        </w:tc>
        <w:tc>
          <w:tcPr>
            <w:tcW w:w="985" w:type="dxa"/>
            <w:vAlign w:val="center"/>
          </w:tcPr>
          <w:p w:rsidR="00D26846" w:rsidRDefault="002A2E99" w:rsidP="00D26846">
            <w:pPr>
              <w:jc w:val="center"/>
            </w:pPr>
            <w:r>
              <w:t>20</w:t>
            </w:r>
            <w:r w:rsidR="00D26846">
              <w:t>.11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Правописание безударных падежных окончаний имён прилагательных.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44</w:t>
            </w:r>
          </w:p>
        </w:tc>
        <w:tc>
          <w:tcPr>
            <w:tcW w:w="985" w:type="dxa"/>
            <w:vAlign w:val="center"/>
          </w:tcPr>
          <w:p w:rsidR="00D26846" w:rsidRDefault="002A2E99" w:rsidP="00D26846">
            <w:pPr>
              <w:jc w:val="center"/>
            </w:pPr>
            <w:r>
              <w:t>22</w:t>
            </w:r>
            <w:r w:rsidR="00D26846">
              <w:t>.11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Правописание ь знака перед падежными окончаниями имени прилагательного.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45</w:t>
            </w:r>
          </w:p>
        </w:tc>
        <w:tc>
          <w:tcPr>
            <w:tcW w:w="985" w:type="dxa"/>
            <w:vAlign w:val="center"/>
          </w:tcPr>
          <w:p w:rsidR="00D26846" w:rsidRDefault="00FE6048" w:rsidP="00D26846">
            <w:pPr>
              <w:jc w:val="center"/>
            </w:pPr>
            <w:r>
              <w:t>25.11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Упражнения на закрепление.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46</w:t>
            </w:r>
          </w:p>
        </w:tc>
        <w:tc>
          <w:tcPr>
            <w:tcW w:w="985" w:type="dxa"/>
            <w:vAlign w:val="center"/>
          </w:tcPr>
          <w:p w:rsidR="00D26846" w:rsidRDefault="00CB2190" w:rsidP="00D26846">
            <w:pPr>
              <w:jc w:val="center"/>
            </w:pPr>
            <w:r>
              <w:t>26.11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AD24BB" w:rsidRDefault="00D26846" w:rsidP="00D26846">
            <w:pPr>
              <w:pStyle w:val="ab"/>
              <w:rPr>
                <w:szCs w:val="24"/>
              </w:rPr>
            </w:pPr>
            <w:r w:rsidRPr="00AD24BB">
              <w:rPr>
                <w:szCs w:val="24"/>
              </w:rPr>
              <w:t xml:space="preserve">Р.Р. Изложение « За колючими снегами» </w:t>
            </w:r>
            <w:proofErr w:type="gramStart"/>
            <w:r w:rsidRPr="00AD24BB">
              <w:rPr>
                <w:szCs w:val="24"/>
              </w:rPr>
              <w:t xml:space="preserve">( </w:t>
            </w:r>
            <w:proofErr w:type="gramEnd"/>
            <w:r w:rsidRPr="00AD24BB">
              <w:rPr>
                <w:szCs w:val="24"/>
              </w:rPr>
              <w:t xml:space="preserve">по </w:t>
            </w:r>
            <w:proofErr w:type="spellStart"/>
            <w:r w:rsidRPr="00AD24BB">
              <w:rPr>
                <w:szCs w:val="24"/>
              </w:rPr>
              <w:t>И.Родиной</w:t>
            </w:r>
            <w:proofErr w:type="spellEnd"/>
            <w:r w:rsidRPr="00AD24BB">
              <w:rPr>
                <w:szCs w:val="24"/>
              </w:rPr>
              <w:t xml:space="preserve">).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47</w:t>
            </w:r>
          </w:p>
        </w:tc>
        <w:tc>
          <w:tcPr>
            <w:tcW w:w="985" w:type="dxa"/>
            <w:vAlign w:val="center"/>
          </w:tcPr>
          <w:p w:rsidR="00D26846" w:rsidRDefault="00CB2190" w:rsidP="00D26846">
            <w:pPr>
              <w:jc w:val="center"/>
            </w:pPr>
            <w:r>
              <w:t>27.11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Р.Р. Деловое письмо: объяснительная записка.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48</w:t>
            </w:r>
          </w:p>
        </w:tc>
        <w:tc>
          <w:tcPr>
            <w:tcW w:w="985" w:type="dxa"/>
            <w:vAlign w:val="center"/>
          </w:tcPr>
          <w:p w:rsidR="00D26846" w:rsidRDefault="003D3DD3" w:rsidP="00D26846">
            <w:pPr>
              <w:jc w:val="center"/>
            </w:pPr>
            <w:r>
              <w:t>29.11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Обобщение по теме: Имя прилагательное.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49</w:t>
            </w:r>
          </w:p>
        </w:tc>
        <w:tc>
          <w:tcPr>
            <w:tcW w:w="985" w:type="dxa"/>
            <w:vAlign w:val="center"/>
          </w:tcPr>
          <w:p w:rsidR="00D26846" w:rsidRDefault="009833ED" w:rsidP="00D26846">
            <w:pPr>
              <w:jc w:val="center"/>
            </w:pPr>
            <w:r>
              <w:t>02.12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Контрольная работа по теме: Имя прилагательное. 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c>
          <w:tcPr>
            <w:tcW w:w="13956" w:type="dxa"/>
            <w:gridSpan w:val="5"/>
            <w:tcBorders>
              <w:right w:val="single" w:sz="4" w:space="0" w:color="auto"/>
            </w:tcBorders>
          </w:tcPr>
          <w:p w:rsidR="00D26846" w:rsidRPr="00016776" w:rsidRDefault="00D26846" w:rsidP="00D26846">
            <w:pPr>
              <w:jc w:val="center"/>
              <w:rPr>
                <w:b/>
              </w:rPr>
            </w:pPr>
            <w:r w:rsidRPr="00016776">
              <w:rPr>
                <w:b/>
              </w:rPr>
              <w:t xml:space="preserve">Личные местоимения. </w:t>
            </w:r>
            <w:proofErr w:type="gramStart"/>
            <w:r w:rsidRPr="00016776">
              <w:rPr>
                <w:b/>
              </w:rPr>
              <w:t xml:space="preserve">( </w:t>
            </w:r>
            <w:proofErr w:type="gramEnd"/>
            <w:r w:rsidRPr="00016776">
              <w:rPr>
                <w:b/>
              </w:rPr>
              <w:t>12ч.)</w:t>
            </w:r>
          </w:p>
        </w:tc>
        <w:tc>
          <w:tcPr>
            <w:tcW w:w="992" w:type="dxa"/>
          </w:tcPr>
          <w:p w:rsidR="00D26846" w:rsidRPr="00C138ED" w:rsidRDefault="00D26846" w:rsidP="00D26846">
            <w:pPr>
              <w:jc w:val="center"/>
            </w:pP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50</w:t>
            </w:r>
          </w:p>
        </w:tc>
        <w:tc>
          <w:tcPr>
            <w:tcW w:w="985" w:type="dxa"/>
          </w:tcPr>
          <w:p w:rsidR="00D26846" w:rsidRPr="00C138ED" w:rsidRDefault="009833ED" w:rsidP="00D26846">
            <w:pPr>
              <w:jc w:val="center"/>
            </w:pPr>
            <w:r>
              <w:t>03</w:t>
            </w:r>
            <w:r w:rsidR="00D26846">
              <w:t>.12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Местоимение как часть речи.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9837F9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51</w:t>
            </w:r>
          </w:p>
        </w:tc>
        <w:tc>
          <w:tcPr>
            <w:tcW w:w="985" w:type="dxa"/>
          </w:tcPr>
          <w:p w:rsidR="00D26846" w:rsidRPr="00C138ED" w:rsidRDefault="00FB2C37" w:rsidP="00D26846">
            <w:pPr>
              <w:jc w:val="center"/>
            </w:pPr>
            <w:r>
              <w:t>04</w:t>
            </w:r>
            <w:r w:rsidR="00D26846">
              <w:t>.12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Личные местоимения и их роль в речи.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52</w:t>
            </w:r>
          </w:p>
        </w:tc>
        <w:tc>
          <w:tcPr>
            <w:tcW w:w="985" w:type="dxa"/>
            <w:vAlign w:val="center"/>
          </w:tcPr>
          <w:p w:rsidR="00D26846" w:rsidRDefault="00FB2C37" w:rsidP="00D26846">
            <w:pPr>
              <w:jc w:val="center"/>
            </w:pPr>
            <w:r>
              <w:t>06.12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Лицо и число местоимений.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53</w:t>
            </w:r>
          </w:p>
        </w:tc>
        <w:tc>
          <w:tcPr>
            <w:tcW w:w="985" w:type="dxa"/>
            <w:vAlign w:val="center"/>
          </w:tcPr>
          <w:p w:rsidR="00D26846" w:rsidRDefault="00BD5977" w:rsidP="00D26846">
            <w:pPr>
              <w:jc w:val="center"/>
            </w:pPr>
            <w:r>
              <w:t>09.12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Склонение личных местоимений.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54</w:t>
            </w:r>
          </w:p>
        </w:tc>
        <w:tc>
          <w:tcPr>
            <w:tcW w:w="985" w:type="dxa"/>
            <w:vAlign w:val="center"/>
          </w:tcPr>
          <w:p w:rsidR="00D26846" w:rsidRDefault="00BD5977" w:rsidP="00D26846">
            <w:pPr>
              <w:jc w:val="center"/>
            </w:pPr>
            <w:r>
              <w:t>10</w:t>
            </w:r>
            <w:r w:rsidR="00D26846">
              <w:t>.12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Склонение личных местоимений.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9837F9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55</w:t>
            </w:r>
          </w:p>
        </w:tc>
        <w:tc>
          <w:tcPr>
            <w:tcW w:w="985" w:type="dxa"/>
            <w:vAlign w:val="center"/>
          </w:tcPr>
          <w:p w:rsidR="00D26846" w:rsidRDefault="00BD5977" w:rsidP="00D26846">
            <w:pPr>
              <w:jc w:val="center"/>
            </w:pPr>
            <w:r>
              <w:t>11</w:t>
            </w:r>
            <w:r w:rsidR="00D26846">
              <w:t>.12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Правописание личных местоимений с предлогами. 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9837F9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56</w:t>
            </w:r>
          </w:p>
        </w:tc>
        <w:tc>
          <w:tcPr>
            <w:tcW w:w="985" w:type="dxa"/>
            <w:vAlign w:val="center"/>
          </w:tcPr>
          <w:p w:rsidR="00D26846" w:rsidRDefault="00AD3A7A" w:rsidP="00D26846">
            <w:pPr>
              <w:jc w:val="center"/>
            </w:pPr>
            <w:r>
              <w:t>13.12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Правописание личных местоимений 3 лица.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9837F9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57</w:t>
            </w:r>
          </w:p>
        </w:tc>
        <w:tc>
          <w:tcPr>
            <w:tcW w:w="985" w:type="dxa"/>
            <w:vAlign w:val="center"/>
          </w:tcPr>
          <w:p w:rsidR="00D26846" w:rsidRDefault="00164954" w:rsidP="00D26846">
            <w:pPr>
              <w:jc w:val="center"/>
            </w:pPr>
            <w:r>
              <w:t>16.12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Упражнения на закрепление.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9837F9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58</w:t>
            </w:r>
          </w:p>
        </w:tc>
        <w:tc>
          <w:tcPr>
            <w:tcW w:w="985" w:type="dxa"/>
            <w:vAlign w:val="center"/>
          </w:tcPr>
          <w:p w:rsidR="00D26846" w:rsidRDefault="00164954" w:rsidP="00D26846">
            <w:pPr>
              <w:jc w:val="center"/>
            </w:pPr>
            <w:r>
              <w:t>17.12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Р.Р. Подготовка к написанию сочинения по картине </w:t>
            </w:r>
            <w:proofErr w:type="spellStart"/>
            <w:r w:rsidRPr="00016776">
              <w:t>Н.Ге</w:t>
            </w:r>
            <w:proofErr w:type="spellEnd"/>
            <w:r w:rsidRPr="00016776">
              <w:t xml:space="preserve"> « И.И. </w:t>
            </w:r>
            <w:proofErr w:type="spellStart"/>
            <w:r w:rsidRPr="00016776">
              <w:t>Пущин</w:t>
            </w:r>
            <w:proofErr w:type="spellEnd"/>
            <w:r w:rsidRPr="00016776">
              <w:t xml:space="preserve"> в гостях у </w:t>
            </w:r>
            <w:proofErr w:type="spellStart"/>
            <w:r w:rsidRPr="00016776">
              <w:t>А.С.Пушкина</w:t>
            </w:r>
            <w:proofErr w:type="spellEnd"/>
            <w:r w:rsidRPr="00016776">
              <w:t xml:space="preserve"> в селе Михайловском».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9837F9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59</w:t>
            </w:r>
          </w:p>
        </w:tc>
        <w:tc>
          <w:tcPr>
            <w:tcW w:w="985" w:type="dxa"/>
            <w:vAlign w:val="center"/>
          </w:tcPr>
          <w:p w:rsidR="00D26846" w:rsidRDefault="00164954" w:rsidP="00D26846">
            <w:pPr>
              <w:jc w:val="center"/>
            </w:pPr>
            <w:r>
              <w:t>18</w:t>
            </w:r>
            <w:r w:rsidR="00D26846">
              <w:t>.12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Р.Р. Сочинение по картине </w:t>
            </w:r>
            <w:proofErr w:type="spellStart"/>
            <w:r w:rsidRPr="00016776">
              <w:t>Н.Ге</w:t>
            </w:r>
            <w:proofErr w:type="spellEnd"/>
            <w:r w:rsidRPr="00016776">
              <w:t xml:space="preserve"> « И.И. </w:t>
            </w:r>
            <w:proofErr w:type="spellStart"/>
            <w:r w:rsidRPr="00016776">
              <w:t>Пущин</w:t>
            </w:r>
            <w:proofErr w:type="spellEnd"/>
            <w:r w:rsidRPr="00016776">
              <w:t xml:space="preserve"> в гостях у </w:t>
            </w:r>
            <w:proofErr w:type="spellStart"/>
            <w:r w:rsidRPr="00016776">
              <w:t>А.С.Пушкина</w:t>
            </w:r>
            <w:proofErr w:type="spellEnd"/>
            <w:r w:rsidRPr="00016776">
              <w:t xml:space="preserve"> в селе Михайловском».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9837F9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60</w:t>
            </w:r>
          </w:p>
        </w:tc>
        <w:tc>
          <w:tcPr>
            <w:tcW w:w="985" w:type="dxa"/>
            <w:vAlign w:val="center"/>
          </w:tcPr>
          <w:p w:rsidR="00D26846" w:rsidRDefault="00D26846" w:rsidP="00D26846">
            <w:pPr>
              <w:jc w:val="center"/>
            </w:pPr>
            <w:r>
              <w:t>20.12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Обобщение по теме: Личные местоимения.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9837F9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61</w:t>
            </w:r>
          </w:p>
        </w:tc>
        <w:tc>
          <w:tcPr>
            <w:tcW w:w="985" w:type="dxa"/>
            <w:vAlign w:val="center"/>
          </w:tcPr>
          <w:p w:rsidR="00D26846" w:rsidRDefault="00164954" w:rsidP="00D26846">
            <w:pPr>
              <w:jc w:val="center"/>
            </w:pPr>
            <w:r>
              <w:t>23</w:t>
            </w:r>
            <w:r w:rsidR="00D26846">
              <w:t>.12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Контрольная работа по теме: Личные местоимения. 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9837F9">
        <w:tc>
          <w:tcPr>
            <w:tcW w:w="13956" w:type="dxa"/>
            <w:gridSpan w:val="5"/>
            <w:tcBorders>
              <w:right w:val="single" w:sz="4" w:space="0" w:color="auto"/>
            </w:tcBorders>
          </w:tcPr>
          <w:p w:rsidR="00D26846" w:rsidRPr="00016776" w:rsidRDefault="00D26846" w:rsidP="00D26846">
            <w:pPr>
              <w:jc w:val="center"/>
              <w:rPr>
                <w:b/>
              </w:rPr>
            </w:pPr>
            <w:r w:rsidRPr="00016776">
              <w:rPr>
                <w:b/>
              </w:rPr>
              <w:t xml:space="preserve">Глагол. </w:t>
            </w:r>
            <w:proofErr w:type="gramStart"/>
            <w:r w:rsidRPr="00016776">
              <w:rPr>
                <w:b/>
              </w:rPr>
              <w:t xml:space="preserve">( </w:t>
            </w:r>
            <w:proofErr w:type="gramEnd"/>
            <w:r w:rsidRPr="00016776">
              <w:rPr>
                <w:b/>
              </w:rPr>
              <w:t>20ч.)</w:t>
            </w:r>
          </w:p>
        </w:tc>
        <w:tc>
          <w:tcPr>
            <w:tcW w:w="992" w:type="dxa"/>
            <w:vAlign w:val="center"/>
          </w:tcPr>
          <w:p w:rsidR="00D26846" w:rsidRDefault="00D26846" w:rsidP="00D26846">
            <w:pPr>
              <w:jc w:val="center"/>
            </w:pPr>
          </w:p>
        </w:tc>
      </w:tr>
      <w:tr w:rsidR="00D26846" w:rsidRPr="00016776" w:rsidTr="009837F9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62</w:t>
            </w:r>
          </w:p>
        </w:tc>
        <w:tc>
          <w:tcPr>
            <w:tcW w:w="985" w:type="dxa"/>
            <w:vAlign w:val="center"/>
          </w:tcPr>
          <w:p w:rsidR="00D26846" w:rsidRDefault="00B5672E" w:rsidP="00D26846">
            <w:pPr>
              <w:jc w:val="center"/>
            </w:pPr>
            <w:r>
              <w:t>24</w:t>
            </w:r>
            <w:r w:rsidR="00D26846">
              <w:t>.12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Глагол как часть речи.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9837F9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63</w:t>
            </w:r>
          </w:p>
        </w:tc>
        <w:tc>
          <w:tcPr>
            <w:tcW w:w="985" w:type="dxa"/>
            <w:vAlign w:val="center"/>
          </w:tcPr>
          <w:p w:rsidR="00D26846" w:rsidRDefault="00B5672E" w:rsidP="00D26846">
            <w:pPr>
              <w:jc w:val="center"/>
            </w:pPr>
            <w:r>
              <w:t>25</w:t>
            </w:r>
            <w:r w:rsidR="00D26846">
              <w:t>.12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Роль глагола в речи.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9837F9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64</w:t>
            </w:r>
          </w:p>
        </w:tc>
        <w:tc>
          <w:tcPr>
            <w:tcW w:w="985" w:type="dxa"/>
            <w:vAlign w:val="center"/>
          </w:tcPr>
          <w:p w:rsidR="00D26846" w:rsidRDefault="00D26846" w:rsidP="00D26846">
            <w:pPr>
              <w:jc w:val="center"/>
            </w:pPr>
            <w:r>
              <w:t>27.12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Грамматические признаки глагола.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9837F9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65</w:t>
            </w:r>
          </w:p>
        </w:tc>
        <w:tc>
          <w:tcPr>
            <w:tcW w:w="985" w:type="dxa"/>
            <w:vAlign w:val="center"/>
          </w:tcPr>
          <w:p w:rsidR="00D26846" w:rsidRDefault="00D26846" w:rsidP="00D26846">
            <w:pPr>
              <w:jc w:val="center"/>
            </w:pPr>
            <w:r>
              <w:t>28.12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Неопределённая форма глагола.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66</w:t>
            </w:r>
          </w:p>
        </w:tc>
        <w:tc>
          <w:tcPr>
            <w:tcW w:w="985" w:type="dxa"/>
          </w:tcPr>
          <w:p w:rsidR="00D26846" w:rsidRPr="00016776" w:rsidRDefault="007B3954" w:rsidP="00D26846">
            <w:pPr>
              <w:rPr>
                <w:b/>
              </w:rPr>
            </w:pPr>
            <w:r>
              <w:rPr>
                <w:b/>
              </w:rPr>
              <w:t>10.01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Правописание НЕ с глаголами.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67</w:t>
            </w:r>
          </w:p>
        </w:tc>
        <w:tc>
          <w:tcPr>
            <w:tcW w:w="985" w:type="dxa"/>
          </w:tcPr>
          <w:p w:rsidR="00D26846" w:rsidRPr="00016776" w:rsidRDefault="007B3954" w:rsidP="00D26846">
            <w:pPr>
              <w:rPr>
                <w:b/>
              </w:rPr>
            </w:pPr>
            <w:r>
              <w:rPr>
                <w:b/>
              </w:rPr>
              <w:t>13.01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Изменение глагола по лицам и числам.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68</w:t>
            </w:r>
          </w:p>
        </w:tc>
        <w:tc>
          <w:tcPr>
            <w:tcW w:w="985" w:type="dxa"/>
          </w:tcPr>
          <w:p w:rsidR="00D26846" w:rsidRPr="00016776" w:rsidRDefault="007B3954" w:rsidP="00D26846">
            <w:pPr>
              <w:rPr>
                <w:b/>
              </w:rPr>
            </w:pPr>
            <w:r>
              <w:rPr>
                <w:b/>
              </w:rPr>
              <w:t>14.01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Правописание глагола 2 лица </w:t>
            </w:r>
            <w:proofErr w:type="spellStart"/>
            <w:r w:rsidRPr="00016776">
              <w:t>ед.</w:t>
            </w:r>
            <w:proofErr w:type="gramStart"/>
            <w:r w:rsidRPr="00016776">
              <w:t>ч</w:t>
            </w:r>
            <w:proofErr w:type="spellEnd"/>
            <w:proofErr w:type="gramEnd"/>
            <w:r w:rsidRPr="00016776">
              <w:t>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69</w:t>
            </w:r>
          </w:p>
        </w:tc>
        <w:tc>
          <w:tcPr>
            <w:tcW w:w="985" w:type="dxa"/>
          </w:tcPr>
          <w:p w:rsidR="00D26846" w:rsidRPr="00016776" w:rsidRDefault="007B3954" w:rsidP="00D26846">
            <w:pPr>
              <w:rPr>
                <w:b/>
              </w:rPr>
            </w:pPr>
            <w:r>
              <w:rPr>
                <w:b/>
              </w:rPr>
              <w:t>15.01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Спряжение глаголов. Правописание безударных личных окончаний глаголов 1 спряжения.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70</w:t>
            </w:r>
          </w:p>
        </w:tc>
        <w:tc>
          <w:tcPr>
            <w:tcW w:w="985" w:type="dxa"/>
          </w:tcPr>
          <w:p w:rsidR="00D26846" w:rsidRPr="00016776" w:rsidRDefault="007B3954" w:rsidP="00D26846">
            <w:pPr>
              <w:rPr>
                <w:b/>
              </w:rPr>
            </w:pPr>
            <w:r>
              <w:rPr>
                <w:b/>
              </w:rPr>
              <w:t>17.01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Спряжение глаголов. Правописание безударных личных окончаний глаголов 1 спряжения.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lastRenderedPageBreak/>
              <w:t>71</w:t>
            </w:r>
          </w:p>
        </w:tc>
        <w:tc>
          <w:tcPr>
            <w:tcW w:w="985" w:type="dxa"/>
          </w:tcPr>
          <w:p w:rsidR="00D26846" w:rsidRPr="00016776" w:rsidRDefault="007B3954" w:rsidP="00D26846">
            <w:pPr>
              <w:rPr>
                <w:b/>
              </w:rPr>
            </w:pPr>
            <w:r>
              <w:rPr>
                <w:b/>
              </w:rPr>
              <w:t>20.01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Спряжение глаголов. Правописание безударных личных окончаний глаголов 2 спряжения.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72</w:t>
            </w:r>
          </w:p>
        </w:tc>
        <w:tc>
          <w:tcPr>
            <w:tcW w:w="985" w:type="dxa"/>
          </w:tcPr>
          <w:p w:rsidR="00D26846" w:rsidRPr="00016776" w:rsidRDefault="007B3954" w:rsidP="00D26846">
            <w:pPr>
              <w:rPr>
                <w:b/>
              </w:rPr>
            </w:pPr>
            <w:r>
              <w:rPr>
                <w:b/>
              </w:rPr>
              <w:t>21</w:t>
            </w:r>
            <w:r w:rsidR="0069193E">
              <w:rPr>
                <w:b/>
              </w:rPr>
              <w:t>.01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Спряжение глаголов. Правописание безударных личных окончаний глаголов 2 спряжения.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73</w:t>
            </w:r>
          </w:p>
        </w:tc>
        <w:tc>
          <w:tcPr>
            <w:tcW w:w="985" w:type="dxa"/>
          </w:tcPr>
          <w:p w:rsidR="00D26846" w:rsidRPr="00016776" w:rsidRDefault="0069193E" w:rsidP="00D26846">
            <w:pPr>
              <w:rPr>
                <w:b/>
              </w:rPr>
            </w:pPr>
            <w:r>
              <w:rPr>
                <w:b/>
              </w:rPr>
              <w:t>22.01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Р.Р. Сжатое изложение по вопросам </w:t>
            </w:r>
            <w:proofErr w:type="gramStart"/>
            <w:r w:rsidRPr="00016776">
              <w:t xml:space="preserve">( </w:t>
            </w:r>
            <w:proofErr w:type="gramEnd"/>
            <w:r w:rsidRPr="00016776">
              <w:t>по Т. Кудрявцевой).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74</w:t>
            </w:r>
          </w:p>
        </w:tc>
        <w:tc>
          <w:tcPr>
            <w:tcW w:w="985" w:type="dxa"/>
          </w:tcPr>
          <w:p w:rsidR="00D26846" w:rsidRPr="00016776" w:rsidRDefault="007B3954" w:rsidP="00D26846">
            <w:pPr>
              <w:rPr>
                <w:b/>
              </w:rPr>
            </w:pPr>
            <w:r>
              <w:rPr>
                <w:b/>
              </w:rPr>
              <w:t>24</w:t>
            </w:r>
            <w:r w:rsidR="0069193E">
              <w:rPr>
                <w:b/>
              </w:rPr>
              <w:t>.01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Повелительная форма глагола.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75</w:t>
            </w:r>
          </w:p>
        </w:tc>
        <w:tc>
          <w:tcPr>
            <w:tcW w:w="985" w:type="dxa"/>
          </w:tcPr>
          <w:p w:rsidR="00D26846" w:rsidRPr="00016776" w:rsidRDefault="00BB0E06" w:rsidP="00D26846">
            <w:pPr>
              <w:rPr>
                <w:b/>
              </w:rPr>
            </w:pPr>
            <w:r>
              <w:rPr>
                <w:b/>
              </w:rPr>
              <w:t>27.01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Правописание глаголов повелительной формы.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76</w:t>
            </w:r>
          </w:p>
        </w:tc>
        <w:tc>
          <w:tcPr>
            <w:tcW w:w="985" w:type="dxa"/>
          </w:tcPr>
          <w:p w:rsidR="00D26846" w:rsidRPr="00016776" w:rsidRDefault="005E773E" w:rsidP="00D26846">
            <w:pPr>
              <w:rPr>
                <w:b/>
              </w:rPr>
            </w:pPr>
            <w:r>
              <w:rPr>
                <w:b/>
              </w:rPr>
              <w:t>28.01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Правописание Ь знака в глаголах.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77</w:t>
            </w:r>
          </w:p>
        </w:tc>
        <w:tc>
          <w:tcPr>
            <w:tcW w:w="985" w:type="dxa"/>
          </w:tcPr>
          <w:p w:rsidR="00D26846" w:rsidRPr="00016776" w:rsidRDefault="005E773E" w:rsidP="00D26846">
            <w:pPr>
              <w:rPr>
                <w:b/>
              </w:rPr>
            </w:pPr>
            <w:r>
              <w:rPr>
                <w:b/>
              </w:rPr>
              <w:t>29.01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Упражнения на закрепление.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78</w:t>
            </w:r>
          </w:p>
        </w:tc>
        <w:tc>
          <w:tcPr>
            <w:tcW w:w="985" w:type="dxa"/>
          </w:tcPr>
          <w:p w:rsidR="00D26846" w:rsidRPr="00016776" w:rsidRDefault="006B34C9" w:rsidP="00D26846">
            <w:pPr>
              <w:rPr>
                <w:b/>
              </w:rPr>
            </w:pPr>
            <w:r>
              <w:rPr>
                <w:b/>
              </w:rPr>
              <w:t>31.02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Р.Р. Деловое письмо: автобиография.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79</w:t>
            </w:r>
          </w:p>
        </w:tc>
        <w:tc>
          <w:tcPr>
            <w:tcW w:w="985" w:type="dxa"/>
          </w:tcPr>
          <w:p w:rsidR="00D26846" w:rsidRPr="00016776" w:rsidRDefault="006B34C9" w:rsidP="00D26846">
            <w:pPr>
              <w:rPr>
                <w:b/>
              </w:rPr>
            </w:pPr>
            <w:r>
              <w:rPr>
                <w:b/>
              </w:rPr>
              <w:t>03.02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Обобщение по теме: Глагол.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80</w:t>
            </w:r>
          </w:p>
        </w:tc>
        <w:tc>
          <w:tcPr>
            <w:tcW w:w="985" w:type="dxa"/>
          </w:tcPr>
          <w:p w:rsidR="00D26846" w:rsidRPr="00016776" w:rsidRDefault="002920E2" w:rsidP="00D26846">
            <w:pPr>
              <w:rPr>
                <w:b/>
              </w:rPr>
            </w:pPr>
            <w:r>
              <w:rPr>
                <w:b/>
              </w:rPr>
              <w:t>04.02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Контрольная работа по теме: Глагол.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81</w:t>
            </w:r>
          </w:p>
        </w:tc>
        <w:tc>
          <w:tcPr>
            <w:tcW w:w="985" w:type="dxa"/>
          </w:tcPr>
          <w:p w:rsidR="00D26846" w:rsidRPr="00016776" w:rsidRDefault="002920E2" w:rsidP="00D26846">
            <w:pPr>
              <w:rPr>
                <w:b/>
              </w:rPr>
            </w:pPr>
            <w:r>
              <w:rPr>
                <w:b/>
              </w:rPr>
              <w:t>05.02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Работа над ошибками. 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13956" w:type="dxa"/>
            <w:gridSpan w:val="5"/>
            <w:tcBorders>
              <w:right w:val="single" w:sz="4" w:space="0" w:color="auto"/>
            </w:tcBorders>
          </w:tcPr>
          <w:p w:rsidR="00D26846" w:rsidRPr="00016776" w:rsidRDefault="00D26846" w:rsidP="00D26846">
            <w:pPr>
              <w:jc w:val="center"/>
              <w:rPr>
                <w:b/>
              </w:rPr>
            </w:pPr>
            <w:r w:rsidRPr="00016776">
              <w:rPr>
                <w:b/>
              </w:rPr>
              <w:t xml:space="preserve">Наречие. </w:t>
            </w:r>
            <w:proofErr w:type="gramStart"/>
            <w:r w:rsidRPr="00016776">
              <w:rPr>
                <w:b/>
              </w:rPr>
              <w:t xml:space="preserve">( </w:t>
            </w:r>
            <w:proofErr w:type="gramEnd"/>
            <w:r w:rsidRPr="00016776">
              <w:rPr>
                <w:b/>
              </w:rPr>
              <w:t>11ч.)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82</w:t>
            </w:r>
          </w:p>
        </w:tc>
        <w:tc>
          <w:tcPr>
            <w:tcW w:w="985" w:type="dxa"/>
          </w:tcPr>
          <w:p w:rsidR="00D26846" w:rsidRPr="00016776" w:rsidRDefault="0055526F" w:rsidP="00D26846">
            <w:pPr>
              <w:rPr>
                <w:b/>
              </w:rPr>
            </w:pPr>
            <w:r>
              <w:rPr>
                <w:b/>
              </w:rPr>
              <w:t>07</w:t>
            </w:r>
            <w:r w:rsidR="004377BF">
              <w:rPr>
                <w:b/>
              </w:rPr>
              <w:t>.02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Наречие как часть речи.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83</w:t>
            </w:r>
          </w:p>
        </w:tc>
        <w:tc>
          <w:tcPr>
            <w:tcW w:w="985" w:type="dxa"/>
          </w:tcPr>
          <w:p w:rsidR="00D26846" w:rsidRPr="00016776" w:rsidRDefault="0055526F" w:rsidP="00D26846">
            <w:pPr>
              <w:rPr>
                <w:b/>
              </w:rPr>
            </w:pPr>
            <w:r>
              <w:rPr>
                <w:b/>
              </w:rPr>
              <w:t>10</w:t>
            </w:r>
            <w:r w:rsidR="004377BF">
              <w:rPr>
                <w:b/>
              </w:rPr>
              <w:t>.02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Наречие как часть речи.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84</w:t>
            </w:r>
          </w:p>
        </w:tc>
        <w:tc>
          <w:tcPr>
            <w:tcW w:w="985" w:type="dxa"/>
          </w:tcPr>
          <w:p w:rsidR="00D26846" w:rsidRPr="00016776" w:rsidRDefault="002301F9" w:rsidP="00D26846">
            <w:pPr>
              <w:rPr>
                <w:b/>
              </w:rPr>
            </w:pPr>
            <w:r>
              <w:rPr>
                <w:b/>
              </w:rPr>
              <w:t>11.02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Наречия</w:t>
            </w:r>
            <w:proofErr w:type="gramStart"/>
            <w:r w:rsidRPr="00016776">
              <w:t xml:space="preserve"> ,</w:t>
            </w:r>
            <w:proofErr w:type="gramEnd"/>
            <w:r w:rsidRPr="00016776">
              <w:t xml:space="preserve">которые обозначают время, место и способ действия.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85</w:t>
            </w:r>
          </w:p>
        </w:tc>
        <w:tc>
          <w:tcPr>
            <w:tcW w:w="985" w:type="dxa"/>
          </w:tcPr>
          <w:p w:rsidR="00D26846" w:rsidRPr="00016776" w:rsidRDefault="002301F9" w:rsidP="00D26846">
            <w:pPr>
              <w:rPr>
                <w:b/>
              </w:rPr>
            </w:pPr>
            <w:r>
              <w:rPr>
                <w:b/>
              </w:rPr>
              <w:t>12.02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Наречия</w:t>
            </w:r>
            <w:proofErr w:type="gramStart"/>
            <w:r w:rsidRPr="00016776">
              <w:t xml:space="preserve"> ,</w:t>
            </w:r>
            <w:proofErr w:type="gramEnd"/>
            <w:r w:rsidRPr="00016776">
              <w:t>которые обозначают время, место и способ действия.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86</w:t>
            </w:r>
          </w:p>
        </w:tc>
        <w:tc>
          <w:tcPr>
            <w:tcW w:w="985" w:type="dxa"/>
          </w:tcPr>
          <w:p w:rsidR="00D26846" w:rsidRPr="00016776" w:rsidRDefault="002301F9" w:rsidP="00D26846">
            <w:pPr>
              <w:rPr>
                <w:b/>
              </w:rPr>
            </w:pPr>
            <w:r>
              <w:rPr>
                <w:b/>
              </w:rPr>
              <w:t>14.02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Наречия</w:t>
            </w:r>
            <w:proofErr w:type="gramStart"/>
            <w:r w:rsidRPr="00016776">
              <w:t xml:space="preserve"> ,</w:t>
            </w:r>
            <w:proofErr w:type="gramEnd"/>
            <w:r w:rsidRPr="00016776">
              <w:t>которые обозначают время, место и способ действия.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87</w:t>
            </w:r>
          </w:p>
        </w:tc>
        <w:tc>
          <w:tcPr>
            <w:tcW w:w="985" w:type="dxa"/>
          </w:tcPr>
          <w:p w:rsidR="00D26846" w:rsidRPr="00016776" w:rsidRDefault="002301F9" w:rsidP="00D26846">
            <w:pPr>
              <w:rPr>
                <w:b/>
              </w:rPr>
            </w:pPr>
            <w:r>
              <w:rPr>
                <w:b/>
              </w:rPr>
              <w:t>17.</w:t>
            </w:r>
            <w:r w:rsidR="005C101A">
              <w:rPr>
                <w:b/>
              </w:rPr>
              <w:t>02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Правописание наречий с</w:t>
            </w:r>
            <w:proofErr w:type="gramStart"/>
            <w:r w:rsidRPr="00016776">
              <w:t xml:space="preserve"> А</w:t>
            </w:r>
            <w:proofErr w:type="gramEnd"/>
            <w:r w:rsidRPr="00016776">
              <w:t xml:space="preserve"> и О на конце.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88</w:t>
            </w:r>
          </w:p>
        </w:tc>
        <w:tc>
          <w:tcPr>
            <w:tcW w:w="985" w:type="dxa"/>
          </w:tcPr>
          <w:p w:rsidR="00D26846" w:rsidRPr="00016776" w:rsidRDefault="002301F9" w:rsidP="00D26846">
            <w:pPr>
              <w:rPr>
                <w:b/>
              </w:rPr>
            </w:pPr>
            <w:r>
              <w:rPr>
                <w:b/>
              </w:rPr>
              <w:t>18</w:t>
            </w:r>
            <w:r w:rsidR="005C101A">
              <w:rPr>
                <w:b/>
              </w:rPr>
              <w:t>.02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Упражнения на закрепление.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89</w:t>
            </w:r>
          </w:p>
        </w:tc>
        <w:tc>
          <w:tcPr>
            <w:tcW w:w="985" w:type="dxa"/>
          </w:tcPr>
          <w:p w:rsidR="00D26846" w:rsidRPr="00016776" w:rsidRDefault="009745E3" w:rsidP="00D26846">
            <w:pPr>
              <w:rPr>
                <w:b/>
              </w:rPr>
            </w:pPr>
            <w:r>
              <w:rPr>
                <w:b/>
              </w:rPr>
              <w:t>19.02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Упражнения на закрепление.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90</w:t>
            </w:r>
          </w:p>
        </w:tc>
        <w:tc>
          <w:tcPr>
            <w:tcW w:w="985" w:type="dxa"/>
          </w:tcPr>
          <w:p w:rsidR="00D26846" w:rsidRPr="00016776" w:rsidRDefault="002301F9" w:rsidP="00D26846">
            <w:pPr>
              <w:rPr>
                <w:b/>
              </w:rPr>
            </w:pPr>
            <w:r>
              <w:rPr>
                <w:b/>
              </w:rPr>
              <w:t>21</w:t>
            </w:r>
            <w:r w:rsidR="009745E3">
              <w:rPr>
                <w:b/>
              </w:rPr>
              <w:t>.02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Обобщение по теме: Наречие.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91</w:t>
            </w:r>
          </w:p>
        </w:tc>
        <w:tc>
          <w:tcPr>
            <w:tcW w:w="985" w:type="dxa"/>
          </w:tcPr>
          <w:p w:rsidR="00D26846" w:rsidRPr="00016776" w:rsidRDefault="009745E3" w:rsidP="002301F9">
            <w:pPr>
              <w:rPr>
                <w:b/>
              </w:rPr>
            </w:pPr>
            <w:r>
              <w:rPr>
                <w:b/>
              </w:rPr>
              <w:t>2</w:t>
            </w:r>
            <w:r w:rsidR="002301F9">
              <w:rPr>
                <w:b/>
              </w:rPr>
              <w:t>4</w:t>
            </w:r>
            <w:r>
              <w:rPr>
                <w:b/>
              </w:rPr>
              <w:t>.02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Контрольная работа по теме: Наречие.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92</w:t>
            </w:r>
          </w:p>
        </w:tc>
        <w:tc>
          <w:tcPr>
            <w:tcW w:w="985" w:type="dxa"/>
          </w:tcPr>
          <w:p w:rsidR="00D26846" w:rsidRPr="00016776" w:rsidRDefault="00652439" w:rsidP="00D26846">
            <w:pPr>
              <w:rPr>
                <w:b/>
              </w:rPr>
            </w:pPr>
            <w:r>
              <w:rPr>
                <w:b/>
              </w:rPr>
              <w:t>25.02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Работа над ошибками. 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13956" w:type="dxa"/>
            <w:gridSpan w:val="5"/>
            <w:tcBorders>
              <w:right w:val="single" w:sz="4" w:space="0" w:color="auto"/>
            </w:tcBorders>
          </w:tcPr>
          <w:p w:rsidR="00D26846" w:rsidRPr="00016776" w:rsidRDefault="00D26846" w:rsidP="00D26846">
            <w:pPr>
              <w:jc w:val="center"/>
              <w:rPr>
                <w:b/>
              </w:rPr>
            </w:pPr>
            <w:r w:rsidRPr="00016776">
              <w:rPr>
                <w:b/>
              </w:rPr>
              <w:t xml:space="preserve">Имя числительное. </w:t>
            </w:r>
            <w:proofErr w:type="gramStart"/>
            <w:r w:rsidRPr="00016776">
              <w:rPr>
                <w:b/>
              </w:rPr>
              <w:t xml:space="preserve">( </w:t>
            </w:r>
            <w:proofErr w:type="gramEnd"/>
            <w:r w:rsidRPr="00016776">
              <w:rPr>
                <w:b/>
              </w:rPr>
              <w:t>13ч.)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93</w:t>
            </w:r>
          </w:p>
        </w:tc>
        <w:tc>
          <w:tcPr>
            <w:tcW w:w="985" w:type="dxa"/>
          </w:tcPr>
          <w:p w:rsidR="00D26846" w:rsidRPr="00016776" w:rsidRDefault="006D027E" w:rsidP="00D26846">
            <w:pPr>
              <w:rPr>
                <w:b/>
              </w:rPr>
            </w:pPr>
            <w:r>
              <w:rPr>
                <w:b/>
              </w:rPr>
              <w:t>26.02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Имя числительное как часть речи. 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94</w:t>
            </w:r>
          </w:p>
        </w:tc>
        <w:tc>
          <w:tcPr>
            <w:tcW w:w="985" w:type="dxa"/>
          </w:tcPr>
          <w:p w:rsidR="00D26846" w:rsidRPr="00016776" w:rsidRDefault="00C86D8B" w:rsidP="00D26846">
            <w:pPr>
              <w:rPr>
                <w:b/>
              </w:rPr>
            </w:pPr>
            <w:r>
              <w:rPr>
                <w:b/>
              </w:rPr>
              <w:t>28</w:t>
            </w:r>
            <w:r w:rsidR="006D027E">
              <w:rPr>
                <w:b/>
              </w:rPr>
              <w:t>.02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Числительные количественные и порядковые.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95</w:t>
            </w:r>
          </w:p>
        </w:tc>
        <w:tc>
          <w:tcPr>
            <w:tcW w:w="985" w:type="dxa"/>
          </w:tcPr>
          <w:p w:rsidR="00D26846" w:rsidRPr="00016776" w:rsidRDefault="00380E4B" w:rsidP="00D26846">
            <w:pPr>
              <w:rPr>
                <w:b/>
              </w:rPr>
            </w:pPr>
            <w:r>
              <w:rPr>
                <w:b/>
              </w:rPr>
              <w:t>03.03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Правописание числительных от 5 до 20 и 30, от 50 до 80, от 500 </w:t>
            </w:r>
            <w:proofErr w:type="gramStart"/>
            <w:r w:rsidRPr="00016776">
              <w:t>до</w:t>
            </w:r>
            <w:proofErr w:type="gramEnd"/>
            <w:r w:rsidRPr="00016776">
              <w:t xml:space="preserve"> 900.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96</w:t>
            </w:r>
          </w:p>
        </w:tc>
        <w:tc>
          <w:tcPr>
            <w:tcW w:w="985" w:type="dxa"/>
          </w:tcPr>
          <w:p w:rsidR="00D26846" w:rsidRPr="00016776" w:rsidRDefault="00380E4B" w:rsidP="00D26846">
            <w:pPr>
              <w:rPr>
                <w:b/>
              </w:rPr>
            </w:pPr>
            <w:r>
              <w:rPr>
                <w:b/>
              </w:rPr>
              <w:t>04.03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Правописание числительных от 5 до 20 и 30, от 50 до 80, от 500 </w:t>
            </w:r>
            <w:proofErr w:type="gramStart"/>
            <w:r w:rsidRPr="00016776">
              <w:t>до</w:t>
            </w:r>
            <w:proofErr w:type="gramEnd"/>
            <w:r w:rsidRPr="00016776">
              <w:t xml:space="preserve"> 900.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97</w:t>
            </w:r>
          </w:p>
        </w:tc>
        <w:tc>
          <w:tcPr>
            <w:tcW w:w="985" w:type="dxa"/>
          </w:tcPr>
          <w:p w:rsidR="00D26846" w:rsidRPr="00016776" w:rsidRDefault="00974532" w:rsidP="00D26846">
            <w:pPr>
              <w:rPr>
                <w:b/>
              </w:rPr>
            </w:pPr>
            <w:r>
              <w:rPr>
                <w:b/>
              </w:rPr>
              <w:t>05.03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Правописание Ь знака в именах числительных.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98</w:t>
            </w:r>
          </w:p>
        </w:tc>
        <w:tc>
          <w:tcPr>
            <w:tcW w:w="985" w:type="dxa"/>
          </w:tcPr>
          <w:p w:rsidR="00D26846" w:rsidRPr="00016776" w:rsidRDefault="00974532" w:rsidP="00D26846">
            <w:pPr>
              <w:rPr>
                <w:b/>
              </w:rPr>
            </w:pPr>
            <w:r>
              <w:rPr>
                <w:b/>
              </w:rPr>
              <w:t>07</w:t>
            </w:r>
            <w:r w:rsidR="006D027E">
              <w:rPr>
                <w:b/>
              </w:rPr>
              <w:t>.03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Правописание Ь знака в именах числительных.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99</w:t>
            </w:r>
          </w:p>
        </w:tc>
        <w:tc>
          <w:tcPr>
            <w:tcW w:w="985" w:type="dxa"/>
          </w:tcPr>
          <w:p w:rsidR="00D26846" w:rsidRPr="00016776" w:rsidRDefault="009F269A" w:rsidP="00D26846">
            <w:pPr>
              <w:rPr>
                <w:b/>
              </w:rPr>
            </w:pPr>
            <w:r>
              <w:rPr>
                <w:b/>
              </w:rPr>
              <w:t>10.03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Правописание числительных 90, 200, 300, 400.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100</w:t>
            </w:r>
          </w:p>
        </w:tc>
        <w:tc>
          <w:tcPr>
            <w:tcW w:w="985" w:type="dxa"/>
          </w:tcPr>
          <w:p w:rsidR="00D26846" w:rsidRPr="00016776" w:rsidRDefault="009F269A" w:rsidP="00D26846">
            <w:pPr>
              <w:rPr>
                <w:b/>
              </w:rPr>
            </w:pPr>
            <w:r>
              <w:rPr>
                <w:b/>
              </w:rPr>
              <w:t>11.03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Упражнения на закрепление.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101</w:t>
            </w:r>
          </w:p>
        </w:tc>
        <w:tc>
          <w:tcPr>
            <w:tcW w:w="985" w:type="dxa"/>
          </w:tcPr>
          <w:p w:rsidR="00D26846" w:rsidRPr="00016776" w:rsidRDefault="009F269A" w:rsidP="00D26846">
            <w:pPr>
              <w:rPr>
                <w:b/>
              </w:rPr>
            </w:pPr>
            <w:r>
              <w:rPr>
                <w:b/>
              </w:rPr>
              <w:t>12.03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Упражнения на закрепление.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102</w:t>
            </w:r>
          </w:p>
        </w:tc>
        <w:tc>
          <w:tcPr>
            <w:tcW w:w="985" w:type="dxa"/>
          </w:tcPr>
          <w:p w:rsidR="00D26846" w:rsidRPr="00016776" w:rsidRDefault="009F269A" w:rsidP="00D26846">
            <w:pPr>
              <w:rPr>
                <w:b/>
              </w:rPr>
            </w:pPr>
            <w:r>
              <w:rPr>
                <w:b/>
              </w:rPr>
              <w:t>14</w:t>
            </w:r>
            <w:r w:rsidR="006D027E">
              <w:rPr>
                <w:b/>
              </w:rPr>
              <w:t>.03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Р.Р. Числа в деловых бумагах: доверенность.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103</w:t>
            </w:r>
          </w:p>
        </w:tc>
        <w:tc>
          <w:tcPr>
            <w:tcW w:w="985" w:type="dxa"/>
          </w:tcPr>
          <w:p w:rsidR="00D26846" w:rsidRPr="00016776" w:rsidRDefault="00F44DC3" w:rsidP="00D26846">
            <w:pPr>
              <w:rPr>
                <w:b/>
              </w:rPr>
            </w:pPr>
            <w:r>
              <w:rPr>
                <w:b/>
              </w:rPr>
              <w:t>17.03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Обобщение по теме: Имя числительное.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lastRenderedPageBreak/>
              <w:t>104</w:t>
            </w:r>
          </w:p>
        </w:tc>
        <w:tc>
          <w:tcPr>
            <w:tcW w:w="985" w:type="dxa"/>
          </w:tcPr>
          <w:p w:rsidR="00D26846" w:rsidRPr="00016776" w:rsidRDefault="00F44DC3" w:rsidP="00D26846">
            <w:pPr>
              <w:rPr>
                <w:b/>
              </w:rPr>
            </w:pPr>
            <w:r>
              <w:rPr>
                <w:b/>
              </w:rPr>
              <w:t>18.03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Контрольная работа по теме: Имя числительное.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105</w:t>
            </w:r>
          </w:p>
        </w:tc>
        <w:tc>
          <w:tcPr>
            <w:tcW w:w="985" w:type="dxa"/>
          </w:tcPr>
          <w:p w:rsidR="00D26846" w:rsidRPr="00016776" w:rsidRDefault="006B754C" w:rsidP="00D26846">
            <w:pPr>
              <w:rPr>
                <w:b/>
              </w:rPr>
            </w:pPr>
            <w:r>
              <w:rPr>
                <w:b/>
              </w:rPr>
              <w:t>19</w:t>
            </w:r>
            <w:r w:rsidR="006D027E">
              <w:rPr>
                <w:b/>
              </w:rPr>
              <w:t>.03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Работа над ошибками. 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13956" w:type="dxa"/>
            <w:gridSpan w:val="5"/>
            <w:tcBorders>
              <w:right w:val="single" w:sz="4" w:space="0" w:color="auto"/>
            </w:tcBorders>
          </w:tcPr>
          <w:p w:rsidR="00D26846" w:rsidRPr="00016776" w:rsidRDefault="00D26846" w:rsidP="00D26846">
            <w:pPr>
              <w:jc w:val="center"/>
              <w:rPr>
                <w:b/>
              </w:rPr>
            </w:pPr>
            <w:r w:rsidRPr="00016776">
              <w:rPr>
                <w:b/>
              </w:rPr>
              <w:t xml:space="preserve">Части речи. </w:t>
            </w:r>
            <w:proofErr w:type="gramStart"/>
            <w:r w:rsidRPr="00016776">
              <w:rPr>
                <w:b/>
              </w:rPr>
              <w:t xml:space="preserve">( </w:t>
            </w:r>
            <w:proofErr w:type="gramEnd"/>
            <w:r w:rsidRPr="00016776">
              <w:rPr>
                <w:b/>
              </w:rPr>
              <w:t>6ч.)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106</w:t>
            </w:r>
          </w:p>
        </w:tc>
        <w:tc>
          <w:tcPr>
            <w:tcW w:w="985" w:type="dxa"/>
          </w:tcPr>
          <w:p w:rsidR="00D26846" w:rsidRPr="00016776" w:rsidRDefault="006B754C" w:rsidP="00D26846">
            <w:pPr>
              <w:rPr>
                <w:b/>
              </w:rPr>
            </w:pPr>
            <w:r>
              <w:rPr>
                <w:b/>
              </w:rPr>
              <w:t>21</w:t>
            </w:r>
            <w:r w:rsidR="00C25FFA">
              <w:rPr>
                <w:b/>
              </w:rPr>
              <w:t>.03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Части речи и их употребление в речи.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107</w:t>
            </w:r>
          </w:p>
        </w:tc>
        <w:tc>
          <w:tcPr>
            <w:tcW w:w="985" w:type="dxa"/>
          </w:tcPr>
          <w:p w:rsidR="00D26846" w:rsidRPr="00016776" w:rsidRDefault="00CF36F6" w:rsidP="00D26846">
            <w:pPr>
              <w:rPr>
                <w:b/>
              </w:rPr>
            </w:pPr>
            <w:r>
              <w:rPr>
                <w:b/>
              </w:rPr>
              <w:t>31.03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Имя существительное, имя прилагательное, глагол.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108</w:t>
            </w:r>
          </w:p>
        </w:tc>
        <w:tc>
          <w:tcPr>
            <w:tcW w:w="985" w:type="dxa"/>
          </w:tcPr>
          <w:p w:rsidR="00D26846" w:rsidRPr="00016776" w:rsidRDefault="00CF36F6" w:rsidP="00D26846">
            <w:pPr>
              <w:rPr>
                <w:b/>
              </w:rPr>
            </w:pPr>
            <w:r>
              <w:rPr>
                <w:b/>
              </w:rPr>
              <w:t>01.04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Наречие, имя числительное, местоимение, предлог.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109</w:t>
            </w:r>
          </w:p>
        </w:tc>
        <w:tc>
          <w:tcPr>
            <w:tcW w:w="985" w:type="dxa"/>
          </w:tcPr>
          <w:p w:rsidR="00D26846" w:rsidRPr="00016776" w:rsidRDefault="00CF36F6" w:rsidP="00D26846">
            <w:pPr>
              <w:rPr>
                <w:b/>
              </w:rPr>
            </w:pPr>
            <w:r>
              <w:rPr>
                <w:b/>
              </w:rPr>
              <w:t>02</w:t>
            </w:r>
            <w:r w:rsidR="00793907">
              <w:rPr>
                <w:b/>
              </w:rPr>
              <w:t>.04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Наречие, имя числительное, местоимение, предлог.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110</w:t>
            </w:r>
          </w:p>
        </w:tc>
        <w:tc>
          <w:tcPr>
            <w:tcW w:w="985" w:type="dxa"/>
          </w:tcPr>
          <w:p w:rsidR="00D26846" w:rsidRPr="00016776" w:rsidRDefault="005E1C61" w:rsidP="00D26846">
            <w:pPr>
              <w:rPr>
                <w:b/>
              </w:rPr>
            </w:pPr>
            <w:r>
              <w:rPr>
                <w:b/>
              </w:rPr>
              <w:t>04</w:t>
            </w:r>
            <w:r w:rsidR="00793907">
              <w:rPr>
                <w:b/>
              </w:rPr>
              <w:t>.04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Упражнения на закрепление.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111</w:t>
            </w:r>
          </w:p>
        </w:tc>
        <w:tc>
          <w:tcPr>
            <w:tcW w:w="985" w:type="dxa"/>
          </w:tcPr>
          <w:p w:rsidR="00D26846" w:rsidRPr="00016776" w:rsidRDefault="005E1C61" w:rsidP="00D26846">
            <w:pPr>
              <w:rPr>
                <w:b/>
              </w:rPr>
            </w:pPr>
            <w:r>
              <w:rPr>
                <w:b/>
              </w:rPr>
              <w:t>07</w:t>
            </w:r>
            <w:r w:rsidR="00793907">
              <w:rPr>
                <w:b/>
              </w:rPr>
              <w:t>.04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Обобщение по теме: Части речи. 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13956" w:type="dxa"/>
            <w:gridSpan w:val="5"/>
            <w:tcBorders>
              <w:right w:val="single" w:sz="4" w:space="0" w:color="auto"/>
            </w:tcBorders>
          </w:tcPr>
          <w:p w:rsidR="00D26846" w:rsidRPr="00016776" w:rsidRDefault="00D26846" w:rsidP="00D26846">
            <w:pPr>
              <w:jc w:val="center"/>
              <w:rPr>
                <w:b/>
              </w:rPr>
            </w:pPr>
            <w:r w:rsidRPr="00016776">
              <w:rPr>
                <w:b/>
              </w:rPr>
              <w:t xml:space="preserve">Предложение. </w:t>
            </w:r>
            <w:proofErr w:type="gramStart"/>
            <w:r w:rsidRPr="00016776">
              <w:rPr>
                <w:b/>
              </w:rPr>
              <w:t xml:space="preserve">( </w:t>
            </w:r>
            <w:proofErr w:type="gramEnd"/>
            <w:r w:rsidRPr="00016776">
              <w:rPr>
                <w:b/>
              </w:rPr>
              <w:t>25ч.)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112</w:t>
            </w:r>
          </w:p>
        </w:tc>
        <w:tc>
          <w:tcPr>
            <w:tcW w:w="985" w:type="dxa"/>
          </w:tcPr>
          <w:p w:rsidR="00D26846" w:rsidRPr="00016776" w:rsidRDefault="00793907" w:rsidP="00D26846">
            <w:pPr>
              <w:rPr>
                <w:b/>
              </w:rPr>
            </w:pPr>
            <w:r>
              <w:rPr>
                <w:b/>
              </w:rPr>
              <w:t>04.04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Простое предложение.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380E4B">
        <w:trPr>
          <w:gridAfter w:val="1"/>
          <w:wAfter w:w="992" w:type="dxa"/>
          <w:trHeight w:val="117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113</w:t>
            </w:r>
          </w:p>
        </w:tc>
        <w:tc>
          <w:tcPr>
            <w:tcW w:w="985" w:type="dxa"/>
          </w:tcPr>
          <w:p w:rsidR="00D26846" w:rsidRPr="00016776" w:rsidRDefault="00E808DD" w:rsidP="00D26846">
            <w:pPr>
              <w:rPr>
                <w:b/>
              </w:rPr>
            </w:pPr>
            <w:r>
              <w:rPr>
                <w:b/>
              </w:rPr>
              <w:t>08.04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Союзы и, а, но в простых предложениях. Знаки препинания в простых предложениях.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114</w:t>
            </w:r>
          </w:p>
        </w:tc>
        <w:tc>
          <w:tcPr>
            <w:tcW w:w="985" w:type="dxa"/>
          </w:tcPr>
          <w:p w:rsidR="00D26846" w:rsidRPr="00016776" w:rsidRDefault="00E808DD" w:rsidP="00D26846">
            <w:pPr>
              <w:rPr>
                <w:b/>
              </w:rPr>
            </w:pPr>
            <w:r>
              <w:rPr>
                <w:b/>
              </w:rPr>
              <w:t>09.04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Главные и второстепенные члены предложения.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115</w:t>
            </w:r>
          </w:p>
        </w:tc>
        <w:tc>
          <w:tcPr>
            <w:tcW w:w="985" w:type="dxa"/>
          </w:tcPr>
          <w:p w:rsidR="00D26846" w:rsidRPr="00016776" w:rsidRDefault="00B06905" w:rsidP="00D26846">
            <w:pPr>
              <w:rPr>
                <w:b/>
              </w:rPr>
            </w:pPr>
            <w:r>
              <w:rPr>
                <w:b/>
              </w:rPr>
              <w:t>11</w:t>
            </w:r>
            <w:r w:rsidR="00E808DD">
              <w:rPr>
                <w:b/>
              </w:rPr>
              <w:t>.04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Распространённые и нераспространённые члены предложения.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116</w:t>
            </w:r>
          </w:p>
        </w:tc>
        <w:tc>
          <w:tcPr>
            <w:tcW w:w="985" w:type="dxa"/>
          </w:tcPr>
          <w:p w:rsidR="00D26846" w:rsidRPr="00016776" w:rsidRDefault="002E2DA1" w:rsidP="00D26846">
            <w:pPr>
              <w:rPr>
                <w:b/>
              </w:rPr>
            </w:pPr>
            <w:r>
              <w:rPr>
                <w:b/>
              </w:rPr>
              <w:t>14</w:t>
            </w:r>
            <w:r w:rsidR="00E808DD">
              <w:rPr>
                <w:b/>
              </w:rPr>
              <w:t>.04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Однородные члены предложения.  Знаки препинания при однородных членах предложения.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117</w:t>
            </w:r>
          </w:p>
        </w:tc>
        <w:tc>
          <w:tcPr>
            <w:tcW w:w="985" w:type="dxa"/>
          </w:tcPr>
          <w:p w:rsidR="00D26846" w:rsidRPr="00016776" w:rsidRDefault="00E808DD" w:rsidP="00D26846">
            <w:pPr>
              <w:rPr>
                <w:b/>
              </w:rPr>
            </w:pPr>
            <w:r>
              <w:rPr>
                <w:b/>
              </w:rPr>
              <w:t>15.04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Однородные члены предложения.  Знаки препинания при однородных членах предложения.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118</w:t>
            </w:r>
          </w:p>
        </w:tc>
        <w:tc>
          <w:tcPr>
            <w:tcW w:w="985" w:type="dxa"/>
          </w:tcPr>
          <w:p w:rsidR="00D26846" w:rsidRPr="00016776" w:rsidRDefault="00E808DD" w:rsidP="00D26846">
            <w:pPr>
              <w:rPr>
                <w:b/>
              </w:rPr>
            </w:pPr>
            <w:r>
              <w:rPr>
                <w:b/>
              </w:rPr>
              <w:t>16.04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Обращение. Знаки препинания в предложениях с обращениями.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119</w:t>
            </w:r>
          </w:p>
        </w:tc>
        <w:tc>
          <w:tcPr>
            <w:tcW w:w="985" w:type="dxa"/>
          </w:tcPr>
          <w:p w:rsidR="00D26846" w:rsidRPr="00016776" w:rsidRDefault="002E2DA1" w:rsidP="00D26846">
            <w:pPr>
              <w:rPr>
                <w:b/>
              </w:rPr>
            </w:pPr>
            <w:r>
              <w:rPr>
                <w:b/>
              </w:rPr>
              <w:t>18</w:t>
            </w:r>
            <w:r w:rsidR="00E808DD">
              <w:rPr>
                <w:b/>
              </w:rPr>
              <w:t>.04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Обращение. Знаки препинания в предложениях с обращениями.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120</w:t>
            </w:r>
          </w:p>
        </w:tc>
        <w:tc>
          <w:tcPr>
            <w:tcW w:w="985" w:type="dxa"/>
          </w:tcPr>
          <w:p w:rsidR="00D26846" w:rsidRPr="00016776" w:rsidRDefault="002E2DA1" w:rsidP="00D26846">
            <w:pPr>
              <w:rPr>
                <w:b/>
              </w:rPr>
            </w:pPr>
            <w:r>
              <w:rPr>
                <w:b/>
              </w:rPr>
              <w:t>21</w:t>
            </w:r>
            <w:r w:rsidR="00E808DD">
              <w:rPr>
                <w:b/>
              </w:rPr>
              <w:t>.04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proofErr w:type="gramStart"/>
            <w:r w:rsidRPr="00016776">
              <w:rPr>
                <w:bCs/>
              </w:rPr>
              <w:t>Р</w:t>
            </w:r>
            <w:proofErr w:type="gramEnd"/>
            <w:r w:rsidRPr="00016776">
              <w:rPr>
                <w:bCs/>
              </w:rPr>
              <w:t>/р Письмо-обращение любимому литературному герою.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121</w:t>
            </w:r>
          </w:p>
        </w:tc>
        <w:tc>
          <w:tcPr>
            <w:tcW w:w="985" w:type="dxa"/>
          </w:tcPr>
          <w:p w:rsidR="00D26846" w:rsidRPr="00016776" w:rsidRDefault="00E808DD" w:rsidP="00D26846">
            <w:pPr>
              <w:rPr>
                <w:b/>
              </w:rPr>
            </w:pPr>
            <w:r>
              <w:rPr>
                <w:b/>
              </w:rPr>
              <w:t>22.04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Упражнения на закрепление.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122</w:t>
            </w:r>
          </w:p>
        </w:tc>
        <w:tc>
          <w:tcPr>
            <w:tcW w:w="985" w:type="dxa"/>
          </w:tcPr>
          <w:p w:rsidR="00D26846" w:rsidRPr="00016776" w:rsidRDefault="00E808DD" w:rsidP="00D26846">
            <w:pPr>
              <w:rPr>
                <w:b/>
              </w:rPr>
            </w:pPr>
            <w:r>
              <w:rPr>
                <w:b/>
              </w:rPr>
              <w:t>23.04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Сложное предложение. Знаки препинания в сложном предложении.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123</w:t>
            </w:r>
          </w:p>
        </w:tc>
        <w:tc>
          <w:tcPr>
            <w:tcW w:w="985" w:type="dxa"/>
          </w:tcPr>
          <w:p w:rsidR="00D26846" w:rsidRPr="00016776" w:rsidRDefault="00A27A78" w:rsidP="00D26846">
            <w:pPr>
              <w:rPr>
                <w:b/>
              </w:rPr>
            </w:pPr>
            <w:r>
              <w:rPr>
                <w:b/>
              </w:rPr>
              <w:t>25</w:t>
            </w:r>
            <w:r w:rsidR="00E808DD">
              <w:rPr>
                <w:b/>
              </w:rPr>
              <w:t>.04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Сложное предложение. Знаки препинания в сложном предложении.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124</w:t>
            </w:r>
          </w:p>
        </w:tc>
        <w:tc>
          <w:tcPr>
            <w:tcW w:w="985" w:type="dxa"/>
          </w:tcPr>
          <w:p w:rsidR="00D26846" w:rsidRPr="00016776" w:rsidRDefault="00A27A78" w:rsidP="00D26846">
            <w:pPr>
              <w:rPr>
                <w:b/>
              </w:rPr>
            </w:pPr>
            <w:r>
              <w:rPr>
                <w:b/>
              </w:rPr>
              <w:t>26</w:t>
            </w:r>
            <w:r w:rsidR="00E808DD">
              <w:rPr>
                <w:b/>
              </w:rPr>
              <w:t>.04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Упражнения на закрепление.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125</w:t>
            </w:r>
          </w:p>
        </w:tc>
        <w:tc>
          <w:tcPr>
            <w:tcW w:w="985" w:type="dxa"/>
          </w:tcPr>
          <w:p w:rsidR="00D26846" w:rsidRPr="00016776" w:rsidRDefault="009F38AB" w:rsidP="00D26846">
            <w:pPr>
              <w:rPr>
                <w:b/>
              </w:rPr>
            </w:pPr>
            <w:r>
              <w:rPr>
                <w:b/>
              </w:rPr>
              <w:t>28</w:t>
            </w:r>
            <w:r w:rsidR="00FA4567">
              <w:rPr>
                <w:b/>
              </w:rPr>
              <w:t>.04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Сложн</w:t>
            </w:r>
            <w:r w:rsidR="00FA4567">
              <w:t>ые предложения с союзами КОГДА,</w:t>
            </w:r>
            <w:r w:rsidRPr="00016776">
              <w:t xml:space="preserve"> ГДЕ, ЧТОБЫ, ЧТО, ПОТОМУ ЧТО.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126</w:t>
            </w:r>
          </w:p>
        </w:tc>
        <w:tc>
          <w:tcPr>
            <w:tcW w:w="985" w:type="dxa"/>
          </w:tcPr>
          <w:p w:rsidR="00D26846" w:rsidRPr="00016776" w:rsidRDefault="009F38AB" w:rsidP="00D26846">
            <w:pPr>
              <w:rPr>
                <w:b/>
              </w:rPr>
            </w:pPr>
            <w:r>
              <w:rPr>
                <w:b/>
              </w:rPr>
              <w:t>29.04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Упражнения на закрепление.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127</w:t>
            </w:r>
          </w:p>
        </w:tc>
        <w:tc>
          <w:tcPr>
            <w:tcW w:w="985" w:type="dxa"/>
          </w:tcPr>
          <w:p w:rsidR="00D26846" w:rsidRPr="00016776" w:rsidRDefault="009F38AB" w:rsidP="00D26846">
            <w:pPr>
              <w:rPr>
                <w:b/>
              </w:rPr>
            </w:pPr>
            <w:r>
              <w:rPr>
                <w:b/>
              </w:rPr>
              <w:t>30.04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Упражнения на закрепление.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128</w:t>
            </w:r>
          </w:p>
        </w:tc>
        <w:tc>
          <w:tcPr>
            <w:tcW w:w="985" w:type="dxa"/>
          </w:tcPr>
          <w:p w:rsidR="00D26846" w:rsidRPr="00016776" w:rsidRDefault="009F38AB" w:rsidP="00D26846">
            <w:pPr>
              <w:rPr>
                <w:b/>
              </w:rPr>
            </w:pPr>
            <w:r>
              <w:rPr>
                <w:b/>
              </w:rPr>
              <w:t>07</w:t>
            </w:r>
            <w:r w:rsidR="00E808DD">
              <w:rPr>
                <w:b/>
              </w:rPr>
              <w:t>.05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4D1A6A" w:rsidRDefault="00D26846" w:rsidP="00D26846">
            <w:pPr>
              <w:rPr>
                <w:b/>
              </w:rPr>
            </w:pPr>
            <w:r w:rsidRPr="004D1A6A">
              <w:rPr>
                <w:b/>
              </w:rPr>
              <w:t>Промежуточная итоговая аттестация. Контрольная работа.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129</w:t>
            </w:r>
          </w:p>
        </w:tc>
        <w:tc>
          <w:tcPr>
            <w:tcW w:w="985" w:type="dxa"/>
          </w:tcPr>
          <w:p w:rsidR="00D26846" w:rsidRPr="00016776" w:rsidRDefault="009F38AB" w:rsidP="00D26846">
            <w:pPr>
              <w:rPr>
                <w:b/>
              </w:rPr>
            </w:pPr>
            <w:r>
              <w:rPr>
                <w:b/>
              </w:rPr>
              <w:t>05</w:t>
            </w:r>
            <w:r w:rsidR="00FA4567">
              <w:rPr>
                <w:b/>
              </w:rPr>
              <w:t>.05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Предложения с прямой речью. Знаки препинания в предложениях с прямой речью.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130</w:t>
            </w:r>
          </w:p>
        </w:tc>
        <w:tc>
          <w:tcPr>
            <w:tcW w:w="985" w:type="dxa"/>
          </w:tcPr>
          <w:p w:rsidR="00D26846" w:rsidRPr="00016776" w:rsidRDefault="009F38AB" w:rsidP="00D26846">
            <w:pPr>
              <w:rPr>
                <w:b/>
              </w:rPr>
            </w:pPr>
            <w:r>
              <w:rPr>
                <w:b/>
              </w:rPr>
              <w:t>06</w:t>
            </w:r>
            <w:r w:rsidR="00FA4567">
              <w:rPr>
                <w:b/>
              </w:rPr>
              <w:t>.05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Предложения с прямой речью. Знаки препинания в предложениях с прямой речью.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131</w:t>
            </w:r>
          </w:p>
        </w:tc>
        <w:tc>
          <w:tcPr>
            <w:tcW w:w="985" w:type="dxa"/>
          </w:tcPr>
          <w:p w:rsidR="00D26846" w:rsidRPr="00016776" w:rsidRDefault="00FA4567" w:rsidP="00D26846">
            <w:pPr>
              <w:rPr>
                <w:b/>
              </w:rPr>
            </w:pPr>
            <w:r>
              <w:rPr>
                <w:b/>
              </w:rPr>
              <w:t>14.05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>Обобщение по теме: Предложение.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132</w:t>
            </w:r>
          </w:p>
        </w:tc>
        <w:tc>
          <w:tcPr>
            <w:tcW w:w="985" w:type="dxa"/>
          </w:tcPr>
          <w:p w:rsidR="00D26846" w:rsidRPr="00016776" w:rsidRDefault="0087361F" w:rsidP="00D26846">
            <w:pPr>
              <w:rPr>
                <w:b/>
              </w:rPr>
            </w:pPr>
            <w:r>
              <w:rPr>
                <w:b/>
              </w:rPr>
              <w:t>16</w:t>
            </w:r>
            <w:r w:rsidR="00FA4567">
              <w:rPr>
                <w:b/>
              </w:rPr>
              <w:t>.05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Упражнения на закрепление.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133</w:t>
            </w:r>
          </w:p>
        </w:tc>
        <w:tc>
          <w:tcPr>
            <w:tcW w:w="985" w:type="dxa"/>
          </w:tcPr>
          <w:p w:rsidR="00D26846" w:rsidRPr="00016776" w:rsidRDefault="00FA4567" w:rsidP="00D26846">
            <w:pPr>
              <w:rPr>
                <w:b/>
              </w:rPr>
            </w:pPr>
            <w:r>
              <w:rPr>
                <w:b/>
              </w:rPr>
              <w:t>16.05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Р.Р. Сочинение по данному началу.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134</w:t>
            </w:r>
          </w:p>
        </w:tc>
        <w:tc>
          <w:tcPr>
            <w:tcW w:w="985" w:type="dxa"/>
          </w:tcPr>
          <w:p w:rsidR="00D26846" w:rsidRPr="00016776" w:rsidRDefault="0087361F" w:rsidP="00D26846">
            <w:pPr>
              <w:rPr>
                <w:b/>
              </w:rPr>
            </w:pPr>
            <w:r>
              <w:rPr>
                <w:b/>
              </w:rPr>
              <w:t>19</w:t>
            </w:r>
            <w:r w:rsidR="00FA4567">
              <w:rPr>
                <w:b/>
              </w:rPr>
              <w:t>.05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D26846" w:rsidP="00D26846">
            <w:r w:rsidRPr="00016776">
              <w:t xml:space="preserve">Упражнения на закрепление. 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135</w:t>
            </w:r>
          </w:p>
        </w:tc>
        <w:tc>
          <w:tcPr>
            <w:tcW w:w="985" w:type="dxa"/>
          </w:tcPr>
          <w:p w:rsidR="00D26846" w:rsidRPr="00016776" w:rsidRDefault="0087361F" w:rsidP="00D26846">
            <w:pPr>
              <w:rPr>
                <w:b/>
              </w:rPr>
            </w:pPr>
            <w:r>
              <w:rPr>
                <w:b/>
              </w:rPr>
              <w:t>20</w:t>
            </w:r>
            <w:r w:rsidR="00FA4567">
              <w:rPr>
                <w:b/>
              </w:rPr>
              <w:t>.05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FA4567" w:rsidP="00D26846">
            <w:r>
              <w:t>Повторение</w:t>
            </w:r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  <w:tr w:rsidR="00D26846" w:rsidRPr="00016776" w:rsidTr="00D26846">
        <w:trPr>
          <w:gridAfter w:val="1"/>
          <w:wAfter w:w="992" w:type="dxa"/>
        </w:trPr>
        <w:tc>
          <w:tcPr>
            <w:tcW w:w="851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136</w:t>
            </w:r>
          </w:p>
        </w:tc>
        <w:tc>
          <w:tcPr>
            <w:tcW w:w="985" w:type="dxa"/>
          </w:tcPr>
          <w:p w:rsidR="00D26846" w:rsidRPr="00016776" w:rsidRDefault="00FA4567" w:rsidP="00D26846">
            <w:pPr>
              <w:rPr>
                <w:b/>
              </w:rPr>
            </w:pPr>
            <w:r>
              <w:rPr>
                <w:b/>
              </w:rPr>
              <w:t>22.05</w:t>
            </w:r>
          </w:p>
        </w:tc>
        <w:tc>
          <w:tcPr>
            <w:tcW w:w="985" w:type="dxa"/>
          </w:tcPr>
          <w:p w:rsidR="00D26846" w:rsidRPr="00016776" w:rsidRDefault="00D26846" w:rsidP="00D26846">
            <w:pPr>
              <w:rPr>
                <w:b/>
              </w:rPr>
            </w:pPr>
          </w:p>
        </w:tc>
        <w:tc>
          <w:tcPr>
            <w:tcW w:w="9885" w:type="dxa"/>
          </w:tcPr>
          <w:p w:rsidR="00D26846" w:rsidRPr="00016776" w:rsidRDefault="0087361F" w:rsidP="00D26846">
            <w:bookmarkStart w:id="8" w:name="_GoBack"/>
            <w:r>
              <w:t>Повторение</w:t>
            </w:r>
            <w:bookmarkEnd w:id="8"/>
          </w:p>
        </w:tc>
        <w:tc>
          <w:tcPr>
            <w:tcW w:w="1250" w:type="dxa"/>
          </w:tcPr>
          <w:p w:rsidR="00D26846" w:rsidRPr="00016776" w:rsidRDefault="00D26846" w:rsidP="00D26846">
            <w:pPr>
              <w:rPr>
                <w:b/>
              </w:rPr>
            </w:pPr>
            <w:r w:rsidRPr="00016776">
              <w:rPr>
                <w:b/>
              </w:rPr>
              <w:t>1</w:t>
            </w:r>
          </w:p>
        </w:tc>
      </w:tr>
    </w:tbl>
    <w:p w:rsidR="007C013C" w:rsidRPr="00016776" w:rsidRDefault="007C013C" w:rsidP="00341FA7">
      <w:pPr>
        <w:spacing w:line="240" w:lineRule="atLeast"/>
        <w:jc w:val="center"/>
        <w:rPr>
          <w:b/>
        </w:rPr>
      </w:pPr>
    </w:p>
    <w:sectPr w:rsidR="007C013C" w:rsidRPr="00016776" w:rsidSect="007C013C">
      <w:pgSz w:w="16838" w:h="11906" w:orient="landscape"/>
      <w:pgMar w:top="851" w:right="863" w:bottom="851" w:left="15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780" w:hanging="720"/>
      </w:pPr>
      <w:rPr>
        <w:rFonts w:cs="Times New Roman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  <w:b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  <w:b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  <w:b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b w:val="0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  <w:sz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  <w:sz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 w:val="0"/>
        <w:u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  <w:sz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 w:val="0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  <w:sz w:val="20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  <w:sz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  <w:sz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  <w:sz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  <w:sz w:val="20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b w:val="0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 w:val="0"/>
        <w:u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 w:val="0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"/>
      <w:lvlJc w:val="left"/>
      <w:pPr>
        <w:tabs>
          <w:tab w:val="num" w:pos="725"/>
        </w:tabs>
        <w:ind w:left="725" w:hanging="360"/>
      </w:pPr>
      <w:rPr>
        <w:rFonts w:ascii="Wingdings 2" w:hAnsi="Wingdings 2"/>
        <w:sz w:val="20"/>
      </w:rPr>
    </w:lvl>
    <w:lvl w:ilvl="1">
      <w:start w:val="1"/>
      <w:numFmt w:val="bullet"/>
      <w:lvlText w:val="◦"/>
      <w:lvlJc w:val="left"/>
      <w:pPr>
        <w:tabs>
          <w:tab w:val="num" w:pos="1085"/>
        </w:tabs>
        <w:ind w:left="1085" w:hanging="360"/>
      </w:pPr>
      <w:rPr>
        <w:rFonts w:ascii="OpenSymbol" w:eastAsia="OpenSymbol"/>
        <w:sz w:val="20"/>
      </w:rPr>
    </w:lvl>
    <w:lvl w:ilvl="2">
      <w:start w:val="1"/>
      <w:numFmt w:val="bullet"/>
      <w:lvlText w:val="▪"/>
      <w:lvlJc w:val="left"/>
      <w:pPr>
        <w:tabs>
          <w:tab w:val="num" w:pos="1445"/>
        </w:tabs>
        <w:ind w:left="1445" w:hanging="360"/>
      </w:pPr>
      <w:rPr>
        <w:rFonts w:ascii="OpenSymbol" w:eastAsia="OpenSymbol"/>
        <w:sz w:val="20"/>
      </w:rPr>
    </w:lvl>
    <w:lvl w:ilvl="3">
      <w:start w:val="1"/>
      <w:numFmt w:val="bullet"/>
      <w:lvlText w:val=""/>
      <w:lvlJc w:val="left"/>
      <w:pPr>
        <w:tabs>
          <w:tab w:val="num" w:pos="1805"/>
        </w:tabs>
        <w:ind w:left="1805" w:hanging="360"/>
      </w:pPr>
      <w:rPr>
        <w:rFonts w:ascii="Wingdings 2" w:hAnsi="Wingdings 2"/>
        <w:sz w:val="20"/>
      </w:rPr>
    </w:lvl>
    <w:lvl w:ilvl="4">
      <w:start w:val="1"/>
      <w:numFmt w:val="bullet"/>
      <w:lvlText w:val="◦"/>
      <w:lvlJc w:val="left"/>
      <w:pPr>
        <w:tabs>
          <w:tab w:val="num" w:pos="2165"/>
        </w:tabs>
        <w:ind w:left="2165" w:hanging="360"/>
      </w:pPr>
      <w:rPr>
        <w:rFonts w:ascii="OpenSymbol" w:eastAsia="OpenSymbol"/>
        <w:sz w:val="20"/>
      </w:rPr>
    </w:lvl>
    <w:lvl w:ilvl="5">
      <w:start w:val="1"/>
      <w:numFmt w:val="bullet"/>
      <w:lvlText w:val="▪"/>
      <w:lvlJc w:val="left"/>
      <w:pPr>
        <w:tabs>
          <w:tab w:val="num" w:pos="2525"/>
        </w:tabs>
        <w:ind w:left="2525" w:hanging="360"/>
      </w:pPr>
      <w:rPr>
        <w:rFonts w:ascii="OpenSymbol" w:eastAsia="OpenSymbol"/>
        <w:sz w:val="20"/>
      </w:rPr>
    </w:lvl>
    <w:lvl w:ilvl="6">
      <w:start w:val="1"/>
      <w:numFmt w:val="bullet"/>
      <w:lvlText w:val=""/>
      <w:lvlJc w:val="left"/>
      <w:pPr>
        <w:tabs>
          <w:tab w:val="num" w:pos="2885"/>
        </w:tabs>
        <w:ind w:left="2885" w:hanging="360"/>
      </w:pPr>
      <w:rPr>
        <w:rFonts w:ascii="Wingdings 2" w:hAnsi="Wingdings 2"/>
        <w:sz w:val="20"/>
      </w:rPr>
    </w:lvl>
    <w:lvl w:ilvl="7">
      <w:start w:val="1"/>
      <w:numFmt w:val="bullet"/>
      <w:lvlText w:val="◦"/>
      <w:lvlJc w:val="left"/>
      <w:pPr>
        <w:tabs>
          <w:tab w:val="num" w:pos="3245"/>
        </w:tabs>
        <w:ind w:left="3245" w:hanging="360"/>
      </w:pPr>
      <w:rPr>
        <w:rFonts w:ascii="OpenSymbol" w:eastAsia="OpenSymbol"/>
        <w:sz w:val="20"/>
      </w:rPr>
    </w:lvl>
    <w:lvl w:ilvl="8">
      <w:start w:val="1"/>
      <w:numFmt w:val="bullet"/>
      <w:lvlText w:val="▪"/>
      <w:lvlJc w:val="left"/>
      <w:pPr>
        <w:tabs>
          <w:tab w:val="num" w:pos="3605"/>
        </w:tabs>
        <w:ind w:left="3605" w:hanging="360"/>
      </w:pPr>
      <w:rPr>
        <w:rFonts w:ascii="OpenSymbol" w:eastAsia="OpenSymbol"/>
        <w:sz w:val="20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  <w:sz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  <w:sz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  <w:sz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  <w:sz w:val="20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"/>
      <w:lvlJc w:val="left"/>
      <w:pPr>
        <w:tabs>
          <w:tab w:val="num" w:pos="725"/>
        </w:tabs>
        <w:ind w:left="725" w:hanging="360"/>
      </w:pPr>
      <w:rPr>
        <w:rFonts w:ascii="Wingdings 2" w:hAnsi="Wingdings 2"/>
        <w:u w:val="none"/>
      </w:rPr>
    </w:lvl>
    <w:lvl w:ilvl="1">
      <w:start w:val="1"/>
      <w:numFmt w:val="bullet"/>
      <w:lvlText w:val="◦"/>
      <w:lvlJc w:val="left"/>
      <w:pPr>
        <w:tabs>
          <w:tab w:val="num" w:pos="1085"/>
        </w:tabs>
        <w:ind w:left="1085" w:hanging="360"/>
      </w:pPr>
      <w:rPr>
        <w:rFonts w:ascii="OpenSymbol" w:eastAsia="OpenSymbol"/>
        <w:b/>
      </w:rPr>
    </w:lvl>
    <w:lvl w:ilvl="2">
      <w:start w:val="1"/>
      <w:numFmt w:val="bullet"/>
      <w:lvlText w:val="▪"/>
      <w:lvlJc w:val="left"/>
      <w:pPr>
        <w:tabs>
          <w:tab w:val="num" w:pos="1445"/>
        </w:tabs>
        <w:ind w:left="1445" w:hanging="360"/>
      </w:pPr>
      <w:rPr>
        <w:rFonts w:ascii="OpenSymbol" w:eastAsia="OpenSymbol"/>
        <w:b/>
      </w:rPr>
    </w:lvl>
    <w:lvl w:ilvl="3">
      <w:start w:val="1"/>
      <w:numFmt w:val="bullet"/>
      <w:lvlText w:val=""/>
      <w:lvlJc w:val="left"/>
      <w:pPr>
        <w:tabs>
          <w:tab w:val="num" w:pos="1805"/>
        </w:tabs>
        <w:ind w:left="1805" w:hanging="360"/>
      </w:pPr>
      <w:rPr>
        <w:rFonts w:ascii="Wingdings 2" w:hAnsi="Wingdings 2"/>
        <w:u w:val="none"/>
      </w:rPr>
    </w:lvl>
    <w:lvl w:ilvl="4">
      <w:start w:val="1"/>
      <w:numFmt w:val="bullet"/>
      <w:lvlText w:val="◦"/>
      <w:lvlJc w:val="left"/>
      <w:pPr>
        <w:tabs>
          <w:tab w:val="num" w:pos="2165"/>
        </w:tabs>
        <w:ind w:left="2165" w:hanging="360"/>
      </w:pPr>
      <w:rPr>
        <w:rFonts w:ascii="OpenSymbol" w:eastAsia="OpenSymbol"/>
        <w:b/>
      </w:rPr>
    </w:lvl>
    <w:lvl w:ilvl="5">
      <w:start w:val="1"/>
      <w:numFmt w:val="bullet"/>
      <w:lvlText w:val="▪"/>
      <w:lvlJc w:val="left"/>
      <w:pPr>
        <w:tabs>
          <w:tab w:val="num" w:pos="2525"/>
        </w:tabs>
        <w:ind w:left="2525" w:hanging="360"/>
      </w:pPr>
      <w:rPr>
        <w:rFonts w:ascii="OpenSymbol" w:eastAsia="OpenSymbol"/>
        <w:b/>
      </w:rPr>
    </w:lvl>
    <w:lvl w:ilvl="6">
      <w:start w:val="1"/>
      <w:numFmt w:val="bullet"/>
      <w:lvlText w:val=""/>
      <w:lvlJc w:val="left"/>
      <w:pPr>
        <w:tabs>
          <w:tab w:val="num" w:pos="2885"/>
        </w:tabs>
        <w:ind w:left="2885" w:hanging="360"/>
      </w:pPr>
      <w:rPr>
        <w:rFonts w:ascii="Wingdings 2" w:hAnsi="Wingdings 2"/>
        <w:u w:val="none"/>
      </w:rPr>
    </w:lvl>
    <w:lvl w:ilvl="7">
      <w:start w:val="1"/>
      <w:numFmt w:val="bullet"/>
      <w:lvlText w:val="◦"/>
      <w:lvlJc w:val="left"/>
      <w:pPr>
        <w:tabs>
          <w:tab w:val="num" w:pos="3245"/>
        </w:tabs>
        <w:ind w:left="3245" w:hanging="360"/>
      </w:pPr>
      <w:rPr>
        <w:rFonts w:ascii="OpenSymbol" w:eastAsia="OpenSymbol"/>
        <w:b/>
      </w:rPr>
    </w:lvl>
    <w:lvl w:ilvl="8">
      <w:start w:val="1"/>
      <w:numFmt w:val="bullet"/>
      <w:lvlText w:val="▪"/>
      <w:lvlJc w:val="left"/>
      <w:pPr>
        <w:tabs>
          <w:tab w:val="num" w:pos="3605"/>
        </w:tabs>
        <w:ind w:left="3605" w:hanging="360"/>
      </w:pPr>
      <w:rPr>
        <w:rFonts w:ascii="OpenSymbol" w:eastAsia="OpenSymbol"/>
        <w:b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"/>
      <w:lvlJc w:val="left"/>
      <w:pPr>
        <w:tabs>
          <w:tab w:val="num" w:pos="725"/>
        </w:tabs>
        <w:ind w:left="725" w:hanging="360"/>
      </w:pPr>
      <w:rPr>
        <w:rFonts w:ascii="Wingdings 2" w:hAnsi="Wingdings 2"/>
        <w:b/>
      </w:rPr>
    </w:lvl>
    <w:lvl w:ilvl="1">
      <w:start w:val="1"/>
      <w:numFmt w:val="bullet"/>
      <w:lvlText w:val="◦"/>
      <w:lvlJc w:val="left"/>
      <w:pPr>
        <w:tabs>
          <w:tab w:val="num" w:pos="1085"/>
        </w:tabs>
        <w:ind w:left="1085" w:hanging="360"/>
      </w:pPr>
      <w:rPr>
        <w:rFonts w:ascii="OpenSymbol" w:eastAsia="OpenSymbol"/>
        <w:b/>
      </w:rPr>
    </w:lvl>
    <w:lvl w:ilvl="2">
      <w:start w:val="1"/>
      <w:numFmt w:val="bullet"/>
      <w:lvlText w:val="▪"/>
      <w:lvlJc w:val="left"/>
      <w:pPr>
        <w:tabs>
          <w:tab w:val="num" w:pos="1445"/>
        </w:tabs>
        <w:ind w:left="1445" w:hanging="360"/>
      </w:pPr>
      <w:rPr>
        <w:rFonts w:ascii="OpenSymbol" w:eastAsia="OpenSymbol"/>
        <w:b/>
      </w:rPr>
    </w:lvl>
    <w:lvl w:ilvl="3">
      <w:start w:val="1"/>
      <w:numFmt w:val="bullet"/>
      <w:lvlText w:val=""/>
      <w:lvlJc w:val="left"/>
      <w:pPr>
        <w:tabs>
          <w:tab w:val="num" w:pos="1805"/>
        </w:tabs>
        <w:ind w:left="1805" w:hanging="360"/>
      </w:pPr>
      <w:rPr>
        <w:rFonts w:ascii="Wingdings 2" w:hAnsi="Wingdings 2"/>
        <w:b/>
      </w:rPr>
    </w:lvl>
    <w:lvl w:ilvl="4">
      <w:start w:val="1"/>
      <w:numFmt w:val="bullet"/>
      <w:lvlText w:val="◦"/>
      <w:lvlJc w:val="left"/>
      <w:pPr>
        <w:tabs>
          <w:tab w:val="num" w:pos="2165"/>
        </w:tabs>
        <w:ind w:left="2165" w:hanging="360"/>
      </w:pPr>
      <w:rPr>
        <w:rFonts w:ascii="OpenSymbol" w:eastAsia="OpenSymbol"/>
        <w:b/>
      </w:rPr>
    </w:lvl>
    <w:lvl w:ilvl="5">
      <w:start w:val="1"/>
      <w:numFmt w:val="bullet"/>
      <w:lvlText w:val="▪"/>
      <w:lvlJc w:val="left"/>
      <w:pPr>
        <w:tabs>
          <w:tab w:val="num" w:pos="2525"/>
        </w:tabs>
        <w:ind w:left="2525" w:hanging="360"/>
      </w:pPr>
      <w:rPr>
        <w:rFonts w:ascii="OpenSymbol" w:eastAsia="OpenSymbol"/>
        <w:b/>
      </w:rPr>
    </w:lvl>
    <w:lvl w:ilvl="6">
      <w:start w:val="1"/>
      <w:numFmt w:val="bullet"/>
      <w:lvlText w:val=""/>
      <w:lvlJc w:val="left"/>
      <w:pPr>
        <w:tabs>
          <w:tab w:val="num" w:pos="2885"/>
        </w:tabs>
        <w:ind w:left="2885" w:hanging="360"/>
      </w:pPr>
      <w:rPr>
        <w:rFonts w:ascii="Wingdings 2" w:hAnsi="Wingdings 2"/>
        <w:b/>
      </w:rPr>
    </w:lvl>
    <w:lvl w:ilvl="7">
      <w:start w:val="1"/>
      <w:numFmt w:val="bullet"/>
      <w:lvlText w:val="◦"/>
      <w:lvlJc w:val="left"/>
      <w:pPr>
        <w:tabs>
          <w:tab w:val="num" w:pos="3245"/>
        </w:tabs>
        <w:ind w:left="3245" w:hanging="360"/>
      </w:pPr>
      <w:rPr>
        <w:rFonts w:ascii="OpenSymbol" w:eastAsia="OpenSymbol"/>
        <w:b/>
      </w:rPr>
    </w:lvl>
    <w:lvl w:ilvl="8">
      <w:start w:val="1"/>
      <w:numFmt w:val="bullet"/>
      <w:lvlText w:val="▪"/>
      <w:lvlJc w:val="left"/>
      <w:pPr>
        <w:tabs>
          <w:tab w:val="num" w:pos="3605"/>
        </w:tabs>
        <w:ind w:left="3605" w:hanging="360"/>
      </w:pPr>
      <w:rPr>
        <w:rFonts w:ascii="OpenSymbol" w:eastAsia="OpenSymbol"/>
        <w:b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15">
    <w:nsid w:val="00000010"/>
    <w:multiLevelType w:val="multilevel"/>
    <w:tmpl w:val="000000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>
    <w:nsid w:val="0B660B95"/>
    <w:multiLevelType w:val="hybridMultilevel"/>
    <w:tmpl w:val="80B2A10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0F4E56B3"/>
    <w:multiLevelType w:val="hybridMultilevel"/>
    <w:tmpl w:val="7D76A8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577358E"/>
    <w:multiLevelType w:val="hybridMultilevel"/>
    <w:tmpl w:val="EE54945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5D23D33"/>
    <w:multiLevelType w:val="hybridMultilevel"/>
    <w:tmpl w:val="8D022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7CB701E"/>
    <w:multiLevelType w:val="hybridMultilevel"/>
    <w:tmpl w:val="5C3606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36F18BA"/>
    <w:multiLevelType w:val="hybridMultilevel"/>
    <w:tmpl w:val="04EAFD7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4903257"/>
    <w:multiLevelType w:val="hybridMultilevel"/>
    <w:tmpl w:val="C0BCA2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A962A6"/>
    <w:multiLevelType w:val="hybridMultilevel"/>
    <w:tmpl w:val="245C472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5E1259"/>
    <w:multiLevelType w:val="hybridMultilevel"/>
    <w:tmpl w:val="126ACEE2"/>
    <w:lvl w:ilvl="0" w:tplc="FCACFF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43EF7A34"/>
    <w:multiLevelType w:val="hybridMultilevel"/>
    <w:tmpl w:val="F404E7FC"/>
    <w:lvl w:ilvl="0" w:tplc="0419000F">
      <w:start w:val="1"/>
      <w:numFmt w:val="decimal"/>
      <w:lvlText w:val="%1."/>
      <w:lvlJc w:val="left"/>
      <w:pPr>
        <w:ind w:left="68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48" w:hanging="180"/>
      </w:pPr>
      <w:rPr>
        <w:rFonts w:cs="Times New Roman"/>
      </w:rPr>
    </w:lvl>
  </w:abstractNum>
  <w:abstractNum w:abstractNumId="26">
    <w:nsid w:val="4507607C"/>
    <w:multiLevelType w:val="hybridMultilevel"/>
    <w:tmpl w:val="C3AC19E8"/>
    <w:lvl w:ilvl="0" w:tplc="04190001">
      <w:start w:val="20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74E3E28"/>
    <w:multiLevelType w:val="hybridMultilevel"/>
    <w:tmpl w:val="A8B224B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47DB5D9E"/>
    <w:multiLevelType w:val="hybridMultilevel"/>
    <w:tmpl w:val="96F4A03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B4678EB"/>
    <w:multiLevelType w:val="hybridMultilevel"/>
    <w:tmpl w:val="93162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EC92ADF"/>
    <w:multiLevelType w:val="hybridMultilevel"/>
    <w:tmpl w:val="C5945A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646BB9"/>
    <w:multiLevelType w:val="hybridMultilevel"/>
    <w:tmpl w:val="7E18DA02"/>
    <w:lvl w:ilvl="0" w:tplc="4D729E9E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C20060D"/>
    <w:multiLevelType w:val="hybridMultilevel"/>
    <w:tmpl w:val="E6862C7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D2F154A"/>
    <w:multiLevelType w:val="hybridMultilevel"/>
    <w:tmpl w:val="850A6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1C4760A"/>
    <w:multiLevelType w:val="hybridMultilevel"/>
    <w:tmpl w:val="BA12E7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9DF2BDC"/>
    <w:multiLevelType w:val="hybridMultilevel"/>
    <w:tmpl w:val="446C38F6"/>
    <w:lvl w:ilvl="0" w:tplc="FCACFF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C533FB6"/>
    <w:multiLevelType w:val="hybridMultilevel"/>
    <w:tmpl w:val="CDB8BB3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30"/>
  </w:num>
  <w:num w:numId="18">
    <w:abstractNumId w:val="28"/>
  </w:num>
  <w:num w:numId="1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21"/>
  </w:num>
  <w:num w:numId="25">
    <w:abstractNumId w:val="32"/>
  </w:num>
  <w:num w:numId="26">
    <w:abstractNumId w:val="34"/>
  </w:num>
  <w:num w:numId="27">
    <w:abstractNumId w:val="29"/>
  </w:num>
  <w:num w:numId="28">
    <w:abstractNumId w:val="25"/>
  </w:num>
  <w:num w:numId="29">
    <w:abstractNumId w:val="22"/>
  </w:num>
  <w:num w:numId="30">
    <w:abstractNumId w:val="20"/>
  </w:num>
  <w:num w:numId="31">
    <w:abstractNumId w:val="16"/>
  </w:num>
  <w:num w:numId="32">
    <w:abstractNumId w:val="27"/>
  </w:num>
  <w:num w:numId="33">
    <w:abstractNumId w:val="19"/>
  </w:num>
  <w:num w:numId="34">
    <w:abstractNumId w:val="33"/>
  </w:num>
  <w:num w:numId="35">
    <w:abstractNumId w:val="23"/>
  </w:num>
  <w:num w:numId="36">
    <w:abstractNumId w:val="18"/>
  </w:num>
  <w:num w:numId="37">
    <w:abstractNumId w:val="31"/>
  </w:num>
  <w:num w:numId="38">
    <w:abstractNumId w:val="36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CE"/>
    <w:rsid w:val="0000714E"/>
    <w:rsid w:val="00007E48"/>
    <w:rsid w:val="0001290C"/>
    <w:rsid w:val="00016776"/>
    <w:rsid w:val="000576C7"/>
    <w:rsid w:val="00085931"/>
    <w:rsid w:val="0009438F"/>
    <w:rsid w:val="000979FD"/>
    <w:rsid w:val="000A2764"/>
    <w:rsid w:val="000C61D4"/>
    <w:rsid w:val="000F40DB"/>
    <w:rsid w:val="0010081C"/>
    <w:rsid w:val="00106850"/>
    <w:rsid w:val="00124BA5"/>
    <w:rsid w:val="00125985"/>
    <w:rsid w:val="00135EAA"/>
    <w:rsid w:val="00160509"/>
    <w:rsid w:val="00160D32"/>
    <w:rsid w:val="00162327"/>
    <w:rsid w:val="00164954"/>
    <w:rsid w:val="00176466"/>
    <w:rsid w:val="001806C1"/>
    <w:rsid w:val="00183CD9"/>
    <w:rsid w:val="00187A68"/>
    <w:rsid w:val="001A2870"/>
    <w:rsid w:val="001A52CF"/>
    <w:rsid w:val="001A6C73"/>
    <w:rsid w:val="001B0D20"/>
    <w:rsid w:val="001B2773"/>
    <w:rsid w:val="001B7500"/>
    <w:rsid w:val="001C0546"/>
    <w:rsid w:val="001C6E9C"/>
    <w:rsid w:val="001D0079"/>
    <w:rsid w:val="001D53AD"/>
    <w:rsid w:val="001E433E"/>
    <w:rsid w:val="001E6B19"/>
    <w:rsid w:val="001F6636"/>
    <w:rsid w:val="002060F9"/>
    <w:rsid w:val="00212BF2"/>
    <w:rsid w:val="002301F9"/>
    <w:rsid w:val="002327CC"/>
    <w:rsid w:val="002416B3"/>
    <w:rsid w:val="002513FC"/>
    <w:rsid w:val="00260E7E"/>
    <w:rsid w:val="002750DC"/>
    <w:rsid w:val="00281805"/>
    <w:rsid w:val="0028412F"/>
    <w:rsid w:val="002920E2"/>
    <w:rsid w:val="002A2E99"/>
    <w:rsid w:val="002C785B"/>
    <w:rsid w:val="002E2A55"/>
    <w:rsid w:val="002E2DA1"/>
    <w:rsid w:val="002F47E5"/>
    <w:rsid w:val="002F64D4"/>
    <w:rsid w:val="003023C5"/>
    <w:rsid w:val="00315CD8"/>
    <w:rsid w:val="00315D0A"/>
    <w:rsid w:val="00320C0C"/>
    <w:rsid w:val="00323FF5"/>
    <w:rsid w:val="00324AFF"/>
    <w:rsid w:val="00335AE7"/>
    <w:rsid w:val="00341FA7"/>
    <w:rsid w:val="00343738"/>
    <w:rsid w:val="00347B4B"/>
    <w:rsid w:val="00361C60"/>
    <w:rsid w:val="00380E4B"/>
    <w:rsid w:val="00385EA8"/>
    <w:rsid w:val="003872FE"/>
    <w:rsid w:val="0039456B"/>
    <w:rsid w:val="00396F6B"/>
    <w:rsid w:val="003A5696"/>
    <w:rsid w:val="003B117A"/>
    <w:rsid w:val="003B6616"/>
    <w:rsid w:val="003C2560"/>
    <w:rsid w:val="003D25E6"/>
    <w:rsid w:val="003D3DD3"/>
    <w:rsid w:val="003F6488"/>
    <w:rsid w:val="00411003"/>
    <w:rsid w:val="00416466"/>
    <w:rsid w:val="004377BF"/>
    <w:rsid w:val="004629D3"/>
    <w:rsid w:val="0047783B"/>
    <w:rsid w:val="00477E91"/>
    <w:rsid w:val="00480817"/>
    <w:rsid w:val="004842E9"/>
    <w:rsid w:val="004A11FE"/>
    <w:rsid w:val="004C4437"/>
    <w:rsid w:val="004D1A6A"/>
    <w:rsid w:val="004E0477"/>
    <w:rsid w:val="005256A0"/>
    <w:rsid w:val="00525B11"/>
    <w:rsid w:val="00525EB6"/>
    <w:rsid w:val="00527BDD"/>
    <w:rsid w:val="00531EB1"/>
    <w:rsid w:val="0054200B"/>
    <w:rsid w:val="00543960"/>
    <w:rsid w:val="00546901"/>
    <w:rsid w:val="0055526F"/>
    <w:rsid w:val="0057382E"/>
    <w:rsid w:val="005751C9"/>
    <w:rsid w:val="00576D80"/>
    <w:rsid w:val="005808B3"/>
    <w:rsid w:val="0059307E"/>
    <w:rsid w:val="005C101A"/>
    <w:rsid w:val="005D61CE"/>
    <w:rsid w:val="005E10DF"/>
    <w:rsid w:val="005E1C61"/>
    <w:rsid w:val="005E773E"/>
    <w:rsid w:val="006018E2"/>
    <w:rsid w:val="00636F87"/>
    <w:rsid w:val="00637ECE"/>
    <w:rsid w:val="006504A3"/>
    <w:rsid w:val="00652439"/>
    <w:rsid w:val="00654E87"/>
    <w:rsid w:val="006600F8"/>
    <w:rsid w:val="006640DE"/>
    <w:rsid w:val="00665EC1"/>
    <w:rsid w:val="00673796"/>
    <w:rsid w:val="00687554"/>
    <w:rsid w:val="00687FDC"/>
    <w:rsid w:val="0069193E"/>
    <w:rsid w:val="006A0163"/>
    <w:rsid w:val="006B34C9"/>
    <w:rsid w:val="006B6366"/>
    <w:rsid w:val="006B754C"/>
    <w:rsid w:val="006C135E"/>
    <w:rsid w:val="006D027E"/>
    <w:rsid w:val="006F1078"/>
    <w:rsid w:val="00704C0F"/>
    <w:rsid w:val="00722E5E"/>
    <w:rsid w:val="007318EE"/>
    <w:rsid w:val="007375F5"/>
    <w:rsid w:val="007403CD"/>
    <w:rsid w:val="00746CC4"/>
    <w:rsid w:val="00747F4A"/>
    <w:rsid w:val="00753F7F"/>
    <w:rsid w:val="00793907"/>
    <w:rsid w:val="007947DA"/>
    <w:rsid w:val="007A5AB9"/>
    <w:rsid w:val="007B3954"/>
    <w:rsid w:val="007B45D1"/>
    <w:rsid w:val="007C013C"/>
    <w:rsid w:val="007C5C28"/>
    <w:rsid w:val="007D62F0"/>
    <w:rsid w:val="007E33C8"/>
    <w:rsid w:val="007F13CA"/>
    <w:rsid w:val="007F317C"/>
    <w:rsid w:val="00816BCF"/>
    <w:rsid w:val="00824057"/>
    <w:rsid w:val="00824F4C"/>
    <w:rsid w:val="00825AFC"/>
    <w:rsid w:val="00846741"/>
    <w:rsid w:val="00853AE5"/>
    <w:rsid w:val="0086093B"/>
    <w:rsid w:val="00863A35"/>
    <w:rsid w:val="00865EE4"/>
    <w:rsid w:val="00871271"/>
    <w:rsid w:val="0087248A"/>
    <w:rsid w:val="0087361F"/>
    <w:rsid w:val="008E4413"/>
    <w:rsid w:val="008F4003"/>
    <w:rsid w:val="00905BC2"/>
    <w:rsid w:val="00920C3C"/>
    <w:rsid w:val="009277CC"/>
    <w:rsid w:val="00960529"/>
    <w:rsid w:val="00970746"/>
    <w:rsid w:val="00974532"/>
    <w:rsid w:val="009745E3"/>
    <w:rsid w:val="00981B23"/>
    <w:rsid w:val="009833ED"/>
    <w:rsid w:val="009837F9"/>
    <w:rsid w:val="009960C2"/>
    <w:rsid w:val="0099737E"/>
    <w:rsid w:val="009C11FE"/>
    <w:rsid w:val="009C29B5"/>
    <w:rsid w:val="009D0AB7"/>
    <w:rsid w:val="009D4E57"/>
    <w:rsid w:val="009E02A3"/>
    <w:rsid w:val="009E697B"/>
    <w:rsid w:val="009F269A"/>
    <w:rsid w:val="009F38AB"/>
    <w:rsid w:val="009F4B85"/>
    <w:rsid w:val="009F6813"/>
    <w:rsid w:val="00A07824"/>
    <w:rsid w:val="00A1428C"/>
    <w:rsid w:val="00A1763F"/>
    <w:rsid w:val="00A20730"/>
    <w:rsid w:val="00A25427"/>
    <w:rsid w:val="00A25CA1"/>
    <w:rsid w:val="00A26358"/>
    <w:rsid w:val="00A27A78"/>
    <w:rsid w:val="00A3270E"/>
    <w:rsid w:val="00A4031E"/>
    <w:rsid w:val="00A4507B"/>
    <w:rsid w:val="00A5194C"/>
    <w:rsid w:val="00AD24BB"/>
    <w:rsid w:val="00AD3A7A"/>
    <w:rsid w:val="00AE168B"/>
    <w:rsid w:val="00AE177E"/>
    <w:rsid w:val="00AF0B0F"/>
    <w:rsid w:val="00B062FE"/>
    <w:rsid w:val="00B06905"/>
    <w:rsid w:val="00B26748"/>
    <w:rsid w:val="00B37067"/>
    <w:rsid w:val="00B46897"/>
    <w:rsid w:val="00B5166C"/>
    <w:rsid w:val="00B5672E"/>
    <w:rsid w:val="00B63F97"/>
    <w:rsid w:val="00BA6BD4"/>
    <w:rsid w:val="00BB0E06"/>
    <w:rsid w:val="00BB687E"/>
    <w:rsid w:val="00BB6E04"/>
    <w:rsid w:val="00BD5977"/>
    <w:rsid w:val="00BF7D95"/>
    <w:rsid w:val="00C027BC"/>
    <w:rsid w:val="00C12D22"/>
    <w:rsid w:val="00C13DF0"/>
    <w:rsid w:val="00C25FFA"/>
    <w:rsid w:val="00C5076B"/>
    <w:rsid w:val="00C76D9C"/>
    <w:rsid w:val="00C81AF4"/>
    <w:rsid w:val="00C8604C"/>
    <w:rsid w:val="00C86D8B"/>
    <w:rsid w:val="00C95146"/>
    <w:rsid w:val="00CA6102"/>
    <w:rsid w:val="00CB2190"/>
    <w:rsid w:val="00CB2D8F"/>
    <w:rsid w:val="00CC70FA"/>
    <w:rsid w:val="00CD3F9B"/>
    <w:rsid w:val="00CE27EB"/>
    <w:rsid w:val="00CE4F8E"/>
    <w:rsid w:val="00CF36F6"/>
    <w:rsid w:val="00D024EC"/>
    <w:rsid w:val="00D13D8D"/>
    <w:rsid w:val="00D15546"/>
    <w:rsid w:val="00D20FCE"/>
    <w:rsid w:val="00D261A7"/>
    <w:rsid w:val="00D26846"/>
    <w:rsid w:val="00D333B2"/>
    <w:rsid w:val="00D34CF7"/>
    <w:rsid w:val="00D47154"/>
    <w:rsid w:val="00D52265"/>
    <w:rsid w:val="00D56330"/>
    <w:rsid w:val="00D566BB"/>
    <w:rsid w:val="00D609FB"/>
    <w:rsid w:val="00D625D8"/>
    <w:rsid w:val="00D71367"/>
    <w:rsid w:val="00D75FDF"/>
    <w:rsid w:val="00D829EB"/>
    <w:rsid w:val="00DB5FE9"/>
    <w:rsid w:val="00DC0336"/>
    <w:rsid w:val="00DC3F90"/>
    <w:rsid w:val="00DC6717"/>
    <w:rsid w:val="00DC681E"/>
    <w:rsid w:val="00DD3865"/>
    <w:rsid w:val="00DE41B5"/>
    <w:rsid w:val="00DF15A5"/>
    <w:rsid w:val="00DF205B"/>
    <w:rsid w:val="00DF244C"/>
    <w:rsid w:val="00E02FE6"/>
    <w:rsid w:val="00E1333E"/>
    <w:rsid w:val="00E5392C"/>
    <w:rsid w:val="00E667A1"/>
    <w:rsid w:val="00E73356"/>
    <w:rsid w:val="00E808DD"/>
    <w:rsid w:val="00E8401C"/>
    <w:rsid w:val="00EA5BC0"/>
    <w:rsid w:val="00EB3322"/>
    <w:rsid w:val="00ED7F75"/>
    <w:rsid w:val="00EF4BE2"/>
    <w:rsid w:val="00F021D7"/>
    <w:rsid w:val="00F06FED"/>
    <w:rsid w:val="00F139D4"/>
    <w:rsid w:val="00F152D0"/>
    <w:rsid w:val="00F327E5"/>
    <w:rsid w:val="00F32C9B"/>
    <w:rsid w:val="00F409E6"/>
    <w:rsid w:val="00F44DC3"/>
    <w:rsid w:val="00F46FA8"/>
    <w:rsid w:val="00F47D52"/>
    <w:rsid w:val="00F61EFA"/>
    <w:rsid w:val="00F71374"/>
    <w:rsid w:val="00F865A7"/>
    <w:rsid w:val="00F90596"/>
    <w:rsid w:val="00FA4567"/>
    <w:rsid w:val="00FA4B25"/>
    <w:rsid w:val="00FA5839"/>
    <w:rsid w:val="00FA5E7A"/>
    <w:rsid w:val="00FB2C37"/>
    <w:rsid w:val="00FE6048"/>
    <w:rsid w:val="00FF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nhideWhenUsed="0" w:qFormat="1"/>
    <w:lsdException w:name="Emphasis" w:locked="1" w:semiHidden="0" w:unhideWhenUsed="0" w:qFormat="1"/>
    <w:lsdException w:name="HTML Preformatted" w:locked="1" w:semiHidden="0" w:unhideWhenUsed="0"/>
    <w:lsdException w:name="Table Grid" w:locked="1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E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6018E2"/>
    <w:pPr>
      <w:keepNext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6018E2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6018E2"/>
    <w:pPr>
      <w:keepNext/>
      <w:suppressAutoHyphens w:val="0"/>
      <w:ind w:left="4500"/>
      <w:jc w:val="center"/>
      <w:outlineLvl w:val="4"/>
    </w:pPr>
    <w:rPr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18E2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6018E2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018E2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WW8Num1z0">
    <w:name w:val="WW8Num1z0"/>
    <w:uiPriority w:val="99"/>
    <w:rsid w:val="006018E2"/>
    <w:rPr>
      <w:u w:val="none"/>
    </w:rPr>
  </w:style>
  <w:style w:type="character" w:customStyle="1" w:styleId="WW8Num2z0">
    <w:name w:val="WW8Num2z0"/>
    <w:uiPriority w:val="99"/>
    <w:rsid w:val="006018E2"/>
    <w:rPr>
      <w:rFonts w:ascii="Symbol" w:hAnsi="Symbol"/>
    </w:rPr>
  </w:style>
  <w:style w:type="character" w:customStyle="1" w:styleId="WW8Num2z1">
    <w:name w:val="WW8Num2z1"/>
    <w:uiPriority w:val="99"/>
    <w:rsid w:val="006018E2"/>
    <w:rPr>
      <w:rFonts w:ascii="OpenSymbol" w:eastAsia="OpenSymbol"/>
      <w:b/>
    </w:rPr>
  </w:style>
  <w:style w:type="character" w:customStyle="1" w:styleId="WW8Num3z0">
    <w:name w:val="WW8Num3z0"/>
    <w:uiPriority w:val="99"/>
    <w:rsid w:val="006018E2"/>
    <w:rPr>
      <w:rFonts w:ascii="Symbol" w:hAnsi="Symbol"/>
    </w:rPr>
  </w:style>
  <w:style w:type="character" w:customStyle="1" w:styleId="WW8Num4z0">
    <w:name w:val="WW8Num4z0"/>
    <w:uiPriority w:val="99"/>
    <w:rsid w:val="006018E2"/>
    <w:rPr>
      <w:u w:val="none"/>
    </w:rPr>
  </w:style>
  <w:style w:type="character" w:customStyle="1" w:styleId="WW8Num5z0">
    <w:name w:val="WW8Num5z0"/>
    <w:uiPriority w:val="99"/>
    <w:rsid w:val="006018E2"/>
    <w:rPr>
      <w:rFonts w:ascii="Symbol" w:hAnsi="Symbol"/>
    </w:rPr>
  </w:style>
  <w:style w:type="character" w:customStyle="1" w:styleId="WW8Num6z0">
    <w:name w:val="WW8Num6z0"/>
    <w:uiPriority w:val="99"/>
    <w:rsid w:val="006018E2"/>
    <w:rPr>
      <w:u w:val="none"/>
    </w:rPr>
  </w:style>
  <w:style w:type="character" w:customStyle="1" w:styleId="WW8Num6z1">
    <w:name w:val="WW8Num6z1"/>
    <w:uiPriority w:val="99"/>
    <w:rsid w:val="006018E2"/>
    <w:rPr>
      <w:rFonts w:ascii="OpenSymbol" w:eastAsia="OpenSymbol"/>
      <w:sz w:val="20"/>
    </w:rPr>
  </w:style>
  <w:style w:type="character" w:customStyle="1" w:styleId="WW8Num7z0">
    <w:name w:val="WW8Num7z0"/>
    <w:uiPriority w:val="99"/>
    <w:rsid w:val="006018E2"/>
    <w:rPr>
      <w:rFonts w:ascii="Symbol" w:hAnsi="Symbol"/>
      <w:sz w:val="20"/>
    </w:rPr>
  </w:style>
  <w:style w:type="character" w:customStyle="1" w:styleId="WW8Num7z1">
    <w:name w:val="WW8Num7z1"/>
    <w:uiPriority w:val="99"/>
    <w:rsid w:val="006018E2"/>
    <w:rPr>
      <w:rFonts w:ascii="Courier New" w:hAnsi="Courier New"/>
      <w:sz w:val="20"/>
    </w:rPr>
  </w:style>
  <w:style w:type="character" w:customStyle="1" w:styleId="WW8Num8z0">
    <w:name w:val="WW8Num8z0"/>
    <w:uiPriority w:val="99"/>
    <w:rsid w:val="006018E2"/>
    <w:rPr>
      <w:u w:val="none"/>
    </w:rPr>
  </w:style>
  <w:style w:type="character" w:customStyle="1" w:styleId="WW8Num8z1">
    <w:name w:val="WW8Num8z1"/>
    <w:uiPriority w:val="99"/>
    <w:rsid w:val="006018E2"/>
    <w:rPr>
      <w:rFonts w:ascii="Times New Roman" w:hAnsi="Times New Roman"/>
    </w:rPr>
  </w:style>
  <w:style w:type="character" w:customStyle="1" w:styleId="WW8Num9z0">
    <w:name w:val="WW8Num9z0"/>
    <w:uiPriority w:val="99"/>
    <w:rsid w:val="006018E2"/>
    <w:rPr>
      <w:rFonts w:ascii="Symbol" w:hAnsi="Symbol"/>
    </w:rPr>
  </w:style>
  <w:style w:type="character" w:customStyle="1" w:styleId="WW8Num9z1">
    <w:name w:val="WW8Num9z1"/>
    <w:uiPriority w:val="99"/>
    <w:rsid w:val="006018E2"/>
    <w:rPr>
      <w:rFonts w:ascii="Courier New" w:hAnsi="Courier New"/>
    </w:rPr>
  </w:style>
  <w:style w:type="character" w:customStyle="1" w:styleId="WW8Num10z0">
    <w:name w:val="WW8Num10z0"/>
    <w:uiPriority w:val="99"/>
    <w:rsid w:val="006018E2"/>
    <w:rPr>
      <w:rFonts w:ascii="Symbol" w:hAnsi="Symbol"/>
      <w:sz w:val="20"/>
    </w:rPr>
  </w:style>
  <w:style w:type="character" w:customStyle="1" w:styleId="WW8Num10z1">
    <w:name w:val="WW8Num10z1"/>
    <w:uiPriority w:val="99"/>
    <w:rsid w:val="006018E2"/>
    <w:rPr>
      <w:rFonts w:ascii="Courier New" w:hAnsi="Courier New"/>
      <w:sz w:val="20"/>
    </w:rPr>
  </w:style>
  <w:style w:type="character" w:customStyle="1" w:styleId="WW8Num11z0">
    <w:name w:val="WW8Num11z0"/>
    <w:uiPriority w:val="99"/>
    <w:rsid w:val="006018E2"/>
    <w:rPr>
      <w:rFonts w:ascii="Symbol" w:hAnsi="Symbol"/>
      <w:sz w:val="20"/>
    </w:rPr>
  </w:style>
  <w:style w:type="character" w:customStyle="1" w:styleId="WW8Num11z1">
    <w:name w:val="WW8Num11z1"/>
    <w:uiPriority w:val="99"/>
    <w:rsid w:val="006018E2"/>
    <w:rPr>
      <w:rFonts w:ascii="Courier New" w:hAnsi="Courier New"/>
      <w:sz w:val="20"/>
    </w:rPr>
  </w:style>
  <w:style w:type="character" w:customStyle="1" w:styleId="WW8Num12z0">
    <w:name w:val="WW8Num12z0"/>
    <w:uiPriority w:val="99"/>
    <w:rsid w:val="006018E2"/>
    <w:rPr>
      <w:u w:val="none"/>
    </w:rPr>
  </w:style>
  <w:style w:type="character" w:customStyle="1" w:styleId="WW8Num12z1">
    <w:name w:val="WW8Num12z1"/>
    <w:uiPriority w:val="99"/>
    <w:rsid w:val="006018E2"/>
    <w:rPr>
      <w:rFonts w:ascii="OpenSymbol" w:eastAsia="OpenSymbol"/>
      <w:b/>
    </w:rPr>
  </w:style>
  <w:style w:type="character" w:customStyle="1" w:styleId="WW8Num13z0">
    <w:name w:val="WW8Num13z0"/>
    <w:uiPriority w:val="99"/>
    <w:rsid w:val="006018E2"/>
    <w:rPr>
      <w:rFonts w:ascii="Wingdings 2" w:hAnsi="Wingdings 2"/>
      <w:b/>
    </w:rPr>
  </w:style>
  <w:style w:type="character" w:customStyle="1" w:styleId="WW8Num13z1">
    <w:name w:val="WW8Num13z1"/>
    <w:uiPriority w:val="99"/>
    <w:rsid w:val="006018E2"/>
    <w:rPr>
      <w:rFonts w:ascii="OpenSymbol" w:eastAsia="OpenSymbol"/>
      <w:b/>
    </w:rPr>
  </w:style>
  <w:style w:type="character" w:customStyle="1" w:styleId="WW8Num14z0">
    <w:name w:val="WW8Num14z0"/>
    <w:uiPriority w:val="99"/>
    <w:rsid w:val="006018E2"/>
    <w:rPr>
      <w:u w:val="none"/>
    </w:rPr>
  </w:style>
  <w:style w:type="character" w:customStyle="1" w:styleId="WW8Num15z0">
    <w:name w:val="WW8Num15z0"/>
    <w:uiPriority w:val="99"/>
    <w:rsid w:val="006018E2"/>
    <w:rPr>
      <w:rFonts w:ascii="Wingdings 2" w:hAnsi="Wingdings 2"/>
      <w:b/>
    </w:rPr>
  </w:style>
  <w:style w:type="character" w:customStyle="1" w:styleId="Absatz-Standardschriftart">
    <w:name w:val="Absatz-Standardschriftart"/>
    <w:uiPriority w:val="99"/>
    <w:rsid w:val="006018E2"/>
  </w:style>
  <w:style w:type="character" w:customStyle="1" w:styleId="WW-Absatz-Standardschriftart">
    <w:name w:val="WW-Absatz-Standardschriftart"/>
    <w:uiPriority w:val="99"/>
    <w:rsid w:val="006018E2"/>
  </w:style>
  <w:style w:type="character" w:customStyle="1" w:styleId="WW-Absatz-Standardschriftart1">
    <w:name w:val="WW-Absatz-Standardschriftart1"/>
    <w:uiPriority w:val="99"/>
    <w:rsid w:val="006018E2"/>
  </w:style>
  <w:style w:type="character" w:customStyle="1" w:styleId="WW-Absatz-Standardschriftart11">
    <w:name w:val="WW-Absatz-Standardschriftart11"/>
    <w:uiPriority w:val="99"/>
    <w:rsid w:val="006018E2"/>
  </w:style>
  <w:style w:type="character" w:customStyle="1" w:styleId="WW-Absatz-Standardschriftart111">
    <w:name w:val="WW-Absatz-Standardschriftart111"/>
    <w:uiPriority w:val="99"/>
    <w:rsid w:val="006018E2"/>
  </w:style>
  <w:style w:type="character" w:customStyle="1" w:styleId="WW8Num3z1">
    <w:name w:val="WW8Num3z1"/>
    <w:uiPriority w:val="99"/>
    <w:rsid w:val="006018E2"/>
    <w:rPr>
      <w:rFonts w:ascii="OpenSymbol" w:eastAsia="OpenSymbol"/>
      <w:b/>
    </w:rPr>
  </w:style>
  <w:style w:type="character" w:customStyle="1" w:styleId="WW8Num14z1">
    <w:name w:val="WW8Num14z1"/>
    <w:uiPriority w:val="99"/>
    <w:rsid w:val="006018E2"/>
    <w:rPr>
      <w:rFonts w:ascii="OpenSymbol" w:eastAsia="OpenSymbol"/>
      <w:b/>
    </w:rPr>
  </w:style>
  <w:style w:type="character" w:customStyle="1" w:styleId="WW8Num16z0">
    <w:name w:val="WW8Num16z0"/>
    <w:uiPriority w:val="99"/>
    <w:rsid w:val="006018E2"/>
    <w:rPr>
      <w:u w:val="none"/>
    </w:rPr>
  </w:style>
  <w:style w:type="character" w:customStyle="1" w:styleId="2">
    <w:name w:val="Основной шрифт абзаца2"/>
    <w:uiPriority w:val="99"/>
    <w:rsid w:val="006018E2"/>
  </w:style>
  <w:style w:type="character" w:customStyle="1" w:styleId="WW8Num15z1">
    <w:name w:val="WW8Num15z1"/>
    <w:uiPriority w:val="99"/>
    <w:rsid w:val="006018E2"/>
    <w:rPr>
      <w:rFonts w:ascii="OpenSymbol" w:eastAsia="OpenSymbol"/>
      <w:b/>
    </w:rPr>
  </w:style>
  <w:style w:type="character" w:customStyle="1" w:styleId="WW8Num17z0">
    <w:name w:val="WW8Num17z0"/>
    <w:uiPriority w:val="99"/>
    <w:rsid w:val="006018E2"/>
    <w:rPr>
      <w:u w:val="none"/>
    </w:rPr>
  </w:style>
  <w:style w:type="character" w:customStyle="1" w:styleId="WW-Absatz-Standardschriftart1111">
    <w:name w:val="WW-Absatz-Standardschriftart1111"/>
    <w:uiPriority w:val="99"/>
    <w:rsid w:val="006018E2"/>
  </w:style>
  <w:style w:type="character" w:customStyle="1" w:styleId="WW8Num5z2">
    <w:name w:val="WW8Num5z2"/>
    <w:uiPriority w:val="99"/>
    <w:rsid w:val="006018E2"/>
    <w:rPr>
      <w:rFonts w:ascii="Wingdings" w:hAnsi="Wingdings"/>
    </w:rPr>
  </w:style>
  <w:style w:type="character" w:customStyle="1" w:styleId="WW8Num5z4">
    <w:name w:val="WW8Num5z4"/>
    <w:uiPriority w:val="99"/>
    <w:rsid w:val="006018E2"/>
    <w:rPr>
      <w:rFonts w:ascii="Courier New" w:hAnsi="Courier New"/>
    </w:rPr>
  </w:style>
  <w:style w:type="character" w:customStyle="1" w:styleId="WW8Num7z2">
    <w:name w:val="WW8Num7z2"/>
    <w:uiPriority w:val="99"/>
    <w:rsid w:val="006018E2"/>
    <w:rPr>
      <w:rFonts w:ascii="Wingdings" w:hAnsi="Wingdings"/>
      <w:sz w:val="20"/>
    </w:rPr>
  </w:style>
  <w:style w:type="character" w:customStyle="1" w:styleId="WW8Num9z2">
    <w:name w:val="WW8Num9z2"/>
    <w:uiPriority w:val="99"/>
    <w:rsid w:val="006018E2"/>
    <w:rPr>
      <w:rFonts w:ascii="Wingdings" w:hAnsi="Wingdings"/>
    </w:rPr>
  </w:style>
  <w:style w:type="character" w:customStyle="1" w:styleId="WW8Num10z2">
    <w:name w:val="WW8Num10z2"/>
    <w:uiPriority w:val="99"/>
    <w:rsid w:val="006018E2"/>
    <w:rPr>
      <w:rFonts w:ascii="Wingdings" w:hAnsi="Wingdings"/>
      <w:sz w:val="20"/>
    </w:rPr>
  </w:style>
  <w:style w:type="character" w:customStyle="1" w:styleId="WW8Num11z2">
    <w:name w:val="WW8Num11z2"/>
    <w:uiPriority w:val="99"/>
    <w:rsid w:val="006018E2"/>
    <w:rPr>
      <w:rFonts w:ascii="Wingdings" w:hAnsi="Wingdings"/>
      <w:sz w:val="20"/>
    </w:rPr>
  </w:style>
  <w:style w:type="character" w:customStyle="1" w:styleId="11">
    <w:name w:val="Основной шрифт абзаца1"/>
    <w:uiPriority w:val="99"/>
    <w:rsid w:val="006018E2"/>
  </w:style>
  <w:style w:type="character" w:customStyle="1" w:styleId="c7">
    <w:name w:val="c7"/>
    <w:uiPriority w:val="99"/>
    <w:rsid w:val="006018E2"/>
    <w:rPr>
      <w:rFonts w:cs="Times New Roman"/>
    </w:rPr>
  </w:style>
  <w:style w:type="character" w:customStyle="1" w:styleId="apple-converted-space">
    <w:name w:val="apple-converted-space"/>
    <w:uiPriority w:val="99"/>
    <w:rsid w:val="006018E2"/>
    <w:rPr>
      <w:rFonts w:cs="Times New Roman"/>
    </w:rPr>
  </w:style>
  <w:style w:type="character" w:customStyle="1" w:styleId="20">
    <w:name w:val="Основной текст с отступом 2 Знак"/>
    <w:uiPriority w:val="99"/>
    <w:rsid w:val="006018E2"/>
    <w:rPr>
      <w:rFonts w:ascii="Times New Roman" w:hAnsi="Times New Roman"/>
      <w:sz w:val="24"/>
    </w:rPr>
  </w:style>
  <w:style w:type="character" w:customStyle="1" w:styleId="a3">
    <w:name w:val="Основной текст с отступом Знак"/>
    <w:uiPriority w:val="99"/>
    <w:rsid w:val="006018E2"/>
    <w:rPr>
      <w:rFonts w:ascii="Times New Roman" w:hAnsi="Times New Roman"/>
      <w:sz w:val="24"/>
    </w:rPr>
  </w:style>
  <w:style w:type="character" w:customStyle="1" w:styleId="HTML">
    <w:name w:val="Стандартный HTML Знак"/>
    <w:uiPriority w:val="99"/>
    <w:rsid w:val="006018E2"/>
    <w:rPr>
      <w:rFonts w:ascii="Courier New" w:hAnsi="Courier New"/>
    </w:rPr>
  </w:style>
  <w:style w:type="character" w:customStyle="1" w:styleId="a4">
    <w:name w:val="Основной текст Знак"/>
    <w:uiPriority w:val="99"/>
    <w:rsid w:val="006018E2"/>
    <w:rPr>
      <w:rFonts w:ascii="Times New Roman" w:hAnsi="Times New Roman"/>
      <w:sz w:val="24"/>
    </w:rPr>
  </w:style>
  <w:style w:type="character" w:customStyle="1" w:styleId="21">
    <w:name w:val="Основной текст (2)_"/>
    <w:uiPriority w:val="99"/>
    <w:rsid w:val="006018E2"/>
    <w:rPr>
      <w:b/>
      <w:i/>
      <w:sz w:val="23"/>
      <w:shd w:val="clear" w:color="auto" w:fill="FFFFFF"/>
    </w:rPr>
  </w:style>
  <w:style w:type="character" w:customStyle="1" w:styleId="c0">
    <w:name w:val="c0"/>
    <w:uiPriority w:val="99"/>
    <w:rsid w:val="006018E2"/>
    <w:rPr>
      <w:rFonts w:cs="Times New Roman"/>
    </w:rPr>
  </w:style>
  <w:style w:type="character" w:styleId="a5">
    <w:name w:val="Hyperlink"/>
    <w:uiPriority w:val="99"/>
    <w:rsid w:val="006018E2"/>
    <w:rPr>
      <w:rFonts w:cs="Times New Roman"/>
      <w:color w:val="0000FF"/>
      <w:u w:val="single"/>
    </w:rPr>
  </w:style>
  <w:style w:type="character" w:customStyle="1" w:styleId="a6">
    <w:name w:val="Символ нумерации"/>
    <w:uiPriority w:val="99"/>
    <w:rsid w:val="006018E2"/>
    <w:rPr>
      <w:u w:val="none"/>
    </w:rPr>
  </w:style>
  <w:style w:type="character" w:customStyle="1" w:styleId="a7">
    <w:name w:val="Маркеры списка"/>
    <w:uiPriority w:val="99"/>
    <w:rsid w:val="006018E2"/>
    <w:rPr>
      <w:rFonts w:ascii="Symbol" w:eastAsia="OpenSymbol" w:hAnsi="Symbol"/>
      <w:b/>
    </w:rPr>
  </w:style>
  <w:style w:type="paragraph" w:customStyle="1" w:styleId="a8">
    <w:name w:val="Заголовок"/>
    <w:basedOn w:val="a"/>
    <w:next w:val="a9"/>
    <w:uiPriority w:val="99"/>
    <w:rsid w:val="006018E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12"/>
    <w:uiPriority w:val="99"/>
    <w:rsid w:val="006018E2"/>
    <w:pPr>
      <w:spacing w:after="120"/>
    </w:pPr>
  </w:style>
  <w:style w:type="character" w:customStyle="1" w:styleId="12">
    <w:name w:val="Основной текст Знак1"/>
    <w:link w:val="a9"/>
    <w:uiPriority w:val="99"/>
    <w:locked/>
    <w:rsid w:val="006018E2"/>
    <w:rPr>
      <w:rFonts w:ascii="Times New Roman" w:hAnsi="Times New Roman" w:cs="Times New Roman"/>
      <w:sz w:val="24"/>
      <w:szCs w:val="24"/>
      <w:lang w:eastAsia="ar-SA" w:bidi="ar-SA"/>
    </w:rPr>
  </w:style>
  <w:style w:type="paragraph" w:styleId="aa">
    <w:name w:val="List"/>
    <w:basedOn w:val="a9"/>
    <w:uiPriority w:val="99"/>
    <w:rsid w:val="006018E2"/>
    <w:rPr>
      <w:rFonts w:cs="Mangal"/>
    </w:rPr>
  </w:style>
  <w:style w:type="paragraph" w:customStyle="1" w:styleId="22">
    <w:name w:val="Название2"/>
    <w:basedOn w:val="a"/>
    <w:uiPriority w:val="99"/>
    <w:rsid w:val="006018E2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uiPriority w:val="99"/>
    <w:rsid w:val="006018E2"/>
    <w:pPr>
      <w:suppressLineNumbers/>
    </w:pPr>
    <w:rPr>
      <w:rFonts w:cs="Mangal"/>
    </w:rPr>
  </w:style>
  <w:style w:type="paragraph" w:customStyle="1" w:styleId="13">
    <w:name w:val="Название1"/>
    <w:basedOn w:val="a"/>
    <w:uiPriority w:val="99"/>
    <w:rsid w:val="006018E2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uiPriority w:val="99"/>
    <w:rsid w:val="006018E2"/>
    <w:pPr>
      <w:suppressLineNumbers/>
    </w:pPr>
    <w:rPr>
      <w:rFonts w:cs="Mangal"/>
    </w:rPr>
  </w:style>
  <w:style w:type="paragraph" w:styleId="ab">
    <w:name w:val="No Spacing"/>
    <w:link w:val="ac"/>
    <w:qFormat/>
    <w:rsid w:val="006018E2"/>
    <w:pPr>
      <w:suppressAutoHyphens/>
    </w:pPr>
    <w:rPr>
      <w:rFonts w:ascii="Times New Roman" w:hAnsi="Times New Roman"/>
      <w:sz w:val="24"/>
      <w:szCs w:val="22"/>
      <w:lang w:eastAsia="ar-SA"/>
    </w:rPr>
  </w:style>
  <w:style w:type="paragraph" w:customStyle="1" w:styleId="ad">
    <w:name w:val="Новый"/>
    <w:basedOn w:val="a"/>
    <w:uiPriority w:val="99"/>
    <w:rsid w:val="006018E2"/>
    <w:pPr>
      <w:spacing w:line="360" w:lineRule="auto"/>
      <w:ind w:firstLine="454"/>
      <w:jc w:val="both"/>
    </w:pPr>
    <w:rPr>
      <w:rFonts w:cs="Calibri"/>
      <w:sz w:val="28"/>
    </w:rPr>
  </w:style>
  <w:style w:type="paragraph" w:customStyle="1" w:styleId="210">
    <w:name w:val="Основной текст с отступом 21"/>
    <w:basedOn w:val="a"/>
    <w:uiPriority w:val="99"/>
    <w:rsid w:val="006018E2"/>
    <w:pPr>
      <w:spacing w:after="120" w:line="480" w:lineRule="auto"/>
      <w:ind w:left="283"/>
    </w:pPr>
    <w:rPr>
      <w:rFonts w:cs="Calibri"/>
    </w:rPr>
  </w:style>
  <w:style w:type="paragraph" w:styleId="ae">
    <w:name w:val="List Paragraph"/>
    <w:basedOn w:val="a"/>
    <w:link w:val="af"/>
    <w:uiPriority w:val="1"/>
    <w:qFormat/>
    <w:rsid w:val="006018E2"/>
    <w:pPr>
      <w:ind w:left="720"/>
    </w:pPr>
    <w:rPr>
      <w:rFonts w:cs="Calibri"/>
    </w:rPr>
  </w:style>
  <w:style w:type="paragraph" w:customStyle="1" w:styleId="c4">
    <w:name w:val="c4"/>
    <w:basedOn w:val="a"/>
    <w:uiPriority w:val="99"/>
    <w:rsid w:val="006018E2"/>
    <w:pPr>
      <w:spacing w:before="280" w:after="280"/>
    </w:pPr>
  </w:style>
  <w:style w:type="paragraph" w:customStyle="1" w:styleId="c52">
    <w:name w:val="c52"/>
    <w:basedOn w:val="a"/>
    <w:uiPriority w:val="99"/>
    <w:rsid w:val="006018E2"/>
    <w:pPr>
      <w:spacing w:before="280" w:after="280"/>
    </w:pPr>
  </w:style>
  <w:style w:type="paragraph" w:customStyle="1" w:styleId="c25">
    <w:name w:val="c25"/>
    <w:basedOn w:val="a"/>
    <w:uiPriority w:val="99"/>
    <w:rsid w:val="006018E2"/>
    <w:pPr>
      <w:spacing w:before="280" w:after="280"/>
    </w:pPr>
  </w:style>
  <w:style w:type="paragraph" w:customStyle="1" w:styleId="c3">
    <w:name w:val="c3"/>
    <w:basedOn w:val="a"/>
    <w:uiPriority w:val="99"/>
    <w:rsid w:val="006018E2"/>
    <w:pPr>
      <w:spacing w:before="280" w:after="280"/>
    </w:pPr>
  </w:style>
  <w:style w:type="paragraph" w:customStyle="1" w:styleId="220">
    <w:name w:val="Основной текст с отступом 22"/>
    <w:basedOn w:val="a"/>
    <w:uiPriority w:val="99"/>
    <w:rsid w:val="006018E2"/>
    <w:pPr>
      <w:spacing w:line="360" w:lineRule="auto"/>
      <w:ind w:firstLine="709"/>
      <w:jc w:val="both"/>
    </w:pPr>
    <w:rPr>
      <w:sz w:val="28"/>
    </w:rPr>
  </w:style>
  <w:style w:type="paragraph" w:styleId="af0">
    <w:name w:val="Body Text Indent"/>
    <w:basedOn w:val="a"/>
    <w:link w:val="15"/>
    <w:uiPriority w:val="99"/>
    <w:rsid w:val="006018E2"/>
    <w:pPr>
      <w:spacing w:after="120"/>
      <w:ind w:left="283"/>
    </w:pPr>
  </w:style>
  <w:style w:type="character" w:customStyle="1" w:styleId="15">
    <w:name w:val="Основной текст с отступом Знак1"/>
    <w:link w:val="af0"/>
    <w:uiPriority w:val="99"/>
    <w:locked/>
    <w:rsid w:val="006018E2"/>
    <w:rPr>
      <w:rFonts w:ascii="Times New Roman" w:hAnsi="Times New Roman" w:cs="Times New Roman"/>
      <w:sz w:val="24"/>
      <w:szCs w:val="24"/>
      <w:lang w:eastAsia="ar-SA" w:bidi="ar-SA"/>
    </w:rPr>
  </w:style>
  <w:style w:type="paragraph" w:styleId="HTML0">
    <w:name w:val="HTML Preformatted"/>
    <w:basedOn w:val="a"/>
    <w:link w:val="HTML1"/>
    <w:uiPriority w:val="99"/>
    <w:rsid w:val="006018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1">
    <w:name w:val="Стандартный HTML Знак1"/>
    <w:link w:val="HTML0"/>
    <w:uiPriority w:val="99"/>
    <w:locked/>
    <w:rsid w:val="006018E2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24">
    <w:name w:val="Основной текст (2)"/>
    <w:basedOn w:val="a"/>
    <w:uiPriority w:val="99"/>
    <w:rsid w:val="006018E2"/>
    <w:pPr>
      <w:shd w:val="clear" w:color="auto" w:fill="FFFFFF"/>
      <w:spacing w:line="230" w:lineRule="exact"/>
      <w:ind w:firstLine="280"/>
      <w:jc w:val="both"/>
    </w:pPr>
    <w:rPr>
      <w:rFonts w:ascii="Calibri" w:eastAsia="Calibri" w:hAnsi="Calibri" w:cs="Calibri"/>
      <w:b/>
      <w:bCs/>
      <w:i/>
      <w:iCs/>
      <w:sz w:val="23"/>
      <w:szCs w:val="23"/>
    </w:rPr>
  </w:style>
  <w:style w:type="paragraph" w:styleId="af1">
    <w:name w:val="Normal (Web)"/>
    <w:basedOn w:val="a"/>
    <w:uiPriority w:val="99"/>
    <w:rsid w:val="006018E2"/>
    <w:pPr>
      <w:spacing w:before="280" w:after="280"/>
    </w:pPr>
  </w:style>
  <w:style w:type="paragraph" w:customStyle="1" w:styleId="af2">
    <w:name w:val="Содержимое таблицы"/>
    <w:basedOn w:val="a"/>
    <w:uiPriority w:val="99"/>
    <w:rsid w:val="006018E2"/>
    <w:pPr>
      <w:suppressLineNumbers/>
    </w:pPr>
  </w:style>
  <w:style w:type="paragraph" w:customStyle="1" w:styleId="af3">
    <w:name w:val="Заголовок таблицы"/>
    <w:basedOn w:val="af2"/>
    <w:uiPriority w:val="99"/>
    <w:rsid w:val="006018E2"/>
    <w:pPr>
      <w:jc w:val="center"/>
    </w:pPr>
    <w:rPr>
      <w:b/>
      <w:bCs/>
    </w:rPr>
  </w:style>
  <w:style w:type="paragraph" w:customStyle="1" w:styleId="3">
    <w:name w:val="Заголовок 3+"/>
    <w:basedOn w:val="a"/>
    <w:uiPriority w:val="99"/>
    <w:rsid w:val="006018E2"/>
    <w:pPr>
      <w:widowControl w:val="0"/>
      <w:overflowPunct w:val="0"/>
      <w:autoSpaceDE w:val="0"/>
      <w:spacing w:before="240"/>
      <w:jc w:val="center"/>
      <w:textAlignment w:val="baseline"/>
    </w:pPr>
    <w:rPr>
      <w:b/>
      <w:sz w:val="28"/>
      <w:szCs w:val="20"/>
    </w:rPr>
  </w:style>
  <w:style w:type="character" w:customStyle="1" w:styleId="ac">
    <w:name w:val="Без интервала Знак"/>
    <w:link w:val="ab"/>
    <w:locked/>
    <w:rsid w:val="006018E2"/>
    <w:rPr>
      <w:rFonts w:ascii="Times New Roman" w:hAnsi="Times New Roman"/>
      <w:sz w:val="22"/>
      <w:lang w:eastAsia="ar-SA" w:bidi="ar-SA"/>
    </w:rPr>
  </w:style>
  <w:style w:type="character" w:styleId="af4">
    <w:name w:val="Strong"/>
    <w:uiPriority w:val="99"/>
    <w:qFormat/>
    <w:rsid w:val="006018E2"/>
    <w:rPr>
      <w:rFonts w:cs="Times New Roman"/>
      <w:b/>
    </w:rPr>
  </w:style>
  <w:style w:type="paragraph" w:customStyle="1" w:styleId="16">
    <w:name w:val="Абзац списка1"/>
    <w:basedOn w:val="a"/>
    <w:uiPriority w:val="99"/>
    <w:rsid w:val="006018E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zag4">
    <w:name w:val="zag_4"/>
    <w:basedOn w:val="a"/>
    <w:uiPriority w:val="99"/>
    <w:rsid w:val="006018E2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6"/>
      <w:szCs w:val="26"/>
      <w:lang w:eastAsia="ru-RU"/>
    </w:rPr>
  </w:style>
  <w:style w:type="paragraph" w:customStyle="1" w:styleId="body">
    <w:name w:val="body"/>
    <w:basedOn w:val="a"/>
    <w:uiPriority w:val="99"/>
    <w:rsid w:val="006018E2"/>
    <w:pPr>
      <w:suppressAutoHyphens w:val="0"/>
      <w:spacing w:before="100" w:beforeAutospacing="1" w:after="100" w:afterAutospacing="1"/>
      <w:jc w:val="both"/>
    </w:pPr>
    <w:rPr>
      <w:lang w:eastAsia="ru-RU"/>
    </w:rPr>
  </w:style>
  <w:style w:type="character" w:styleId="af5">
    <w:name w:val="Emphasis"/>
    <w:uiPriority w:val="99"/>
    <w:qFormat/>
    <w:rsid w:val="006018E2"/>
    <w:rPr>
      <w:rFonts w:cs="Times New Roman"/>
      <w:i/>
    </w:rPr>
  </w:style>
  <w:style w:type="paragraph" w:customStyle="1" w:styleId="zag3">
    <w:name w:val="zag_3"/>
    <w:basedOn w:val="a"/>
    <w:uiPriority w:val="99"/>
    <w:rsid w:val="006018E2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ru-RU"/>
    </w:rPr>
  </w:style>
  <w:style w:type="paragraph" w:customStyle="1" w:styleId="zag1">
    <w:name w:val="zag_1"/>
    <w:basedOn w:val="a"/>
    <w:uiPriority w:val="99"/>
    <w:rsid w:val="006018E2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36"/>
      <w:szCs w:val="36"/>
      <w:lang w:eastAsia="ru-RU"/>
    </w:rPr>
  </w:style>
  <w:style w:type="paragraph" w:customStyle="1" w:styleId="avtor">
    <w:name w:val="avtor"/>
    <w:basedOn w:val="a"/>
    <w:uiPriority w:val="99"/>
    <w:rsid w:val="006018E2"/>
    <w:pP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zag5">
    <w:name w:val="zag_5"/>
    <w:basedOn w:val="a"/>
    <w:uiPriority w:val="99"/>
    <w:rsid w:val="006018E2"/>
    <w:pP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FR2">
    <w:name w:val="FR2"/>
    <w:uiPriority w:val="99"/>
    <w:rsid w:val="006018E2"/>
    <w:pPr>
      <w:widowControl w:val="0"/>
      <w:jc w:val="center"/>
    </w:pPr>
    <w:rPr>
      <w:rFonts w:ascii="Times New Roman" w:eastAsia="Times New Roman" w:hAnsi="Times New Roman"/>
      <w:b/>
      <w:sz w:val="32"/>
    </w:rPr>
  </w:style>
  <w:style w:type="paragraph" w:styleId="af6">
    <w:name w:val="header"/>
    <w:basedOn w:val="a"/>
    <w:link w:val="af7"/>
    <w:uiPriority w:val="99"/>
    <w:rsid w:val="006018E2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7">
    <w:name w:val="Верхний колонтитул Знак"/>
    <w:link w:val="af6"/>
    <w:uiPriority w:val="99"/>
    <w:locked/>
    <w:rsid w:val="006018E2"/>
    <w:rPr>
      <w:rFonts w:ascii="Times New Roman" w:hAnsi="Times New Roman" w:cs="Times New Roman"/>
      <w:sz w:val="24"/>
      <w:szCs w:val="24"/>
      <w:lang w:eastAsia="ru-RU"/>
    </w:rPr>
  </w:style>
  <w:style w:type="character" w:styleId="af8">
    <w:name w:val="page number"/>
    <w:uiPriority w:val="99"/>
    <w:rsid w:val="006018E2"/>
    <w:rPr>
      <w:rFonts w:cs="Times New Roman"/>
    </w:rPr>
  </w:style>
  <w:style w:type="paragraph" w:styleId="af9">
    <w:name w:val="footer"/>
    <w:basedOn w:val="a"/>
    <w:link w:val="afa"/>
    <w:uiPriority w:val="99"/>
    <w:rsid w:val="006018E2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a">
    <w:name w:val="Нижний колонтитул Знак"/>
    <w:link w:val="af9"/>
    <w:uiPriority w:val="99"/>
    <w:locked/>
    <w:rsid w:val="006018E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0">
    <w:name w:val="Абзац списка11"/>
    <w:basedOn w:val="a"/>
    <w:uiPriority w:val="99"/>
    <w:rsid w:val="006018E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indexsmall1">
    <w:name w:val="index_small1"/>
    <w:uiPriority w:val="99"/>
    <w:rsid w:val="006018E2"/>
    <w:rPr>
      <w:sz w:val="19"/>
    </w:rPr>
  </w:style>
  <w:style w:type="character" w:customStyle="1" w:styleId="svetliy1">
    <w:name w:val="svetliy1"/>
    <w:uiPriority w:val="99"/>
    <w:rsid w:val="006018E2"/>
  </w:style>
  <w:style w:type="paragraph" w:styleId="afb">
    <w:name w:val="Balloon Text"/>
    <w:basedOn w:val="a"/>
    <w:link w:val="afc"/>
    <w:uiPriority w:val="99"/>
    <w:rsid w:val="006018E2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c">
    <w:name w:val="Текст выноски Знак"/>
    <w:link w:val="afb"/>
    <w:uiPriority w:val="99"/>
    <w:locked/>
    <w:rsid w:val="006018E2"/>
    <w:rPr>
      <w:rFonts w:ascii="Tahoma" w:hAnsi="Tahoma" w:cs="Tahoma"/>
      <w:sz w:val="16"/>
      <w:szCs w:val="16"/>
      <w:lang w:eastAsia="ru-RU"/>
    </w:rPr>
  </w:style>
  <w:style w:type="paragraph" w:styleId="afd">
    <w:name w:val="Document Map"/>
    <w:basedOn w:val="a"/>
    <w:link w:val="afe"/>
    <w:uiPriority w:val="99"/>
    <w:rsid w:val="006018E2"/>
    <w:pPr>
      <w:shd w:val="clear" w:color="auto" w:fill="000080"/>
      <w:suppressAutoHyphens w:val="0"/>
      <w:spacing w:after="200" w:line="276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afe">
    <w:name w:val="Схема документа Знак"/>
    <w:link w:val="afd"/>
    <w:uiPriority w:val="99"/>
    <w:locked/>
    <w:rsid w:val="006018E2"/>
    <w:rPr>
      <w:rFonts w:ascii="Tahoma" w:hAnsi="Tahoma" w:cs="Tahoma"/>
      <w:sz w:val="20"/>
      <w:szCs w:val="20"/>
      <w:shd w:val="clear" w:color="auto" w:fill="000080"/>
    </w:rPr>
  </w:style>
  <w:style w:type="paragraph" w:customStyle="1" w:styleId="snoska">
    <w:name w:val="snoska"/>
    <w:basedOn w:val="a"/>
    <w:uiPriority w:val="99"/>
    <w:rsid w:val="006018E2"/>
    <w:pPr>
      <w:suppressAutoHyphens w:val="0"/>
      <w:spacing w:before="100" w:beforeAutospacing="1" w:after="100" w:afterAutospacing="1"/>
      <w:jc w:val="both"/>
    </w:pPr>
    <w:rPr>
      <w:sz w:val="19"/>
      <w:szCs w:val="19"/>
      <w:lang w:eastAsia="ru-RU"/>
    </w:rPr>
  </w:style>
  <w:style w:type="character" w:styleId="aff">
    <w:name w:val="annotation reference"/>
    <w:uiPriority w:val="99"/>
    <w:rsid w:val="006018E2"/>
    <w:rPr>
      <w:rFonts w:cs="Times New Roman"/>
      <w:sz w:val="16"/>
    </w:rPr>
  </w:style>
  <w:style w:type="paragraph" w:styleId="aff0">
    <w:name w:val="annotation text"/>
    <w:basedOn w:val="a"/>
    <w:link w:val="aff1"/>
    <w:uiPriority w:val="99"/>
    <w:rsid w:val="006018E2"/>
    <w:pPr>
      <w:suppressAutoHyphens w:val="0"/>
    </w:pPr>
    <w:rPr>
      <w:sz w:val="20"/>
      <w:szCs w:val="20"/>
      <w:lang w:eastAsia="ru-RU"/>
    </w:rPr>
  </w:style>
  <w:style w:type="character" w:customStyle="1" w:styleId="aff1">
    <w:name w:val="Текст примечания Знак"/>
    <w:link w:val="aff0"/>
    <w:uiPriority w:val="99"/>
    <w:locked/>
    <w:rsid w:val="006018E2"/>
    <w:rPr>
      <w:rFonts w:ascii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rsid w:val="006018E2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6018E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6018E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7">
    <w:name w:val="Без интервала1"/>
    <w:uiPriority w:val="99"/>
    <w:rsid w:val="006018E2"/>
    <w:rPr>
      <w:rFonts w:eastAsia="Times New Roman" w:cs="Calibri"/>
      <w:sz w:val="22"/>
      <w:szCs w:val="22"/>
    </w:rPr>
  </w:style>
  <w:style w:type="paragraph" w:customStyle="1" w:styleId="c21c26">
    <w:name w:val="c21 c26"/>
    <w:basedOn w:val="a"/>
    <w:uiPriority w:val="99"/>
    <w:rsid w:val="006018E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NoSpacing1">
    <w:name w:val="No Spacing1"/>
    <w:uiPriority w:val="99"/>
    <w:rsid w:val="00B46897"/>
    <w:pPr>
      <w:suppressAutoHyphens/>
      <w:spacing w:line="100" w:lineRule="atLeast"/>
    </w:pPr>
    <w:rPr>
      <w:rFonts w:ascii="Times New Roman" w:hAnsi="Times New Roman" w:cs="Arial Unicode MS"/>
      <w:kern w:val="2"/>
      <w:sz w:val="24"/>
      <w:szCs w:val="24"/>
      <w:lang w:eastAsia="hi-IN" w:bidi="hi-IN"/>
    </w:rPr>
  </w:style>
  <w:style w:type="paragraph" w:customStyle="1" w:styleId="c27">
    <w:name w:val="c27"/>
    <w:basedOn w:val="a"/>
    <w:rsid w:val="007C013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rsid w:val="007C013C"/>
  </w:style>
  <w:style w:type="character" w:customStyle="1" w:styleId="c21">
    <w:name w:val="c21"/>
    <w:rsid w:val="007C013C"/>
  </w:style>
  <w:style w:type="table" w:styleId="aff4">
    <w:name w:val="Table Grid"/>
    <w:basedOn w:val="a1"/>
    <w:uiPriority w:val="39"/>
    <w:locked/>
    <w:rsid w:val="007C013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Абзац списка Знак"/>
    <w:basedOn w:val="a0"/>
    <w:link w:val="ae"/>
    <w:uiPriority w:val="1"/>
    <w:rsid w:val="00BF7D95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pboth">
    <w:name w:val="pboth"/>
    <w:basedOn w:val="a"/>
    <w:rsid w:val="00BF7D95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nhideWhenUsed="0" w:qFormat="1"/>
    <w:lsdException w:name="Emphasis" w:locked="1" w:semiHidden="0" w:unhideWhenUsed="0" w:qFormat="1"/>
    <w:lsdException w:name="HTML Preformatted" w:locked="1" w:semiHidden="0" w:unhideWhenUsed="0"/>
    <w:lsdException w:name="Table Grid" w:locked="1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E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6018E2"/>
    <w:pPr>
      <w:keepNext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6018E2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6018E2"/>
    <w:pPr>
      <w:keepNext/>
      <w:suppressAutoHyphens w:val="0"/>
      <w:ind w:left="4500"/>
      <w:jc w:val="center"/>
      <w:outlineLvl w:val="4"/>
    </w:pPr>
    <w:rPr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18E2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6018E2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018E2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WW8Num1z0">
    <w:name w:val="WW8Num1z0"/>
    <w:uiPriority w:val="99"/>
    <w:rsid w:val="006018E2"/>
    <w:rPr>
      <w:u w:val="none"/>
    </w:rPr>
  </w:style>
  <w:style w:type="character" w:customStyle="1" w:styleId="WW8Num2z0">
    <w:name w:val="WW8Num2z0"/>
    <w:uiPriority w:val="99"/>
    <w:rsid w:val="006018E2"/>
    <w:rPr>
      <w:rFonts w:ascii="Symbol" w:hAnsi="Symbol"/>
    </w:rPr>
  </w:style>
  <w:style w:type="character" w:customStyle="1" w:styleId="WW8Num2z1">
    <w:name w:val="WW8Num2z1"/>
    <w:uiPriority w:val="99"/>
    <w:rsid w:val="006018E2"/>
    <w:rPr>
      <w:rFonts w:ascii="OpenSymbol" w:eastAsia="OpenSymbol"/>
      <w:b/>
    </w:rPr>
  </w:style>
  <w:style w:type="character" w:customStyle="1" w:styleId="WW8Num3z0">
    <w:name w:val="WW8Num3z0"/>
    <w:uiPriority w:val="99"/>
    <w:rsid w:val="006018E2"/>
    <w:rPr>
      <w:rFonts w:ascii="Symbol" w:hAnsi="Symbol"/>
    </w:rPr>
  </w:style>
  <w:style w:type="character" w:customStyle="1" w:styleId="WW8Num4z0">
    <w:name w:val="WW8Num4z0"/>
    <w:uiPriority w:val="99"/>
    <w:rsid w:val="006018E2"/>
    <w:rPr>
      <w:u w:val="none"/>
    </w:rPr>
  </w:style>
  <w:style w:type="character" w:customStyle="1" w:styleId="WW8Num5z0">
    <w:name w:val="WW8Num5z0"/>
    <w:uiPriority w:val="99"/>
    <w:rsid w:val="006018E2"/>
    <w:rPr>
      <w:rFonts w:ascii="Symbol" w:hAnsi="Symbol"/>
    </w:rPr>
  </w:style>
  <w:style w:type="character" w:customStyle="1" w:styleId="WW8Num6z0">
    <w:name w:val="WW8Num6z0"/>
    <w:uiPriority w:val="99"/>
    <w:rsid w:val="006018E2"/>
    <w:rPr>
      <w:u w:val="none"/>
    </w:rPr>
  </w:style>
  <w:style w:type="character" w:customStyle="1" w:styleId="WW8Num6z1">
    <w:name w:val="WW8Num6z1"/>
    <w:uiPriority w:val="99"/>
    <w:rsid w:val="006018E2"/>
    <w:rPr>
      <w:rFonts w:ascii="OpenSymbol" w:eastAsia="OpenSymbol"/>
      <w:sz w:val="20"/>
    </w:rPr>
  </w:style>
  <w:style w:type="character" w:customStyle="1" w:styleId="WW8Num7z0">
    <w:name w:val="WW8Num7z0"/>
    <w:uiPriority w:val="99"/>
    <w:rsid w:val="006018E2"/>
    <w:rPr>
      <w:rFonts w:ascii="Symbol" w:hAnsi="Symbol"/>
      <w:sz w:val="20"/>
    </w:rPr>
  </w:style>
  <w:style w:type="character" w:customStyle="1" w:styleId="WW8Num7z1">
    <w:name w:val="WW8Num7z1"/>
    <w:uiPriority w:val="99"/>
    <w:rsid w:val="006018E2"/>
    <w:rPr>
      <w:rFonts w:ascii="Courier New" w:hAnsi="Courier New"/>
      <w:sz w:val="20"/>
    </w:rPr>
  </w:style>
  <w:style w:type="character" w:customStyle="1" w:styleId="WW8Num8z0">
    <w:name w:val="WW8Num8z0"/>
    <w:uiPriority w:val="99"/>
    <w:rsid w:val="006018E2"/>
    <w:rPr>
      <w:u w:val="none"/>
    </w:rPr>
  </w:style>
  <w:style w:type="character" w:customStyle="1" w:styleId="WW8Num8z1">
    <w:name w:val="WW8Num8z1"/>
    <w:uiPriority w:val="99"/>
    <w:rsid w:val="006018E2"/>
    <w:rPr>
      <w:rFonts w:ascii="Times New Roman" w:hAnsi="Times New Roman"/>
    </w:rPr>
  </w:style>
  <w:style w:type="character" w:customStyle="1" w:styleId="WW8Num9z0">
    <w:name w:val="WW8Num9z0"/>
    <w:uiPriority w:val="99"/>
    <w:rsid w:val="006018E2"/>
    <w:rPr>
      <w:rFonts w:ascii="Symbol" w:hAnsi="Symbol"/>
    </w:rPr>
  </w:style>
  <w:style w:type="character" w:customStyle="1" w:styleId="WW8Num9z1">
    <w:name w:val="WW8Num9z1"/>
    <w:uiPriority w:val="99"/>
    <w:rsid w:val="006018E2"/>
    <w:rPr>
      <w:rFonts w:ascii="Courier New" w:hAnsi="Courier New"/>
    </w:rPr>
  </w:style>
  <w:style w:type="character" w:customStyle="1" w:styleId="WW8Num10z0">
    <w:name w:val="WW8Num10z0"/>
    <w:uiPriority w:val="99"/>
    <w:rsid w:val="006018E2"/>
    <w:rPr>
      <w:rFonts w:ascii="Symbol" w:hAnsi="Symbol"/>
      <w:sz w:val="20"/>
    </w:rPr>
  </w:style>
  <w:style w:type="character" w:customStyle="1" w:styleId="WW8Num10z1">
    <w:name w:val="WW8Num10z1"/>
    <w:uiPriority w:val="99"/>
    <w:rsid w:val="006018E2"/>
    <w:rPr>
      <w:rFonts w:ascii="Courier New" w:hAnsi="Courier New"/>
      <w:sz w:val="20"/>
    </w:rPr>
  </w:style>
  <w:style w:type="character" w:customStyle="1" w:styleId="WW8Num11z0">
    <w:name w:val="WW8Num11z0"/>
    <w:uiPriority w:val="99"/>
    <w:rsid w:val="006018E2"/>
    <w:rPr>
      <w:rFonts w:ascii="Symbol" w:hAnsi="Symbol"/>
      <w:sz w:val="20"/>
    </w:rPr>
  </w:style>
  <w:style w:type="character" w:customStyle="1" w:styleId="WW8Num11z1">
    <w:name w:val="WW8Num11z1"/>
    <w:uiPriority w:val="99"/>
    <w:rsid w:val="006018E2"/>
    <w:rPr>
      <w:rFonts w:ascii="Courier New" w:hAnsi="Courier New"/>
      <w:sz w:val="20"/>
    </w:rPr>
  </w:style>
  <w:style w:type="character" w:customStyle="1" w:styleId="WW8Num12z0">
    <w:name w:val="WW8Num12z0"/>
    <w:uiPriority w:val="99"/>
    <w:rsid w:val="006018E2"/>
    <w:rPr>
      <w:u w:val="none"/>
    </w:rPr>
  </w:style>
  <w:style w:type="character" w:customStyle="1" w:styleId="WW8Num12z1">
    <w:name w:val="WW8Num12z1"/>
    <w:uiPriority w:val="99"/>
    <w:rsid w:val="006018E2"/>
    <w:rPr>
      <w:rFonts w:ascii="OpenSymbol" w:eastAsia="OpenSymbol"/>
      <w:b/>
    </w:rPr>
  </w:style>
  <w:style w:type="character" w:customStyle="1" w:styleId="WW8Num13z0">
    <w:name w:val="WW8Num13z0"/>
    <w:uiPriority w:val="99"/>
    <w:rsid w:val="006018E2"/>
    <w:rPr>
      <w:rFonts w:ascii="Wingdings 2" w:hAnsi="Wingdings 2"/>
      <w:b/>
    </w:rPr>
  </w:style>
  <w:style w:type="character" w:customStyle="1" w:styleId="WW8Num13z1">
    <w:name w:val="WW8Num13z1"/>
    <w:uiPriority w:val="99"/>
    <w:rsid w:val="006018E2"/>
    <w:rPr>
      <w:rFonts w:ascii="OpenSymbol" w:eastAsia="OpenSymbol"/>
      <w:b/>
    </w:rPr>
  </w:style>
  <w:style w:type="character" w:customStyle="1" w:styleId="WW8Num14z0">
    <w:name w:val="WW8Num14z0"/>
    <w:uiPriority w:val="99"/>
    <w:rsid w:val="006018E2"/>
    <w:rPr>
      <w:u w:val="none"/>
    </w:rPr>
  </w:style>
  <w:style w:type="character" w:customStyle="1" w:styleId="WW8Num15z0">
    <w:name w:val="WW8Num15z0"/>
    <w:uiPriority w:val="99"/>
    <w:rsid w:val="006018E2"/>
    <w:rPr>
      <w:rFonts w:ascii="Wingdings 2" w:hAnsi="Wingdings 2"/>
      <w:b/>
    </w:rPr>
  </w:style>
  <w:style w:type="character" w:customStyle="1" w:styleId="Absatz-Standardschriftart">
    <w:name w:val="Absatz-Standardschriftart"/>
    <w:uiPriority w:val="99"/>
    <w:rsid w:val="006018E2"/>
  </w:style>
  <w:style w:type="character" w:customStyle="1" w:styleId="WW-Absatz-Standardschriftart">
    <w:name w:val="WW-Absatz-Standardschriftart"/>
    <w:uiPriority w:val="99"/>
    <w:rsid w:val="006018E2"/>
  </w:style>
  <w:style w:type="character" w:customStyle="1" w:styleId="WW-Absatz-Standardschriftart1">
    <w:name w:val="WW-Absatz-Standardschriftart1"/>
    <w:uiPriority w:val="99"/>
    <w:rsid w:val="006018E2"/>
  </w:style>
  <w:style w:type="character" w:customStyle="1" w:styleId="WW-Absatz-Standardschriftart11">
    <w:name w:val="WW-Absatz-Standardschriftart11"/>
    <w:uiPriority w:val="99"/>
    <w:rsid w:val="006018E2"/>
  </w:style>
  <w:style w:type="character" w:customStyle="1" w:styleId="WW-Absatz-Standardschriftart111">
    <w:name w:val="WW-Absatz-Standardschriftart111"/>
    <w:uiPriority w:val="99"/>
    <w:rsid w:val="006018E2"/>
  </w:style>
  <w:style w:type="character" w:customStyle="1" w:styleId="WW8Num3z1">
    <w:name w:val="WW8Num3z1"/>
    <w:uiPriority w:val="99"/>
    <w:rsid w:val="006018E2"/>
    <w:rPr>
      <w:rFonts w:ascii="OpenSymbol" w:eastAsia="OpenSymbol"/>
      <w:b/>
    </w:rPr>
  </w:style>
  <w:style w:type="character" w:customStyle="1" w:styleId="WW8Num14z1">
    <w:name w:val="WW8Num14z1"/>
    <w:uiPriority w:val="99"/>
    <w:rsid w:val="006018E2"/>
    <w:rPr>
      <w:rFonts w:ascii="OpenSymbol" w:eastAsia="OpenSymbol"/>
      <w:b/>
    </w:rPr>
  </w:style>
  <w:style w:type="character" w:customStyle="1" w:styleId="WW8Num16z0">
    <w:name w:val="WW8Num16z0"/>
    <w:uiPriority w:val="99"/>
    <w:rsid w:val="006018E2"/>
    <w:rPr>
      <w:u w:val="none"/>
    </w:rPr>
  </w:style>
  <w:style w:type="character" w:customStyle="1" w:styleId="2">
    <w:name w:val="Основной шрифт абзаца2"/>
    <w:uiPriority w:val="99"/>
    <w:rsid w:val="006018E2"/>
  </w:style>
  <w:style w:type="character" w:customStyle="1" w:styleId="WW8Num15z1">
    <w:name w:val="WW8Num15z1"/>
    <w:uiPriority w:val="99"/>
    <w:rsid w:val="006018E2"/>
    <w:rPr>
      <w:rFonts w:ascii="OpenSymbol" w:eastAsia="OpenSymbol"/>
      <w:b/>
    </w:rPr>
  </w:style>
  <w:style w:type="character" w:customStyle="1" w:styleId="WW8Num17z0">
    <w:name w:val="WW8Num17z0"/>
    <w:uiPriority w:val="99"/>
    <w:rsid w:val="006018E2"/>
    <w:rPr>
      <w:u w:val="none"/>
    </w:rPr>
  </w:style>
  <w:style w:type="character" w:customStyle="1" w:styleId="WW-Absatz-Standardschriftart1111">
    <w:name w:val="WW-Absatz-Standardschriftart1111"/>
    <w:uiPriority w:val="99"/>
    <w:rsid w:val="006018E2"/>
  </w:style>
  <w:style w:type="character" w:customStyle="1" w:styleId="WW8Num5z2">
    <w:name w:val="WW8Num5z2"/>
    <w:uiPriority w:val="99"/>
    <w:rsid w:val="006018E2"/>
    <w:rPr>
      <w:rFonts w:ascii="Wingdings" w:hAnsi="Wingdings"/>
    </w:rPr>
  </w:style>
  <w:style w:type="character" w:customStyle="1" w:styleId="WW8Num5z4">
    <w:name w:val="WW8Num5z4"/>
    <w:uiPriority w:val="99"/>
    <w:rsid w:val="006018E2"/>
    <w:rPr>
      <w:rFonts w:ascii="Courier New" w:hAnsi="Courier New"/>
    </w:rPr>
  </w:style>
  <w:style w:type="character" w:customStyle="1" w:styleId="WW8Num7z2">
    <w:name w:val="WW8Num7z2"/>
    <w:uiPriority w:val="99"/>
    <w:rsid w:val="006018E2"/>
    <w:rPr>
      <w:rFonts w:ascii="Wingdings" w:hAnsi="Wingdings"/>
      <w:sz w:val="20"/>
    </w:rPr>
  </w:style>
  <w:style w:type="character" w:customStyle="1" w:styleId="WW8Num9z2">
    <w:name w:val="WW8Num9z2"/>
    <w:uiPriority w:val="99"/>
    <w:rsid w:val="006018E2"/>
    <w:rPr>
      <w:rFonts w:ascii="Wingdings" w:hAnsi="Wingdings"/>
    </w:rPr>
  </w:style>
  <w:style w:type="character" w:customStyle="1" w:styleId="WW8Num10z2">
    <w:name w:val="WW8Num10z2"/>
    <w:uiPriority w:val="99"/>
    <w:rsid w:val="006018E2"/>
    <w:rPr>
      <w:rFonts w:ascii="Wingdings" w:hAnsi="Wingdings"/>
      <w:sz w:val="20"/>
    </w:rPr>
  </w:style>
  <w:style w:type="character" w:customStyle="1" w:styleId="WW8Num11z2">
    <w:name w:val="WW8Num11z2"/>
    <w:uiPriority w:val="99"/>
    <w:rsid w:val="006018E2"/>
    <w:rPr>
      <w:rFonts w:ascii="Wingdings" w:hAnsi="Wingdings"/>
      <w:sz w:val="20"/>
    </w:rPr>
  </w:style>
  <w:style w:type="character" w:customStyle="1" w:styleId="11">
    <w:name w:val="Основной шрифт абзаца1"/>
    <w:uiPriority w:val="99"/>
    <w:rsid w:val="006018E2"/>
  </w:style>
  <w:style w:type="character" w:customStyle="1" w:styleId="c7">
    <w:name w:val="c7"/>
    <w:uiPriority w:val="99"/>
    <w:rsid w:val="006018E2"/>
    <w:rPr>
      <w:rFonts w:cs="Times New Roman"/>
    </w:rPr>
  </w:style>
  <w:style w:type="character" w:customStyle="1" w:styleId="apple-converted-space">
    <w:name w:val="apple-converted-space"/>
    <w:uiPriority w:val="99"/>
    <w:rsid w:val="006018E2"/>
    <w:rPr>
      <w:rFonts w:cs="Times New Roman"/>
    </w:rPr>
  </w:style>
  <w:style w:type="character" w:customStyle="1" w:styleId="20">
    <w:name w:val="Основной текст с отступом 2 Знак"/>
    <w:uiPriority w:val="99"/>
    <w:rsid w:val="006018E2"/>
    <w:rPr>
      <w:rFonts w:ascii="Times New Roman" w:hAnsi="Times New Roman"/>
      <w:sz w:val="24"/>
    </w:rPr>
  </w:style>
  <w:style w:type="character" w:customStyle="1" w:styleId="a3">
    <w:name w:val="Основной текст с отступом Знак"/>
    <w:uiPriority w:val="99"/>
    <w:rsid w:val="006018E2"/>
    <w:rPr>
      <w:rFonts w:ascii="Times New Roman" w:hAnsi="Times New Roman"/>
      <w:sz w:val="24"/>
    </w:rPr>
  </w:style>
  <w:style w:type="character" w:customStyle="1" w:styleId="HTML">
    <w:name w:val="Стандартный HTML Знак"/>
    <w:uiPriority w:val="99"/>
    <w:rsid w:val="006018E2"/>
    <w:rPr>
      <w:rFonts w:ascii="Courier New" w:hAnsi="Courier New"/>
    </w:rPr>
  </w:style>
  <w:style w:type="character" w:customStyle="1" w:styleId="a4">
    <w:name w:val="Основной текст Знак"/>
    <w:uiPriority w:val="99"/>
    <w:rsid w:val="006018E2"/>
    <w:rPr>
      <w:rFonts w:ascii="Times New Roman" w:hAnsi="Times New Roman"/>
      <w:sz w:val="24"/>
    </w:rPr>
  </w:style>
  <w:style w:type="character" w:customStyle="1" w:styleId="21">
    <w:name w:val="Основной текст (2)_"/>
    <w:uiPriority w:val="99"/>
    <w:rsid w:val="006018E2"/>
    <w:rPr>
      <w:b/>
      <w:i/>
      <w:sz w:val="23"/>
      <w:shd w:val="clear" w:color="auto" w:fill="FFFFFF"/>
    </w:rPr>
  </w:style>
  <w:style w:type="character" w:customStyle="1" w:styleId="c0">
    <w:name w:val="c0"/>
    <w:uiPriority w:val="99"/>
    <w:rsid w:val="006018E2"/>
    <w:rPr>
      <w:rFonts w:cs="Times New Roman"/>
    </w:rPr>
  </w:style>
  <w:style w:type="character" w:styleId="a5">
    <w:name w:val="Hyperlink"/>
    <w:uiPriority w:val="99"/>
    <w:rsid w:val="006018E2"/>
    <w:rPr>
      <w:rFonts w:cs="Times New Roman"/>
      <w:color w:val="0000FF"/>
      <w:u w:val="single"/>
    </w:rPr>
  </w:style>
  <w:style w:type="character" w:customStyle="1" w:styleId="a6">
    <w:name w:val="Символ нумерации"/>
    <w:uiPriority w:val="99"/>
    <w:rsid w:val="006018E2"/>
    <w:rPr>
      <w:u w:val="none"/>
    </w:rPr>
  </w:style>
  <w:style w:type="character" w:customStyle="1" w:styleId="a7">
    <w:name w:val="Маркеры списка"/>
    <w:uiPriority w:val="99"/>
    <w:rsid w:val="006018E2"/>
    <w:rPr>
      <w:rFonts w:ascii="Symbol" w:eastAsia="OpenSymbol" w:hAnsi="Symbol"/>
      <w:b/>
    </w:rPr>
  </w:style>
  <w:style w:type="paragraph" w:customStyle="1" w:styleId="a8">
    <w:name w:val="Заголовок"/>
    <w:basedOn w:val="a"/>
    <w:next w:val="a9"/>
    <w:uiPriority w:val="99"/>
    <w:rsid w:val="006018E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12"/>
    <w:uiPriority w:val="99"/>
    <w:rsid w:val="006018E2"/>
    <w:pPr>
      <w:spacing w:after="120"/>
    </w:pPr>
  </w:style>
  <w:style w:type="character" w:customStyle="1" w:styleId="12">
    <w:name w:val="Основной текст Знак1"/>
    <w:link w:val="a9"/>
    <w:uiPriority w:val="99"/>
    <w:locked/>
    <w:rsid w:val="006018E2"/>
    <w:rPr>
      <w:rFonts w:ascii="Times New Roman" w:hAnsi="Times New Roman" w:cs="Times New Roman"/>
      <w:sz w:val="24"/>
      <w:szCs w:val="24"/>
      <w:lang w:eastAsia="ar-SA" w:bidi="ar-SA"/>
    </w:rPr>
  </w:style>
  <w:style w:type="paragraph" w:styleId="aa">
    <w:name w:val="List"/>
    <w:basedOn w:val="a9"/>
    <w:uiPriority w:val="99"/>
    <w:rsid w:val="006018E2"/>
    <w:rPr>
      <w:rFonts w:cs="Mangal"/>
    </w:rPr>
  </w:style>
  <w:style w:type="paragraph" w:customStyle="1" w:styleId="22">
    <w:name w:val="Название2"/>
    <w:basedOn w:val="a"/>
    <w:uiPriority w:val="99"/>
    <w:rsid w:val="006018E2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uiPriority w:val="99"/>
    <w:rsid w:val="006018E2"/>
    <w:pPr>
      <w:suppressLineNumbers/>
    </w:pPr>
    <w:rPr>
      <w:rFonts w:cs="Mangal"/>
    </w:rPr>
  </w:style>
  <w:style w:type="paragraph" w:customStyle="1" w:styleId="13">
    <w:name w:val="Название1"/>
    <w:basedOn w:val="a"/>
    <w:uiPriority w:val="99"/>
    <w:rsid w:val="006018E2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uiPriority w:val="99"/>
    <w:rsid w:val="006018E2"/>
    <w:pPr>
      <w:suppressLineNumbers/>
    </w:pPr>
    <w:rPr>
      <w:rFonts w:cs="Mangal"/>
    </w:rPr>
  </w:style>
  <w:style w:type="paragraph" w:styleId="ab">
    <w:name w:val="No Spacing"/>
    <w:link w:val="ac"/>
    <w:qFormat/>
    <w:rsid w:val="006018E2"/>
    <w:pPr>
      <w:suppressAutoHyphens/>
    </w:pPr>
    <w:rPr>
      <w:rFonts w:ascii="Times New Roman" w:hAnsi="Times New Roman"/>
      <w:sz w:val="24"/>
      <w:szCs w:val="22"/>
      <w:lang w:eastAsia="ar-SA"/>
    </w:rPr>
  </w:style>
  <w:style w:type="paragraph" w:customStyle="1" w:styleId="ad">
    <w:name w:val="Новый"/>
    <w:basedOn w:val="a"/>
    <w:uiPriority w:val="99"/>
    <w:rsid w:val="006018E2"/>
    <w:pPr>
      <w:spacing w:line="360" w:lineRule="auto"/>
      <w:ind w:firstLine="454"/>
      <w:jc w:val="both"/>
    </w:pPr>
    <w:rPr>
      <w:rFonts w:cs="Calibri"/>
      <w:sz w:val="28"/>
    </w:rPr>
  </w:style>
  <w:style w:type="paragraph" w:customStyle="1" w:styleId="210">
    <w:name w:val="Основной текст с отступом 21"/>
    <w:basedOn w:val="a"/>
    <w:uiPriority w:val="99"/>
    <w:rsid w:val="006018E2"/>
    <w:pPr>
      <w:spacing w:after="120" w:line="480" w:lineRule="auto"/>
      <w:ind w:left="283"/>
    </w:pPr>
    <w:rPr>
      <w:rFonts w:cs="Calibri"/>
    </w:rPr>
  </w:style>
  <w:style w:type="paragraph" w:styleId="ae">
    <w:name w:val="List Paragraph"/>
    <w:basedOn w:val="a"/>
    <w:link w:val="af"/>
    <w:uiPriority w:val="1"/>
    <w:qFormat/>
    <w:rsid w:val="006018E2"/>
    <w:pPr>
      <w:ind w:left="720"/>
    </w:pPr>
    <w:rPr>
      <w:rFonts w:cs="Calibri"/>
    </w:rPr>
  </w:style>
  <w:style w:type="paragraph" w:customStyle="1" w:styleId="c4">
    <w:name w:val="c4"/>
    <w:basedOn w:val="a"/>
    <w:uiPriority w:val="99"/>
    <w:rsid w:val="006018E2"/>
    <w:pPr>
      <w:spacing w:before="280" w:after="280"/>
    </w:pPr>
  </w:style>
  <w:style w:type="paragraph" w:customStyle="1" w:styleId="c52">
    <w:name w:val="c52"/>
    <w:basedOn w:val="a"/>
    <w:uiPriority w:val="99"/>
    <w:rsid w:val="006018E2"/>
    <w:pPr>
      <w:spacing w:before="280" w:after="280"/>
    </w:pPr>
  </w:style>
  <w:style w:type="paragraph" w:customStyle="1" w:styleId="c25">
    <w:name w:val="c25"/>
    <w:basedOn w:val="a"/>
    <w:uiPriority w:val="99"/>
    <w:rsid w:val="006018E2"/>
    <w:pPr>
      <w:spacing w:before="280" w:after="280"/>
    </w:pPr>
  </w:style>
  <w:style w:type="paragraph" w:customStyle="1" w:styleId="c3">
    <w:name w:val="c3"/>
    <w:basedOn w:val="a"/>
    <w:uiPriority w:val="99"/>
    <w:rsid w:val="006018E2"/>
    <w:pPr>
      <w:spacing w:before="280" w:after="280"/>
    </w:pPr>
  </w:style>
  <w:style w:type="paragraph" w:customStyle="1" w:styleId="220">
    <w:name w:val="Основной текст с отступом 22"/>
    <w:basedOn w:val="a"/>
    <w:uiPriority w:val="99"/>
    <w:rsid w:val="006018E2"/>
    <w:pPr>
      <w:spacing w:line="360" w:lineRule="auto"/>
      <w:ind w:firstLine="709"/>
      <w:jc w:val="both"/>
    </w:pPr>
    <w:rPr>
      <w:sz w:val="28"/>
    </w:rPr>
  </w:style>
  <w:style w:type="paragraph" w:styleId="af0">
    <w:name w:val="Body Text Indent"/>
    <w:basedOn w:val="a"/>
    <w:link w:val="15"/>
    <w:uiPriority w:val="99"/>
    <w:rsid w:val="006018E2"/>
    <w:pPr>
      <w:spacing w:after="120"/>
      <w:ind w:left="283"/>
    </w:pPr>
  </w:style>
  <w:style w:type="character" w:customStyle="1" w:styleId="15">
    <w:name w:val="Основной текст с отступом Знак1"/>
    <w:link w:val="af0"/>
    <w:uiPriority w:val="99"/>
    <w:locked/>
    <w:rsid w:val="006018E2"/>
    <w:rPr>
      <w:rFonts w:ascii="Times New Roman" w:hAnsi="Times New Roman" w:cs="Times New Roman"/>
      <w:sz w:val="24"/>
      <w:szCs w:val="24"/>
      <w:lang w:eastAsia="ar-SA" w:bidi="ar-SA"/>
    </w:rPr>
  </w:style>
  <w:style w:type="paragraph" w:styleId="HTML0">
    <w:name w:val="HTML Preformatted"/>
    <w:basedOn w:val="a"/>
    <w:link w:val="HTML1"/>
    <w:uiPriority w:val="99"/>
    <w:rsid w:val="006018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1">
    <w:name w:val="Стандартный HTML Знак1"/>
    <w:link w:val="HTML0"/>
    <w:uiPriority w:val="99"/>
    <w:locked/>
    <w:rsid w:val="006018E2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24">
    <w:name w:val="Основной текст (2)"/>
    <w:basedOn w:val="a"/>
    <w:uiPriority w:val="99"/>
    <w:rsid w:val="006018E2"/>
    <w:pPr>
      <w:shd w:val="clear" w:color="auto" w:fill="FFFFFF"/>
      <w:spacing w:line="230" w:lineRule="exact"/>
      <w:ind w:firstLine="280"/>
      <w:jc w:val="both"/>
    </w:pPr>
    <w:rPr>
      <w:rFonts w:ascii="Calibri" w:eastAsia="Calibri" w:hAnsi="Calibri" w:cs="Calibri"/>
      <w:b/>
      <w:bCs/>
      <w:i/>
      <w:iCs/>
      <w:sz w:val="23"/>
      <w:szCs w:val="23"/>
    </w:rPr>
  </w:style>
  <w:style w:type="paragraph" w:styleId="af1">
    <w:name w:val="Normal (Web)"/>
    <w:basedOn w:val="a"/>
    <w:uiPriority w:val="99"/>
    <w:rsid w:val="006018E2"/>
    <w:pPr>
      <w:spacing w:before="280" w:after="280"/>
    </w:pPr>
  </w:style>
  <w:style w:type="paragraph" w:customStyle="1" w:styleId="af2">
    <w:name w:val="Содержимое таблицы"/>
    <w:basedOn w:val="a"/>
    <w:uiPriority w:val="99"/>
    <w:rsid w:val="006018E2"/>
    <w:pPr>
      <w:suppressLineNumbers/>
    </w:pPr>
  </w:style>
  <w:style w:type="paragraph" w:customStyle="1" w:styleId="af3">
    <w:name w:val="Заголовок таблицы"/>
    <w:basedOn w:val="af2"/>
    <w:uiPriority w:val="99"/>
    <w:rsid w:val="006018E2"/>
    <w:pPr>
      <w:jc w:val="center"/>
    </w:pPr>
    <w:rPr>
      <w:b/>
      <w:bCs/>
    </w:rPr>
  </w:style>
  <w:style w:type="paragraph" w:customStyle="1" w:styleId="3">
    <w:name w:val="Заголовок 3+"/>
    <w:basedOn w:val="a"/>
    <w:uiPriority w:val="99"/>
    <w:rsid w:val="006018E2"/>
    <w:pPr>
      <w:widowControl w:val="0"/>
      <w:overflowPunct w:val="0"/>
      <w:autoSpaceDE w:val="0"/>
      <w:spacing w:before="240"/>
      <w:jc w:val="center"/>
      <w:textAlignment w:val="baseline"/>
    </w:pPr>
    <w:rPr>
      <w:b/>
      <w:sz w:val="28"/>
      <w:szCs w:val="20"/>
    </w:rPr>
  </w:style>
  <w:style w:type="character" w:customStyle="1" w:styleId="ac">
    <w:name w:val="Без интервала Знак"/>
    <w:link w:val="ab"/>
    <w:locked/>
    <w:rsid w:val="006018E2"/>
    <w:rPr>
      <w:rFonts w:ascii="Times New Roman" w:hAnsi="Times New Roman"/>
      <w:sz w:val="22"/>
      <w:lang w:eastAsia="ar-SA" w:bidi="ar-SA"/>
    </w:rPr>
  </w:style>
  <w:style w:type="character" w:styleId="af4">
    <w:name w:val="Strong"/>
    <w:uiPriority w:val="99"/>
    <w:qFormat/>
    <w:rsid w:val="006018E2"/>
    <w:rPr>
      <w:rFonts w:cs="Times New Roman"/>
      <w:b/>
    </w:rPr>
  </w:style>
  <w:style w:type="paragraph" w:customStyle="1" w:styleId="16">
    <w:name w:val="Абзац списка1"/>
    <w:basedOn w:val="a"/>
    <w:uiPriority w:val="99"/>
    <w:rsid w:val="006018E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zag4">
    <w:name w:val="zag_4"/>
    <w:basedOn w:val="a"/>
    <w:uiPriority w:val="99"/>
    <w:rsid w:val="006018E2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6"/>
      <w:szCs w:val="26"/>
      <w:lang w:eastAsia="ru-RU"/>
    </w:rPr>
  </w:style>
  <w:style w:type="paragraph" w:customStyle="1" w:styleId="body">
    <w:name w:val="body"/>
    <w:basedOn w:val="a"/>
    <w:uiPriority w:val="99"/>
    <w:rsid w:val="006018E2"/>
    <w:pPr>
      <w:suppressAutoHyphens w:val="0"/>
      <w:spacing w:before="100" w:beforeAutospacing="1" w:after="100" w:afterAutospacing="1"/>
      <w:jc w:val="both"/>
    </w:pPr>
    <w:rPr>
      <w:lang w:eastAsia="ru-RU"/>
    </w:rPr>
  </w:style>
  <w:style w:type="character" w:styleId="af5">
    <w:name w:val="Emphasis"/>
    <w:uiPriority w:val="99"/>
    <w:qFormat/>
    <w:rsid w:val="006018E2"/>
    <w:rPr>
      <w:rFonts w:cs="Times New Roman"/>
      <w:i/>
    </w:rPr>
  </w:style>
  <w:style w:type="paragraph" w:customStyle="1" w:styleId="zag3">
    <w:name w:val="zag_3"/>
    <w:basedOn w:val="a"/>
    <w:uiPriority w:val="99"/>
    <w:rsid w:val="006018E2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ru-RU"/>
    </w:rPr>
  </w:style>
  <w:style w:type="paragraph" w:customStyle="1" w:styleId="zag1">
    <w:name w:val="zag_1"/>
    <w:basedOn w:val="a"/>
    <w:uiPriority w:val="99"/>
    <w:rsid w:val="006018E2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36"/>
      <w:szCs w:val="36"/>
      <w:lang w:eastAsia="ru-RU"/>
    </w:rPr>
  </w:style>
  <w:style w:type="paragraph" w:customStyle="1" w:styleId="avtor">
    <w:name w:val="avtor"/>
    <w:basedOn w:val="a"/>
    <w:uiPriority w:val="99"/>
    <w:rsid w:val="006018E2"/>
    <w:pP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zag5">
    <w:name w:val="zag_5"/>
    <w:basedOn w:val="a"/>
    <w:uiPriority w:val="99"/>
    <w:rsid w:val="006018E2"/>
    <w:pP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FR2">
    <w:name w:val="FR2"/>
    <w:uiPriority w:val="99"/>
    <w:rsid w:val="006018E2"/>
    <w:pPr>
      <w:widowControl w:val="0"/>
      <w:jc w:val="center"/>
    </w:pPr>
    <w:rPr>
      <w:rFonts w:ascii="Times New Roman" w:eastAsia="Times New Roman" w:hAnsi="Times New Roman"/>
      <w:b/>
      <w:sz w:val="32"/>
    </w:rPr>
  </w:style>
  <w:style w:type="paragraph" w:styleId="af6">
    <w:name w:val="header"/>
    <w:basedOn w:val="a"/>
    <w:link w:val="af7"/>
    <w:uiPriority w:val="99"/>
    <w:rsid w:val="006018E2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7">
    <w:name w:val="Верхний колонтитул Знак"/>
    <w:link w:val="af6"/>
    <w:uiPriority w:val="99"/>
    <w:locked/>
    <w:rsid w:val="006018E2"/>
    <w:rPr>
      <w:rFonts w:ascii="Times New Roman" w:hAnsi="Times New Roman" w:cs="Times New Roman"/>
      <w:sz w:val="24"/>
      <w:szCs w:val="24"/>
      <w:lang w:eastAsia="ru-RU"/>
    </w:rPr>
  </w:style>
  <w:style w:type="character" w:styleId="af8">
    <w:name w:val="page number"/>
    <w:uiPriority w:val="99"/>
    <w:rsid w:val="006018E2"/>
    <w:rPr>
      <w:rFonts w:cs="Times New Roman"/>
    </w:rPr>
  </w:style>
  <w:style w:type="paragraph" w:styleId="af9">
    <w:name w:val="footer"/>
    <w:basedOn w:val="a"/>
    <w:link w:val="afa"/>
    <w:uiPriority w:val="99"/>
    <w:rsid w:val="006018E2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a">
    <w:name w:val="Нижний колонтитул Знак"/>
    <w:link w:val="af9"/>
    <w:uiPriority w:val="99"/>
    <w:locked/>
    <w:rsid w:val="006018E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0">
    <w:name w:val="Абзац списка11"/>
    <w:basedOn w:val="a"/>
    <w:uiPriority w:val="99"/>
    <w:rsid w:val="006018E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indexsmall1">
    <w:name w:val="index_small1"/>
    <w:uiPriority w:val="99"/>
    <w:rsid w:val="006018E2"/>
    <w:rPr>
      <w:sz w:val="19"/>
    </w:rPr>
  </w:style>
  <w:style w:type="character" w:customStyle="1" w:styleId="svetliy1">
    <w:name w:val="svetliy1"/>
    <w:uiPriority w:val="99"/>
    <w:rsid w:val="006018E2"/>
  </w:style>
  <w:style w:type="paragraph" w:styleId="afb">
    <w:name w:val="Balloon Text"/>
    <w:basedOn w:val="a"/>
    <w:link w:val="afc"/>
    <w:uiPriority w:val="99"/>
    <w:rsid w:val="006018E2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c">
    <w:name w:val="Текст выноски Знак"/>
    <w:link w:val="afb"/>
    <w:uiPriority w:val="99"/>
    <w:locked/>
    <w:rsid w:val="006018E2"/>
    <w:rPr>
      <w:rFonts w:ascii="Tahoma" w:hAnsi="Tahoma" w:cs="Tahoma"/>
      <w:sz w:val="16"/>
      <w:szCs w:val="16"/>
      <w:lang w:eastAsia="ru-RU"/>
    </w:rPr>
  </w:style>
  <w:style w:type="paragraph" w:styleId="afd">
    <w:name w:val="Document Map"/>
    <w:basedOn w:val="a"/>
    <w:link w:val="afe"/>
    <w:uiPriority w:val="99"/>
    <w:rsid w:val="006018E2"/>
    <w:pPr>
      <w:shd w:val="clear" w:color="auto" w:fill="000080"/>
      <w:suppressAutoHyphens w:val="0"/>
      <w:spacing w:after="200" w:line="276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afe">
    <w:name w:val="Схема документа Знак"/>
    <w:link w:val="afd"/>
    <w:uiPriority w:val="99"/>
    <w:locked/>
    <w:rsid w:val="006018E2"/>
    <w:rPr>
      <w:rFonts w:ascii="Tahoma" w:hAnsi="Tahoma" w:cs="Tahoma"/>
      <w:sz w:val="20"/>
      <w:szCs w:val="20"/>
      <w:shd w:val="clear" w:color="auto" w:fill="000080"/>
    </w:rPr>
  </w:style>
  <w:style w:type="paragraph" w:customStyle="1" w:styleId="snoska">
    <w:name w:val="snoska"/>
    <w:basedOn w:val="a"/>
    <w:uiPriority w:val="99"/>
    <w:rsid w:val="006018E2"/>
    <w:pPr>
      <w:suppressAutoHyphens w:val="0"/>
      <w:spacing w:before="100" w:beforeAutospacing="1" w:after="100" w:afterAutospacing="1"/>
      <w:jc w:val="both"/>
    </w:pPr>
    <w:rPr>
      <w:sz w:val="19"/>
      <w:szCs w:val="19"/>
      <w:lang w:eastAsia="ru-RU"/>
    </w:rPr>
  </w:style>
  <w:style w:type="character" w:styleId="aff">
    <w:name w:val="annotation reference"/>
    <w:uiPriority w:val="99"/>
    <w:rsid w:val="006018E2"/>
    <w:rPr>
      <w:rFonts w:cs="Times New Roman"/>
      <w:sz w:val="16"/>
    </w:rPr>
  </w:style>
  <w:style w:type="paragraph" w:styleId="aff0">
    <w:name w:val="annotation text"/>
    <w:basedOn w:val="a"/>
    <w:link w:val="aff1"/>
    <w:uiPriority w:val="99"/>
    <w:rsid w:val="006018E2"/>
    <w:pPr>
      <w:suppressAutoHyphens w:val="0"/>
    </w:pPr>
    <w:rPr>
      <w:sz w:val="20"/>
      <w:szCs w:val="20"/>
      <w:lang w:eastAsia="ru-RU"/>
    </w:rPr>
  </w:style>
  <w:style w:type="character" w:customStyle="1" w:styleId="aff1">
    <w:name w:val="Текст примечания Знак"/>
    <w:link w:val="aff0"/>
    <w:uiPriority w:val="99"/>
    <w:locked/>
    <w:rsid w:val="006018E2"/>
    <w:rPr>
      <w:rFonts w:ascii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rsid w:val="006018E2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6018E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6018E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7">
    <w:name w:val="Без интервала1"/>
    <w:uiPriority w:val="99"/>
    <w:rsid w:val="006018E2"/>
    <w:rPr>
      <w:rFonts w:eastAsia="Times New Roman" w:cs="Calibri"/>
      <w:sz w:val="22"/>
      <w:szCs w:val="22"/>
    </w:rPr>
  </w:style>
  <w:style w:type="paragraph" w:customStyle="1" w:styleId="c21c26">
    <w:name w:val="c21 c26"/>
    <w:basedOn w:val="a"/>
    <w:uiPriority w:val="99"/>
    <w:rsid w:val="006018E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NoSpacing1">
    <w:name w:val="No Spacing1"/>
    <w:uiPriority w:val="99"/>
    <w:rsid w:val="00B46897"/>
    <w:pPr>
      <w:suppressAutoHyphens/>
      <w:spacing w:line="100" w:lineRule="atLeast"/>
    </w:pPr>
    <w:rPr>
      <w:rFonts w:ascii="Times New Roman" w:hAnsi="Times New Roman" w:cs="Arial Unicode MS"/>
      <w:kern w:val="2"/>
      <w:sz w:val="24"/>
      <w:szCs w:val="24"/>
      <w:lang w:eastAsia="hi-IN" w:bidi="hi-IN"/>
    </w:rPr>
  </w:style>
  <w:style w:type="paragraph" w:customStyle="1" w:styleId="c27">
    <w:name w:val="c27"/>
    <w:basedOn w:val="a"/>
    <w:rsid w:val="007C013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rsid w:val="007C013C"/>
  </w:style>
  <w:style w:type="character" w:customStyle="1" w:styleId="c21">
    <w:name w:val="c21"/>
    <w:rsid w:val="007C013C"/>
  </w:style>
  <w:style w:type="table" w:styleId="aff4">
    <w:name w:val="Table Grid"/>
    <w:basedOn w:val="a1"/>
    <w:uiPriority w:val="39"/>
    <w:locked/>
    <w:rsid w:val="007C013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Абзац списка Знак"/>
    <w:basedOn w:val="a0"/>
    <w:link w:val="ae"/>
    <w:uiPriority w:val="1"/>
    <w:rsid w:val="00BF7D95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pboth">
    <w:name w:val="pboth"/>
    <w:basedOn w:val="a"/>
    <w:rsid w:val="00BF7D95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70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ck.ru/33NMk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8099</TotalTime>
  <Pages>49</Pages>
  <Words>11114</Words>
  <Characters>63350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115</cp:revision>
  <cp:lastPrinted>2024-09-18T09:18:00Z</cp:lastPrinted>
  <dcterms:created xsi:type="dcterms:W3CDTF">2023-09-30T10:37:00Z</dcterms:created>
  <dcterms:modified xsi:type="dcterms:W3CDTF">2025-05-21T03:00:00Z</dcterms:modified>
</cp:coreProperties>
</file>