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8DE" w:rsidRPr="003B0DC7" w:rsidRDefault="005838DE" w:rsidP="005838D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B0DC7">
        <w:rPr>
          <w:rFonts w:ascii="Times New Roman" w:hAnsi="Times New Roman" w:cs="Times New Roman"/>
          <w:b/>
          <w:i/>
          <w:sz w:val="28"/>
          <w:szCs w:val="28"/>
        </w:rPr>
        <w:t>Кондаурова Л., Ф.,</w:t>
      </w:r>
    </w:p>
    <w:p w:rsidR="005838DE" w:rsidRPr="003B0DC7" w:rsidRDefault="005838DE" w:rsidP="005838D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B0DC7">
        <w:rPr>
          <w:rFonts w:ascii="Times New Roman" w:hAnsi="Times New Roman" w:cs="Times New Roman"/>
          <w:i/>
          <w:sz w:val="28"/>
          <w:szCs w:val="28"/>
        </w:rPr>
        <w:t>Воспитатель</w:t>
      </w:r>
    </w:p>
    <w:p w:rsidR="005838DE" w:rsidRDefault="005838DE" w:rsidP="005838D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B0DC7">
        <w:rPr>
          <w:rFonts w:ascii="Times New Roman" w:hAnsi="Times New Roman" w:cs="Times New Roman"/>
          <w:i/>
          <w:sz w:val="28"/>
          <w:szCs w:val="28"/>
        </w:rPr>
        <w:t>МАДОУ ДС №69 «Ладушки»</w:t>
      </w:r>
    </w:p>
    <w:p w:rsidR="000A0E8D" w:rsidRDefault="000A0E8D" w:rsidP="00EE28F2">
      <w:pPr>
        <w:pStyle w:val="a3"/>
        <w:kinsoku w:val="0"/>
        <w:overflowPunct w:val="0"/>
        <w:ind w:left="0" w:firstLine="709"/>
        <w:jc w:val="right"/>
        <w:rPr>
          <w:b/>
          <w:bCs/>
          <w:i/>
        </w:rPr>
      </w:pPr>
    </w:p>
    <w:p w:rsidR="005838DE" w:rsidRDefault="005838DE" w:rsidP="00EE28F2">
      <w:pPr>
        <w:pStyle w:val="a3"/>
        <w:kinsoku w:val="0"/>
        <w:overflowPunct w:val="0"/>
        <w:ind w:left="0" w:firstLine="709"/>
        <w:jc w:val="right"/>
        <w:rPr>
          <w:b/>
          <w:bCs/>
          <w:i/>
        </w:rPr>
      </w:pPr>
    </w:p>
    <w:p w:rsidR="00397322" w:rsidRPr="006750DE" w:rsidRDefault="006750DE" w:rsidP="006750DE">
      <w:pPr>
        <w:pStyle w:val="a3"/>
        <w:kinsoku w:val="0"/>
        <w:overflowPunct w:val="0"/>
        <w:ind w:left="0" w:firstLine="709"/>
        <w:jc w:val="center"/>
        <w:rPr>
          <w:b/>
          <w:bCs/>
        </w:rPr>
      </w:pPr>
      <w:r>
        <w:rPr>
          <w:b/>
          <w:bCs/>
        </w:rPr>
        <w:t>РАЗВИТИЕ КОНСТРУКТИВНОЙ ДЕЯТЕЛЬНОСТИ В РАННЕМ ДОШКОЛЬНОМ ВОЗРАСТЕ.</w:t>
      </w:r>
      <w:bookmarkStart w:id="0" w:name="_GoBack"/>
      <w:bookmarkEnd w:id="0"/>
    </w:p>
    <w:p w:rsidR="006750DE" w:rsidRDefault="006750DE" w:rsidP="00EE28F2">
      <w:pPr>
        <w:pStyle w:val="a3"/>
        <w:kinsoku w:val="0"/>
        <w:overflowPunct w:val="0"/>
        <w:ind w:left="0" w:firstLine="709"/>
        <w:jc w:val="right"/>
        <w:rPr>
          <w:b/>
          <w:bCs/>
          <w:i/>
        </w:rPr>
      </w:pPr>
    </w:p>
    <w:p w:rsidR="008A2617" w:rsidRPr="00D134A0" w:rsidRDefault="00AB4543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</w:t>
      </w:r>
      <w:r w:rsidR="008A2617" w:rsidRPr="00D134A0">
        <w:rPr>
          <w:spacing w:val="-1"/>
          <w:sz w:val="28"/>
          <w:szCs w:val="28"/>
        </w:rPr>
        <w:t>ервое</w:t>
      </w:r>
      <w:r w:rsidR="008A2617" w:rsidRPr="00D134A0">
        <w:rPr>
          <w:spacing w:val="19"/>
          <w:sz w:val="28"/>
          <w:szCs w:val="28"/>
        </w:rPr>
        <w:t xml:space="preserve"> </w:t>
      </w:r>
      <w:r w:rsidR="008A2617" w:rsidRPr="00D134A0">
        <w:rPr>
          <w:spacing w:val="-1"/>
          <w:sz w:val="28"/>
          <w:szCs w:val="28"/>
        </w:rPr>
        <w:t>знакомство</w:t>
      </w:r>
      <w:r w:rsidR="008A2617" w:rsidRPr="00D134A0">
        <w:rPr>
          <w:spacing w:val="20"/>
          <w:sz w:val="28"/>
          <w:szCs w:val="28"/>
        </w:rPr>
        <w:t xml:space="preserve"> </w:t>
      </w:r>
      <w:r w:rsidR="008A2617" w:rsidRPr="00D134A0">
        <w:rPr>
          <w:sz w:val="28"/>
          <w:szCs w:val="28"/>
        </w:rPr>
        <w:t>с</w:t>
      </w:r>
      <w:r w:rsidR="008A2617" w:rsidRPr="00D134A0">
        <w:rPr>
          <w:spacing w:val="20"/>
          <w:sz w:val="28"/>
          <w:szCs w:val="28"/>
        </w:rPr>
        <w:t xml:space="preserve"> </w:t>
      </w:r>
      <w:r w:rsidR="008A2617" w:rsidRPr="00D134A0">
        <w:rPr>
          <w:spacing w:val="-1"/>
          <w:sz w:val="28"/>
          <w:szCs w:val="28"/>
        </w:rPr>
        <w:t>миром</w:t>
      </w:r>
      <w:r w:rsidR="008A2617" w:rsidRPr="00D134A0">
        <w:rPr>
          <w:spacing w:val="20"/>
          <w:sz w:val="28"/>
          <w:szCs w:val="28"/>
        </w:rPr>
        <w:t xml:space="preserve"> </w:t>
      </w:r>
      <w:r w:rsidR="008A2617" w:rsidRPr="00D134A0">
        <w:rPr>
          <w:spacing w:val="-1"/>
          <w:sz w:val="28"/>
          <w:szCs w:val="28"/>
        </w:rPr>
        <w:t>профессий</w:t>
      </w:r>
      <w:r w:rsidR="008A2617" w:rsidRPr="00D134A0">
        <w:rPr>
          <w:spacing w:val="91"/>
          <w:sz w:val="28"/>
          <w:szCs w:val="28"/>
        </w:rPr>
        <w:t xml:space="preserve"> </w:t>
      </w:r>
      <w:r w:rsidR="008A2617" w:rsidRPr="00D134A0">
        <w:rPr>
          <w:spacing w:val="-1"/>
          <w:sz w:val="28"/>
          <w:szCs w:val="28"/>
        </w:rPr>
        <w:t>происходит</w:t>
      </w:r>
      <w:r w:rsidR="008A2617" w:rsidRPr="00D134A0">
        <w:rPr>
          <w:sz w:val="28"/>
          <w:szCs w:val="28"/>
        </w:rPr>
        <w:t xml:space="preserve"> </w:t>
      </w:r>
      <w:r w:rsidR="008A2617" w:rsidRPr="00D134A0">
        <w:rPr>
          <w:spacing w:val="-1"/>
          <w:sz w:val="28"/>
          <w:szCs w:val="28"/>
        </w:rPr>
        <w:t xml:space="preserve">еще </w:t>
      </w:r>
      <w:r w:rsidR="008A2617" w:rsidRPr="00D134A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младшем </w:t>
      </w:r>
      <w:r>
        <w:rPr>
          <w:spacing w:val="-1"/>
          <w:sz w:val="28"/>
          <w:szCs w:val="28"/>
        </w:rPr>
        <w:t>дошкольном возрасте</w:t>
      </w:r>
      <w:r w:rsidR="008A2617" w:rsidRPr="00D134A0">
        <w:rPr>
          <w:spacing w:val="-1"/>
          <w:sz w:val="28"/>
          <w:szCs w:val="28"/>
        </w:rPr>
        <w:t>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z w:val="28"/>
          <w:szCs w:val="28"/>
        </w:rPr>
      </w:pPr>
      <w:r w:rsidRPr="00D134A0">
        <w:rPr>
          <w:spacing w:val="-1"/>
          <w:sz w:val="28"/>
          <w:szCs w:val="28"/>
        </w:rPr>
        <w:t>Целью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детской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профориентации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2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детском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z w:val="28"/>
          <w:szCs w:val="28"/>
        </w:rPr>
        <w:t>саду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является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расширение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знаний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z w:val="28"/>
          <w:szCs w:val="28"/>
        </w:rPr>
        <w:t>о</w:t>
      </w:r>
      <w:r w:rsidRPr="00D134A0">
        <w:rPr>
          <w:spacing w:val="2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мире</w:t>
      </w:r>
      <w:r w:rsidRPr="00D134A0">
        <w:rPr>
          <w:spacing w:val="8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профессий,</w:t>
      </w:r>
      <w:r w:rsidRPr="00D134A0">
        <w:rPr>
          <w:spacing w:val="1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профессионального</w:t>
      </w:r>
      <w:r w:rsidRPr="00D134A0">
        <w:rPr>
          <w:spacing w:val="1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самоопределения</w:t>
      </w:r>
      <w:r w:rsidRPr="00D134A0">
        <w:rPr>
          <w:spacing w:val="1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дошкольника</w:t>
      </w:r>
      <w:r w:rsidRPr="00D134A0">
        <w:rPr>
          <w:spacing w:val="13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1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соответствии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1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желаниями,</w:t>
      </w:r>
      <w:r w:rsidRPr="00D134A0">
        <w:rPr>
          <w:spacing w:val="9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способностями,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индивидуальными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особенностями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каждой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личности,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формирование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интереса</w:t>
      </w:r>
      <w:r w:rsidRPr="00D134A0">
        <w:rPr>
          <w:spacing w:val="107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к </w:t>
      </w:r>
      <w:r w:rsidRPr="00D134A0">
        <w:rPr>
          <w:spacing w:val="-1"/>
          <w:sz w:val="28"/>
          <w:szCs w:val="28"/>
        </w:rPr>
        <w:t>трудовой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z w:val="28"/>
          <w:szCs w:val="28"/>
        </w:rPr>
        <w:t xml:space="preserve"> взрослых.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pacing w:val="-1"/>
          <w:sz w:val="28"/>
          <w:szCs w:val="28"/>
        </w:rPr>
        <w:t>Конструирование</w:t>
      </w:r>
      <w:r w:rsidR="00AB4543">
        <w:rPr>
          <w:spacing w:val="-1"/>
          <w:sz w:val="28"/>
          <w:szCs w:val="28"/>
        </w:rPr>
        <w:t xml:space="preserve"> в младшем возрасте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дает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возможность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детям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увлекательной,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активной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продуктивной</w:t>
      </w:r>
      <w:r w:rsidRPr="00D134A0">
        <w:rPr>
          <w:spacing w:val="6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pacing w:val="1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обогащать</w:t>
      </w:r>
      <w:r w:rsidRPr="00D134A0">
        <w:rPr>
          <w:spacing w:val="1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свои</w:t>
      </w:r>
      <w:r w:rsidRPr="00D134A0">
        <w:rPr>
          <w:spacing w:val="1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представления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z w:val="28"/>
          <w:szCs w:val="28"/>
        </w:rPr>
        <w:t>о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разных</w:t>
      </w:r>
      <w:r w:rsidRPr="00D134A0">
        <w:rPr>
          <w:spacing w:val="1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видах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профессий.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Дети</w:t>
      </w:r>
      <w:r w:rsidRPr="00D134A0">
        <w:rPr>
          <w:spacing w:val="12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могут</w:t>
      </w:r>
      <w:r w:rsidRPr="00D134A0">
        <w:rPr>
          <w:spacing w:val="1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мечтать</w:t>
      </w:r>
      <w:r w:rsidRPr="00D134A0">
        <w:rPr>
          <w:spacing w:val="99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и </w:t>
      </w:r>
      <w:r w:rsidRPr="00D134A0">
        <w:rPr>
          <w:spacing w:val="-1"/>
          <w:sz w:val="28"/>
          <w:szCs w:val="28"/>
        </w:rPr>
        <w:t>воплощать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свои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замыслы</w:t>
      </w:r>
      <w:r w:rsidRPr="00D134A0">
        <w:rPr>
          <w:sz w:val="28"/>
          <w:szCs w:val="28"/>
        </w:rPr>
        <w:t xml:space="preserve"> в</w:t>
      </w:r>
      <w:r w:rsidRPr="00D134A0">
        <w:rPr>
          <w:spacing w:val="-1"/>
          <w:sz w:val="28"/>
          <w:szCs w:val="28"/>
        </w:rPr>
        <w:t xml:space="preserve"> </w:t>
      </w:r>
      <w:r w:rsidRPr="00D134A0">
        <w:rPr>
          <w:sz w:val="28"/>
          <w:szCs w:val="28"/>
        </w:rPr>
        <w:t>играх</w:t>
      </w:r>
      <w:r w:rsidRPr="00D134A0">
        <w:rPr>
          <w:spacing w:val="-1"/>
          <w:sz w:val="28"/>
          <w:szCs w:val="28"/>
        </w:rPr>
        <w:t>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pacing w:val="-1"/>
          <w:sz w:val="28"/>
          <w:szCs w:val="28"/>
        </w:rPr>
        <w:t>Практическое</w:t>
      </w:r>
      <w:r w:rsidRPr="00D134A0">
        <w:rPr>
          <w:spacing w:val="5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значение</w:t>
      </w:r>
      <w:r w:rsidRPr="00D134A0">
        <w:rPr>
          <w:spacing w:val="58"/>
          <w:sz w:val="28"/>
          <w:szCs w:val="28"/>
        </w:rPr>
        <w:t xml:space="preserve"> </w:t>
      </w:r>
      <w:r w:rsidRPr="00D134A0">
        <w:rPr>
          <w:sz w:val="28"/>
          <w:szCs w:val="28"/>
        </w:rPr>
        <w:t>и новизна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LEGO-конструирования</w:t>
      </w:r>
      <w:r w:rsidRPr="00D134A0">
        <w:rPr>
          <w:spacing w:val="5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состоит</w:t>
      </w:r>
      <w:r w:rsidRPr="00D134A0">
        <w:rPr>
          <w:sz w:val="28"/>
          <w:szCs w:val="28"/>
        </w:rPr>
        <w:t xml:space="preserve"> в</w:t>
      </w:r>
      <w:r w:rsidRPr="00D134A0">
        <w:rPr>
          <w:spacing w:val="5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том,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что</w:t>
      </w:r>
      <w:r w:rsidRPr="00D134A0">
        <w:rPr>
          <w:spacing w:val="59"/>
          <w:sz w:val="28"/>
          <w:szCs w:val="28"/>
        </w:rPr>
        <w:t xml:space="preserve"> </w:t>
      </w:r>
      <w:r w:rsidRPr="00D134A0">
        <w:rPr>
          <w:sz w:val="28"/>
          <w:szCs w:val="28"/>
        </w:rPr>
        <w:t>оно</w:t>
      </w:r>
      <w:r w:rsidRPr="00D134A0">
        <w:rPr>
          <w:spacing w:val="6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позволяет</w:t>
      </w:r>
      <w:r w:rsidRPr="00D134A0">
        <w:rPr>
          <w:spacing w:val="1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детям</w:t>
      </w:r>
      <w:r w:rsidR="00AB4543">
        <w:rPr>
          <w:spacing w:val="-1"/>
          <w:sz w:val="28"/>
          <w:szCs w:val="28"/>
        </w:rPr>
        <w:t xml:space="preserve"> младшего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дошкольного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возраста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z w:val="28"/>
          <w:szCs w:val="28"/>
        </w:rPr>
        <w:t>форме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познавательной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pacing w:val="1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раскрыть</w:t>
      </w:r>
      <w:r w:rsidRPr="00D134A0">
        <w:rPr>
          <w:spacing w:val="10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практическую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целесообразность</w:t>
      </w:r>
      <w:r w:rsidRPr="00D134A0">
        <w:rPr>
          <w:spacing w:val="3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конструирования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3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сформировать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положительные</w:t>
      </w:r>
      <w:r w:rsidRPr="00D134A0">
        <w:rPr>
          <w:spacing w:val="77"/>
          <w:sz w:val="28"/>
          <w:szCs w:val="28"/>
        </w:rPr>
        <w:t xml:space="preserve"> </w:t>
      </w:r>
      <w:r w:rsidRPr="00D134A0">
        <w:rPr>
          <w:sz w:val="28"/>
          <w:szCs w:val="28"/>
        </w:rPr>
        <w:t>отношения</w:t>
      </w:r>
      <w:r w:rsidRPr="00D134A0">
        <w:rPr>
          <w:spacing w:val="52"/>
          <w:sz w:val="28"/>
          <w:szCs w:val="28"/>
        </w:rPr>
        <w:t xml:space="preserve"> </w:t>
      </w:r>
      <w:r w:rsidRPr="00D134A0">
        <w:rPr>
          <w:sz w:val="28"/>
          <w:szCs w:val="28"/>
        </w:rPr>
        <w:t>к</w:t>
      </w:r>
      <w:r w:rsidRPr="00D134A0">
        <w:rPr>
          <w:spacing w:val="5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труду</w:t>
      </w:r>
      <w:r w:rsidRPr="00D134A0">
        <w:rPr>
          <w:spacing w:val="52"/>
          <w:sz w:val="28"/>
          <w:szCs w:val="28"/>
        </w:rPr>
        <w:t xml:space="preserve"> </w:t>
      </w:r>
      <w:r w:rsidRPr="00D134A0">
        <w:rPr>
          <w:sz w:val="28"/>
          <w:szCs w:val="28"/>
        </w:rPr>
        <w:t>взрослых.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LEGO–конструирование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открывает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z w:val="28"/>
          <w:szCs w:val="28"/>
        </w:rPr>
        <w:t>для</w:t>
      </w:r>
      <w:r w:rsidRPr="00D134A0">
        <w:rPr>
          <w:spacing w:val="5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</w:t>
      </w:r>
      <w:r w:rsidRPr="00D134A0">
        <w:rPr>
          <w:spacing w:val="5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дошкольного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возраста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мир</w:t>
      </w:r>
      <w:r w:rsidR="00507530">
        <w:rPr>
          <w:spacing w:val="-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техники</w:t>
      </w:r>
      <w:r w:rsidRPr="00D134A0">
        <w:rPr>
          <w:sz w:val="28"/>
          <w:szCs w:val="28"/>
        </w:rPr>
        <w:t xml:space="preserve"> и </w:t>
      </w:r>
      <w:r w:rsidRPr="00D134A0">
        <w:rPr>
          <w:spacing w:val="-1"/>
          <w:sz w:val="28"/>
          <w:szCs w:val="28"/>
        </w:rPr>
        <w:t>знаний</w:t>
      </w:r>
      <w:r w:rsidRPr="00D134A0">
        <w:rPr>
          <w:sz w:val="28"/>
          <w:szCs w:val="28"/>
        </w:rPr>
        <w:t xml:space="preserve"> о </w:t>
      </w:r>
      <w:r w:rsidRPr="00D134A0">
        <w:rPr>
          <w:spacing w:val="-2"/>
          <w:sz w:val="28"/>
          <w:szCs w:val="28"/>
        </w:rPr>
        <w:t>труде</w:t>
      </w:r>
      <w:r w:rsidRPr="00D134A0">
        <w:rPr>
          <w:sz w:val="28"/>
          <w:szCs w:val="28"/>
        </w:rPr>
        <w:t xml:space="preserve"> взрослых (наборы: </w:t>
      </w:r>
      <w:r w:rsidRPr="00D134A0">
        <w:rPr>
          <w:spacing w:val="-1"/>
          <w:sz w:val="28"/>
          <w:szCs w:val="28"/>
        </w:rPr>
        <w:t>«Службы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города»,</w:t>
      </w:r>
      <w:r w:rsidRPr="00D134A0">
        <w:rPr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«Дома»,</w:t>
      </w:r>
      <w:r w:rsidR="00507530">
        <w:rPr>
          <w:spacing w:val="-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«Аэродром»,</w:t>
      </w:r>
      <w:r w:rsidR="00507530">
        <w:rPr>
          <w:spacing w:val="-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«Фермер»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т.д.);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развивает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воображение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навыки</w:t>
      </w:r>
      <w:r w:rsidRPr="00D134A0">
        <w:rPr>
          <w:spacing w:val="3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общения,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конструкторские</w:t>
      </w:r>
      <w:r w:rsidRPr="00D134A0">
        <w:rPr>
          <w:spacing w:val="7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способности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техническое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мышление,</w:t>
      </w:r>
      <w:r w:rsidRPr="00D134A0">
        <w:rPr>
          <w:spacing w:val="2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способствует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интерпретации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самовыражению;</w:t>
      </w:r>
      <w:r w:rsidRPr="00D134A0">
        <w:rPr>
          <w:spacing w:val="8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расширяет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кругозор,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z w:val="28"/>
          <w:szCs w:val="28"/>
        </w:rPr>
        <w:t>позволяет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поднять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z w:val="28"/>
          <w:szCs w:val="28"/>
        </w:rPr>
        <w:t>на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более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z w:val="28"/>
          <w:szCs w:val="28"/>
        </w:rPr>
        <w:t>высокий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уровень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z w:val="28"/>
          <w:szCs w:val="28"/>
        </w:rPr>
        <w:t>развитие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познавательной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активности</w:t>
      </w:r>
      <w:r w:rsidRPr="00D134A0">
        <w:rPr>
          <w:spacing w:val="-2"/>
          <w:sz w:val="28"/>
          <w:szCs w:val="28"/>
        </w:rPr>
        <w:t xml:space="preserve"> </w:t>
      </w:r>
      <w:r w:rsidR="00AB4543">
        <w:rPr>
          <w:spacing w:val="-2"/>
          <w:sz w:val="28"/>
          <w:szCs w:val="28"/>
        </w:rPr>
        <w:t xml:space="preserve">младших </w:t>
      </w:r>
      <w:r w:rsidRPr="00D134A0">
        <w:rPr>
          <w:spacing w:val="-1"/>
          <w:sz w:val="28"/>
          <w:szCs w:val="28"/>
        </w:rPr>
        <w:t>дошкольников.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pacing w:val="-1"/>
          <w:sz w:val="28"/>
          <w:szCs w:val="28"/>
        </w:rPr>
        <w:t>Содержание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образовательной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логически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вписывается</w:t>
      </w:r>
      <w:r w:rsidRPr="00D134A0">
        <w:rPr>
          <w:spacing w:val="50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традиционные</w:t>
      </w:r>
      <w:r w:rsidRPr="00D134A0">
        <w:rPr>
          <w:spacing w:val="8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темы</w:t>
      </w:r>
      <w:r w:rsidRPr="00D134A0">
        <w:rPr>
          <w:spacing w:val="4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образовательной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программы</w:t>
      </w:r>
      <w:r w:rsidR="00AB4543">
        <w:rPr>
          <w:spacing w:val="-1"/>
          <w:sz w:val="28"/>
          <w:szCs w:val="28"/>
        </w:rPr>
        <w:t xml:space="preserve"> младшего </w:t>
      </w:r>
      <w:r w:rsidRPr="00D134A0">
        <w:rPr>
          <w:spacing w:val="-1"/>
          <w:sz w:val="28"/>
          <w:szCs w:val="28"/>
        </w:rPr>
        <w:t>дошкольного</w:t>
      </w:r>
      <w:r w:rsidRPr="00D134A0">
        <w:rPr>
          <w:spacing w:val="5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образования,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z w:val="28"/>
          <w:szCs w:val="28"/>
        </w:rPr>
        <w:t>а</w:t>
      </w:r>
      <w:r w:rsidRPr="00D134A0">
        <w:rPr>
          <w:spacing w:val="49"/>
          <w:sz w:val="28"/>
          <w:szCs w:val="28"/>
        </w:rPr>
        <w:t xml:space="preserve"> </w:t>
      </w:r>
      <w:r w:rsidRPr="00D134A0">
        <w:rPr>
          <w:sz w:val="28"/>
          <w:szCs w:val="28"/>
        </w:rPr>
        <w:t>также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эффективно</w:t>
      </w:r>
      <w:r w:rsidRPr="00D134A0">
        <w:rPr>
          <w:spacing w:val="8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встраиваться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тематический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план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группы.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Однако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хочется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отметить,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что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темы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z w:val="28"/>
          <w:szCs w:val="28"/>
        </w:rPr>
        <w:t>отбираются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8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учетом</w:t>
      </w:r>
      <w:r w:rsidRPr="00D134A0">
        <w:rPr>
          <w:spacing w:val="1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уровня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развития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</w:t>
      </w:r>
      <w:r w:rsidR="00AB4543">
        <w:rPr>
          <w:spacing w:val="-1"/>
          <w:sz w:val="28"/>
          <w:szCs w:val="28"/>
        </w:rPr>
        <w:t xml:space="preserve"> младшего дошкольного возраста</w:t>
      </w:r>
      <w:r w:rsidRPr="00D134A0">
        <w:rPr>
          <w:spacing w:val="-1"/>
          <w:sz w:val="28"/>
          <w:szCs w:val="28"/>
        </w:rPr>
        <w:t>,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z w:val="28"/>
          <w:szCs w:val="28"/>
        </w:rPr>
        <w:t>широты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кругозора,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интересов,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z w:val="28"/>
          <w:szCs w:val="28"/>
        </w:rPr>
        <w:t>возрастных</w:t>
      </w:r>
      <w:r w:rsidRPr="00D134A0">
        <w:rPr>
          <w:spacing w:val="11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индивидуальных</w:t>
      </w:r>
      <w:r w:rsidRPr="00D134A0">
        <w:rPr>
          <w:spacing w:val="6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возможностей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детей,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особенностей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владения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речью.</w:t>
      </w:r>
    </w:p>
    <w:p w:rsidR="00014D20" w:rsidRDefault="008A2617" w:rsidP="00014D20">
      <w:pPr>
        <w:pStyle w:val="a3"/>
        <w:kinsoku w:val="0"/>
        <w:overflowPunct w:val="0"/>
        <w:ind w:left="0" w:firstLine="709"/>
        <w:jc w:val="both"/>
        <w:rPr>
          <w:color w:val="FF0000"/>
          <w:sz w:val="28"/>
          <w:szCs w:val="28"/>
        </w:rPr>
      </w:pPr>
      <w:r w:rsidRPr="00D134A0">
        <w:rPr>
          <w:spacing w:val="-1"/>
          <w:sz w:val="28"/>
          <w:szCs w:val="28"/>
        </w:rPr>
        <w:t>Начиная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конструирование,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обращаем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внимание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z w:val="28"/>
          <w:szCs w:val="28"/>
        </w:rPr>
        <w:t>на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подготовленные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материалы,</w:t>
      </w:r>
      <w:r w:rsidRPr="00D134A0">
        <w:rPr>
          <w:spacing w:val="8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выдвигая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интересные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идеи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z w:val="28"/>
          <w:szCs w:val="28"/>
        </w:rPr>
        <w:t>для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работы.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Педагог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включается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деятельность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наравне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детьми</w:t>
      </w:r>
      <w:r w:rsidR="00014D20">
        <w:rPr>
          <w:spacing w:val="-1"/>
          <w:sz w:val="28"/>
          <w:szCs w:val="28"/>
        </w:rPr>
        <w:t xml:space="preserve"> - </w:t>
      </w:r>
      <w:r w:rsidRPr="00D134A0">
        <w:rPr>
          <w:spacing w:val="-1"/>
          <w:sz w:val="28"/>
          <w:szCs w:val="28"/>
        </w:rPr>
        <w:t>выбрав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для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себя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цель,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сам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начинает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действовать,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становится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живым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образцом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планомерной</w:t>
      </w:r>
      <w:r w:rsidRPr="00D134A0">
        <w:rPr>
          <w:spacing w:val="9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организации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работы.</w:t>
      </w:r>
      <w:r w:rsidRPr="00D134A0">
        <w:rPr>
          <w:spacing w:val="28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Он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z w:val="28"/>
          <w:szCs w:val="28"/>
        </w:rPr>
        <w:t>не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инструктирует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z w:val="28"/>
          <w:szCs w:val="28"/>
        </w:rPr>
        <w:t>не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контролирует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детей,</w:t>
      </w:r>
      <w:r w:rsidRPr="00D134A0">
        <w:rPr>
          <w:spacing w:val="28"/>
          <w:sz w:val="28"/>
          <w:szCs w:val="28"/>
        </w:rPr>
        <w:t xml:space="preserve"> </w:t>
      </w:r>
      <w:r w:rsidRPr="00D134A0">
        <w:rPr>
          <w:sz w:val="28"/>
          <w:szCs w:val="28"/>
        </w:rPr>
        <w:t>а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обсуждает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замыслы,</w:t>
      </w:r>
      <w:r w:rsidRPr="00D134A0">
        <w:rPr>
          <w:spacing w:val="6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анализирует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z w:val="28"/>
          <w:szCs w:val="28"/>
        </w:rPr>
        <w:t>вместе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z w:val="28"/>
          <w:szCs w:val="28"/>
        </w:rPr>
        <w:t>детьми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образцы,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комментирует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z w:val="28"/>
          <w:szCs w:val="28"/>
        </w:rPr>
        <w:t>шаги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работы;</w:t>
      </w:r>
      <w:r w:rsidRPr="00D134A0">
        <w:rPr>
          <w:spacing w:val="2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мотивирует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стремление</w:t>
      </w:r>
      <w:r w:rsidRPr="00D134A0">
        <w:rPr>
          <w:spacing w:val="8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получить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конечный</w:t>
      </w:r>
      <w:r w:rsidRPr="00D134A0">
        <w:rPr>
          <w:spacing w:val="-2"/>
          <w:sz w:val="28"/>
          <w:szCs w:val="28"/>
        </w:rPr>
        <w:t xml:space="preserve"> продукт.</w:t>
      </w:r>
      <w:r w:rsidR="00014D20" w:rsidRPr="00014D20">
        <w:rPr>
          <w:color w:val="FF0000"/>
          <w:sz w:val="28"/>
          <w:szCs w:val="28"/>
        </w:rPr>
        <w:t xml:space="preserve"> </w:t>
      </w:r>
    </w:p>
    <w:p w:rsidR="008A2617" w:rsidRDefault="00014D20" w:rsidP="00014D20">
      <w:pPr>
        <w:pStyle w:val="a3"/>
        <w:kinsoku w:val="0"/>
        <w:overflowPunct w:val="0"/>
        <w:ind w:left="0" w:firstLine="709"/>
        <w:jc w:val="both"/>
        <w:rPr>
          <w:sz w:val="28"/>
          <w:szCs w:val="28"/>
        </w:rPr>
      </w:pPr>
      <w:r w:rsidRPr="00014D20">
        <w:rPr>
          <w:sz w:val="28"/>
          <w:szCs w:val="28"/>
        </w:rPr>
        <w:t xml:space="preserve">На занятиях предлагаю детям просмотр презентации, видеоматериалы с сюжетами по теме «Моя семья», «Профессии», «Мой папа военный» и т.д. При планировании совместной деятельности отдается предпочтение различным </w:t>
      </w:r>
      <w:r w:rsidRPr="00014D20">
        <w:rPr>
          <w:sz w:val="28"/>
          <w:szCs w:val="28"/>
        </w:rPr>
        <w:lastRenderedPageBreak/>
        <w:t>игровым формам и приёмам, чтобы избежать однообразия. Дети</w:t>
      </w:r>
      <w:r w:rsidR="00F21B60">
        <w:rPr>
          <w:sz w:val="28"/>
          <w:szCs w:val="28"/>
        </w:rPr>
        <w:t xml:space="preserve"> младшего дошкольного возраста</w:t>
      </w:r>
      <w:r w:rsidRPr="00014D20">
        <w:rPr>
          <w:sz w:val="28"/>
          <w:szCs w:val="28"/>
        </w:rPr>
        <w:t xml:space="preserve"> учатся конструировать модели «шаг за шагом». Такое обучение позволяет им продвигаться вперёд в собственном темпе, стимулирует желание научиться и решать новые, более сложные задачи. Работая над моделью, дети не только пользуются знаниями, полученными на занятиях по «Познавательному развитию», но и углубляют их. Темы занятий подобраны таким образом, чтобы кроме решения конкретных конструкторских задач ребенок расширял </w:t>
      </w:r>
      <w:r w:rsidR="00663ADB" w:rsidRPr="00014D20">
        <w:rPr>
          <w:sz w:val="28"/>
          <w:szCs w:val="28"/>
        </w:rPr>
        <w:t xml:space="preserve">кругозор: </w:t>
      </w:r>
      <w:r w:rsidR="00663ADB">
        <w:rPr>
          <w:sz w:val="28"/>
          <w:szCs w:val="28"/>
        </w:rPr>
        <w:t>профессии</w:t>
      </w:r>
      <w:r w:rsidR="006B0117">
        <w:rPr>
          <w:sz w:val="28"/>
          <w:szCs w:val="28"/>
        </w:rPr>
        <w:t xml:space="preserve">, </w:t>
      </w:r>
      <w:r w:rsidRPr="00014D20">
        <w:rPr>
          <w:sz w:val="28"/>
          <w:szCs w:val="28"/>
        </w:rPr>
        <w:t>сказки, архитектура, животные, птицы, транспорт, космос</w:t>
      </w:r>
      <w:r>
        <w:rPr>
          <w:sz w:val="28"/>
          <w:szCs w:val="28"/>
        </w:rPr>
        <w:t>.</w:t>
      </w:r>
    </w:p>
    <w:p w:rsidR="00014D20" w:rsidRPr="00014D20" w:rsidRDefault="00014D20" w:rsidP="00014D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014D20">
        <w:rPr>
          <w:rFonts w:ascii="Times New Roman" w:hAnsi="Times New Roman" w:cs="Times New Roman"/>
          <w:sz w:val="28"/>
          <w:szCs w:val="28"/>
        </w:rPr>
        <w:t>Каждый ребенок, участвующий в работе по выполнению предложенного задания, высказывает свое отношение к проделанной работе, рассказывает о ходе выполнения задания, о назначении конструкции. После выполнения каждого отдельного этапа работы проверяем вместе с детьми правильность соединения деталей, сравниваем с образцом либо схемой. В зависимости от темы, целей и задач конкретного занятия предлагаемые задания могут быть выполнены индивидуально, парами. Сочетание различных форм работы способствует приобретению детьми социальных знаний о межличностном взаимодействии в группе, в коллективе, происходит обучение, обмен знаниями, умениями и навыками.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z w:val="28"/>
          <w:szCs w:val="28"/>
        </w:rPr>
      </w:pPr>
      <w:r w:rsidRPr="00D134A0">
        <w:rPr>
          <w:sz w:val="28"/>
          <w:szCs w:val="28"/>
        </w:rPr>
        <w:t>Для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подведения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итогов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какой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z w:val="28"/>
          <w:szCs w:val="28"/>
        </w:rPr>
        <w:t>-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z w:val="28"/>
          <w:szCs w:val="28"/>
        </w:rPr>
        <w:t>либо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обобщенной</w:t>
      </w:r>
      <w:r w:rsidRPr="00D134A0">
        <w:rPr>
          <w:spacing w:val="1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проводим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образовательные,</w:t>
      </w:r>
      <w:r w:rsidRPr="00D134A0">
        <w:rPr>
          <w:spacing w:val="8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досуговые</w:t>
      </w:r>
      <w:r w:rsidRPr="00D134A0">
        <w:rPr>
          <w:spacing w:val="44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презентационные</w:t>
      </w:r>
      <w:r w:rsidRPr="00D134A0">
        <w:rPr>
          <w:spacing w:val="4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мероприятия</w:t>
      </w:r>
      <w:r w:rsidRPr="00D134A0">
        <w:rPr>
          <w:spacing w:val="5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(интерактивные</w:t>
      </w:r>
      <w:r w:rsidRPr="00D134A0">
        <w:rPr>
          <w:spacing w:val="4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формы):</w:t>
      </w:r>
      <w:r w:rsidR="008B6D9C">
        <w:rPr>
          <w:spacing w:val="-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архитектурно</w:t>
      </w:r>
      <w:r w:rsidR="00D14C6D">
        <w:rPr>
          <w:spacing w:val="-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-</w:t>
      </w:r>
      <w:r w:rsidRPr="00D134A0">
        <w:rPr>
          <w:spacing w:val="8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конструкторское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z w:val="28"/>
          <w:szCs w:val="28"/>
        </w:rPr>
        <w:t>бюро,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z w:val="28"/>
          <w:szCs w:val="28"/>
        </w:rPr>
        <w:t>экспериментальная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лаборатория,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мастерская,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конкурс</w:t>
      </w:r>
      <w:r w:rsidR="00C21830" w:rsidRPr="00D134A0">
        <w:rPr>
          <w:spacing w:val="-1"/>
          <w:sz w:val="28"/>
          <w:szCs w:val="28"/>
        </w:rPr>
        <w:t>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pacing w:val="-1"/>
          <w:sz w:val="28"/>
          <w:szCs w:val="28"/>
        </w:rPr>
        <w:t>Ведущей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деятельностью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на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таких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занятиях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являются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конструирование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6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моделирование,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осуществляемые</w:t>
      </w:r>
      <w:r w:rsidRPr="00D134A0">
        <w:rPr>
          <w:spacing w:val="3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как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профессиональная</w:t>
      </w:r>
      <w:r w:rsidRPr="00D134A0">
        <w:rPr>
          <w:spacing w:val="38"/>
          <w:sz w:val="28"/>
          <w:szCs w:val="28"/>
        </w:rPr>
        <w:t xml:space="preserve"> </w:t>
      </w:r>
      <w:r w:rsidRPr="00D134A0">
        <w:rPr>
          <w:sz w:val="28"/>
          <w:szCs w:val="28"/>
        </w:rPr>
        <w:t>проба</w:t>
      </w:r>
      <w:r w:rsidRPr="00D134A0">
        <w:rPr>
          <w:spacing w:val="35"/>
          <w:sz w:val="28"/>
          <w:szCs w:val="28"/>
        </w:rPr>
        <w:t xml:space="preserve"> </w:t>
      </w:r>
      <w:r w:rsidRPr="00D134A0">
        <w:rPr>
          <w:sz w:val="28"/>
          <w:szCs w:val="28"/>
        </w:rPr>
        <w:t>на</w:t>
      </w:r>
      <w:r w:rsidRPr="00D134A0">
        <w:rPr>
          <w:spacing w:val="3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этапе</w:t>
      </w:r>
      <w:r w:rsidRPr="00D134A0">
        <w:rPr>
          <w:spacing w:val="3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ранней</w:t>
      </w:r>
      <w:r w:rsidRPr="00D134A0">
        <w:rPr>
          <w:spacing w:val="7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профориентации.</w:t>
      </w:r>
    </w:p>
    <w:p w:rsidR="00745856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6B0117">
        <w:rPr>
          <w:sz w:val="28"/>
          <w:szCs w:val="28"/>
        </w:rPr>
        <w:t>В</w:t>
      </w:r>
      <w:r w:rsidRPr="006B0117">
        <w:rPr>
          <w:spacing w:val="19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рамках</w:t>
      </w:r>
      <w:r w:rsidRPr="006B0117">
        <w:rPr>
          <w:spacing w:val="24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данной</w:t>
      </w:r>
      <w:r w:rsidRPr="006B0117">
        <w:rPr>
          <w:spacing w:val="22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темы</w:t>
      </w:r>
      <w:r w:rsidRPr="006B0117">
        <w:rPr>
          <w:spacing w:val="20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воспитанники</w:t>
      </w:r>
      <w:r w:rsidRPr="006B0117">
        <w:rPr>
          <w:spacing w:val="22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стали</w:t>
      </w:r>
      <w:r w:rsidRPr="006B0117">
        <w:rPr>
          <w:spacing w:val="24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участниками</w:t>
      </w:r>
      <w:r w:rsidR="006B0117" w:rsidRPr="006B0117">
        <w:rPr>
          <w:sz w:val="28"/>
          <w:szCs w:val="28"/>
        </w:rPr>
        <w:t xml:space="preserve"> творческого конкурса</w:t>
      </w:r>
      <w:r w:rsidRPr="006B0117">
        <w:rPr>
          <w:spacing w:val="-1"/>
          <w:sz w:val="28"/>
          <w:szCs w:val="28"/>
        </w:rPr>
        <w:t xml:space="preserve"> </w:t>
      </w:r>
      <w:r w:rsidR="006B0117" w:rsidRPr="006B0117">
        <w:rPr>
          <w:sz w:val="28"/>
          <w:szCs w:val="28"/>
        </w:rPr>
        <w:t>«</w:t>
      </w:r>
      <w:proofErr w:type="spellStart"/>
      <w:r w:rsidR="006B0117" w:rsidRPr="006B0117">
        <w:rPr>
          <w:sz w:val="28"/>
          <w:szCs w:val="28"/>
        </w:rPr>
        <w:t>ЛЕГОРёнок</w:t>
      </w:r>
      <w:proofErr w:type="spellEnd"/>
      <w:r w:rsidR="006B0117" w:rsidRPr="006B0117">
        <w:rPr>
          <w:sz w:val="28"/>
          <w:szCs w:val="28"/>
        </w:rPr>
        <w:t xml:space="preserve"> с пелёнок» тема, которого была «Кем быть?».</w:t>
      </w:r>
      <w:r w:rsidR="006B0117" w:rsidRPr="006B0117">
        <w:rPr>
          <w:spacing w:val="-1"/>
          <w:sz w:val="28"/>
          <w:szCs w:val="28"/>
        </w:rPr>
        <w:t xml:space="preserve"> </w:t>
      </w:r>
      <w:r w:rsidRPr="006B0117">
        <w:rPr>
          <w:sz w:val="28"/>
          <w:szCs w:val="28"/>
        </w:rPr>
        <w:t>В</w:t>
      </w:r>
      <w:r w:rsidRPr="006B0117">
        <w:rPr>
          <w:spacing w:val="9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данном</w:t>
      </w:r>
      <w:r w:rsidRPr="006B0117">
        <w:rPr>
          <w:spacing w:val="6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конкурсе</w:t>
      </w:r>
      <w:r w:rsidRPr="006B0117">
        <w:rPr>
          <w:spacing w:val="8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дети</w:t>
      </w:r>
      <w:r w:rsidRPr="006B0117">
        <w:rPr>
          <w:spacing w:val="67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представили</w:t>
      </w:r>
      <w:r w:rsidRPr="006B0117">
        <w:rPr>
          <w:spacing w:val="29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свой</w:t>
      </w:r>
      <w:r w:rsidRPr="006B0117">
        <w:rPr>
          <w:spacing w:val="29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проект</w:t>
      </w:r>
      <w:r w:rsidRPr="006B0117">
        <w:rPr>
          <w:spacing w:val="31"/>
          <w:sz w:val="28"/>
          <w:szCs w:val="28"/>
        </w:rPr>
        <w:t xml:space="preserve"> </w:t>
      </w:r>
      <w:r w:rsidRPr="006B0117">
        <w:rPr>
          <w:spacing w:val="-1"/>
          <w:sz w:val="28"/>
          <w:szCs w:val="28"/>
        </w:rPr>
        <w:t>«Город Мастеров».</w:t>
      </w:r>
      <w:r w:rsidRPr="006B0117">
        <w:rPr>
          <w:spacing w:val="30"/>
          <w:sz w:val="28"/>
          <w:szCs w:val="28"/>
        </w:rPr>
        <w:t xml:space="preserve"> </w:t>
      </w:r>
      <w:r w:rsidRPr="006B0117">
        <w:rPr>
          <w:sz w:val="28"/>
          <w:szCs w:val="28"/>
        </w:rPr>
        <w:t>В</w:t>
      </w:r>
      <w:r w:rsidRPr="006B0117">
        <w:rPr>
          <w:spacing w:val="26"/>
          <w:sz w:val="28"/>
          <w:szCs w:val="28"/>
        </w:rPr>
        <w:t xml:space="preserve"> </w:t>
      </w:r>
      <w:r w:rsidRPr="006B0117">
        <w:rPr>
          <w:sz w:val="28"/>
          <w:szCs w:val="28"/>
        </w:rPr>
        <w:t>ходе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подготовки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дети</w:t>
      </w:r>
      <w:r w:rsidRPr="00D134A0">
        <w:rPr>
          <w:spacing w:val="8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актуализировали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расширили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представления</w:t>
      </w:r>
      <w:r w:rsidRPr="00D134A0">
        <w:rPr>
          <w:spacing w:val="45"/>
          <w:sz w:val="28"/>
          <w:szCs w:val="28"/>
        </w:rPr>
        <w:t xml:space="preserve"> </w:t>
      </w:r>
      <w:r w:rsidRPr="00D134A0">
        <w:rPr>
          <w:sz w:val="28"/>
          <w:szCs w:val="28"/>
        </w:rPr>
        <w:t>по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профессиям</w:t>
      </w:r>
      <w:r w:rsidRPr="00D134A0">
        <w:rPr>
          <w:spacing w:val="34"/>
          <w:sz w:val="28"/>
          <w:szCs w:val="28"/>
        </w:rPr>
        <w:t xml:space="preserve"> </w:t>
      </w:r>
      <w:r w:rsidR="00682BCA" w:rsidRPr="00D134A0">
        <w:rPr>
          <w:spacing w:val="-1"/>
          <w:sz w:val="28"/>
          <w:szCs w:val="28"/>
        </w:rPr>
        <w:t>строитель</w:t>
      </w:r>
      <w:r w:rsidRPr="00D134A0">
        <w:rPr>
          <w:spacing w:val="-1"/>
          <w:sz w:val="28"/>
          <w:szCs w:val="28"/>
        </w:rPr>
        <w:t>,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водитель,</w:t>
      </w:r>
      <w:r w:rsidRPr="00D134A0">
        <w:rPr>
          <w:spacing w:val="4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инженер,</w:t>
      </w:r>
      <w:r w:rsidRPr="00D134A0">
        <w:rPr>
          <w:spacing w:val="93"/>
          <w:sz w:val="28"/>
          <w:szCs w:val="28"/>
        </w:rPr>
        <w:t xml:space="preserve"> </w:t>
      </w:r>
      <w:r w:rsidR="00682BCA" w:rsidRPr="00D134A0">
        <w:rPr>
          <w:spacing w:val="-1"/>
          <w:sz w:val="28"/>
          <w:szCs w:val="28"/>
        </w:rPr>
        <w:t>архитектор</w:t>
      </w:r>
      <w:r w:rsidRPr="00D134A0">
        <w:rPr>
          <w:spacing w:val="-1"/>
          <w:sz w:val="28"/>
          <w:szCs w:val="28"/>
        </w:rPr>
        <w:t>,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узнали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pacing w:val="1"/>
          <w:sz w:val="28"/>
          <w:szCs w:val="28"/>
        </w:rPr>
        <w:t>об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устройстве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сконструировали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сами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разное</w:t>
      </w:r>
      <w:r w:rsidRPr="00D134A0">
        <w:rPr>
          <w:spacing w:val="32"/>
          <w:sz w:val="28"/>
          <w:szCs w:val="28"/>
        </w:rPr>
        <w:t xml:space="preserve"> </w:t>
      </w:r>
      <w:proofErr w:type="gramStart"/>
      <w:r w:rsidRPr="00D134A0">
        <w:rPr>
          <w:spacing w:val="-1"/>
          <w:sz w:val="28"/>
          <w:szCs w:val="28"/>
        </w:rPr>
        <w:t>оборудование: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робот</w:t>
      </w:r>
      <w:proofErr w:type="gramEnd"/>
      <w:r w:rsidRPr="00D134A0">
        <w:rPr>
          <w:spacing w:val="-1"/>
          <w:sz w:val="28"/>
          <w:szCs w:val="28"/>
        </w:rPr>
        <w:t>-погрузчик</w:t>
      </w:r>
      <w:r w:rsidR="005E0027">
        <w:rPr>
          <w:spacing w:val="-1"/>
          <w:sz w:val="28"/>
          <w:szCs w:val="28"/>
        </w:rPr>
        <w:t>, самолет -амфибия  и др.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Главным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5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проекте</w:t>
      </w:r>
      <w:r w:rsidRPr="00D134A0">
        <w:rPr>
          <w:spacing w:val="56"/>
          <w:sz w:val="28"/>
          <w:szCs w:val="28"/>
        </w:rPr>
        <w:t xml:space="preserve"> </w:t>
      </w:r>
      <w:r w:rsidRPr="00D134A0">
        <w:rPr>
          <w:sz w:val="28"/>
          <w:szCs w:val="28"/>
        </w:rPr>
        <w:t>было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подумать,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чем</w:t>
      </w:r>
      <w:r w:rsidRPr="00D134A0">
        <w:rPr>
          <w:spacing w:val="56"/>
          <w:sz w:val="28"/>
          <w:szCs w:val="28"/>
        </w:rPr>
        <w:t xml:space="preserve"> </w:t>
      </w:r>
      <w:r w:rsidRPr="00D134A0">
        <w:rPr>
          <w:sz w:val="28"/>
          <w:szCs w:val="28"/>
        </w:rPr>
        <w:t>мы</w:t>
      </w:r>
      <w:r w:rsidRPr="00D134A0">
        <w:rPr>
          <w:spacing w:val="9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можем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помочь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взрослым,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чтоб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облегчить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их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труд.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z w:val="28"/>
          <w:szCs w:val="28"/>
        </w:rPr>
        <w:t>ходе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реализации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проекта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дети</w:t>
      </w:r>
      <w:r w:rsidR="00F21B60">
        <w:rPr>
          <w:spacing w:val="-1"/>
          <w:sz w:val="28"/>
          <w:szCs w:val="28"/>
        </w:rPr>
        <w:t xml:space="preserve"> раннего дошкольного возраста</w:t>
      </w:r>
      <w:r w:rsidRPr="00D134A0">
        <w:rPr>
          <w:spacing w:val="8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познакомились</w:t>
      </w:r>
      <w:r w:rsidRPr="00D134A0">
        <w:rPr>
          <w:sz w:val="28"/>
          <w:szCs w:val="28"/>
        </w:rPr>
        <w:t xml:space="preserve"> с</w:t>
      </w:r>
      <w:r w:rsidRPr="00D134A0">
        <w:rPr>
          <w:spacing w:val="5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разнообразными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профессиями,</w:t>
      </w:r>
      <w:r w:rsidRPr="00D134A0">
        <w:rPr>
          <w:spacing w:val="5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сами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выступили</w:t>
      </w:r>
      <w:r w:rsidRPr="00D134A0">
        <w:rPr>
          <w:sz w:val="28"/>
          <w:szCs w:val="28"/>
        </w:rPr>
        <w:t xml:space="preserve"> в</w:t>
      </w:r>
      <w:r w:rsidRPr="00D134A0">
        <w:rPr>
          <w:spacing w:val="59"/>
          <w:sz w:val="28"/>
          <w:szCs w:val="28"/>
        </w:rPr>
        <w:t xml:space="preserve"> </w:t>
      </w:r>
      <w:r w:rsidRPr="00D134A0">
        <w:rPr>
          <w:sz w:val="28"/>
          <w:szCs w:val="28"/>
        </w:rPr>
        <w:t>роли инженеров-</w:t>
      </w:r>
      <w:r w:rsidRPr="00D134A0">
        <w:rPr>
          <w:spacing w:val="7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конструкторов</w:t>
      </w:r>
      <w:r w:rsidR="00682BCA" w:rsidRPr="00D134A0">
        <w:rPr>
          <w:spacing w:val="-1"/>
          <w:sz w:val="28"/>
          <w:szCs w:val="28"/>
        </w:rPr>
        <w:t xml:space="preserve">. </w:t>
      </w:r>
    </w:p>
    <w:p w:rsidR="00682BCA" w:rsidRPr="00D134A0" w:rsidRDefault="00745856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15374E">
        <w:rPr>
          <w:sz w:val="28"/>
          <w:szCs w:val="28"/>
        </w:rPr>
        <w:t>Конструктор LEGO помогает детям и взрослым воплощать в жизнь свои идеи, строить и фантазировать, увлечённо работая и видя конечный результат, а также играя, знакомить с профессиями взрослых.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pacing w:val="-1"/>
          <w:sz w:val="28"/>
          <w:szCs w:val="28"/>
        </w:rPr>
        <w:t>Ознакомление</w:t>
      </w:r>
      <w:r w:rsidRPr="00D134A0">
        <w:rPr>
          <w:spacing w:val="5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</w:t>
      </w:r>
      <w:r w:rsidRPr="00D134A0">
        <w:rPr>
          <w:spacing w:val="58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56"/>
          <w:sz w:val="28"/>
          <w:szCs w:val="28"/>
        </w:rPr>
        <w:t xml:space="preserve"> </w:t>
      </w:r>
      <w:r w:rsidR="00745856">
        <w:rPr>
          <w:spacing w:val="-1"/>
          <w:sz w:val="28"/>
          <w:szCs w:val="28"/>
        </w:rPr>
        <w:t>основа</w:t>
      </w:r>
      <w:r w:rsidRPr="00D134A0">
        <w:rPr>
          <w:spacing w:val="-1"/>
          <w:sz w:val="28"/>
          <w:szCs w:val="28"/>
        </w:rPr>
        <w:t>ми</w:t>
      </w:r>
      <w:r w:rsidRPr="00D134A0">
        <w:rPr>
          <w:spacing w:val="5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технического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творчества</w:t>
      </w:r>
      <w:r w:rsidRPr="00D134A0">
        <w:rPr>
          <w:spacing w:val="56"/>
          <w:sz w:val="28"/>
          <w:szCs w:val="28"/>
        </w:rPr>
        <w:t xml:space="preserve"> </w:t>
      </w:r>
      <w:proofErr w:type="gramStart"/>
      <w:r w:rsidRPr="00D134A0">
        <w:rPr>
          <w:spacing w:val="-1"/>
          <w:sz w:val="28"/>
          <w:szCs w:val="28"/>
        </w:rPr>
        <w:t>может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6"/>
          <w:sz w:val="28"/>
          <w:szCs w:val="28"/>
        </w:rPr>
        <w:t xml:space="preserve"> </w:t>
      </w:r>
      <w:r w:rsidR="00051F09">
        <w:rPr>
          <w:spacing w:val="6"/>
          <w:sz w:val="28"/>
          <w:szCs w:val="28"/>
        </w:rPr>
        <w:t>ис</w:t>
      </w:r>
      <w:r w:rsidRPr="00D134A0">
        <w:rPr>
          <w:spacing w:val="-1"/>
          <w:sz w:val="28"/>
          <w:szCs w:val="28"/>
        </w:rPr>
        <w:t>пользоваться</w:t>
      </w:r>
      <w:proofErr w:type="gramEnd"/>
      <w:r w:rsidRPr="00D134A0">
        <w:rPr>
          <w:spacing w:val="8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педагогами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дошкольных</w:t>
      </w:r>
      <w:r w:rsidRPr="00D134A0">
        <w:rPr>
          <w:spacing w:val="2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учреждений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педагогами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дополнительного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образования</w:t>
      </w:r>
      <w:r w:rsidRPr="00D134A0">
        <w:rPr>
          <w:spacing w:val="4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как</w:t>
      </w:r>
      <w:r w:rsidRPr="00D134A0">
        <w:rPr>
          <w:spacing w:val="2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одно</w:t>
      </w:r>
      <w:r w:rsidRPr="00D134A0">
        <w:rPr>
          <w:spacing w:val="91"/>
          <w:sz w:val="28"/>
          <w:szCs w:val="28"/>
        </w:rPr>
        <w:t xml:space="preserve"> </w:t>
      </w:r>
      <w:r w:rsidRPr="00D134A0">
        <w:rPr>
          <w:sz w:val="28"/>
          <w:szCs w:val="28"/>
        </w:rPr>
        <w:t>из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направлений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ранней</w:t>
      </w:r>
      <w:r w:rsidRPr="00D134A0">
        <w:rPr>
          <w:spacing w:val="4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профессиональной</w:t>
      </w:r>
      <w:r w:rsidRPr="00D134A0">
        <w:rPr>
          <w:spacing w:val="4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подготовки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дошкольников</w:t>
      </w:r>
      <w:r w:rsidRPr="00D134A0">
        <w:rPr>
          <w:spacing w:val="4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через</w:t>
      </w:r>
      <w:r w:rsidRPr="00D134A0">
        <w:rPr>
          <w:spacing w:val="5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организацию</w:t>
      </w:r>
      <w:r w:rsidRPr="00D134A0">
        <w:rPr>
          <w:spacing w:val="8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конструктивно-модельной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деятельности.</w:t>
      </w:r>
    </w:p>
    <w:p w:rsidR="00F409B7" w:rsidRPr="00F409B7" w:rsidRDefault="008A2617" w:rsidP="00F409B7">
      <w:pPr>
        <w:pStyle w:val="a3"/>
        <w:kinsoku w:val="0"/>
        <w:overflowPunct w:val="0"/>
        <w:ind w:left="0" w:firstLine="709"/>
        <w:jc w:val="both"/>
        <w:rPr>
          <w:spacing w:val="30"/>
          <w:sz w:val="28"/>
          <w:szCs w:val="28"/>
        </w:rPr>
      </w:pPr>
      <w:r w:rsidRPr="00D134A0">
        <w:rPr>
          <w:sz w:val="28"/>
          <w:szCs w:val="28"/>
        </w:rPr>
        <w:t>Дошкольное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учреждение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z w:val="28"/>
          <w:szCs w:val="28"/>
        </w:rPr>
        <w:t>–</w:t>
      </w:r>
      <w:r w:rsidRPr="00D134A0">
        <w:rPr>
          <w:spacing w:val="4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первая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ступень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4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формировании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базовых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lastRenderedPageBreak/>
        <w:t>знаний</w:t>
      </w:r>
      <w:r w:rsidRPr="00D134A0">
        <w:rPr>
          <w:spacing w:val="46"/>
          <w:sz w:val="28"/>
          <w:szCs w:val="28"/>
        </w:rPr>
        <w:t xml:space="preserve"> </w:t>
      </w:r>
      <w:r w:rsidRPr="00D134A0">
        <w:rPr>
          <w:sz w:val="28"/>
          <w:szCs w:val="28"/>
        </w:rPr>
        <w:t>о</w:t>
      </w:r>
      <w:r w:rsidRPr="00D134A0">
        <w:rPr>
          <w:spacing w:val="5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профессиях.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Именно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детском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z w:val="28"/>
          <w:szCs w:val="28"/>
        </w:rPr>
        <w:t>саду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дети</w:t>
      </w:r>
      <w:r w:rsidR="00663ADB">
        <w:rPr>
          <w:spacing w:val="-1"/>
          <w:sz w:val="28"/>
          <w:szCs w:val="28"/>
        </w:rPr>
        <w:t xml:space="preserve"> младших групп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знакомятся</w:t>
      </w:r>
      <w:r w:rsidRPr="00D134A0">
        <w:rPr>
          <w:spacing w:val="21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многообразием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22"/>
          <w:sz w:val="28"/>
          <w:szCs w:val="28"/>
        </w:rPr>
        <w:t xml:space="preserve"> </w:t>
      </w:r>
      <w:r w:rsidRPr="00D134A0">
        <w:rPr>
          <w:spacing w:val="1"/>
          <w:sz w:val="28"/>
          <w:szCs w:val="28"/>
        </w:rPr>
        <w:t>широким</w:t>
      </w:r>
      <w:r w:rsidRPr="00D134A0">
        <w:rPr>
          <w:spacing w:val="2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выбором</w:t>
      </w:r>
      <w:r w:rsidRPr="00D134A0">
        <w:rPr>
          <w:spacing w:val="9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профессий,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том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z w:val="28"/>
          <w:szCs w:val="28"/>
        </w:rPr>
        <w:t>числе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технических.</w:t>
      </w:r>
      <w:r w:rsidRPr="00D134A0">
        <w:rPr>
          <w:spacing w:val="30"/>
          <w:sz w:val="28"/>
          <w:szCs w:val="28"/>
        </w:rPr>
        <w:t xml:space="preserve"> </w:t>
      </w:r>
      <w:r w:rsidR="00F409B7">
        <w:rPr>
          <w:spacing w:val="30"/>
          <w:sz w:val="28"/>
          <w:szCs w:val="28"/>
        </w:rPr>
        <w:t xml:space="preserve"> </w:t>
      </w:r>
      <w:r w:rsidR="00F409B7" w:rsidRPr="0015374E">
        <w:rPr>
          <w:sz w:val="28"/>
          <w:szCs w:val="28"/>
        </w:rPr>
        <w:t>Игры с этим конструктором выступают способом исследования и ориентации ребенка в реальном мире, пространстве и времени.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jc w:val="both"/>
        <w:rPr>
          <w:spacing w:val="-1"/>
          <w:sz w:val="28"/>
          <w:szCs w:val="28"/>
        </w:rPr>
      </w:pPr>
      <w:r w:rsidRPr="00D134A0">
        <w:rPr>
          <w:sz w:val="28"/>
          <w:szCs w:val="28"/>
        </w:rPr>
        <w:t>На</w:t>
      </w:r>
      <w:r w:rsidRPr="00D134A0">
        <w:rPr>
          <w:spacing w:val="2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протяжении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ряда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лет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детский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сад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реализует</w:t>
      </w:r>
      <w:r w:rsidRPr="00D134A0">
        <w:rPr>
          <w:spacing w:val="31"/>
          <w:sz w:val="28"/>
          <w:szCs w:val="28"/>
        </w:rPr>
        <w:t xml:space="preserve"> </w:t>
      </w:r>
      <w:r w:rsidRPr="00D134A0">
        <w:rPr>
          <w:sz w:val="28"/>
          <w:szCs w:val="28"/>
        </w:rPr>
        <w:t>цели</w:t>
      </w:r>
      <w:r w:rsidRPr="00D134A0">
        <w:rPr>
          <w:spacing w:val="6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трудового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воспитания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разных</w:t>
      </w:r>
      <w:r w:rsidRPr="00D134A0">
        <w:rPr>
          <w:spacing w:val="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формах</w:t>
      </w:r>
      <w:r w:rsidRPr="00D134A0">
        <w:rPr>
          <w:spacing w:val="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образовательной</w:t>
      </w:r>
      <w:r w:rsidRPr="00D134A0">
        <w:rPr>
          <w:spacing w:val="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детьми,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представленных</w:t>
      </w:r>
      <w:r w:rsidRPr="00D134A0">
        <w:rPr>
          <w:spacing w:val="6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9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ООП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ДО.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Таким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образом,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формирование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представлений</w:t>
      </w:r>
      <w:r w:rsidRPr="00D134A0">
        <w:rPr>
          <w:spacing w:val="1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дошкольников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z w:val="28"/>
          <w:szCs w:val="28"/>
        </w:rPr>
        <w:t>о</w:t>
      </w:r>
      <w:r w:rsidRPr="00D134A0">
        <w:rPr>
          <w:spacing w:val="16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труде</w:t>
      </w:r>
      <w:r w:rsidRPr="00D134A0">
        <w:rPr>
          <w:spacing w:val="40"/>
          <w:sz w:val="28"/>
          <w:szCs w:val="28"/>
        </w:rPr>
        <w:t xml:space="preserve"> </w:t>
      </w:r>
      <w:r w:rsidRPr="00D134A0">
        <w:rPr>
          <w:sz w:val="28"/>
          <w:szCs w:val="28"/>
        </w:rPr>
        <w:t>взрослых,</w:t>
      </w:r>
      <w:r w:rsidRPr="00D134A0">
        <w:rPr>
          <w:spacing w:val="14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75"/>
          <w:sz w:val="28"/>
          <w:szCs w:val="28"/>
        </w:rPr>
        <w:t xml:space="preserve"> </w:t>
      </w:r>
      <w:r w:rsidRPr="00D134A0">
        <w:rPr>
          <w:sz w:val="28"/>
          <w:szCs w:val="28"/>
        </w:rPr>
        <w:t>том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числе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технических</w:t>
      </w:r>
      <w:r w:rsidRPr="00D134A0">
        <w:rPr>
          <w:spacing w:val="15"/>
          <w:sz w:val="28"/>
          <w:szCs w:val="28"/>
        </w:rPr>
        <w:t xml:space="preserve"> </w:t>
      </w:r>
      <w:r w:rsidRPr="00D134A0">
        <w:rPr>
          <w:sz w:val="28"/>
          <w:szCs w:val="28"/>
        </w:rPr>
        <w:t>–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z w:val="28"/>
          <w:szCs w:val="28"/>
        </w:rPr>
        <w:t>это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необходимое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направление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дошкольной</w:t>
      </w:r>
      <w:r w:rsidRPr="00D134A0">
        <w:rPr>
          <w:spacing w:val="7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образовательной</w:t>
      </w:r>
      <w:r w:rsidRPr="00D134A0">
        <w:rPr>
          <w:spacing w:val="5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организации.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Знакомство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детей</w:t>
      </w:r>
      <w:r w:rsidRPr="00D134A0">
        <w:rPr>
          <w:spacing w:val="55"/>
          <w:sz w:val="28"/>
          <w:szCs w:val="28"/>
        </w:rPr>
        <w:t xml:space="preserve"> </w:t>
      </w:r>
      <w:r w:rsidRPr="00D134A0">
        <w:rPr>
          <w:sz w:val="28"/>
          <w:szCs w:val="28"/>
        </w:rPr>
        <w:t>с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миром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технических</w:t>
      </w:r>
      <w:r w:rsidRPr="00D134A0">
        <w:rPr>
          <w:spacing w:val="5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</w:t>
      </w:r>
      <w:r w:rsidRPr="00D134A0">
        <w:rPr>
          <w:spacing w:val="8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осуществляется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z w:val="28"/>
          <w:szCs w:val="28"/>
        </w:rPr>
        <w:t>на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z w:val="28"/>
          <w:szCs w:val="28"/>
        </w:rPr>
        <w:t>протяжении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всего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периода</w:t>
      </w:r>
      <w:r w:rsidRPr="00D134A0">
        <w:rPr>
          <w:spacing w:val="2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получения</w:t>
      </w:r>
      <w:r w:rsidRPr="00D134A0">
        <w:rPr>
          <w:spacing w:val="26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воспитанниками</w:t>
      </w:r>
      <w:r w:rsidRPr="00D134A0">
        <w:rPr>
          <w:spacing w:val="2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дошкольного</w:t>
      </w:r>
      <w:r w:rsidRPr="00D134A0">
        <w:rPr>
          <w:spacing w:val="6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образования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и </w:t>
      </w:r>
      <w:r w:rsidRPr="00D134A0">
        <w:rPr>
          <w:spacing w:val="-1"/>
          <w:sz w:val="28"/>
          <w:szCs w:val="28"/>
        </w:rPr>
        <w:t>реализуется</w:t>
      </w:r>
      <w:r w:rsidRPr="00D134A0">
        <w:rPr>
          <w:sz w:val="28"/>
          <w:szCs w:val="28"/>
        </w:rPr>
        <w:t xml:space="preserve"> в </w:t>
      </w:r>
      <w:r w:rsidRPr="00D134A0">
        <w:rPr>
          <w:spacing w:val="-1"/>
          <w:sz w:val="28"/>
          <w:szCs w:val="28"/>
        </w:rPr>
        <w:t>разнообразных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формах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работы.</w:t>
      </w:r>
    </w:p>
    <w:p w:rsidR="008A2617" w:rsidRPr="00D134A0" w:rsidRDefault="008A2617" w:rsidP="00D134A0">
      <w:pPr>
        <w:pStyle w:val="a3"/>
        <w:kinsoku w:val="0"/>
        <w:overflowPunct w:val="0"/>
        <w:ind w:left="0" w:firstLine="709"/>
        <w:rPr>
          <w:sz w:val="28"/>
          <w:szCs w:val="28"/>
        </w:rPr>
      </w:pPr>
    </w:p>
    <w:p w:rsidR="008A2617" w:rsidRPr="000D7022" w:rsidRDefault="000D7022" w:rsidP="00D134A0">
      <w:pPr>
        <w:pStyle w:val="41"/>
        <w:kinsoku w:val="0"/>
        <w:overflowPunct w:val="0"/>
        <w:ind w:left="0" w:firstLine="709"/>
        <w:jc w:val="both"/>
        <w:outlineLvl w:val="9"/>
        <w:rPr>
          <w:b w:val="0"/>
          <w:bCs w:val="0"/>
          <w:i/>
          <w:sz w:val="28"/>
          <w:szCs w:val="28"/>
        </w:rPr>
      </w:pPr>
      <w:r>
        <w:rPr>
          <w:i/>
          <w:spacing w:val="-1"/>
          <w:sz w:val="28"/>
          <w:szCs w:val="28"/>
        </w:rPr>
        <w:t>Литература</w:t>
      </w:r>
    </w:p>
    <w:p w:rsidR="000D7022" w:rsidRPr="00D134A0" w:rsidRDefault="000D7022" w:rsidP="000D7022">
      <w:pPr>
        <w:pStyle w:val="a3"/>
        <w:numPr>
          <w:ilvl w:val="0"/>
          <w:numId w:val="4"/>
        </w:numPr>
        <w:tabs>
          <w:tab w:val="left" w:pos="993"/>
          <w:tab w:val="left" w:pos="1530"/>
        </w:tabs>
        <w:kinsoku w:val="0"/>
        <w:overflowPunct w:val="0"/>
        <w:jc w:val="both"/>
        <w:rPr>
          <w:sz w:val="28"/>
          <w:szCs w:val="28"/>
        </w:rPr>
      </w:pPr>
      <w:r w:rsidRPr="00D134A0">
        <w:rPr>
          <w:spacing w:val="-1"/>
          <w:sz w:val="28"/>
          <w:szCs w:val="28"/>
        </w:rPr>
        <w:t>Кондрашов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В.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z w:val="28"/>
          <w:szCs w:val="28"/>
        </w:rPr>
        <w:t>П.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Введение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дошкольников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мир</w:t>
      </w:r>
      <w:r w:rsidRPr="00D134A0">
        <w:rPr>
          <w:spacing w:val="18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профессий:</w:t>
      </w:r>
      <w:r w:rsidRPr="00D134A0">
        <w:rPr>
          <w:spacing w:val="19"/>
          <w:sz w:val="28"/>
          <w:szCs w:val="28"/>
        </w:rPr>
        <w:t xml:space="preserve"> </w:t>
      </w:r>
      <w:r w:rsidRPr="00D134A0">
        <w:rPr>
          <w:sz w:val="28"/>
          <w:szCs w:val="28"/>
        </w:rPr>
        <w:t>Учебно-</w:t>
      </w:r>
      <w:r w:rsidRPr="00D134A0">
        <w:rPr>
          <w:spacing w:val="69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методическое пособие.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– </w:t>
      </w:r>
      <w:r w:rsidRPr="00D134A0">
        <w:rPr>
          <w:spacing w:val="-1"/>
          <w:sz w:val="28"/>
          <w:szCs w:val="28"/>
        </w:rPr>
        <w:t>Балашов:</w:t>
      </w:r>
      <w:r w:rsidRPr="00D134A0">
        <w:rPr>
          <w:sz w:val="28"/>
          <w:szCs w:val="28"/>
        </w:rPr>
        <w:t xml:space="preserve"> </w:t>
      </w:r>
      <w:proofErr w:type="gramStart"/>
      <w:r w:rsidRPr="00D134A0">
        <w:rPr>
          <w:spacing w:val="-1"/>
          <w:sz w:val="28"/>
          <w:szCs w:val="28"/>
        </w:rPr>
        <w:t>Издательство</w:t>
      </w:r>
      <w:r w:rsidRPr="00D134A0">
        <w:rPr>
          <w:sz w:val="28"/>
          <w:szCs w:val="28"/>
        </w:rPr>
        <w:t xml:space="preserve"> </w:t>
      </w:r>
      <w:r w:rsidRPr="00D134A0">
        <w:rPr>
          <w:spacing w:val="5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«</w:t>
      </w:r>
      <w:proofErr w:type="gramEnd"/>
      <w:r w:rsidRPr="00D134A0">
        <w:rPr>
          <w:spacing w:val="-2"/>
          <w:sz w:val="28"/>
          <w:szCs w:val="28"/>
        </w:rPr>
        <w:t>Николаев»,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z w:val="28"/>
          <w:szCs w:val="28"/>
        </w:rPr>
        <w:t>2004.</w:t>
      </w:r>
      <w:r w:rsidRPr="00D134A0">
        <w:rPr>
          <w:spacing w:val="3"/>
          <w:sz w:val="28"/>
          <w:szCs w:val="28"/>
        </w:rPr>
        <w:t xml:space="preserve"> </w:t>
      </w:r>
      <w:r w:rsidRPr="00D134A0">
        <w:rPr>
          <w:sz w:val="28"/>
          <w:szCs w:val="28"/>
        </w:rPr>
        <w:t>–</w:t>
      </w:r>
      <w:r w:rsidRPr="00D134A0">
        <w:rPr>
          <w:spacing w:val="2"/>
          <w:sz w:val="28"/>
          <w:szCs w:val="28"/>
        </w:rPr>
        <w:t xml:space="preserve"> </w:t>
      </w:r>
      <w:r w:rsidRPr="00D134A0">
        <w:rPr>
          <w:sz w:val="28"/>
          <w:szCs w:val="28"/>
        </w:rPr>
        <w:t>С.37.</w:t>
      </w:r>
    </w:p>
    <w:p w:rsidR="000D7022" w:rsidRPr="00D134A0" w:rsidRDefault="000D7022" w:rsidP="000D7022">
      <w:pPr>
        <w:pStyle w:val="a3"/>
        <w:numPr>
          <w:ilvl w:val="0"/>
          <w:numId w:val="4"/>
        </w:numPr>
        <w:tabs>
          <w:tab w:val="left" w:pos="993"/>
          <w:tab w:val="left" w:pos="1530"/>
        </w:tabs>
        <w:kinsoku w:val="0"/>
        <w:overflowPunct w:val="0"/>
        <w:jc w:val="both"/>
        <w:rPr>
          <w:sz w:val="28"/>
          <w:szCs w:val="28"/>
        </w:rPr>
      </w:pPr>
      <w:r w:rsidRPr="00D134A0">
        <w:rPr>
          <w:spacing w:val="-1"/>
          <w:sz w:val="28"/>
          <w:szCs w:val="28"/>
        </w:rPr>
        <w:t>Кондрашов</w:t>
      </w:r>
      <w:r w:rsidRPr="00D134A0">
        <w:rPr>
          <w:spacing w:val="3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В.П.</w:t>
      </w:r>
      <w:r w:rsidRPr="00D134A0">
        <w:rPr>
          <w:spacing w:val="3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Формирование</w:t>
      </w:r>
      <w:r w:rsidRPr="00D134A0">
        <w:rPr>
          <w:spacing w:val="34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представлений</w:t>
      </w:r>
      <w:r w:rsidRPr="00D134A0">
        <w:rPr>
          <w:spacing w:val="36"/>
          <w:sz w:val="28"/>
          <w:szCs w:val="28"/>
        </w:rPr>
        <w:t xml:space="preserve"> </w:t>
      </w:r>
      <w:r w:rsidRPr="00D134A0">
        <w:rPr>
          <w:sz w:val="28"/>
          <w:szCs w:val="28"/>
        </w:rPr>
        <w:t>о</w:t>
      </w:r>
      <w:r w:rsidRPr="00D134A0">
        <w:rPr>
          <w:spacing w:val="35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мире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профессий</w:t>
      </w:r>
      <w:r w:rsidRPr="00D134A0">
        <w:rPr>
          <w:spacing w:val="36"/>
          <w:sz w:val="28"/>
          <w:szCs w:val="28"/>
        </w:rPr>
        <w:t xml:space="preserve"> </w:t>
      </w:r>
      <w:r w:rsidRPr="00D134A0">
        <w:rPr>
          <w:sz w:val="28"/>
          <w:szCs w:val="28"/>
        </w:rPr>
        <w:t>в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условиях</w:t>
      </w:r>
      <w:r w:rsidRPr="00D134A0">
        <w:rPr>
          <w:spacing w:val="83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игровой </w:t>
      </w:r>
      <w:r w:rsidRPr="00D134A0">
        <w:rPr>
          <w:spacing w:val="-1"/>
          <w:sz w:val="28"/>
          <w:szCs w:val="28"/>
        </w:rPr>
        <w:t>деятельности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дошкольников</w:t>
      </w:r>
      <w:r w:rsidR="008E0D24">
        <w:rPr>
          <w:spacing w:val="-1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/</w:t>
      </w:r>
      <w:r w:rsidR="008E0D24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В.</w:t>
      </w:r>
      <w:r w:rsidRPr="00D134A0">
        <w:rPr>
          <w:sz w:val="28"/>
          <w:szCs w:val="28"/>
        </w:rPr>
        <w:t xml:space="preserve"> П. </w:t>
      </w:r>
      <w:proofErr w:type="gramStart"/>
      <w:r w:rsidRPr="00D134A0">
        <w:rPr>
          <w:spacing w:val="-1"/>
          <w:sz w:val="28"/>
          <w:szCs w:val="28"/>
        </w:rPr>
        <w:t>Кондрашов.-</w:t>
      </w:r>
      <w:proofErr w:type="gramEnd"/>
      <w:r w:rsidRPr="00D134A0">
        <w:rPr>
          <w:spacing w:val="-1"/>
          <w:sz w:val="28"/>
          <w:szCs w:val="28"/>
        </w:rPr>
        <w:t xml:space="preserve"> Саратов: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Изд-во</w:t>
      </w:r>
      <w:r w:rsidRPr="00D134A0">
        <w:rPr>
          <w:sz w:val="28"/>
          <w:szCs w:val="28"/>
        </w:rPr>
        <w:t xml:space="preserve"> СГУ, 2001.</w:t>
      </w:r>
    </w:p>
    <w:p w:rsidR="000D7022" w:rsidRPr="00D134A0" w:rsidRDefault="000D7022" w:rsidP="000D7022">
      <w:pPr>
        <w:pStyle w:val="a3"/>
        <w:numPr>
          <w:ilvl w:val="0"/>
          <w:numId w:val="4"/>
        </w:numPr>
        <w:tabs>
          <w:tab w:val="left" w:pos="353"/>
          <w:tab w:val="left" w:pos="993"/>
        </w:tabs>
        <w:kinsoku w:val="0"/>
        <w:overflowPunct w:val="0"/>
        <w:jc w:val="both"/>
        <w:rPr>
          <w:sz w:val="28"/>
          <w:szCs w:val="28"/>
        </w:rPr>
      </w:pPr>
      <w:r w:rsidRPr="00D134A0">
        <w:rPr>
          <w:spacing w:val="-1"/>
          <w:sz w:val="28"/>
          <w:szCs w:val="28"/>
        </w:rPr>
        <w:t>Максаков</w:t>
      </w:r>
      <w:r w:rsidRPr="00D134A0">
        <w:rPr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А.И.,</w:t>
      </w:r>
      <w:r w:rsidRPr="00D134A0">
        <w:rPr>
          <w:sz w:val="28"/>
          <w:szCs w:val="28"/>
        </w:rPr>
        <w:t xml:space="preserve"> </w:t>
      </w:r>
      <w:proofErr w:type="spellStart"/>
      <w:r w:rsidRPr="00D134A0">
        <w:rPr>
          <w:sz w:val="28"/>
          <w:szCs w:val="28"/>
        </w:rPr>
        <w:t>Тумакова</w:t>
      </w:r>
      <w:proofErr w:type="spellEnd"/>
      <w:r w:rsidRPr="00D134A0">
        <w:rPr>
          <w:spacing w:val="-2"/>
          <w:sz w:val="28"/>
          <w:szCs w:val="28"/>
        </w:rPr>
        <w:t xml:space="preserve"> </w:t>
      </w:r>
      <w:r w:rsidRPr="00D134A0">
        <w:rPr>
          <w:sz w:val="28"/>
          <w:szCs w:val="28"/>
        </w:rPr>
        <w:t>Г.А.</w:t>
      </w:r>
      <w:r w:rsidRPr="00D134A0">
        <w:rPr>
          <w:spacing w:val="4"/>
          <w:sz w:val="28"/>
          <w:szCs w:val="28"/>
        </w:rPr>
        <w:t xml:space="preserve"> </w:t>
      </w:r>
      <w:r w:rsidRPr="00D134A0">
        <w:rPr>
          <w:spacing w:val="-2"/>
          <w:sz w:val="28"/>
          <w:szCs w:val="28"/>
        </w:rPr>
        <w:t>«Учите,</w:t>
      </w:r>
      <w:r w:rsidRPr="00D134A0">
        <w:rPr>
          <w:sz w:val="28"/>
          <w:szCs w:val="28"/>
        </w:rPr>
        <w:t xml:space="preserve"> играя»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z w:val="28"/>
          <w:szCs w:val="28"/>
        </w:rPr>
        <w:t>-</w:t>
      </w:r>
      <w:r w:rsidRPr="00D134A0">
        <w:rPr>
          <w:spacing w:val="-1"/>
          <w:sz w:val="28"/>
          <w:szCs w:val="28"/>
        </w:rPr>
        <w:t xml:space="preserve"> </w:t>
      </w:r>
      <w:r w:rsidRPr="00D134A0">
        <w:rPr>
          <w:sz w:val="28"/>
          <w:szCs w:val="28"/>
        </w:rPr>
        <w:t xml:space="preserve">М.: </w:t>
      </w:r>
      <w:r w:rsidRPr="00D134A0">
        <w:rPr>
          <w:spacing w:val="-1"/>
          <w:sz w:val="28"/>
          <w:szCs w:val="28"/>
        </w:rPr>
        <w:t>Просвещение,</w:t>
      </w:r>
      <w:r w:rsidRPr="00D134A0">
        <w:rPr>
          <w:sz w:val="28"/>
          <w:szCs w:val="28"/>
        </w:rPr>
        <w:t xml:space="preserve"> 2010.</w:t>
      </w:r>
    </w:p>
    <w:p w:rsidR="000D7022" w:rsidRPr="00D134A0" w:rsidRDefault="000D7022" w:rsidP="000D7022">
      <w:pPr>
        <w:pStyle w:val="a3"/>
        <w:numPr>
          <w:ilvl w:val="0"/>
          <w:numId w:val="4"/>
        </w:numPr>
        <w:tabs>
          <w:tab w:val="left" w:pos="447"/>
          <w:tab w:val="left" w:pos="993"/>
        </w:tabs>
        <w:kinsoku w:val="0"/>
        <w:overflowPunct w:val="0"/>
        <w:jc w:val="both"/>
        <w:rPr>
          <w:sz w:val="28"/>
          <w:szCs w:val="28"/>
        </w:rPr>
      </w:pPr>
      <w:r w:rsidRPr="00D134A0">
        <w:rPr>
          <w:sz w:val="28"/>
          <w:szCs w:val="28"/>
        </w:rPr>
        <w:t>Шорыгина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z w:val="28"/>
          <w:szCs w:val="28"/>
        </w:rPr>
        <w:t>Т.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z w:val="28"/>
          <w:szCs w:val="28"/>
        </w:rPr>
        <w:t>А.</w:t>
      </w:r>
      <w:r w:rsidRPr="00D134A0">
        <w:rPr>
          <w:spacing w:val="30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«Профессии.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Какие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z w:val="28"/>
          <w:szCs w:val="28"/>
        </w:rPr>
        <w:t>они?»</w:t>
      </w:r>
      <w:r w:rsidRPr="00D134A0">
        <w:rPr>
          <w:spacing w:val="23"/>
          <w:sz w:val="28"/>
          <w:szCs w:val="28"/>
        </w:rPr>
        <w:t xml:space="preserve"> </w:t>
      </w:r>
      <w:r w:rsidRPr="00D134A0">
        <w:rPr>
          <w:sz w:val="28"/>
          <w:szCs w:val="28"/>
        </w:rPr>
        <w:t>Книга</w:t>
      </w:r>
      <w:r w:rsidRPr="00D134A0">
        <w:rPr>
          <w:spacing w:val="32"/>
          <w:sz w:val="28"/>
          <w:szCs w:val="28"/>
        </w:rPr>
        <w:t xml:space="preserve"> </w:t>
      </w:r>
      <w:r w:rsidRPr="00D134A0">
        <w:rPr>
          <w:sz w:val="28"/>
          <w:szCs w:val="28"/>
        </w:rPr>
        <w:t>для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воспитателей,</w:t>
      </w:r>
      <w:r w:rsidRPr="00D134A0">
        <w:rPr>
          <w:spacing w:val="33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гувернеров</w:t>
      </w:r>
      <w:r w:rsidRPr="00D134A0">
        <w:rPr>
          <w:spacing w:val="35"/>
          <w:sz w:val="28"/>
          <w:szCs w:val="28"/>
        </w:rPr>
        <w:t xml:space="preserve"> </w:t>
      </w:r>
      <w:r w:rsidRPr="00D134A0">
        <w:rPr>
          <w:sz w:val="28"/>
          <w:szCs w:val="28"/>
        </w:rPr>
        <w:t>и</w:t>
      </w:r>
      <w:r w:rsidRPr="00D134A0">
        <w:rPr>
          <w:spacing w:val="47"/>
          <w:sz w:val="28"/>
          <w:szCs w:val="28"/>
        </w:rPr>
        <w:t xml:space="preserve"> </w:t>
      </w:r>
      <w:r w:rsidRPr="00D134A0">
        <w:rPr>
          <w:spacing w:val="-1"/>
          <w:sz w:val="28"/>
          <w:szCs w:val="28"/>
        </w:rPr>
        <w:t>родителей.</w:t>
      </w:r>
      <w:r w:rsidRPr="00D134A0">
        <w:rPr>
          <w:spacing w:val="1"/>
          <w:sz w:val="28"/>
          <w:szCs w:val="28"/>
        </w:rPr>
        <w:t xml:space="preserve"> </w:t>
      </w:r>
      <w:r w:rsidRPr="00D134A0">
        <w:rPr>
          <w:sz w:val="28"/>
          <w:szCs w:val="28"/>
        </w:rPr>
        <w:t>-</w:t>
      </w:r>
      <w:r w:rsidRPr="00D134A0">
        <w:rPr>
          <w:spacing w:val="-1"/>
          <w:sz w:val="28"/>
          <w:szCs w:val="28"/>
        </w:rPr>
        <w:t xml:space="preserve"> </w:t>
      </w:r>
      <w:r w:rsidRPr="00D134A0">
        <w:rPr>
          <w:sz w:val="28"/>
          <w:szCs w:val="28"/>
        </w:rPr>
        <w:t>М.: Гном,</w:t>
      </w:r>
      <w:r w:rsidRPr="00D134A0">
        <w:rPr>
          <w:spacing w:val="-3"/>
          <w:sz w:val="28"/>
          <w:szCs w:val="28"/>
        </w:rPr>
        <w:t xml:space="preserve"> </w:t>
      </w:r>
      <w:r w:rsidRPr="00D134A0">
        <w:rPr>
          <w:sz w:val="28"/>
          <w:szCs w:val="28"/>
        </w:rPr>
        <w:t>2013.</w:t>
      </w:r>
    </w:p>
    <w:p w:rsidR="00682BCA" w:rsidRPr="00D134A0" w:rsidRDefault="00682BCA" w:rsidP="008B6D9C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sectPr w:rsidR="00682BCA" w:rsidRPr="00D134A0" w:rsidSect="00D134A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6"/>
    <w:multiLevelType w:val="multilevel"/>
    <w:tmpl w:val="000008D9"/>
    <w:lvl w:ilvl="0">
      <w:numFmt w:val="bullet"/>
      <w:lvlText w:val="-"/>
      <w:lvlJc w:val="left"/>
      <w:pPr>
        <w:ind w:left="2133" w:hanging="14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3109" w:hanging="147"/>
      </w:pPr>
    </w:lvl>
    <w:lvl w:ilvl="2">
      <w:numFmt w:val="bullet"/>
      <w:lvlText w:val="•"/>
      <w:lvlJc w:val="left"/>
      <w:pPr>
        <w:ind w:left="4084" w:hanging="147"/>
      </w:pPr>
    </w:lvl>
    <w:lvl w:ilvl="3">
      <w:numFmt w:val="bullet"/>
      <w:lvlText w:val="•"/>
      <w:lvlJc w:val="left"/>
      <w:pPr>
        <w:ind w:left="5059" w:hanging="147"/>
      </w:pPr>
    </w:lvl>
    <w:lvl w:ilvl="4">
      <w:numFmt w:val="bullet"/>
      <w:lvlText w:val="•"/>
      <w:lvlJc w:val="left"/>
      <w:pPr>
        <w:ind w:left="6035" w:hanging="147"/>
      </w:pPr>
    </w:lvl>
    <w:lvl w:ilvl="5">
      <w:numFmt w:val="bullet"/>
      <w:lvlText w:val="•"/>
      <w:lvlJc w:val="left"/>
      <w:pPr>
        <w:ind w:left="7010" w:hanging="147"/>
      </w:pPr>
    </w:lvl>
    <w:lvl w:ilvl="6">
      <w:numFmt w:val="bullet"/>
      <w:lvlText w:val="•"/>
      <w:lvlJc w:val="left"/>
      <w:pPr>
        <w:ind w:left="7985" w:hanging="147"/>
      </w:pPr>
    </w:lvl>
    <w:lvl w:ilvl="7">
      <w:numFmt w:val="bullet"/>
      <w:lvlText w:val="•"/>
      <w:lvlJc w:val="left"/>
      <w:pPr>
        <w:ind w:left="8961" w:hanging="147"/>
      </w:pPr>
    </w:lvl>
    <w:lvl w:ilvl="8">
      <w:numFmt w:val="bullet"/>
      <w:lvlText w:val="•"/>
      <w:lvlJc w:val="left"/>
      <w:pPr>
        <w:ind w:left="9936" w:hanging="147"/>
      </w:pPr>
    </w:lvl>
  </w:abstractNum>
  <w:abstractNum w:abstractNumId="1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left="112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88" w:hanging="240"/>
      </w:pPr>
    </w:lvl>
    <w:lvl w:ilvl="2">
      <w:numFmt w:val="bullet"/>
      <w:lvlText w:val="•"/>
      <w:lvlJc w:val="left"/>
      <w:pPr>
        <w:ind w:left="2063" w:hanging="240"/>
      </w:pPr>
    </w:lvl>
    <w:lvl w:ilvl="3">
      <w:numFmt w:val="bullet"/>
      <w:lvlText w:val="•"/>
      <w:lvlJc w:val="left"/>
      <w:pPr>
        <w:ind w:left="3038" w:hanging="240"/>
      </w:pPr>
    </w:lvl>
    <w:lvl w:ilvl="4">
      <w:numFmt w:val="bullet"/>
      <w:lvlText w:val="•"/>
      <w:lvlJc w:val="left"/>
      <w:pPr>
        <w:ind w:left="4014" w:hanging="240"/>
      </w:pPr>
    </w:lvl>
    <w:lvl w:ilvl="5">
      <w:numFmt w:val="bullet"/>
      <w:lvlText w:val="•"/>
      <w:lvlJc w:val="left"/>
      <w:pPr>
        <w:ind w:left="4989" w:hanging="240"/>
      </w:pPr>
    </w:lvl>
    <w:lvl w:ilvl="6">
      <w:numFmt w:val="bullet"/>
      <w:lvlText w:val="•"/>
      <w:lvlJc w:val="left"/>
      <w:pPr>
        <w:ind w:left="5964" w:hanging="240"/>
      </w:pPr>
    </w:lvl>
    <w:lvl w:ilvl="7">
      <w:numFmt w:val="bullet"/>
      <w:lvlText w:val="•"/>
      <w:lvlJc w:val="left"/>
      <w:pPr>
        <w:ind w:left="6940" w:hanging="240"/>
      </w:pPr>
    </w:lvl>
    <w:lvl w:ilvl="8">
      <w:numFmt w:val="bullet"/>
      <w:lvlText w:val="•"/>
      <w:lvlJc w:val="left"/>
      <w:pPr>
        <w:ind w:left="7915" w:hanging="240"/>
      </w:pPr>
    </w:lvl>
  </w:abstractNum>
  <w:abstractNum w:abstractNumId="2" w15:restartNumberingAfterBreak="0">
    <w:nsid w:val="00000458"/>
    <w:multiLevelType w:val="multilevel"/>
    <w:tmpl w:val="000008DB"/>
    <w:lvl w:ilvl="0">
      <w:start w:val="2"/>
      <w:numFmt w:val="decimal"/>
      <w:lvlText w:val="%1."/>
      <w:lvlJc w:val="left"/>
      <w:pPr>
        <w:ind w:left="112" w:hanging="30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12" w:hanging="708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12" w:hanging="51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3038" w:hanging="516"/>
      </w:pPr>
    </w:lvl>
    <w:lvl w:ilvl="4">
      <w:numFmt w:val="bullet"/>
      <w:lvlText w:val="•"/>
      <w:lvlJc w:val="left"/>
      <w:pPr>
        <w:ind w:left="4014" w:hanging="516"/>
      </w:pPr>
    </w:lvl>
    <w:lvl w:ilvl="5">
      <w:numFmt w:val="bullet"/>
      <w:lvlText w:val="•"/>
      <w:lvlJc w:val="left"/>
      <w:pPr>
        <w:ind w:left="4989" w:hanging="516"/>
      </w:pPr>
    </w:lvl>
    <w:lvl w:ilvl="6">
      <w:numFmt w:val="bullet"/>
      <w:lvlText w:val="•"/>
      <w:lvlJc w:val="left"/>
      <w:pPr>
        <w:ind w:left="5964" w:hanging="516"/>
      </w:pPr>
    </w:lvl>
    <w:lvl w:ilvl="7">
      <w:numFmt w:val="bullet"/>
      <w:lvlText w:val="•"/>
      <w:lvlJc w:val="left"/>
      <w:pPr>
        <w:ind w:left="6940" w:hanging="516"/>
      </w:pPr>
    </w:lvl>
    <w:lvl w:ilvl="8">
      <w:numFmt w:val="bullet"/>
      <w:lvlText w:val="•"/>
      <w:lvlJc w:val="left"/>
      <w:pPr>
        <w:ind w:left="7915" w:hanging="516"/>
      </w:pPr>
    </w:lvl>
  </w:abstractNum>
  <w:abstractNum w:abstractNumId="3" w15:restartNumberingAfterBreak="0">
    <w:nsid w:val="2668121C"/>
    <w:multiLevelType w:val="hybridMultilevel"/>
    <w:tmpl w:val="0360B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17"/>
    <w:rsid w:val="00014D20"/>
    <w:rsid w:val="00051F09"/>
    <w:rsid w:val="000A0E8D"/>
    <w:rsid w:val="000A7028"/>
    <w:rsid w:val="000D7022"/>
    <w:rsid w:val="002578E5"/>
    <w:rsid w:val="0030165C"/>
    <w:rsid w:val="00397322"/>
    <w:rsid w:val="004771B9"/>
    <w:rsid w:val="004E0CC2"/>
    <w:rsid w:val="00507530"/>
    <w:rsid w:val="00525E0D"/>
    <w:rsid w:val="0056502E"/>
    <w:rsid w:val="005838DE"/>
    <w:rsid w:val="005E0027"/>
    <w:rsid w:val="00663ADB"/>
    <w:rsid w:val="006750DE"/>
    <w:rsid w:val="00682BCA"/>
    <w:rsid w:val="006B0117"/>
    <w:rsid w:val="00745856"/>
    <w:rsid w:val="007F3029"/>
    <w:rsid w:val="008A2617"/>
    <w:rsid w:val="008B6D9C"/>
    <w:rsid w:val="008E0D24"/>
    <w:rsid w:val="008F2FB5"/>
    <w:rsid w:val="00AB4543"/>
    <w:rsid w:val="00C026E2"/>
    <w:rsid w:val="00C21830"/>
    <w:rsid w:val="00D134A0"/>
    <w:rsid w:val="00D142E3"/>
    <w:rsid w:val="00D14C6D"/>
    <w:rsid w:val="00E56A6F"/>
    <w:rsid w:val="00EE28F2"/>
    <w:rsid w:val="00F21B60"/>
    <w:rsid w:val="00F409B7"/>
    <w:rsid w:val="00FB6122"/>
    <w:rsid w:val="00FC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E17DD"/>
  <w15:docId w15:val="{3B948680-C603-4E50-8A2A-21AAB9B4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A2617"/>
    <w:pPr>
      <w:widowControl w:val="0"/>
      <w:autoSpaceDE w:val="0"/>
      <w:autoSpaceDN w:val="0"/>
      <w:adjustRightInd w:val="0"/>
      <w:spacing w:after="0" w:line="240" w:lineRule="auto"/>
      <w:ind w:left="112" w:firstLine="708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A261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8A2617"/>
    <w:pPr>
      <w:widowControl w:val="0"/>
      <w:autoSpaceDE w:val="0"/>
      <w:autoSpaceDN w:val="0"/>
      <w:adjustRightInd w:val="0"/>
      <w:spacing w:after="0" w:line="240" w:lineRule="auto"/>
      <w:ind w:left="112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014D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dcterms:created xsi:type="dcterms:W3CDTF">2025-10-03T12:27:00Z</dcterms:created>
  <dcterms:modified xsi:type="dcterms:W3CDTF">2025-10-03T12:27:00Z</dcterms:modified>
</cp:coreProperties>
</file>