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58" w:type="dxa"/>
        <w:tblInd w:w="-459" w:type="dxa"/>
        <w:tblLook w:val="04A0" w:firstRow="1" w:lastRow="0" w:firstColumn="1" w:lastColumn="0" w:noHBand="0" w:noVBand="1"/>
      </w:tblPr>
      <w:tblGrid>
        <w:gridCol w:w="10153"/>
        <w:gridCol w:w="222"/>
        <w:gridCol w:w="222"/>
      </w:tblGrid>
      <w:tr w:rsidR="00DD31C2" w:rsidRPr="00BD0213" w14:paraId="4F0D2323" w14:textId="77777777" w:rsidTr="00506E88">
        <w:tc>
          <w:tcPr>
            <w:tcW w:w="3544" w:type="dxa"/>
          </w:tcPr>
          <w:tbl>
            <w:tblPr>
              <w:tblW w:w="10258" w:type="dxa"/>
              <w:tblLook w:val="04A0" w:firstRow="1" w:lastRow="0" w:firstColumn="1" w:lastColumn="0" w:noHBand="0" w:noVBand="1"/>
            </w:tblPr>
            <w:tblGrid>
              <w:gridCol w:w="3544"/>
              <w:gridCol w:w="2745"/>
              <w:gridCol w:w="3969"/>
            </w:tblGrid>
            <w:tr w:rsidR="00DD31C2" w:rsidRPr="00BD0213" w14:paraId="4A508CB8" w14:textId="77777777" w:rsidTr="00506E88">
              <w:tc>
                <w:tcPr>
                  <w:tcW w:w="3544" w:type="dxa"/>
                </w:tcPr>
                <w:p w14:paraId="7EFCA73F" w14:textId="77777777" w:rsidR="00DD31C2" w:rsidRPr="00BD0213" w:rsidRDefault="00DD31C2" w:rsidP="00422C4E">
                  <w:pPr>
                    <w:spacing w:after="0" w:line="240" w:lineRule="auto"/>
                    <w:ind w:firstLine="567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45" w:type="dxa"/>
                </w:tcPr>
                <w:p w14:paraId="3DA91F16" w14:textId="77777777" w:rsidR="00DD31C2" w:rsidRPr="00BD0213" w:rsidRDefault="00DD31C2" w:rsidP="007A0F51">
                  <w:pPr>
                    <w:spacing w:after="0" w:line="240" w:lineRule="auto"/>
                    <w:ind w:firstLine="567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14:paraId="447F7570" w14:textId="6F80C51D" w:rsidR="00DD31C2" w:rsidRPr="00BD0213" w:rsidRDefault="00DD31C2" w:rsidP="007A0F51">
                  <w:pPr>
                    <w:ind w:firstLine="567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9" w:type="dxa"/>
                </w:tcPr>
                <w:p w14:paraId="68C925EC" w14:textId="77777777" w:rsidR="00DD31C2" w:rsidRPr="00BD0213" w:rsidRDefault="00DD31C2" w:rsidP="007A0F51">
                  <w:pPr>
                    <w:spacing w:after="0" w:line="240" w:lineRule="auto"/>
                    <w:ind w:firstLine="567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14:paraId="0BAB6BBB" w14:textId="3A16C998" w:rsidR="00DD31C2" w:rsidRPr="00BD0213" w:rsidRDefault="00DD31C2" w:rsidP="007A0F51">
                  <w:pPr>
                    <w:ind w:firstLine="567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021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u w:val="single"/>
                      <w:lang w:eastAsia="ru-RU"/>
                    </w:rPr>
                    <w:t xml:space="preserve"> </w:t>
                  </w:r>
                </w:p>
              </w:tc>
            </w:tr>
          </w:tbl>
          <w:p w14:paraId="0F3359FF" w14:textId="77777777" w:rsidR="00DD31C2" w:rsidRPr="00BD0213" w:rsidRDefault="00DD31C2" w:rsidP="007A0F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14:paraId="09487E24" w14:textId="77777777" w:rsidR="00422C4E" w:rsidRPr="00422C4E" w:rsidRDefault="00422C4E" w:rsidP="00422C4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C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автономное  общеобразовательное учреждение </w:t>
            </w:r>
          </w:p>
          <w:p w14:paraId="3D1BCE4C" w14:textId="77777777" w:rsidR="00422C4E" w:rsidRPr="00422C4E" w:rsidRDefault="00422C4E" w:rsidP="00422C4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C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Академический лицей имени Г.А. Псахье</w:t>
            </w:r>
          </w:p>
          <w:p w14:paraId="4010355F" w14:textId="77777777" w:rsidR="00DD31C2" w:rsidRPr="00BD0213" w:rsidRDefault="00DD31C2" w:rsidP="007A0F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DC5E05" w14:textId="77777777" w:rsidR="00DD31C2" w:rsidRPr="00BD0213" w:rsidRDefault="00DD31C2" w:rsidP="007A0F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90FBDDB" w14:textId="77777777" w:rsidR="00DD31C2" w:rsidRPr="00BD0213" w:rsidRDefault="00DD31C2" w:rsidP="007A0F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BF364CE" w14:textId="77777777" w:rsidR="00DD31C2" w:rsidRPr="00BD0213" w:rsidRDefault="00DD31C2" w:rsidP="007A0F51">
            <w:pPr>
              <w:shd w:val="clear" w:color="auto" w:fill="FFFFFF"/>
              <w:tabs>
                <w:tab w:val="center" w:pos="4677"/>
                <w:tab w:val="left" w:pos="853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14:paraId="436F2267" w14:textId="77777777" w:rsidR="00DD31C2" w:rsidRPr="00BD0213" w:rsidRDefault="00DD31C2" w:rsidP="007A0F51">
            <w:pPr>
              <w:shd w:val="clear" w:color="auto" w:fill="FFFFFF"/>
              <w:tabs>
                <w:tab w:val="center" w:pos="4677"/>
                <w:tab w:val="left" w:pos="853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987B518" w14:textId="77777777" w:rsidR="00DD31C2" w:rsidRPr="00BD0213" w:rsidRDefault="00DD31C2" w:rsidP="007A0F51">
            <w:pPr>
              <w:shd w:val="clear" w:color="auto" w:fill="FFFFFF"/>
              <w:tabs>
                <w:tab w:val="center" w:pos="4677"/>
                <w:tab w:val="left" w:pos="853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AC61A41" w14:textId="174C3571" w:rsidR="0046617E" w:rsidRPr="0046617E" w:rsidRDefault="0066522D" w:rsidP="004661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6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="0046617E" w:rsidRPr="00466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рограмма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курса </w:t>
            </w:r>
            <w:r w:rsidR="0046617E" w:rsidRPr="00466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внеурочной деятельности по общеинтеллектуальному направлению в соответствии с  ФГОС</w:t>
            </w:r>
          </w:p>
          <w:p w14:paraId="02DA4B25" w14:textId="77777777" w:rsidR="001251A2" w:rsidRDefault="001251A2" w:rsidP="001251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02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«ХОЧУ     ЗНАТЬ»</w:t>
            </w:r>
          </w:p>
          <w:p w14:paraId="557A3692" w14:textId="77777777" w:rsidR="0046617E" w:rsidRPr="00BD0213" w:rsidRDefault="0046617E" w:rsidP="00422C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D885F66" w14:textId="77777777" w:rsidR="007B7C57" w:rsidRPr="00BD0213" w:rsidRDefault="007B7C57" w:rsidP="00422C4E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C0C4D7" w14:textId="77777777" w:rsidR="007B7C57" w:rsidRPr="00BD0213" w:rsidRDefault="007B7C57" w:rsidP="00422C4E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54C3E74" w14:textId="77777777" w:rsidR="00DD31C2" w:rsidRPr="00BD0213" w:rsidRDefault="00DD31C2" w:rsidP="007A0F5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</w:pPr>
          </w:p>
          <w:p w14:paraId="4904B385" w14:textId="77777777" w:rsidR="00DD31C2" w:rsidRPr="00BD0213" w:rsidRDefault="00DD31C2" w:rsidP="007A0F51">
            <w:pPr>
              <w:shd w:val="clear" w:color="auto" w:fill="FFFFFF"/>
              <w:tabs>
                <w:tab w:val="center" w:pos="4677"/>
                <w:tab w:val="left" w:pos="853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467C4D0" w14:textId="77777777" w:rsidR="00DD31C2" w:rsidRPr="00BD0213" w:rsidRDefault="00DD31C2" w:rsidP="007A0F51">
            <w:pPr>
              <w:spacing w:after="0" w:line="240" w:lineRule="auto"/>
              <w:ind w:firstLine="567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BF6550D" w14:textId="77777777" w:rsidR="00DD31C2" w:rsidRPr="00BD0213" w:rsidRDefault="00DD31C2" w:rsidP="007A0F51">
            <w:pPr>
              <w:spacing w:after="0" w:line="240" w:lineRule="auto"/>
              <w:ind w:firstLine="567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429A65F" w14:textId="77777777" w:rsidR="00DD31C2" w:rsidRPr="00BD0213" w:rsidRDefault="00DD31C2" w:rsidP="007A0F51">
            <w:pPr>
              <w:spacing w:after="0" w:line="240" w:lineRule="auto"/>
              <w:ind w:firstLine="567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35BBA4" w14:textId="77777777" w:rsidR="00422C4E" w:rsidRDefault="00422C4E" w:rsidP="007A0F51">
            <w:pPr>
              <w:spacing w:after="0" w:line="240" w:lineRule="auto"/>
              <w:ind w:firstLine="567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EBACB34" w14:textId="77777777" w:rsidR="00422C4E" w:rsidRDefault="00422C4E" w:rsidP="007A0F51">
            <w:pPr>
              <w:spacing w:after="0" w:line="240" w:lineRule="auto"/>
              <w:ind w:firstLine="567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F45A63" w14:textId="77777777" w:rsidR="00422C4E" w:rsidRDefault="00422C4E" w:rsidP="007A0F51">
            <w:pPr>
              <w:spacing w:after="0" w:line="240" w:lineRule="auto"/>
              <w:ind w:firstLine="567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9E4AF6F" w14:textId="77777777" w:rsidR="00422C4E" w:rsidRDefault="00422C4E" w:rsidP="007A0F51">
            <w:pPr>
              <w:spacing w:after="0" w:line="240" w:lineRule="auto"/>
              <w:ind w:firstLine="567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A48173" w14:textId="77777777" w:rsidR="00422C4E" w:rsidRDefault="00422C4E" w:rsidP="007A0F51">
            <w:pPr>
              <w:spacing w:after="0" w:line="240" w:lineRule="auto"/>
              <w:ind w:firstLine="567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0FBA24" w14:textId="77777777" w:rsidR="00422C4E" w:rsidRDefault="00422C4E" w:rsidP="007A0F51">
            <w:pPr>
              <w:spacing w:after="0" w:line="240" w:lineRule="auto"/>
              <w:ind w:firstLine="567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751C25F" w14:textId="77777777" w:rsidR="00422C4E" w:rsidRDefault="00422C4E" w:rsidP="007A0F51">
            <w:pPr>
              <w:spacing w:after="0" w:line="240" w:lineRule="auto"/>
              <w:ind w:firstLine="567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C01170" w14:textId="77777777" w:rsidR="00422C4E" w:rsidRDefault="00422C4E" w:rsidP="007A0F51">
            <w:pPr>
              <w:spacing w:after="0" w:line="240" w:lineRule="auto"/>
              <w:ind w:firstLine="567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1878B1" w14:textId="77777777" w:rsidR="00422C4E" w:rsidRDefault="00422C4E" w:rsidP="007A0F51">
            <w:pPr>
              <w:spacing w:after="0" w:line="240" w:lineRule="auto"/>
              <w:ind w:firstLine="567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FF570AC" w14:textId="77777777" w:rsidR="00422C4E" w:rsidRDefault="00422C4E" w:rsidP="007A0F51">
            <w:pPr>
              <w:spacing w:after="0" w:line="240" w:lineRule="auto"/>
              <w:ind w:firstLine="567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CE04B66" w14:textId="09AB695B" w:rsidR="00DD31C2" w:rsidRPr="00BD0213" w:rsidRDefault="00DD31C2" w:rsidP="007A0F51">
            <w:pPr>
              <w:spacing w:after="0" w:line="240" w:lineRule="auto"/>
              <w:ind w:firstLine="567"/>
              <w:jc w:val="righ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2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Автор-составитель:    </w:t>
            </w:r>
          </w:p>
          <w:p w14:paraId="73B96D6E" w14:textId="77777777" w:rsidR="00541677" w:rsidRPr="00BD0213" w:rsidRDefault="00DD31C2" w:rsidP="007A0F51">
            <w:pPr>
              <w:spacing w:before="20" w:after="2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2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Пинкевич Т</w:t>
            </w:r>
            <w:r w:rsidR="007B7C57" w:rsidRPr="00BD02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атьяна Карловна</w:t>
            </w:r>
            <w:r w:rsidR="00541677" w:rsidRPr="00BD02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14:paraId="2BA80C06" w14:textId="1F1DF500" w:rsidR="00DD31C2" w:rsidRPr="00BD0213" w:rsidRDefault="00541677" w:rsidP="007A0F51">
            <w:pPr>
              <w:spacing w:before="20" w:after="2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2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учитель начальных классов</w:t>
            </w:r>
            <w:r w:rsidR="00422C4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4684A693" w14:textId="77777777" w:rsidR="00541677" w:rsidRPr="00BD0213" w:rsidRDefault="00541677" w:rsidP="007A0F51">
            <w:pPr>
              <w:spacing w:before="20" w:after="2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9F7292C" w14:textId="77777777" w:rsidR="00541677" w:rsidRPr="00BD0213" w:rsidRDefault="00541677" w:rsidP="007A0F51">
            <w:pPr>
              <w:spacing w:before="20" w:after="2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49F359AC" w14:textId="77777777" w:rsidR="00541677" w:rsidRPr="00BD0213" w:rsidRDefault="00541677" w:rsidP="007A0F51">
            <w:pPr>
              <w:spacing w:before="20" w:after="2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7C3E96A" w14:textId="77777777" w:rsidR="00541677" w:rsidRPr="00BD0213" w:rsidRDefault="00541677" w:rsidP="007A0F51">
            <w:pPr>
              <w:spacing w:before="20" w:after="2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1DE3763" w14:textId="77777777" w:rsidR="00541677" w:rsidRPr="00BD0213" w:rsidRDefault="00541677" w:rsidP="007A0F51">
            <w:pPr>
              <w:spacing w:before="20" w:after="2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4FFAD6D" w14:textId="77777777" w:rsidR="00541677" w:rsidRPr="00BD0213" w:rsidRDefault="00541677" w:rsidP="007A0F51">
            <w:pPr>
              <w:spacing w:before="20" w:after="2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FAD0DFB" w14:textId="77777777" w:rsidR="00541677" w:rsidRPr="00BD0213" w:rsidRDefault="00541677" w:rsidP="007A0F51">
            <w:pPr>
              <w:spacing w:before="20" w:after="2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CFE38CA" w14:textId="77777777" w:rsidR="00541677" w:rsidRPr="00BD0213" w:rsidRDefault="00541677" w:rsidP="007A0F51">
            <w:pPr>
              <w:spacing w:before="20" w:after="2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FD578B9" w14:textId="77777777" w:rsidR="00DD31C2" w:rsidRPr="00BD0213" w:rsidRDefault="00DD31C2" w:rsidP="007A0F51">
            <w:pPr>
              <w:spacing w:before="20" w:after="2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B8514CA" w14:textId="77777777" w:rsidR="00DD31C2" w:rsidRPr="00BD0213" w:rsidRDefault="00DD31C2" w:rsidP="007A0F51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B7B8372" w14:textId="77777777" w:rsidR="00DD31C2" w:rsidRPr="00BD0213" w:rsidRDefault="00DD31C2" w:rsidP="007A0F51">
            <w:pPr>
              <w:spacing w:before="20" w:after="20" w:line="240" w:lineRule="auto"/>
              <w:ind w:firstLine="5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C6E5BC4" w14:textId="77777777" w:rsidR="00DD31C2" w:rsidRPr="00BD0213" w:rsidRDefault="00DD31C2" w:rsidP="007A0F51">
            <w:pPr>
              <w:spacing w:before="20" w:after="20" w:line="240" w:lineRule="auto"/>
              <w:ind w:firstLine="5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1C0D416" w14:textId="2FE790F2" w:rsidR="00541677" w:rsidRPr="00BD0213" w:rsidRDefault="00915C0A" w:rsidP="00541677">
            <w:pPr>
              <w:spacing w:before="20" w:after="2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Томск </w:t>
            </w:r>
            <w:r w:rsidR="00541677" w:rsidRPr="00BD02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422C4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  <w:p w14:paraId="0D9545DC" w14:textId="77777777" w:rsidR="00541677" w:rsidRPr="00BD0213" w:rsidRDefault="00541677" w:rsidP="00541677">
            <w:pPr>
              <w:spacing w:before="20" w:after="2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32A5B1C2" w14:textId="77777777" w:rsidR="00541677" w:rsidRPr="00BD0213" w:rsidRDefault="00541677" w:rsidP="00541677">
            <w:pPr>
              <w:spacing w:before="20" w:after="2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9A13918" w14:textId="77777777" w:rsidR="00DD31C2" w:rsidRPr="00BD0213" w:rsidRDefault="00DD31C2" w:rsidP="007A0F51">
            <w:pPr>
              <w:spacing w:before="20" w:after="20" w:line="240" w:lineRule="auto"/>
              <w:ind w:firstLine="5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9180A7C" w14:textId="77777777" w:rsidR="00173287" w:rsidRPr="00BD0213" w:rsidRDefault="00173287" w:rsidP="007A0F51">
            <w:pPr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  <w:p w14:paraId="0A571CCE" w14:textId="77777777" w:rsidR="00173287" w:rsidRPr="00BD0213" w:rsidRDefault="00173287" w:rsidP="007A0F51">
            <w:pPr>
              <w:pStyle w:val="a3"/>
              <w:numPr>
                <w:ilvl w:val="0"/>
                <w:numId w:val="1"/>
              </w:numPr>
              <w:tabs>
                <w:tab w:val="left" w:pos="1418"/>
              </w:tabs>
              <w:spacing w:after="0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Пояснительная записка……………………………. </w:t>
            </w:r>
            <w:r w:rsidR="007703AC" w:rsidRPr="00BD02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4AF8B193" w14:textId="77777777" w:rsidR="00173287" w:rsidRPr="00BD0213" w:rsidRDefault="00541677" w:rsidP="007A0F51">
            <w:pPr>
              <w:pStyle w:val="a3"/>
              <w:numPr>
                <w:ilvl w:val="0"/>
                <w:numId w:val="1"/>
              </w:numPr>
              <w:tabs>
                <w:tab w:val="left" w:pos="1418"/>
              </w:tabs>
              <w:spacing w:after="0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……………..</w:t>
            </w:r>
            <w:r w:rsidR="007B7C57" w:rsidRPr="00BD0213"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…………………………</w:t>
            </w:r>
            <w:r w:rsidR="007703AC" w:rsidRPr="00BD02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41C12AB8" w14:textId="77777777" w:rsidR="007B7C57" w:rsidRPr="00BD0213" w:rsidRDefault="00541677" w:rsidP="007A0F51">
            <w:pPr>
              <w:pStyle w:val="a3"/>
              <w:numPr>
                <w:ilvl w:val="0"/>
                <w:numId w:val="1"/>
              </w:numPr>
              <w:tabs>
                <w:tab w:val="left" w:pos="1418"/>
              </w:tabs>
              <w:spacing w:after="0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Тематическое  планирование……………………… </w:t>
            </w:r>
            <w:r w:rsidR="007703AC" w:rsidRPr="00BD02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2A90B846" w14:textId="77777777" w:rsidR="007B7C57" w:rsidRPr="00BD0213" w:rsidRDefault="00541677" w:rsidP="007A0F51">
            <w:pPr>
              <w:pStyle w:val="a3"/>
              <w:numPr>
                <w:ilvl w:val="0"/>
                <w:numId w:val="1"/>
              </w:numPr>
              <w:tabs>
                <w:tab w:val="left" w:pos="1418"/>
              </w:tabs>
              <w:spacing w:after="0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z w:val="24"/>
                <w:szCs w:val="24"/>
              </w:rPr>
              <w:t>Требования к уровню усвоения программы…..</w:t>
            </w:r>
            <w:r w:rsidR="007703AC" w:rsidRPr="00BD0213">
              <w:rPr>
                <w:rFonts w:ascii="Times New Roman" w:hAnsi="Times New Roman" w:cs="Times New Roman"/>
                <w:sz w:val="24"/>
                <w:szCs w:val="24"/>
              </w:rPr>
              <w:t>….10</w:t>
            </w:r>
          </w:p>
          <w:p w14:paraId="0CFA30B2" w14:textId="77777777" w:rsidR="00541677" w:rsidRPr="00BD0213" w:rsidRDefault="00541677" w:rsidP="007A0F51">
            <w:pPr>
              <w:pStyle w:val="a3"/>
              <w:numPr>
                <w:ilvl w:val="0"/>
                <w:numId w:val="1"/>
              </w:numPr>
              <w:tabs>
                <w:tab w:val="left" w:pos="1418"/>
              </w:tabs>
              <w:spacing w:after="0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z w:val="24"/>
                <w:szCs w:val="24"/>
              </w:rPr>
              <w:t>Учебно-методическое и материально-техническое</w:t>
            </w:r>
          </w:p>
          <w:p w14:paraId="752AD947" w14:textId="77777777" w:rsidR="007B7C57" w:rsidRPr="00BD0213" w:rsidRDefault="00541677" w:rsidP="00541677">
            <w:pPr>
              <w:pStyle w:val="a3"/>
              <w:tabs>
                <w:tab w:val="left" w:pos="1418"/>
              </w:tabs>
              <w:spacing w:after="0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z w:val="24"/>
                <w:szCs w:val="24"/>
              </w:rPr>
              <w:t xml:space="preserve">            обеспечение образовательного процесса</w:t>
            </w:r>
            <w:r w:rsidR="007703AC" w:rsidRPr="00BD0213">
              <w:rPr>
                <w:rFonts w:ascii="Times New Roman" w:hAnsi="Times New Roman" w:cs="Times New Roman"/>
                <w:sz w:val="24"/>
                <w:szCs w:val="24"/>
              </w:rPr>
              <w:t>…………14</w:t>
            </w:r>
          </w:p>
          <w:p w14:paraId="07DE76FA" w14:textId="77777777" w:rsidR="007B7C57" w:rsidRPr="00BD0213" w:rsidRDefault="007B7C57" w:rsidP="00541677">
            <w:pPr>
              <w:tabs>
                <w:tab w:val="left" w:pos="141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8703CC" w14:textId="77777777" w:rsidR="00173287" w:rsidRPr="00BD0213" w:rsidRDefault="00173287" w:rsidP="007A0F51">
            <w:pPr>
              <w:pStyle w:val="a3"/>
              <w:tabs>
                <w:tab w:val="left" w:pos="1418"/>
              </w:tabs>
              <w:spacing w:after="0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A9A50A" w14:textId="77777777" w:rsidR="00173287" w:rsidRPr="00BD0213" w:rsidRDefault="00173287" w:rsidP="007A0F51">
            <w:pPr>
              <w:pStyle w:val="a3"/>
              <w:spacing w:after="0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2D5B42" w14:textId="77777777" w:rsidR="005B4340" w:rsidRPr="00BD0213" w:rsidRDefault="005B4340" w:rsidP="007A0F51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412B8A8" w14:textId="77777777" w:rsidR="005B4340" w:rsidRPr="00BD0213" w:rsidRDefault="005B4340" w:rsidP="007A0F51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D430263" w14:textId="77777777" w:rsidR="005B4340" w:rsidRPr="00BD0213" w:rsidRDefault="005B4340" w:rsidP="007A0F51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EBF6562" w14:textId="77777777" w:rsidR="005B4340" w:rsidRPr="00BD0213" w:rsidRDefault="005B4340" w:rsidP="007A0F51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A13D24" w14:textId="77777777" w:rsidR="005B4340" w:rsidRPr="00BD0213" w:rsidRDefault="005B4340" w:rsidP="007A0F51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7B34E12" w14:textId="77777777" w:rsidR="005B4340" w:rsidRPr="00BD0213" w:rsidRDefault="005B4340" w:rsidP="007A0F51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4C6C0AA" w14:textId="77777777" w:rsidR="005B4340" w:rsidRPr="00BD0213" w:rsidRDefault="005B4340" w:rsidP="007A0F51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D9EF1B" w14:textId="77777777" w:rsidR="005B4340" w:rsidRPr="00BD0213" w:rsidRDefault="005B4340" w:rsidP="007A0F51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EB6C53C" w14:textId="77777777" w:rsidR="005B4340" w:rsidRPr="00BD0213" w:rsidRDefault="005B4340" w:rsidP="007A0F51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4B97440" w14:textId="77777777" w:rsidR="005B4340" w:rsidRPr="00BD0213" w:rsidRDefault="005B4340" w:rsidP="007A0F51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AD92D7" w14:textId="77777777" w:rsidR="005B4340" w:rsidRPr="00BD0213" w:rsidRDefault="005B4340" w:rsidP="007A0F51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2E728E9" w14:textId="77777777" w:rsidR="005B4340" w:rsidRPr="00BD0213" w:rsidRDefault="005B4340" w:rsidP="007A0F51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9192E36" w14:textId="77777777" w:rsidR="005B4340" w:rsidRPr="00BD0213" w:rsidRDefault="005B4340" w:rsidP="007A0F51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60EB6F7" w14:textId="77777777" w:rsidR="005B4340" w:rsidRPr="00BD0213" w:rsidRDefault="005B4340" w:rsidP="007A0F51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D8E0A67" w14:textId="77777777" w:rsidR="005B4340" w:rsidRPr="00BD0213" w:rsidRDefault="005B4340" w:rsidP="007A0F51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32081B" w14:textId="77777777" w:rsidR="005B4340" w:rsidRPr="00BD0213" w:rsidRDefault="005B4340" w:rsidP="007A0F51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36DC2DB" w14:textId="77777777" w:rsidR="005B4340" w:rsidRPr="00BD0213" w:rsidRDefault="005B4340" w:rsidP="007A0F51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4D93D99" w14:textId="77777777" w:rsidR="005B4340" w:rsidRPr="00BD0213" w:rsidRDefault="005B4340" w:rsidP="007A0F51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1D021B" w14:textId="77777777" w:rsidR="005B4340" w:rsidRPr="00BD0213" w:rsidRDefault="005B4340" w:rsidP="007A0F51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CE69263" w14:textId="77777777" w:rsidR="005B4340" w:rsidRPr="00BD0213" w:rsidRDefault="005B4340" w:rsidP="007A0F51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8AABDE" w14:textId="77777777" w:rsidR="005B4340" w:rsidRPr="00BD0213" w:rsidRDefault="005B4340" w:rsidP="007A0F51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6F03D91" w14:textId="77777777" w:rsidR="005B4340" w:rsidRPr="00BD0213" w:rsidRDefault="005B4340" w:rsidP="007A0F51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97695F5" w14:textId="77777777" w:rsidR="005B4340" w:rsidRPr="00BD0213" w:rsidRDefault="005B4340" w:rsidP="007A0F51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6386E8" w14:textId="77777777" w:rsidR="005B4340" w:rsidRPr="00BD0213" w:rsidRDefault="005B4340" w:rsidP="007A0F51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63B6740" w14:textId="77777777" w:rsidR="005B4340" w:rsidRPr="00BD0213" w:rsidRDefault="005B4340" w:rsidP="007A0F51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F4A432" w14:textId="77777777" w:rsidR="005B4340" w:rsidRPr="00BD0213" w:rsidRDefault="005B4340" w:rsidP="007A0F51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4BD081" w14:textId="77777777" w:rsidR="005B4340" w:rsidRPr="00BD0213" w:rsidRDefault="005B4340" w:rsidP="007A0F51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28AC380" w14:textId="77777777" w:rsidR="005B4340" w:rsidRPr="00BD0213" w:rsidRDefault="005B4340" w:rsidP="007A0F51">
            <w:pPr>
              <w:spacing w:after="0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8A97332" w14:textId="77777777" w:rsidR="00DD31C2" w:rsidRDefault="00DD31C2" w:rsidP="007A0F51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C36064" w14:textId="77777777" w:rsidR="00422C4E" w:rsidRDefault="00422C4E" w:rsidP="007A0F51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7AC8C8" w14:textId="77B52E6F" w:rsidR="00422C4E" w:rsidRPr="00BD0213" w:rsidRDefault="00422C4E" w:rsidP="007A0F51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</w:tcPr>
          <w:p w14:paraId="3175A535" w14:textId="77777777" w:rsidR="00DD31C2" w:rsidRPr="00BD0213" w:rsidRDefault="00DD31C2" w:rsidP="007A0F51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094FA22C" w14:textId="77777777" w:rsidR="00DD31C2" w:rsidRPr="00BD0213" w:rsidRDefault="00DD31C2" w:rsidP="007A0F51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609D58C" w14:textId="77777777" w:rsidR="003E794C" w:rsidRPr="00BD0213" w:rsidRDefault="003E794C" w:rsidP="007A0F5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25241EA" w14:textId="77777777" w:rsidR="005B4340" w:rsidRPr="00BD0213" w:rsidRDefault="005B4340" w:rsidP="007A0F51">
      <w:pPr>
        <w:pStyle w:val="a3"/>
        <w:numPr>
          <w:ilvl w:val="0"/>
          <w:numId w:val="2"/>
        </w:numPr>
        <w:spacing w:after="0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21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28B7709F" w14:textId="77777777" w:rsidR="00D83F43" w:rsidRPr="00BD0213" w:rsidRDefault="00D83F43" w:rsidP="00D83F43">
      <w:pPr>
        <w:pStyle w:val="3"/>
        <w:spacing w:before="0" w:beforeAutospacing="0" w:after="0" w:afterAutospacing="0" w:line="276" w:lineRule="auto"/>
        <w:ind w:firstLine="567"/>
        <w:jc w:val="both"/>
        <w:rPr>
          <w:sz w:val="24"/>
          <w:szCs w:val="24"/>
        </w:rPr>
      </w:pPr>
      <w:r w:rsidRPr="00BD0213">
        <w:rPr>
          <w:rStyle w:val="af4"/>
          <w:bCs/>
          <w:sz w:val="24"/>
          <w:szCs w:val="24"/>
        </w:rPr>
        <w:t xml:space="preserve">Дополнительная общеобразовательная программа составлена с учётом требования ФГОС второго поколения, цель которой создание условий для самореализации ребенка в творчестве, воплощение в художественной работе собственных неповторимых черт, своей индивидуальности. Программа предусматривает развитие у детей изобразительных, художественно-конструкторских способностей нестандартного мышления, творческой индивидуальности. В процессе реализации программы у учащихся формируются творческие способности, развивается смекалка и изобретательность. </w:t>
      </w:r>
    </w:p>
    <w:p w14:paraId="20684999" w14:textId="18ADBF1D" w:rsidR="00D83F43" w:rsidRPr="00BD0213" w:rsidRDefault="00D83F43" w:rsidP="00D83F43">
      <w:pPr>
        <w:pStyle w:val="3"/>
        <w:spacing w:before="0" w:beforeAutospacing="0" w:after="0" w:afterAutospacing="0" w:line="276" w:lineRule="auto"/>
        <w:ind w:firstLine="567"/>
        <w:jc w:val="both"/>
        <w:rPr>
          <w:rStyle w:val="af4"/>
          <w:bCs/>
          <w:sz w:val="24"/>
          <w:szCs w:val="24"/>
        </w:rPr>
      </w:pPr>
      <w:r w:rsidRPr="00BD0213">
        <w:rPr>
          <w:b w:val="0"/>
          <w:sz w:val="24"/>
          <w:szCs w:val="24"/>
        </w:rPr>
        <w:t xml:space="preserve">Чувственное восприятие мира захватывает ребёнка, полностью владеет им, толкает к созиданию, поисковой деятельности, раскрывая творческие способности, заложенные в ребёнке с рождения. Как помочь ребёнку открыть себя наиболее полно? Как создать условия для динамики творческого роста и поддержать пытливое стремление ребёнка узнать мир во всех его ярких красках и проявлениях? Программа «Хочу знать!» педагогически целесообразна, так как способствует </w:t>
      </w:r>
      <w:r w:rsidR="00422C4E" w:rsidRPr="00BD0213">
        <w:rPr>
          <w:b w:val="0"/>
          <w:sz w:val="24"/>
          <w:szCs w:val="24"/>
        </w:rPr>
        <w:t>более разностороннему</w:t>
      </w:r>
      <w:r w:rsidRPr="00BD0213">
        <w:rPr>
          <w:b w:val="0"/>
          <w:sz w:val="24"/>
          <w:szCs w:val="24"/>
        </w:rPr>
        <w:t xml:space="preserve"> раскрытию индивидуальных способностей ребенка, которые не всегда удаётся рассмотреть на уроке, развитию у детей интереса к различным видам деятельности, желанию активно участвовать в продуктивной деятельности, умению самостоятельно организовать своё свободное время. Познавательно</w:t>
      </w:r>
      <w:r w:rsidR="00422C4E">
        <w:rPr>
          <w:b w:val="0"/>
          <w:sz w:val="24"/>
          <w:szCs w:val="24"/>
        </w:rPr>
        <w:t xml:space="preserve"> </w:t>
      </w:r>
      <w:r w:rsidRPr="00BD0213">
        <w:rPr>
          <w:b w:val="0"/>
          <w:sz w:val="24"/>
          <w:szCs w:val="24"/>
        </w:rPr>
        <w:t>-</w:t>
      </w:r>
      <w:r w:rsidR="00422C4E">
        <w:rPr>
          <w:b w:val="0"/>
          <w:sz w:val="24"/>
          <w:szCs w:val="24"/>
        </w:rPr>
        <w:t xml:space="preserve"> </w:t>
      </w:r>
      <w:r w:rsidR="00422C4E" w:rsidRPr="00BD0213">
        <w:rPr>
          <w:b w:val="0"/>
          <w:sz w:val="24"/>
          <w:szCs w:val="24"/>
        </w:rPr>
        <w:t>творческая деятельность</w:t>
      </w:r>
      <w:r w:rsidRPr="00BD0213">
        <w:rPr>
          <w:b w:val="0"/>
          <w:sz w:val="24"/>
          <w:szCs w:val="24"/>
        </w:rPr>
        <w:t xml:space="preserve"> обогащает опыт коллективного взаимодействия школьников, что в своей совокупности даёт большой воспитательный эффект. Программа рассчитана на любого ученика, независимо от его предварительной подготовки, уровня интеллектуального развития и способностей. Программы может быть реализована как в отдельно взятом классе, так и в свободных объединениях младших школьников первых классов  </w:t>
      </w:r>
    </w:p>
    <w:p w14:paraId="5BDC4826" w14:textId="77777777" w:rsidR="00AD6966" w:rsidRPr="00BD0213" w:rsidRDefault="005B4340" w:rsidP="00D83F4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213">
        <w:rPr>
          <w:rFonts w:ascii="Times New Roman" w:hAnsi="Times New Roman" w:cs="Times New Roman"/>
          <w:b/>
          <w:sz w:val="24"/>
          <w:szCs w:val="24"/>
        </w:rPr>
        <w:t>Актуальность</w:t>
      </w:r>
      <w:r w:rsidRPr="00BD0213">
        <w:rPr>
          <w:rFonts w:ascii="Times New Roman" w:hAnsi="Times New Roman" w:cs="Times New Roman"/>
          <w:sz w:val="24"/>
          <w:szCs w:val="24"/>
        </w:rPr>
        <w:t xml:space="preserve"> выбора определена следующими факторами: </w:t>
      </w:r>
    </w:p>
    <w:p w14:paraId="2CC8C447" w14:textId="77777777" w:rsidR="00AD6966" w:rsidRPr="00BD0213" w:rsidRDefault="00AD6966" w:rsidP="00D83F43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>- важнейшим приоритетом начального образования является формирование общеучебных умений и навыков, которые в значительной мере предопределяют успешность всего последующего обучения ребёнка;</w:t>
      </w:r>
    </w:p>
    <w:p w14:paraId="2D1EB5E8" w14:textId="77777777" w:rsidR="000E51A4" w:rsidRPr="00BD0213" w:rsidRDefault="00AD6966" w:rsidP="003847B9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личностных качеств и способностей младших школьников опирается на приобретение ими опыта разнообразной деятельности: учебно-познавательной, практи</w:t>
      </w:r>
      <w:r w:rsidR="003847B9"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ческой, социальной, творческой;</w:t>
      </w:r>
    </w:p>
    <w:p w14:paraId="0E353E28" w14:textId="0E87E0DB" w:rsidR="005B4340" w:rsidRPr="00BD0213" w:rsidRDefault="005B4340" w:rsidP="007A0F5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231F20"/>
          <w:sz w:val="24"/>
          <w:szCs w:val="24"/>
        </w:rPr>
      </w:pPr>
      <w:r w:rsidRPr="00BD0213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      </w:t>
      </w:r>
      <w:r w:rsidR="00422C4E" w:rsidRPr="00BD0213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Новизна </w:t>
      </w:r>
      <w:r w:rsidR="00422C4E" w:rsidRPr="00BD0213">
        <w:rPr>
          <w:rFonts w:ascii="Times New Roman" w:hAnsi="Times New Roman" w:cs="Times New Roman"/>
          <w:bCs/>
          <w:color w:val="231F20"/>
          <w:sz w:val="24"/>
          <w:szCs w:val="24"/>
        </w:rPr>
        <w:t>данной</w:t>
      </w:r>
      <w:r w:rsidRPr="00BD0213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рабочей программы определена федеральным государственным стандартом начального общего образования. Отличительными особенностями являются:</w:t>
      </w:r>
    </w:p>
    <w:p w14:paraId="2B9E32D7" w14:textId="77777777" w:rsidR="005B4340" w:rsidRPr="00BD0213" w:rsidRDefault="005B4340" w:rsidP="007A0F51">
      <w:pPr>
        <w:pStyle w:val="31"/>
        <w:spacing w:before="0" w:line="276" w:lineRule="auto"/>
        <w:ind w:firstLine="567"/>
        <w:jc w:val="both"/>
        <w:rPr>
          <w:b w:val="0"/>
          <w:sz w:val="24"/>
          <w:szCs w:val="24"/>
        </w:rPr>
      </w:pPr>
      <w:r w:rsidRPr="00BD0213">
        <w:rPr>
          <w:b w:val="0"/>
          <w:bCs/>
          <w:color w:val="231F20"/>
          <w:sz w:val="24"/>
          <w:szCs w:val="24"/>
        </w:rPr>
        <w:t xml:space="preserve">1. Определение видов    организации деятельности учащихся, направленных  на достижение  </w:t>
      </w:r>
      <w:r w:rsidRPr="00BD0213">
        <w:rPr>
          <w:sz w:val="24"/>
          <w:szCs w:val="24"/>
        </w:rPr>
        <w:t>личностных, метапредметных и предметных результатов</w:t>
      </w:r>
      <w:r w:rsidRPr="00BD0213">
        <w:rPr>
          <w:b w:val="0"/>
          <w:sz w:val="24"/>
          <w:szCs w:val="24"/>
        </w:rPr>
        <w:t xml:space="preserve"> освоения учебного курса.</w:t>
      </w:r>
    </w:p>
    <w:p w14:paraId="6F111F52" w14:textId="0EB7083B" w:rsidR="005B4340" w:rsidRPr="00BD0213" w:rsidRDefault="005B4340" w:rsidP="007A0F51">
      <w:pPr>
        <w:pStyle w:val="31"/>
        <w:spacing w:before="0" w:line="276" w:lineRule="auto"/>
        <w:ind w:firstLine="567"/>
        <w:jc w:val="both"/>
        <w:rPr>
          <w:b w:val="0"/>
          <w:sz w:val="24"/>
          <w:szCs w:val="24"/>
        </w:rPr>
      </w:pPr>
      <w:r w:rsidRPr="00BD0213">
        <w:rPr>
          <w:b w:val="0"/>
          <w:sz w:val="24"/>
          <w:szCs w:val="24"/>
        </w:rPr>
        <w:t xml:space="preserve">2. В основу реализации программы </w:t>
      </w:r>
      <w:r w:rsidR="00422C4E" w:rsidRPr="00BD0213">
        <w:rPr>
          <w:b w:val="0"/>
          <w:sz w:val="24"/>
          <w:szCs w:val="24"/>
        </w:rPr>
        <w:t>положены ценностные</w:t>
      </w:r>
      <w:r w:rsidRPr="00BD0213">
        <w:rPr>
          <w:sz w:val="24"/>
          <w:szCs w:val="24"/>
        </w:rPr>
        <w:t xml:space="preserve"> ориентиры и  воспитательные результаты.</w:t>
      </w:r>
    </w:p>
    <w:p w14:paraId="7EEB75FC" w14:textId="4CB733D3" w:rsidR="005B4340" w:rsidRPr="00BD0213" w:rsidRDefault="005B4340" w:rsidP="007A0F51">
      <w:pPr>
        <w:pStyle w:val="31"/>
        <w:spacing w:before="0" w:line="276" w:lineRule="auto"/>
        <w:ind w:firstLine="567"/>
        <w:jc w:val="both"/>
        <w:rPr>
          <w:b w:val="0"/>
          <w:sz w:val="24"/>
          <w:szCs w:val="24"/>
        </w:rPr>
      </w:pPr>
      <w:r w:rsidRPr="00BD0213">
        <w:rPr>
          <w:b w:val="0"/>
          <w:sz w:val="24"/>
          <w:szCs w:val="24"/>
        </w:rPr>
        <w:t xml:space="preserve">3. Ценностные ориентации организации </w:t>
      </w:r>
      <w:r w:rsidR="00422C4E" w:rsidRPr="00BD0213">
        <w:rPr>
          <w:b w:val="0"/>
          <w:sz w:val="24"/>
          <w:szCs w:val="24"/>
        </w:rPr>
        <w:t>деятельности предполагают</w:t>
      </w:r>
      <w:r w:rsidRPr="00BD0213">
        <w:rPr>
          <w:b w:val="0"/>
          <w:sz w:val="24"/>
          <w:szCs w:val="24"/>
        </w:rPr>
        <w:t xml:space="preserve"> </w:t>
      </w:r>
      <w:r w:rsidRPr="00BD0213">
        <w:rPr>
          <w:sz w:val="24"/>
          <w:szCs w:val="24"/>
        </w:rPr>
        <w:t>уровневую оценк</w:t>
      </w:r>
      <w:r w:rsidRPr="00BD0213">
        <w:rPr>
          <w:b w:val="0"/>
          <w:sz w:val="24"/>
          <w:szCs w:val="24"/>
        </w:rPr>
        <w:t xml:space="preserve">у в достижении планируемых результатов.  </w:t>
      </w:r>
    </w:p>
    <w:p w14:paraId="2A1A45A6" w14:textId="1B704F26" w:rsidR="005B4340" w:rsidRPr="00BD0213" w:rsidRDefault="005B4340" w:rsidP="007A0F51">
      <w:pPr>
        <w:pStyle w:val="31"/>
        <w:spacing w:before="0" w:line="276" w:lineRule="auto"/>
        <w:ind w:firstLine="567"/>
        <w:jc w:val="both"/>
        <w:rPr>
          <w:b w:val="0"/>
          <w:sz w:val="24"/>
          <w:szCs w:val="24"/>
        </w:rPr>
      </w:pPr>
      <w:r w:rsidRPr="00BD0213">
        <w:rPr>
          <w:b w:val="0"/>
          <w:sz w:val="24"/>
          <w:szCs w:val="24"/>
        </w:rPr>
        <w:t xml:space="preserve">4. Достижения планируемых результатов </w:t>
      </w:r>
      <w:r w:rsidR="00422C4E" w:rsidRPr="00BD0213">
        <w:rPr>
          <w:b w:val="0"/>
          <w:sz w:val="24"/>
          <w:szCs w:val="24"/>
        </w:rPr>
        <w:t>отслеживаются в</w:t>
      </w:r>
      <w:r w:rsidRPr="00BD0213">
        <w:rPr>
          <w:b w:val="0"/>
          <w:sz w:val="24"/>
          <w:szCs w:val="24"/>
        </w:rPr>
        <w:t xml:space="preserve"> рамках внутренней системы оценки: педагогом, администрацией, психологом</w:t>
      </w:r>
      <w:r w:rsidR="00141223" w:rsidRPr="00BD0213">
        <w:rPr>
          <w:b w:val="0"/>
          <w:sz w:val="24"/>
          <w:szCs w:val="24"/>
        </w:rPr>
        <w:t>.</w:t>
      </w:r>
    </w:p>
    <w:p w14:paraId="4CEEC9F2" w14:textId="75CFFE0C" w:rsidR="0056436B" w:rsidRPr="00BD0213" w:rsidRDefault="00422C4E" w:rsidP="007A0F51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b/>
          <w:bCs/>
          <w:sz w:val="24"/>
          <w:szCs w:val="24"/>
        </w:rPr>
        <w:t>Цель</w:t>
      </w:r>
      <w:r w:rsidRPr="00BD0213">
        <w:rPr>
          <w:rFonts w:ascii="Times New Roman" w:eastAsia="Calibri" w:hAnsi="Times New Roman" w:cs="Times New Roman"/>
          <w:bCs/>
          <w:sz w:val="24"/>
          <w:szCs w:val="24"/>
        </w:rPr>
        <w:t>: повысить</w:t>
      </w:r>
      <w:r w:rsidR="0056436B" w:rsidRPr="00BD0213">
        <w:rPr>
          <w:rFonts w:ascii="Times New Roman" w:eastAsia="Calibri" w:hAnsi="Times New Roman" w:cs="Times New Roman"/>
          <w:bCs/>
          <w:sz w:val="24"/>
          <w:szCs w:val="24"/>
        </w:rPr>
        <w:t xml:space="preserve"> образовательный, нравственно-культурный, духовный и физический уровень детей путем рациональной организации их деятельности и </w:t>
      </w:r>
      <w:r w:rsidRPr="00BD0213">
        <w:rPr>
          <w:rFonts w:ascii="Times New Roman" w:eastAsia="Calibri" w:hAnsi="Times New Roman" w:cs="Times New Roman"/>
          <w:bCs/>
          <w:sz w:val="24"/>
          <w:szCs w:val="24"/>
        </w:rPr>
        <w:t>привлечения обучающихся</w:t>
      </w:r>
      <w:r w:rsidR="0056436B" w:rsidRPr="00BD0213">
        <w:rPr>
          <w:rFonts w:ascii="Times New Roman" w:eastAsia="Calibri" w:hAnsi="Times New Roman" w:cs="Times New Roman"/>
          <w:bCs/>
          <w:sz w:val="24"/>
          <w:szCs w:val="24"/>
        </w:rPr>
        <w:t xml:space="preserve"> к дополнительному образованию.</w:t>
      </w:r>
    </w:p>
    <w:p w14:paraId="7FC61E2E" w14:textId="77777777" w:rsidR="0056436B" w:rsidRPr="00BD0213" w:rsidRDefault="0056436B" w:rsidP="007A0F51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0213">
        <w:rPr>
          <w:rFonts w:ascii="Times New Roman" w:eastAsia="Calibri" w:hAnsi="Times New Roman" w:cs="Times New Roman"/>
          <w:b/>
          <w:bCs/>
          <w:sz w:val="24"/>
          <w:szCs w:val="24"/>
        </w:rPr>
        <w:t>Задачи:</w:t>
      </w:r>
    </w:p>
    <w:p w14:paraId="6E80BFAC" w14:textId="77777777" w:rsidR="0056436B" w:rsidRPr="00BD0213" w:rsidRDefault="0056436B" w:rsidP="007A0F51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1. На основе изучения личности учащихся, их интересов, стремлений и желаний создание достойных  условий для физического, интеллектуального, нравственного и духовного развития детей; организация разнообразной, творческой, личностно и общественно значимой </w:t>
      </w:r>
      <w:r w:rsidRPr="00BD0213">
        <w:rPr>
          <w:rFonts w:ascii="Times New Roman" w:eastAsia="Calibri" w:hAnsi="Times New Roman" w:cs="Times New Roman"/>
          <w:sz w:val="24"/>
          <w:szCs w:val="24"/>
        </w:rPr>
        <w:lastRenderedPageBreak/>
        <w:t>деятельности детей в группе; создание благоприятного нравственно-психологического климата, здоровых межличностных отношений в коллективе.</w:t>
      </w:r>
    </w:p>
    <w:p w14:paraId="5C461827" w14:textId="77777777" w:rsidR="0056436B" w:rsidRPr="00BD0213" w:rsidRDefault="0056436B" w:rsidP="007A0F51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2.Оказание помощи каждому ребенку в преодолении трудностей в различных видах деятельности, в формировании самостоятельности.</w:t>
      </w:r>
    </w:p>
    <w:p w14:paraId="081974F3" w14:textId="77777777" w:rsidR="0056436B" w:rsidRPr="00BD0213" w:rsidRDefault="0056436B" w:rsidP="007A0F51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3.Способствовать повышению престижа интеллектуальной деятельности; формирование      у школьников умения целенаправленно мобилизовать свой интеллектуальный потенциал, использовать на практике имеющиеся личностные, предметные, метапредметные  умения в изменяющихся условиях; вовлекать детей в сферу дополнительного образования.</w:t>
      </w:r>
    </w:p>
    <w:p w14:paraId="53A84D84" w14:textId="77777777" w:rsidR="003847B9" w:rsidRPr="00BD0213" w:rsidRDefault="003847B9" w:rsidP="007A0F51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Срок действия</w:t>
      </w:r>
      <w:r w:rsidR="004801F3" w:rsidRPr="00BD02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="00AE2BF5"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Программа рассчитана на 330 </w:t>
      </w:r>
      <w:r w:rsidR="004801F3"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AE2BF5"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>асов и предполагает проведение 10</w:t>
      </w:r>
      <w:r w:rsidR="004801F3"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занятий в неделю, которое состоит из теоретической и практической части.  </w:t>
      </w:r>
    </w:p>
    <w:p w14:paraId="7AB2A67A" w14:textId="77777777" w:rsidR="004801F3" w:rsidRPr="00BD0213" w:rsidRDefault="004801F3" w:rsidP="007A0F51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> Срок реализации 1 год</w:t>
      </w:r>
      <w:r w:rsidR="00B33588"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Возраст обучающихся  6 – 8 </w:t>
      </w:r>
      <w:r w:rsidR="000E51A4"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лет.      </w:t>
      </w:r>
    </w:p>
    <w:p w14:paraId="32A99B3F" w14:textId="77777777" w:rsidR="004801F3" w:rsidRPr="00BD0213" w:rsidRDefault="004801F3" w:rsidP="007A0F51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D02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Способ реализации</w:t>
      </w:r>
      <w:r w:rsidRPr="00BD02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:</w:t>
      </w:r>
      <w:r w:rsidRPr="00BD02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3847B9"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вторая половина</w:t>
      </w: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младших школьников</w:t>
      </w:r>
      <w:r w:rsidR="00B33588"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первых классов</w:t>
      </w: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части учебного плана</w:t>
      </w:r>
      <w:r w:rsidRPr="00BD02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 </w:t>
      </w: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формируемой участниками образовательного процесса</w:t>
      </w:r>
    </w:p>
    <w:p w14:paraId="2FB57C5B" w14:textId="77777777" w:rsidR="00220E1F" w:rsidRPr="00BD0213" w:rsidRDefault="004801F3" w:rsidP="007A0F51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847B9" w:rsidRPr="00BD02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Режим программы</w:t>
      </w:r>
      <w:r w:rsidR="003847B9"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>: п</w:t>
      </w:r>
      <w:r w:rsidR="00220E1F" w:rsidRPr="00BD02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рограмма</w:t>
      </w:r>
      <w:r w:rsidR="000E51A4" w:rsidRPr="00BD02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«Хочу знать»</w:t>
      </w:r>
      <w:r w:rsidR="00220E1F" w:rsidRPr="00BD02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закладывает основу</w:t>
      </w:r>
      <w:r w:rsidR="003847B9" w:rsidRPr="00BD02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56796B" w:rsidRPr="00BD02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компетентностного роста учеников</w:t>
      </w:r>
      <w:r w:rsidR="003847B9" w:rsidRPr="00BD02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56796B" w:rsidRPr="00BD0213">
        <w:rPr>
          <w:rFonts w:ascii="Times New Roman" w:hAnsi="Times New Roman" w:cs="Times New Roman"/>
          <w:spacing w:val="-3"/>
          <w:sz w:val="24"/>
          <w:szCs w:val="24"/>
        </w:rPr>
        <w:t>первых</w:t>
      </w:r>
      <w:r w:rsidR="00B33588"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 классов,</w:t>
      </w:r>
      <w:r w:rsidR="003847B9"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20E1F" w:rsidRPr="00BD02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построена по модульному принципу</w:t>
      </w:r>
      <w:r w:rsidR="00220E1F"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 и рассчитана </w:t>
      </w:r>
      <w:r w:rsidR="00220E1F" w:rsidRPr="00BD02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на внеурочную работу с обучающимися в </w:t>
      </w:r>
      <w:r w:rsidR="0056796B" w:rsidRPr="00BD02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первых классов.</w:t>
      </w:r>
    </w:p>
    <w:p w14:paraId="607078F0" w14:textId="77777777" w:rsidR="0009199D" w:rsidRPr="00BD0213" w:rsidRDefault="0009199D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Пр</w:t>
      </w:r>
      <w:r w:rsidR="003847B9"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ограмма 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>состоит из пяти модулей разного направления:</w:t>
      </w:r>
    </w:p>
    <w:p w14:paraId="55DC6CC6" w14:textId="77777777" w:rsidR="0009199D" w:rsidRPr="00BD0213" w:rsidRDefault="0009199D" w:rsidP="007A0F51">
      <w:pPr>
        <w:numPr>
          <w:ilvl w:val="0"/>
          <w:numId w:val="3"/>
        </w:numPr>
        <w:shd w:val="clear" w:color="auto" w:fill="FFFFFF"/>
        <w:spacing w:after="0"/>
        <w:ind w:left="0"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Клуб «Всезнайка»;</w:t>
      </w:r>
    </w:p>
    <w:p w14:paraId="0445BCC1" w14:textId="77777777" w:rsidR="0009199D" w:rsidRPr="00BD0213" w:rsidRDefault="0009199D" w:rsidP="007A0F51">
      <w:pPr>
        <w:numPr>
          <w:ilvl w:val="0"/>
          <w:numId w:val="3"/>
        </w:numPr>
        <w:shd w:val="clear" w:color="auto" w:fill="FFFFFF"/>
        <w:spacing w:after="0"/>
        <w:ind w:left="0"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Клуб «Русские народные игры и забавы»;</w:t>
      </w:r>
    </w:p>
    <w:p w14:paraId="0266DCE8" w14:textId="77777777" w:rsidR="0009199D" w:rsidRPr="00BD0213" w:rsidRDefault="0009199D" w:rsidP="007A0F51">
      <w:pPr>
        <w:numPr>
          <w:ilvl w:val="0"/>
          <w:numId w:val="3"/>
        </w:numPr>
        <w:shd w:val="clear" w:color="auto" w:fill="FFFFFF"/>
        <w:spacing w:after="0"/>
        <w:ind w:left="0"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Клуб «Музыкальная шкатулка»;</w:t>
      </w:r>
    </w:p>
    <w:p w14:paraId="3F356AE0" w14:textId="77777777" w:rsidR="005A4100" w:rsidRPr="00BD0213" w:rsidRDefault="0009199D" w:rsidP="005A4100">
      <w:pPr>
        <w:numPr>
          <w:ilvl w:val="0"/>
          <w:numId w:val="3"/>
        </w:numPr>
        <w:shd w:val="clear" w:color="auto" w:fill="FFFFFF"/>
        <w:spacing w:after="0"/>
        <w:ind w:left="0"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Клуб «Школа этикета»</w:t>
      </w:r>
    </w:p>
    <w:p w14:paraId="7F51EEDC" w14:textId="77777777" w:rsidR="005A4100" w:rsidRPr="00BD0213" w:rsidRDefault="005A4100" w:rsidP="005A4100">
      <w:pPr>
        <w:numPr>
          <w:ilvl w:val="0"/>
          <w:numId w:val="3"/>
        </w:numPr>
        <w:shd w:val="clear" w:color="auto" w:fill="FFFFFF"/>
        <w:spacing w:after="0"/>
        <w:ind w:left="0"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Клуб «Город мастеров»;</w:t>
      </w:r>
    </w:p>
    <w:p w14:paraId="05457CD0" w14:textId="77777777" w:rsidR="00871B1C" w:rsidRPr="00BD0213" w:rsidRDefault="00871B1C" w:rsidP="00871B1C">
      <w:pPr>
        <w:shd w:val="clear" w:color="auto" w:fill="FFFFFF"/>
        <w:spacing w:after="0"/>
        <w:ind w:left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Периодичность занятий каждого клуба  -  2 часа в неделю.</w:t>
      </w:r>
    </w:p>
    <w:p w14:paraId="55D1FA06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b/>
          <w:spacing w:val="-3"/>
          <w:sz w:val="24"/>
          <w:szCs w:val="24"/>
        </w:rPr>
        <w:t>Интеллектуальный клуб «Всезнайка»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 носит развивающий характер. Основной целью является развитие познавательных способностей учащихся на основе системы развивающих занятий.</w:t>
      </w:r>
    </w:p>
    <w:p w14:paraId="73719670" w14:textId="77777777" w:rsidR="007F28FB" w:rsidRPr="00BD0213" w:rsidRDefault="003847B9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Цель</w:t>
      </w:r>
      <w:r w:rsidR="007F28FB"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: развитие познавательных способностей учащихся  на основе системы развивающих занятий; развитие мотивации личности к познанию и творчеству как основы развития образовательных запросов и потребностей детей; развитие индивидуальности,  коммуникативных способностей ребенка; коррекции психофизического и умственного развития детей.  </w:t>
      </w:r>
    </w:p>
    <w:p w14:paraId="67A533DB" w14:textId="77777777" w:rsidR="007F28FB" w:rsidRPr="00BD0213" w:rsidRDefault="003847B9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Основные задачи </w:t>
      </w:r>
      <w:r w:rsidR="007F28FB" w:rsidRPr="00BD0213">
        <w:rPr>
          <w:rFonts w:ascii="Times New Roman" w:hAnsi="Times New Roman" w:cs="Times New Roman"/>
          <w:spacing w:val="-3"/>
          <w:sz w:val="24"/>
          <w:szCs w:val="24"/>
        </w:rPr>
        <w:t>:</w:t>
      </w:r>
    </w:p>
    <w:p w14:paraId="47C34B6C" w14:textId="77777777" w:rsidR="007F28FB" w:rsidRPr="00BD0213" w:rsidRDefault="003847B9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1)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ab/>
        <w:t>развивать мышление</w:t>
      </w:r>
      <w:r w:rsidR="007F28FB"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 в процессе формирования основных приемов мы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>сли</w:t>
      </w:r>
      <w:r w:rsidR="00880E6F" w:rsidRPr="00BD0213">
        <w:rPr>
          <w:rFonts w:ascii="Times New Roman" w:hAnsi="Times New Roman" w:cs="Times New Roman"/>
          <w:spacing w:val="-3"/>
          <w:sz w:val="24"/>
          <w:szCs w:val="24"/>
        </w:rPr>
        <w:t>тельной дея</w:t>
      </w:r>
      <w:r w:rsidR="007F28FB" w:rsidRPr="00BD0213">
        <w:rPr>
          <w:rFonts w:ascii="Times New Roman" w:hAnsi="Times New Roman" w:cs="Times New Roman"/>
          <w:spacing w:val="-3"/>
          <w:sz w:val="24"/>
          <w:szCs w:val="24"/>
        </w:rPr>
        <w:t>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14:paraId="2A315989" w14:textId="77777777" w:rsidR="007F28FB" w:rsidRPr="00BD0213" w:rsidRDefault="003847B9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2)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ab/>
        <w:t>развивать языковую культуру и формировать  речевые умения</w:t>
      </w:r>
      <w:r w:rsidR="007F28FB" w:rsidRPr="00BD0213">
        <w:rPr>
          <w:rFonts w:ascii="Times New Roman" w:hAnsi="Times New Roman" w:cs="Times New Roman"/>
          <w:spacing w:val="-3"/>
          <w:sz w:val="24"/>
          <w:szCs w:val="24"/>
        </w:rPr>
        <w:t>: четко и ясно излагать свои мысли, давать определен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>ия понятиям, строить умозаключе</w:t>
      </w:r>
      <w:r w:rsidR="007F28FB" w:rsidRPr="00BD0213">
        <w:rPr>
          <w:rFonts w:ascii="Times New Roman" w:hAnsi="Times New Roman" w:cs="Times New Roman"/>
          <w:spacing w:val="-3"/>
          <w:sz w:val="24"/>
          <w:szCs w:val="24"/>
        </w:rPr>
        <w:t>ния, аргументировано доказывать свою точку зрения;</w:t>
      </w:r>
    </w:p>
    <w:p w14:paraId="42449471" w14:textId="77777777" w:rsidR="007F28FB" w:rsidRPr="00BD0213" w:rsidRDefault="003847B9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3)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ab/>
        <w:t>формировать приёмы</w:t>
      </w:r>
      <w:r w:rsidR="007F28FB"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 творческог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>о мышления и развивать умения ре</w:t>
      </w:r>
      <w:r w:rsidR="007F28FB" w:rsidRPr="00BD0213">
        <w:rPr>
          <w:rFonts w:ascii="Times New Roman" w:hAnsi="Times New Roman" w:cs="Times New Roman"/>
          <w:spacing w:val="-3"/>
          <w:sz w:val="24"/>
          <w:szCs w:val="24"/>
        </w:rPr>
        <w:t>шать нестандартные задачи;</w:t>
      </w:r>
    </w:p>
    <w:p w14:paraId="5BFF8B51" w14:textId="77777777" w:rsidR="007F28FB" w:rsidRPr="00BD0213" w:rsidRDefault="003847B9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4)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ab/>
        <w:t>развивать познавательную</w:t>
      </w:r>
      <w:r w:rsidR="007F28FB"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 а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>ктивность и самостоятельную мыслительную деятельность</w:t>
      </w:r>
      <w:r w:rsidR="007F28FB"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 учащихся;</w:t>
      </w:r>
    </w:p>
    <w:p w14:paraId="75907B36" w14:textId="77777777" w:rsidR="007F28FB" w:rsidRPr="00BD0213" w:rsidRDefault="003847B9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5)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ab/>
        <w:t>развивать коммуникативные умения</w:t>
      </w:r>
      <w:r w:rsidR="007F28FB" w:rsidRPr="00BD0213">
        <w:rPr>
          <w:rFonts w:ascii="Times New Roman" w:hAnsi="Times New Roman" w:cs="Times New Roman"/>
          <w:spacing w:val="-3"/>
          <w:sz w:val="24"/>
          <w:szCs w:val="24"/>
        </w:rPr>
        <w:t>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14:paraId="42D3D030" w14:textId="77777777" w:rsidR="007F28FB" w:rsidRPr="00BD0213" w:rsidRDefault="003847B9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6)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ab/>
        <w:t xml:space="preserve">развивать навыки </w:t>
      </w:r>
      <w:r w:rsidR="007F28FB" w:rsidRPr="00BD0213">
        <w:rPr>
          <w:rFonts w:ascii="Times New Roman" w:hAnsi="Times New Roman" w:cs="Times New Roman"/>
          <w:spacing w:val="-3"/>
          <w:sz w:val="24"/>
          <w:szCs w:val="24"/>
        </w:rPr>
        <w:t>применения полученных знаний и умений в процессе изучения школьных дисциплин и в практической деятельности.</w:t>
      </w:r>
    </w:p>
    <w:p w14:paraId="52E687CB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b/>
          <w:spacing w:val="-3"/>
          <w:sz w:val="24"/>
          <w:szCs w:val="24"/>
        </w:rPr>
        <w:t>Клуб «Русские народные игры и забавы»</w:t>
      </w:r>
    </w:p>
    <w:p w14:paraId="70F46616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lastRenderedPageBreak/>
        <w:t>Подвижные игры – естественный спутник жизни ребёнка, источник радостных эмоций, обладающий великой воспитательной силой. Народные подвижные игры являются традиционным средством педагогики. Испокон веков в них ярко отражался образ жизни людей, их быт, труд, национальные устои, представления о чести, смелости, мужестве; желание обладать силой, ловкостью, выносливостью, быстротой и красотой движений; проявлять смекалку, выдержку, творческую выдумку, находчивость, волю и стремление к победе. По содержанию все народные игры классически лаконичны, выразительны и доступны младшему школьнику. Они вызывают активную работу мысли, способствуют расширению кругозора, уточнению представлений об окружающем мире, совершенствованию всех психических процессов.</w:t>
      </w:r>
    </w:p>
    <w:p w14:paraId="6AFD570C" w14:textId="77777777" w:rsidR="007F28FB" w:rsidRPr="00BD0213" w:rsidRDefault="00871B1C" w:rsidP="00871B1C">
      <w:pPr>
        <w:shd w:val="clear" w:color="auto" w:fill="FFFFFF"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Н</w:t>
      </w:r>
      <w:r w:rsidR="007F28FB" w:rsidRPr="00BD0213">
        <w:rPr>
          <w:rFonts w:ascii="Times New Roman" w:hAnsi="Times New Roman" w:cs="Times New Roman"/>
          <w:spacing w:val="-3"/>
          <w:sz w:val="24"/>
          <w:szCs w:val="24"/>
        </w:rPr>
        <w:t>ародные подвижные игры в комплексе с другими воспитательными средствами представляют собой основу начального этапа формирования гармонически развитой, активной личности</w:t>
      </w:r>
      <w:r w:rsidR="007A0F51"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, </w:t>
      </w:r>
      <w:r w:rsidR="007F28FB" w:rsidRPr="00BD0213">
        <w:rPr>
          <w:rFonts w:ascii="Times New Roman" w:hAnsi="Times New Roman" w:cs="Times New Roman"/>
          <w:spacing w:val="-3"/>
          <w:sz w:val="24"/>
          <w:szCs w:val="24"/>
        </w:rPr>
        <w:t>сочетающей в себе духовное богатство, моральную чистоту и физическое совершенство. Впечатления детства глубоки и неизгладимы в памяти взрослого человека. Они образуют фундамент развития его нравственных чувств, сознания и дальнейшего проявления их в общественно- полезной и творческой деятельности.</w:t>
      </w:r>
    </w:p>
    <w:p w14:paraId="14014758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b/>
          <w:spacing w:val="-3"/>
          <w:sz w:val="24"/>
          <w:szCs w:val="24"/>
        </w:rPr>
        <w:t>Цели:</w:t>
      </w:r>
    </w:p>
    <w:p w14:paraId="101AC8AC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1.Формирование устойчивого, заинтересованного</w:t>
      </w:r>
      <w:r w:rsidR="00871B1C" w:rsidRPr="00BD0213">
        <w:rPr>
          <w:rFonts w:ascii="Times New Roman" w:hAnsi="Times New Roman" w:cs="Times New Roman"/>
          <w:spacing w:val="-3"/>
          <w:sz w:val="24"/>
          <w:szCs w:val="24"/>
        </w:rPr>
        <w:t>,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 уважительного отношения к культуре родной страны.</w:t>
      </w:r>
    </w:p>
    <w:p w14:paraId="6E912FD2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2.Формирование толерантности.</w:t>
      </w:r>
    </w:p>
    <w:p w14:paraId="52E4741D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  3.Охрана и укрепление физического и психического здоровья младших школьников. </w:t>
      </w:r>
    </w:p>
    <w:p w14:paraId="21475ADF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  4.Обеспечение эмоционального благополучия. </w:t>
      </w:r>
    </w:p>
    <w:p w14:paraId="4975EAC9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5.Формирование этических норм поведения.</w:t>
      </w:r>
    </w:p>
    <w:p w14:paraId="4BBD0FB0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 6. Воспитание уважительного отношения друг к другу.</w:t>
      </w:r>
    </w:p>
    <w:p w14:paraId="2F0FB7A4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b/>
          <w:spacing w:val="-3"/>
          <w:sz w:val="24"/>
          <w:szCs w:val="24"/>
        </w:rPr>
        <w:t xml:space="preserve">  Задачи:</w:t>
      </w:r>
    </w:p>
    <w:p w14:paraId="0904ED37" w14:textId="77777777" w:rsidR="007F28FB" w:rsidRPr="00BD0213" w:rsidRDefault="00AD2776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1.Пропагандировать  здоровый  образ</w:t>
      </w:r>
      <w:r w:rsidR="007F28FB"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 жизни.</w:t>
      </w:r>
    </w:p>
    <w:p w14:paraId="1D0D1A45" w14:textId="77777777" w:rsidR="007F28FB" w:rsidRPr="00BD0213" w:rsidRDefault="003847B9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2.Формировать </w:t>
      </w:r>
      <w:r w:rsidR="00AD2776" w:rsidRPr="00BD0213">
        <w:rPr>
          <w:rFonts w:ascii="Times New Roman" w:hAnsi="Times New Roman" w:cs="Times New Roman"/>
          <w:spacing w:val="-3"/>
          <w:sz w:val="24"/>
          <w:szCs w:val="24"/>
        </w:rPr>
        <w:t>осознанное</w:t>
      </w:r>
      <w:r w:rsidR="007F28FB"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 отношени</w:t>
      </w:r>
      <w:r w:rsidR="00AD2776" w:rsidRPr="00BD0213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7F28FB"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 к своему физическому и психическому здоровью.</w:t>
      </w:r>
    </w:p>
    <w:p w14:paraId="1AB580E4" w14:textId="77777777" w:rsidR="007F28FB" w:rsidRPr="00BD0213" w:rsidRDefault="00AD2776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3.Отрабатывать  навыки, направленные</w:t>
      </w:r>
      <w:r w:rsidR="007F28FB"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 на развитие и совершенствование различных физических качеств:</w:t>
      </w:r>
    </w:p>
    <w:p w14:paraId="401E6AAB" w14:textId="77777777" w:rsidR="007F28FB" w:rsidRPr="00BD0213" w:rsidRDefault="003847B9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а) повышать уровень </w:t>
      </w:r>
      <w:r w:rsidR="007F28FB" w:rsidRPr="00BD0213">
        <w:rPr>
          <w:rFonts w:ascii="Times New Roman" w:hAnsi="Times New Roman" w:cs="Times New Roman"/>
          <w:spacing w:val="-3"/>
          <w:sz w:val="24"/>
          <w:szCs w:val="24"/>
        </w:rPr>
        <w:t>выносливости (беговые упражнения),</w:t>
      </w:r>
    </w:p>
    <w:p w14:paraId="69EEF2AB" w14:textId="77777777" w:rsidR="007F28FB" w:rsidRPr="00BD0213" w:rsidRDefault="003847B9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б) укреплять</w:t>
      </w:r>
      <w:r w:rsidR="007F28FB"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 ос</w:t>
      </w:r>
      <w:r w:rsidR="00AD2776" w:rsidRPr="00BD0213">
        <w:rPr>
          <w:rFonts w:ascii="Times New Roman" w:hAnsi="Times New Roman" w:cs="Times New Roman"/>
          <w:spacing w:val="-3"/>
          <w:sz w:val="24"/>
          <w:szCs w:val="24"/>
        </w:rPr>
        <w:t>новные</w:t>
      </w:r>
      <w:r w:rsidR="007F28FB"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 группы мышц, увеличивая подвижность в суставах, улучшая координацию движений</w:t>
      </w:r>
      <w:r w:rsidR="00871B1C" w:rsidRPr="00BD0213">
        <w:rPr>
          <w:rFonts w:ascii="Times New Roman" w:hAnsi="Times New Roman" w:cs="Times New Roman"/>
          <w:spacing w:val="-3"/>
          <w:sz w:val="24"/>
          <w:szCs w:val="24"/>
        </w:rPr>
        <w:t>.</w:t>
      </w:r>
    </w:p>
    <w:p w14:paraId="0EE06E14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b/>
          <w:spacing w:val="-3"/>
          <w:sz w:val="24"/>
          <w:szCs w:val="24"/>
        </w:rPr>
        <w:t>Клуб «Музыкальная шкатулка»</w:t>
      </w:r>
    </w:p>
    <w:p w14:paraId="52EBB494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Приобщение детей к певческому искусству способствует развитию их творческой фантазии, погружает в мир классической поэзии и драматического искусства.</w:t>
      </w:r>
    </w:p>
    <w:p w14:paraId="377B7E43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Актуальность:</w:t>
      </w:r>
    </w:p>
    <w:p w14:paraId="17A7AAC8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Программа актуальна, так как предполагает формирование ценностных эстетических ориентиров,  развитие  музыкального слуха и овладение навыками вокального пения. Программа педагогически целесообразна, так как способствует более   разностороннему раскрытию индивидуальных способностей ребенка, которые не всегда удаётся рассмотреть на уроке, развитию у детей интереса к различным видам деятельности, желанию активно участвовать в продуктивной, одобряемой обществом деятельности, умению самостоятельно организовать своё свободное время.   </w:t>
      </w:r>
    </w:p>
    <w:p w14:paraId="164F775A" w14:textId="2FE74F5C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        Каждый вид внеклассной деятельности: творческой, познавательной, спортивной, трудовой, игровой – обогащает опыт коллективного взаимодействия школьников в определённом аспекте, что в своей совокупности даёт большой воспитательный эффект. Занимаясь по данной программе, учащиеся приобретут новые </w:t>
      </w:r>
      <w:r w:rsidR="00422C4E" w:rsidRPr="00BD0213">
        <w:rPr>
          <w:rFonts w:ascii="Times New Roman" w:hAnsi="Times New Roman" w:cs="Times New Roman"/>
          <w:spacing w:val="-3"/>
          <w:sz w:val="24"/>
          <w:szCs w:val="24"/>
        </w:rPr>
        <w:t>знания по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 музыкальной культуре, познакомятся с 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lastRenderedPageBreak/>
        <w:t>народными музыкальными традициями, что играет большую роль в формировании художественного вкуса.</w:t>
      </w:r>
    </w:p>
    <w:p w14:paraId="01A2701F" w14:textId="77777777" w:rsidR="007F28FB" w:rsidRPr="00BD0213" w:rsidRDefault="007A0F51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b/>
          <w:spacing w:val="-3"/>
          <w:sz w:val="24"/>
          <w:szCs w:val="24"/>
        </w:rPr>
        <w:t>Цель</w:t>
      </w:r>
      <w:r w:rsidR="007F28FB" w:rsidRPr="00BD0213">
        <w:rPr>
          <w:rFonts w:ascii="Times New Roman" w:hAnsi="Times New Roman" w:cs="Times New Roman"/>
          <w:b/>
          <w:spacing w:val="-3"/>
          <w:sz w:val="24"/>
          <w:szCs w:val="24"/>
        </w:rPr>
        <w:t>:</w:t>
      </w:r>
      <w:r w:rsidR="00AD2776" w:rsidRPr="00BD0213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>Формирование самостоятельной деятельности, общеинтеллектуальное развитие личности ребенка, его духовных, нравственных качеств  и эмоциональной сферы,</w:t>
      </w:r>
      <w:r w:rsidR="00AD2776"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>выявление и развитие творческой индивидуальности каждого обучающегося.</w:t>
      </w:r>
    </w:p>
    <w:p w14:paraId="4FB4001F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b/>
          <w:spacing w:val="-3"/>
          <w:sz w:val="24"/>
          <w:szCs w:val="24"/>
        </w:rPr>
        <w:t>Задачи:</w:t>
      </w:r>
    </w:p>
    <w:p w14:paraId="47757B35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•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ab/>
        <w:t>сформировать потребность в творческом труде, стремление преодолевать трудности, добиваться успешного достижения поставленной цели;развивать творческие способности.</w:t>
      </w:r>
    </w:p>
    <w:p w14:paraId="01046C4F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•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ab/>
        <w:t>развивать музыкальность, музыкальный слух, чувство ритма, музыкальную память;</w:t>
      </w:r>
    </w:p>
    <w:p w14:paraId="21BBD430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•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ab/>
        <w:t>приобщать к музыкальному искусству посредством вокально-певческого жанра как одного из самых доступных и массовых видов музыкальной деятельности.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ab/>
      </w:r>
    </w:p>
    <w:p w14:paraId="3DC805D6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b/>
          <w:spacing w:val="-3"/>
          <w:sz w:val="24"/>
          <w:szCs w:val="24"/>
        </w:rPr>
        <w:t>Клуб «Школа этикета»</w:t>
      </w:r>
    </w:p>
    <w:p w14:paraId="3D94C443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Базовые национальные ценности российского общества, являющиеся основой программы.</w:t>
      </w:r>
    </w:p>
    <w:p w14:paraId="0F3A1483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Актуальность и социальная значимость данного модуля состоит в том, что он призван помочь растущему человеку в постижении норм человеческих отношений и на их основе искать путь самовоспитания, саморазвития. Практическая значимость данного курса состоит в том, что отношение к окружающей действительности формируется в совместной деятельности учителя и учащихся, а нормы нравственного поведения «выращиваются» с 1 класса.</w:t>
      </w:r>
    </w:p>
    <w:p w14:paraId="423194B8" w14:textId="77777777" w:rsidR="007A0F51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b/>
          <w:spacing w:val="-3"/>
          <w:sz w:val="24"/>
          <w:szCs w:val="24"/>
        </w:rPr>
        <w:t>Цель:</w:t>
      </w:r>
      <w:r w:rsidR="007A0F51" w:rsidRPr="00BD0213">
        <w:rPr>
          <w:rFonts w:ascii="Times New Roman" w:hAnsi="Times New Roman" w:cs="Times New Roman"/>
          <w:spacing w:val="-3"/>
          <w:sz w:val="24"/>
          <w:szCs w:val="24"/>
        </w:rPr>
        <w:t>освоение учащимися норм нравственного отношения к миру, людям, самим себе.</w:t>
      </w:r>
    </w:p>
    <w:p w14:paraId="03233A5A" w14:textId="77777777" w:rsidR="007A0F51" w:rsidRPr="00BD0213" w:rsidRDefault="007A0F51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b/>
          <w:spacing w:val="-3"/>
          <w:sz w:val="24"/>
          <w:szCs w:val="24"/>
        </w:rPr>
        <w:t>Задачи:</w:t>
      </w:r>
    </w:p>
    <w:p w14:paraId="79824A8F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•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ab/>
        <w:t>развивать духовное единство между детьми и учителем, устанавливать взаимное доверие;</w:t>
      </w:r>
    </w:p>
    <w:p w14:paraId="1673552D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•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ab/>
        <w:t>предоставить возможности ребёнку проявить себя и своё отношение к окружающему миру;</w:t>
      </w:r>
    </w:p>
    <w:p w14:paraId="61976840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•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ab/>
        <w:t>научить детей всматриваться в мир, в людей, которые рядом, учить строить с ними отношения;</w:t>
      </w:r>
    </w:p>
    <w:p w14:paraId="08875557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•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ab/>
        <w:t>прививать детям стремление к постоянному познаванию, убеждать, что каждый может объявить войну своему невежеству.</w:t>
      </w:r>
    </w:p>
    <w:p w14:paraId="4AE1A845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Данная программа позволяет учащимся познакомиться с основными знаниями в области этики и этикета и закрепить их на практике.</w:t>
      </w:r>
    </w:p>
    <w:p w14:paraId="4E014BB6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Программа состоит из 4 крупных разделов:</w:t>
      </w:r>
    </w:p>
    <w:p w14:paraId="22C26D7F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1. Этика общения</w:t>
      </w:r>
    </w:p>
    <w:p w14:paraId="17EF5597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2.Этикет</w:t>
      </w:r>
    </w:p>
    <w:p w14:paraId="53B33B06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3.Этические нормы отношений с окружающими</w:t>
      </w:r>
    </w:p>
    <w:p w14:paraId="1DEC45B9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4.Этика отношений в коллективе</w:t>
      </w:r>
    </w:p>
    <w:p w14:paraId="0C3B9D4E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Основным методом преподавания является игровой тренинг. Вся информация теоретического характера даётся либо в виде игры, где учащиеся сами ищут ответы на вопросы темы, либо в виде работы с таблицами-плакатами. Навыки, которые должны приобрести учащиеся, появляются в процессе разыгрывания ситуационно-ролевых игр по заданиям игровых карточек. </w:t>
      </w:r>
    </w:p>
    <w:p w14:paraId="660E7DAB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b/>
          <w:spacing w:val="-3"/>
          <w:sz w:val="24"/>
          <w:szCs w:val="24"/>
        </w:rPr>
        <w:t xml:space="preserve">Клуб «Город мастеров» </w:t>
      </w:r>
    </w:p>
    <w:p w14:paraId="54F7FC23" w14:textId="77777777" w:rsidR="007F28FB" w:rsidRPr="00BD0213" w:rsidRDefault="00E9402C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(бумагопластика)</w:t>
      </w:r>
    </w:p>
    <w:p w14:paraId="48909D96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 Пояснительная записка</w:t>
      </w:r>
    </w:p>
    <w:p w14:paraId="6EFA5948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Физиологи установили, что наши пальцы органически связаны с мозговыми и внутренними органами. Поэтому тренировка рук стимулирует саморегуляцию организма, повышает функциональную деятельность мозга и других органов. Давно известно о взаимосвязи развития рук и интеллекта. Даже простейшие ручные работы требуют постоянного внимания и заставляют думать ребёнка. Искусная работа руками ещё более способствует совершенствованию мозга. Изготовление поделки – это не только выполнение определённых движений. Это позволяет 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lastRenderedPageBreak/>
        <w:t>работать над развитием практического интеллекта: учит детей анализировать задание, планировать ход его выполнения.</w:t>
      </w:r>
    </w:p>
    <w:p w14:paraId="15401E8A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Актуальность и социальная значимость данного модуля состоит в том, что он предусматривает развитие у детей изобразительных, художественно-конструкторских способностей нестандартного мышления, творческой индивидуальности.</w:t>
      </w:r>
      <w:r w:rsidR="00E9402C" w:rsidRPr="00BD0213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 учащихся формируются творческие способности, развивается смекалка и изобретательность. Это вооружает детей способностью не только чувствовать гармонию, но и создавать ее в любой жизненной ситуации, в любой деятельности, в отношениях с людьми, с окружающим миром.</w:t>
      </w:r>
    </w:p>
    <w:p w14:paraId="57E03F84" w14:textId="77777777" w:rsidR="007A0F51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b/>
          <w:spacing w:val="-3"/>
          <w:sz w:val="24"/>
          <w:szCs w:val="24"/>
        </w:rPr>
        <w:t>Цель:</w:t>
      </w:r>
      <w:r w:rsidR="007A0F51"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 создание условий для самореализации ребенка в творчестве, воплощения в художественной работе собственных неповторимых черт, своей индивидуальности.</w:t>
      </w:r>
    </w:p>
    <w:p w14:paraId="50F18B4F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b/>
          <w:spacing w:val="-3"/>
          <w:sz w:val="24"/>
          <w:szCs w:val="24"/>
        </w:rPr>
        <w:t xml:space="preserve">Задачи: </w:t>
      </w:r>
    </w:p>
    <w:p w14:paraId="5D7A462A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•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ab/>
        <w:t xml:space="preserve">формировать образное, пространственное мышление и умение выразить свою мысль с помощью объемных форм; </w:t>
      </w:r>
    </w:p>
    <w:p w14:paraId="36E2ABC0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•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ab/>
        <w:t xml:space="preserve">совершенствовать умения и формировать навыки работы нужными инструментами при работе с бумагой; </w:t>
      </w:r>
    </w:p>
    <w:p w14:paraId="30E3AD35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•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ab/>
        <w:t xml:space="preserve">развивать смекалку, изобретательность и устойчивый интерес к творчеству; </w:t>
      </w:r>
    </w:p>
    <w:p w14:paraId="29789688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•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ab/>
        <w:t xml:space="preserve">формировать творческие способности, духовную культуру и эмоциональное отношение к действительности; </w:t>
      </w:r>
    </w:p>
    <w:p w14:paraId="1233B5CD" w14:textId="77777777" w:rsidR="007F28FB" w:rsidRPr="00BD0213" w:rsidRDefault="007F28FB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•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ab/>
        <w:t>развивать мелкую моторику рук.</w:t>
      </w:r>
    </w:p>
    <w:p w14:paraId="64D23D81" w14:textId="77777777" w:rsidR="0009199D" w:rsidRPr="00BD0213" w:rsidRDefault="0009199D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213">
        <w:rPr>
          <w:rFonts w:ascii="Times New Roman" w:hAnsi="Times New Roman" w:cs="Times New Roman"/>
          <w:b/>
          <w:color w:val="000000"/>
          <w:sz w:val="24"/>
          <w:szCs w:val="24"/>
        </w:rPr>
        <w:t>Формы и методы работы:</w:t>
      </w:r>
      <w:r w:rsidRPr="00BD0213">
        <w:rPr>
          <w:rFonts w:ascii="Times New Roman" w:hAnsi="Times New Roman" w:cs="Times New Roman"/>
          <w:color w:val="000000"/>
          <w:sz w:val="24"/>
          <w:szCs w:val="24"/>
        </w:rPr>
        <w:t xml:space="preserve"> конкурсы, викторины,  выставки творческих работ, экскурсии, беседы, часы общения, праздники,  КТД, презентации, практикумы, физкультминутки, интеллектуальные игры, игры – путешествия, игры на внимание и память, игры-конкурсы,игры-соревнования, спортивные  соревнования, диспуты,  встречи с интересными людьми, проектная деятельность учащихся</w:t>
      </w:r>
    </w:p>
    <w:p w14:paraId="708E7B5E" w14:textId="77777777" w:rsidR="0009199D" w:rsidRPr="00BD0213" w:rsidRDefault="0009199D" w:rsidP="007A0F51">
      <w:pPr>
        <w:shd w:val="clear" w:color="auto" w:fill="FFFFFF"/>
        <w:tabs>
          <w:tab w:val="left" w:pos="6975"/>
        </w:tabs>
        <w:spacing w:after="0"/>
        <w:ind w:firstLine="567"/>
        <w:jc w:val="both"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b/>
          <w:spacing w:val="-3"/>
          <w:sz w:val="24"/>
          <w:szCs w:val="24"/>
        </w:rPr>
        <w:t xml:space="preserve">         Каждое из направлений имеет свой методический аспект.</w:t>
      </w:r>
      <w:r w:rsidR="007F28FB" w:rsidRPr="00BD0213">
        <w:rPr>
          <w:rFonts w:ascii="Times New Roman" w:hAnsi="Times New Roman" w:cs="Times New Roman"/>
          <w:b/>
          <w:spacing w:val="-3"/>
          <w:sz w:val="24"/>
          <w:szCs w:val="24"/>
        </w:rPr>
        <w:tab/>
      </w:r>
    </w:p>
    <w:p w14:paraId="251FA881" w14:textId="77777777" w:rsidR="0009199D" w:rsidRPr="00BD0213" w:rsidRDefault="0009199D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b/>
          <w:spacing w:val="-3"/>
          <w:sz w:val="24"/>
          <w:szCs w:val="24"/>
        </w:rPr>
        <w:t xml:space="preserve"> Спортивно-оздоровительное </w:t>
      </w:r>
    </w:p>
    <w:p w14:paraId="4A90314F" w14:textId="77777777" w:rsidR="0009199D" w:rsidRPr="00BD0213" w:rsidRDefault="0009199D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– формирование и развитие валеологической культуры ребенка. Воспитание у учащихся осознанной потребности в здоровье и здоровом образе жизни.</w:t>
      </w:r>
    </w:p>
    <w:p w14:paraId="18C07260" w14:textId="77777777" w:rsidR="0009199D" w:rsidRPr="00BD0213" w:rsidRDefault="0009199D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- формирование у них интереса и уважения к народным традициям, обычаям и культуре разных народов, приобщение к  традициям; знакомство с играми  разных  народов.</w:t>
      </w:r>
    </w:p>
    <w:p w14:paraId="29F09C13" w14:textId="77777777" w:rsidR="0009199D" w:rsidRPr="00BD0213" w:rsidRDefault="0009199D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– формирование у учащихся культуры сохранения, защиты и совершенствования своего здоровья, собственной «я» позиции к данной проблеме; формирование  понимания значимости физического и психического здоровья человека как в настоящем, так и для будущего самоутверждения</w:t>
      </w:r>
    </w:p>
    <w:p w14:paraId="0EA05E85" w14:textId="77777777" w:rsidR="0009199D" w:rsidRPr="00BD0213" w:rsidRDefault="0009199D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b/>
          <w:spacing w:val="-3"/>
          <w:sz w:val="24"/>
          <w:szCs w:val="24"/>
        </w:rPr>
        <w:t> Общеинтеллектуальное</w:t>
      </w:r>
    </w:p>
    <w:p w14:paraId="3956D116" w14:textId="77777777" w:rsidR="0009199D" w:rsidRPr="00BD0213" w:rsidRDefault="0009199D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b/>
          <w:spacing w:val="-3"/>
          <w:sz w:val="24"/>
          <w:szCs w:val="24"/>
        </w:rPr>
        <w:t>-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>становление, развитие, воспитание в ребенке Благородного Человека путем раскрытия его личностных качеств.</w:t>
      </w:r>
    </w:p>
    <w:p w14:paraId="529FF861" w14:textId="77777777" w:rsidR="0009199D" w:rsidRPr="00BD0213" w:rsidRDefault="0009199D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– формирование ценностного отношения к знаниям, книге, процессу познания.</w:t>
      </w:r>
    </w:p>
    <w:p w14:paraId="5E0894B4" w14:textId="77777777" w:rsidR="0009199D" w:rsidRPr="00BD0213" w:rsidRDefault="0009199D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– формирование отношения к объектам окружающего мира и к труду как социальной ценности.</w:t>
      </w:r>
    </w:p>
    <w:p w14:paraId="0A3D93B6" w14:textId="77777777" w:rsidR="0009199D" w:rsidRPr="00BD0213" w:rsidRDefault="0009199D" w:rsidP="007A0F5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– развитие устойчивого интереса к познанию природы, формирование экологической и эстетической культуры личности.</w:t>
      </w:r>
    </w:p>
    <w:p w14:paraId="77586A2E" w14:textId="77777777" w:rsidR="0009199D" w:rsidRPr="00BD0213" w:rsidRDefault="0009199D" w:rsidP="007A0F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b/>
          <w:bCs/>
          <w:spacing w:val="-3"/>
          <w:sz w:val="24"/>
          <w:szCs w:val="24"/>
        </w:rPr>
        <w:t> – 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>формирование представления о природном и социальном окружении как среде жизнедеятельности человека, о роли и месте» Я» в этой среде; воспитание эстетического, нравственного и практического отношения к окружающей среде, умения вести себя в ней в соответствии с общечеловеческими нормами; введение учащихся в проблему охраны окружающей среды от загрязнения, разрушения, истощения; о месте «я» и «мы» в решении этой проблемы.</w:t>
      </w:r>
    </w:p>
    <w:p w14:paraId="15EE6857" w14:textId="77777777" w:rsidR="0009199D" w:rsidRPr="00BD0213" w:rsidRDefault="0009199D" w:rsidP="007A0F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b/>
          <w:bCs/>
          <w:spacing w:val="-3"/>
          <w:sz w:val="24"/>
          <w:szCs w:val="24"/>
        </w:rPr>
        <w:lastRenderedPageBreak/>
        <w:t> 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>- формирование первичных умений и навыков общего труда на пользу людям, культуры труда, расширение знаний о производственной деятельности людей, о технике; воспитание уважительного отношения к людям труда, понимания значения труда в жизни человека.</w:t>
      </w:r>
    </w:p>
    <w:p w14:paraId="76258E5F" w14:textId="77777777" w:rsidR="0009199D" w:rsidRPr="00BD0213" w:rsidRDefault="0009199D" w:rsidP="007A0F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 – создание условий для благоприятного взаимодействия всех участников учебно-воспитательного процесса – детей, родителей, воспитателя; обучение родителей приёмам воспитания и взаимодействия с детьми; создание условий для сближения интересов родителей и воспитателя  в вопросах формирования развитой личности ребенка.    </w:t>
      </w:r>
    </w:p>
    <w:p w14:paraId="19D3B844" w14:textId="77777777" w:rsidR="0009199D" w:rsidRPr="00BD0213" w:rsidRDefault="0009199D" w:rsidP="00E9402C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b/>
          <w:spacing w:val="-3"/>
          <w:sz w:val="24"/>
          <w:szCs w:val="24"/>
        </w:rPr>
        <w:t>Общекультурное  </w:t>
      </w:r>
    </w:p>
    <w:p w14:paraId="6A50D5F4" w14:textId="77777777" w:rsidR="0009199D" w:rsidRPr="00BD0213" w:rsidRDefault="0009199D" w:rsidP="007A0F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- овладение способами общения и сотрудничества, самопознания, рефлексии;  приобретение социальных знаний о ситуации межличностного взаимодействия.</w:t>
      </w:r>
    </w:p>
    <w:p w14:paraId="3A2CD5E5" w14:textId="77777777" w:rsidR="0009199D" w:rsidRPr="00BD0213" w:rsidRDefault="0009199D" w:rsidP="007A0F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- получение школьником опыта переживания и позитивного отношения к базовым ценностям общества (человек, семья, Отечество, природа, мир, знания, культура)</w:t>
      </w:r>
    </w:p>
    <w:p w14:paraId="65168D61" w14:textId="77777777" w:rsidR="0009199D" w:rsidRPr="00BD0213" w:rsidRDefault="0009199D" w:rsidP="007A0F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- школьник может приобрести опыт общения с представителями других социаль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softHyphen/>
        <w:t>ных групп, других поколений, опыт самоорганизации, организации совместной деятельности с другими детьми и работы в команде; нравственно-этический опыт взаимодействия со сверстниками, старшими и младшими детьми, взрослыми в соответствии с общепринятыми нравственными нормами.</w:t>
      </w:r>
    </w:p>
    <w:p w14:paraId="2D3A9E40" w14:textId="77777777" w:rsidR="0009199D" w:rsidRPr="00BD0213" w:rsidRDefault="0009199D" w:rsidP="007A0F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b/>
          <w:spacing w:val="-3"/>
          <w:sz w:val="24"/>
          <w:szCs w:val="24"/>
        </w:rPr>
        <w:t>-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>обогащение личного опыта общения детей;</w:t>
      </w:r>
    </w:p>
    <w:p w14:paraId="3CD5D930" w14:textId="77777777" w:rsidR="0009199D" w:rsidRPr="00BD0213" w:rsidRDefault="0009199D" w:rsidP="007A0F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- ориентация на выполнение нравственных норм - заповедей в процессе общения;</w:t>
      </w:r>
    </w:p>
    <w:p w14:paraId="72F9DB67" w14:textId="77777777" w:rsidR="0009199D" w:rsidRPr="00BD0213" w:rsidRDefault="0009199D" w:rsidP="007A0F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-овладение нормами речевого этикета и культуры поведения.</w:t>
      </w:r>
    </w:p>
    <w:p w14:paraId="7662FDDE" w14:textId="77777777" w:rsidR="0009199D" w:rsidRPr="00BD0213" w:rsidRDefault="0009199D" w:rsidP="00E9402C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b/>
          <w:spacing w:val="-3"/>
          <w:sz w:val="24"/>
          <w:szCs w:val="24"/>
        </w:rPr>
        <w:t>Духовно- нравственное</w:t>
      </w:r>
    </w:p>
    <w:p w14:paraId="4EB22CCD" w14:textId="77777777" w:rsidR="0009199D" w:rsidRPr="00BD0213" w:rsidRDefault="0009199D" w:rsidP="007A0F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-развитие системы духовно-патриотического воспитания учащихся, создание условий для формирования и становления целостной личности с богатым духовным, социально-нравственным потенциалом, гражданина и патриота своей Родины.</w:t>
      </w:r>
    </w:p>
    <w:p w14:paraId="246D97C1" w14:textId="77777777" w:rsidR="0009199D" w:rsidRPr="00BD0213" w:rsidRDefault="0009199D" w:rsidP="007A0F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 - совершенствование духовно-патриотического воспитания учащихся, формирование личности гражданина-патриота; </w:t>
      </w:r>
    </w:p>
    <w:p w14:paraId="1B639471" w14:textId="77777777" w:rsidR="0009199D" w:rsidRPr="00BD0213" w:rsidRDefault="0009199D" w:rsidP="007A0F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- формирование патриотических чувств и сознания учащихся на основе исторических ценностей России; </w:t>
      </w:r>
    </w:p>
    <w:p w14:paraId="564277E9" w14:textId="77777777" w:rsidR="0009199D" w:rsidRPr="00BD0213" w:rsidRDefault="0009199D" w:rsidP="007A0F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- сохранение и развитие чувства гордости за свой народ, страну, край, семью; </w:t>
      </w:r>
    </w:p>
    <w:p w14:paraId="4EFEFCB6" w14:textId="77777777" w:rsidR="0009199D" w:rsidRPr="00BD0213" w:rsidRDefault="0009199D" w:rsidP="007A0F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 -  приобщение школьников к духовным, нравственным, культурным ценностям своего народа; </w:t>
      </w:r>
    </w:p>
    <w:p w14:paraId="2731AE81" w14:textId="77777777" w:rsidR="0009199D" w:rsidRPr="00BD0213" w:rsidRDefault="0009199D" w:rsidP="007A0F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- формирование уважения к традициям и символам Российского государства, чувства любви к природе.</w:t>
      </w:r>
    </w:p>
    <w:p w14:paraId="38006348" w14:textId="77777777" w:rsidR="0009199D" w:rsidRPr="00BD0213" w:rsidRDefault="0009199D" w:rsidP="007A0F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- возрождение духовно-нравственных традиций семьи; </w:t>
      </w:r>
    </w:p>
    <w:p w14:paraId="01ED8186" w14:textId="77777777" w:rsidR="0009199D" w:rsidRPr="00BD0213" w:rsidRDefault="0009199D" w:rsidP="007A0F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-воспитание чувства чести, достоинства, долга, благородства; </w:t>
      </w:r>
    </w:p>
    <w:p w14:paraId="0F8EA648" w14:textId="77777777" w:rsidR="0009199D" w:rsidRPr="00BD0213" w:rsidRDefault="0009199D" w:rsidP="007A0F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-  пропаганда здорового образа жизни; </w:t>
      </w:r>
    </w:p>
    <w:p w14:paraId="6E8DDF43" w14:textId="77777777" w:rsidR="0009199D" w:rsidRPr="00BD0213" w:rsidRDefault="0009199D" w:rsidP="007A0F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-  воспитание коллективизма и ответственности.</w:t>
      </w:r>
    </w:p>
    <w:p w14:paraId="53BB0CA4" w14:textId="77777777" w:rsidR="0009199D" w:rsidRPr="00BD0213" w:rsidRDefault="0009199D" w:rsidP="00E9402C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b/>
          <w:spacing w:val="-3"/>
          <w:sz w:val="24"/>
          <w:szCs w:val="24"/>
        </w:rPr>
        <w:t xml:space="preserve">Социальное. </w:t>
      </w:r>
    </w:p>
    <w:p w14:paraId="49E0E0CB" w14:textId="77777777" w:rsidR="0009199D" w:rsidRPr="00BD0213" w:rsidRDefault="0009199D" w:rsidP="007A0F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b/>
          <w:spacing w:val="-3"/>
          <w:sz w:val="24"/>
          <w:szCs w:val="24"/>
        </w:rPr>
        <w:t> 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>-приобретение школьником социальных знаний (об общественных нормах, об устройстве общества, о социально одобряемых и неодобряемых формах поведения в обществе и т.п.), понимания социальной реальности и повседневной жизни. Для достижения данного уровня результатов особое значение имеет взаимодействие ученика с педагогами (в рамках основного и дополнительного образовании) как значимыми для него носителями социального знания и повседневного опыта.</w:t>
      </w:r>
    </w:p>
    <w:p w14:paraId="531CB731" w14:textId="77777777" w:rsidR="0009199D" w:rsidRPr="00BD0213" w:rsidRDefault="0009199D" w:rsidP="007A0F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– формирование позитивных отношений школьника к базовым ценностям общества (человек, семья, Отечество, природа, мир, знания, труд, культура), ценностного отношения к социальной реальности в целом. Для достижения данного уровня результатов особое значение имеет равноправное взаимодействие школьника с другими школьниками на уровне класса, школы, то есть в защищенной, дружественной ему просоциальной среде. Именно в такой близкой социальной среде ребенок получает (или не получает) первое практическое подтверждение приобретенных социальных знаний, начинает их ценить (или отвергает). </w:t>
      </w:r>
    </w:p>
    <w:p w14:paraId="0FACBEC7" w14:textId="77777777" w:rsidR="0009199D" w:rsidRPr="00BD0213" w:rsidRDefault="0009199D" w:rsidP="007A0F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 – получение школьником опыта самостоятельного социального действия. Для достижения данного уровня результатов особое значение имеет взаимодействие школьника с социальными субъектами за пределами школы, в открытой общественной среде. Только в самостоятельном 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lastRenderedPageBreak/>
        <w:t>социальном действии, «действии для людей и на людях», которые вовсе не обязательно положительно настроены, молодой человек действительно становится деятелем, гражданином, свободным человеком.</w:t>
      </w:r>
    </w:p>
    <w:p w14:paraId="711F81F3" w14:textId="77777777" w:rsidR="00AD2776" w:rsidRPr="00BD0213" w:rsidRDefault="00AD2776" w:rsidP="00AD2776">
      <w:pPr>
        <w:pStyle w:val="a3"/>
        <w:numPr>
          <w:ilvl w:val="0"/>
          <w:numId w:val="32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</w:t>
      </w:r>
    </w:p>
    <w:p w14:paraId="60C9472E" w14:textId="77777777" w:rsidR="00AD2776" w:rsidRPr="00BD0213" w:rsidRDefault="00AD2776" w:rsidP="00AD2776">
      <w:pPr>
        <w:spacing w:after="0"/>
        <w:ind w:firstLine="567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Основное содержание программы предполагает выделение  разделов и тем внутри разделов, что позволяет формировать в единстве содержательные, операционные и мотивационные компоненты учебной деятельности. В каждом разделе раскрывается содержание тем в том порядке, в котором они представлены в тематическом плане. Каждый раздел отличается от другого сменой основного вида деятельности, содержанием, конкретными задачами.</w:t>
      </w:r>
    </w:p>
    <w:p w14:paraId="24BC8BF3" w14:textId="77777777" w:rsidR="00AD2776" w:rsidRPr="00BD0213" w:rsidRDefault="00AD2776" w:rsidP="00AD2776">
      <w:pPr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Клуб «Всезнайка» (66</w:t>
      </w:r>
      <w:r w:rsidR="000E3504" w:rsidRPr="00BD0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</w:p>
    <w:p w14:paraId="7051B3C1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0213">
        <w:rPr>
          <w:rFonts w:ascii="Times New Roman" w:eastAsia="Calibri" w:hAnsi="Times New Roman" w:cs="Times New Roman"/>
          <w:b/>
          <w:sz w:val="24"/>
          <w:szCs w:val="24"/>
        </w:rPr>
        <w:t>«В мире сказок» (20 ч)</w:t>
      </w:r>
    </w:p>
    <w:p w14:paraId="0969E216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Простые интеллектуальные игры.</w:t>
      </w:r>
    </w:p>
    <w:p w14:paraId="3E1319EB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Практическое задание: изобразить героев прослушанной сказки.</w:t>
      </w:r>
    </w:p>
    <w:p w14:paraId="7DD6217C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Знакомство с геометрическими фигурами и моделями геометрических тел.</w:t>
      </w:r>
    </w:p>
    <w:p w14:paraId="1ACF9F70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Практическое задание: работа с простейшими пазлами (иллюстрации к сказкам)</w:t>
      </w:r>
    </w:p>
    <w:p w14:paraId="2A245C3D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Ответь быстро на вопросы.</w:t>
      </w:r>
    </w:p>
    <w:p w14:paraId="4FF34DC0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Запомни и нарисуй.</w:t>
      </w:r>
    </w:p>
    <w:p w14:paraId="43FAA46E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Составь новые слова Логические задачи.</w:t>
      </w:r>
    </w:p>
    <w:p w14:paraId="0182D619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Мозговая гимнастика.</w:t>
      </w:r>
    </w:p>
    <w:p w14:paraId="135C3129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Объединение предметов по признакам.</w:t>
      </w:r>
    </w:p>
    <w:p w14:paraId="52D6AE96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Практическое задание: изобрази сказочного героя.</w:t>
      </w:r>
    </w:p>
    <w:p w14:paraId="10F49AC8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Тренировка слуховой памяти.</w:t>
      </w:r>
    </w:p>
    <w:p w14:paraId="12E2A434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Прочитай слова, правильно поставь ударение.</w:t>
      </w:r>
    </w:p>
    <w:p w14:paraId="1BC2258D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Логические задачи на развитие способности рассуждать.</w:t>
      </w:r>
    </w:p>
    <w:p w14:paraId="022750B8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Игра «Внимание».</w:t>
      </w:r>
    </w:p>
    <w:p w14:paraId="395042B0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Игра «Найди фигуру».</w:t>
      </w:r>
    </w:p>
    <w:p w14:paraId="571B3B58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Посредством слуха определить, какой предмет в  коробочке.</w:t>
      </w:r>
    </w:p>
    <w:p w14:paraId="4AC094E8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Практическое задание: определить сказочный предмет по неполному изображению</w:t>
      </w:r>
    </w:p>
    <w:p w14:paraId="591D5E5F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Объединение предметов по признакам.</w:t>
      </w:r>
    </w:p>
    <w:p w14:paraId="56BA5766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Практическое задание: игра на умение группироваться по признаку. </w:t>
      </w:r>
    </w:p>
    <w:p w14:paraId="45B7CBAE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Викторина «Герои любимых сказок».</w:t>
      </w:r>
    </w:p>
    <w:p w14:paraId="370DB411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Игра «Так же, как…..»</w:t>
      </w:r>
    </w:p>
    <w:p w14:paraId="23C1D28F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Найди буквенную закономерность (числовую)</w:t>
      </w:r>
    </w:p>
    <w:p w14:paraId="5DB77E61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Игра «Художник».</w:t>
      </w:r>
    </w:p>
    <w:p w14:paraId="6378458C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Знакомство с изографами, вычерчивание фигур.</w:t>
      </w:r>
    </w:p>
    <w:p w14:paraId="181104CC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Развитие пространственного воображения. </w:t>
      </w:r>
    </w:p>
    <w:p w14:paraId="5FF1C007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Работа со спичками (строим дом, поверните его в другую сторону, выкладывание фигур из спичек по желанию)</w:t>
      </w:r>
    </w:p>
    <w:p w14:paraId="5860B60A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Повторение алфавита, игра «Шифровальщик».</w:t>
      </w:r>
    </w:p>
    <w:p w14:paraId="1134943F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Произнеси слово задом наперёд.</w:t>
      </w:r>
    </w:p>
    <w:p w14:paraId="2927FCF8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Отгадайте слово по первым буквам слов.</w:t>
      </w:r>
    </w:p>
    <w:p w14:paraId="7E2085E4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Игра «Угадай число».</w:t>
      </w:r>
    </w:p>
    <w:p w14:paraId="40BD66D3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0213">
        <w:rPr>
          <w:rFonts w:ascii="Times New Roman" w:eastAsia="Calibri" w:hAnsi="Times New Roman" w:cs="Times New Roman"/>
          <w:b/>
          <w:sz w:val="24"/>
          <w:szCs w:val="24"/>
        </w:rPr>
        <w:t>«В мире животных» (18 ч)</w:t>
      </w:r>
    </w:p>
    <w:p w14:paraId="3D1E952E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Объединение игрушечных животных по тематическому признаку.</w:t>
      </w:r>
    </w:p>
    <w:p w14:paraId="594DC819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Мозговая гимнастика</w:t>
      </w:r>
    </w:p>
    <w:p w14:paraId="18023E60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Ответь быстро на вопросы.</w:t>
      </w:r>
    </w:p>
    <w:p w14:paraId="291FB3CE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Игра «Внимание»</w:t>
      </w:r>
    </w:p>
    <w:p w14:paraId="4041B1E3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Как получилось слово?</w:t>
      </w:r>
    </w:p>
    <w:p w14:paraId="33523951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Практическая работа: изготовление книжки-малышки (работа в группах)</w:t>
      </w:r>
    </w:p>
    <w:p w14:paraId="746DA8D2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Объединение предметов по тематическому признаку.</w:t>
      </w:r>
    </w:p>
    <w:p w14:paraId="2DF27CAC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Упражнения на развитие логической связи. </w:t>
      </w:r>
    </w:p>
    <w:p w14:paraId="4AA59A0A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Творческая работа: «В жаркой-жаркой Африке». </w:t>
      </w:r>
    </w:p>
    <w:p w14:paraId="4E135D61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Придумать задачу.</w:t>
      </w:r>
    </w:p>
    <w:p w14:paraId="57F233B8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Игра «На что похоже?»</w:t>
      </w:r>
    </w:p>
    <w:p w14:paraId="01B6FFC0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Знакомство с ребусами, разгадывание ребусов.</w:t>
      </w:r>
    </w:p>
    <w:p w14:paraId="647E1D6C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Кто больше составит вопросов.</w:t>
      </w:r>
    </w:p>
    <w:p w14:paraId="553BACAD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Уровень кругозора</w:t>
      </w:r>
    </w:p>
    <w:p w14:paraId="6D5C3DAA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Тренировка слуховой памяти.</w:t>
      </w:r>
    </w:p>
    <w:p w14:paraId="06B69447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Игра в слова.</w:t>
      </w:r>
    </w:p>
    <w:p w14:paraId="25632277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Тренировка зрительной памяти.</w:t>
      </w:r>
    </w:p>
    <w:p w14:paraId="672DEB52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Найди 10 отличий. </w:t>
      </w:r>
    </w:p>
    <w:p w14:paraId="67A99C8D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Игра «Измени свойство».</w:t>
      </w:r>
    </w:p>
    <w:p w14:paraId="70E7BF69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Игра «Найди фигуру». </w:t>
      </w:r>
    </w:p>
    <w:p w14:paraId="05A71875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Составь слова из одного большого слова.</w:t>
      </w:r>
    </w:p>
    <w:p w14:paraId="7661F6F9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0213">
        <w:rPr>
          <w:rFonts w:ascii="Times New Roman" w:eastAsia="Calibri" w:hAnsi="Times New Roman" w:cs="Times New Roman"/>
          <w:b/>
          <w:sz w:val="24"/>
          <w:szCs w:val="24"/>
        </w:rPr>
        <w:t xml:space="preserve"> «В мире растений» (12 ч)</w:t>
      </w:r>
    </w:p>
    <w:p w14:paraId="274CB0AF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Назвать предмет по его признакам.</w:t>
      </w:r>
    </w:p>
    <w:p w14:paraId="4422F7B9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Посредством зрения и логики продолжить предложенный ряд</w:t>
      </w:r>
    </w:p>
    <w:p w14:paraId="0C865F5C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Объединение предметов по признаку и его название.</w:t>
      </w:r>
    </w:p>
    <w:p w14:paraId="1A04F629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Проанализировать данные предметы и назвать признак. Практическая работа: придумать свой признак объединения предметов.</w:t>
      </w:r>
    </w:p>
    <w:p w14:paraId="4B643D0A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Виды загадок, формы, назначения и т.д.</w:t>
      </w:r>
    </w:p>
    <w:p w14:paraId="5F8680AC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Найти правило по которому объединены изображения растений и нарисовать недостающий предмет. </w:t>
      </w:r>
    </w:p>
    <w:p w14:paraId="460330BC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Упражнения на развитие логического мышления.</w:t>
      </w:r>
    </w:p>
    <w:p w14:paraId="03716581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Исследовательская работа: «если», «то»</w:t>
      </w:r>
    </w:p>
    <w:p w14:paraId="304FCB19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Составляем новые слова.</w:t>
      </w:r>
    </w:p>
    <w:p w14:paraId="002F51A2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Разгадывание ребусов.</w:t>
      </w:r>
    </w:p>
    <w:p w14:paraId="325B5545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Интеллектуальная игра.</w:t>
      </w:r>
    </w:p>
    <w:p w14:paraId="74E3125B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Угадай героев сказок, рассказов, повестей.</w:t>
      </w:r>
    </w:p>
    <w:p w14:paraId="46441090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Проектная работа: составить свой «логический поезд» (насекомые, птицы, звери, рыбы).</w:t>
      </w:r>
    </w:p>
    <w:p w14:paraId="3C3C468B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0213">
        <w:rPr>
          <w:rFonts w:ascii="Times New Roman" w:eastAsia="Calibri" w:hAnsi="Times New Roman" w:cs="Times New Roman"/>
          <w:b/>
          <w:sz w:val="24"/>
          <w:szCs w:val="24"/>
        </w:rPr>
        <w:t>«В мире профессий» (16 ч)</w:t>
      </w:r>
    </w:p>
    <w:p w14:paraId="6F6B215A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Проблемная ситуация «Какие профессии ты знаешь?» </w:t>
      </w:r>
    </w:p>
    <w:p w14:paraId="7BEB783F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Мини-рассказ учащихся о некоторых профессиях. </w:t>
      </w:r>
    </w:p>
    <w:p w14:paraId="13710126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Игра «Собери пословицу о труде».</w:t>
      </w:r>
    </w:p>
    <w:p w14:paraId="7145D6CF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Рассказ учителя о необычных профессиях (дегустатор, дрессировщик, спасатель). </w:t>
      </w:r>
    </w:p>
    <w:p w14:paraId="1F4EB265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Игра «Угадай профессию»</w:t>
      </w:r>
    </w:p>
    <w:p w14:paraId="291E9573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Экскурсия в музей. Знакомство с профессией экскурсовода.</w:t>
      </w:r>
    </w:p>
    <w:p w14:paraId="15581E91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Пресс-конференция с родителями на тему «Чем интересна Ваша профессия?»</w:t>
      </w:r>
    </w:p>
    <w:p w14:paraId="70996695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Экскурсия на предприятия города</w:t>
      </w:r>
    </w:p>
    <w:p w14:paraId="48014E07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Упражнения на развитие логической связи. </w:t>
      </w:r>
    </w:p>
    <w:p w14:paraId="751B2B98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Галерея рисунков «Кем я хочу стать». Устная презентация своей будущей профессии.</w:t>
      </w:r>
    </w:p>
    <w:p w14:paraId="2E646A3E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Праздник для родителей  «Все профессии важны, все профессии нужны!»</w:t>
      </w:r>
    </w:p>
    <w:p w14:paraId="5D4CA876" w14:textId="77777777" w:rsidR="000E3504" w:rsidRPr="00BD0213" w:rsidRDefault="000E3504" w:rsidP="00AD2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E78BD6" w14:textId="77777777" w:rsidR="000E3504" w:rsidRPr="00BD0213" w:rsidRDefault="000E3504" w:rsidP="000E350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0213">
        <w:rPr>
          <w:rFonts w:ascii="Times New Roman" w:eastAsia="Calibri" w:hAnsi="Times New Roman" w:cs="Times New Roman"/>
          <w:b/>
          <w:sz w:val="24"/>
          <w:szCs w:val="24"/>
        </w:rPr>
        <w:t>Клуб «Русские народные игры и забавы» (66ч)</w:t>
      </w:r>
    </w:p>
    <w:p w14:paraId="2DEC69D5" w14:textId="77777777" w:rsidR="00AD2776" w:rsidRPr="00BD0213" w:rsidRDefault="00AD2776" w:rsidP="00AD277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A4E918" w14:textId="77777777" w:rsidR="000E3504" w:rsidRPr="00BD0213" w:rsidRDefault="000E3504" w:rsidP="000E350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D0213">
        <w:rPr>
          <w:rFonts w:ascii="Times New Roman" w:eastAsia="Calibri" w:hAnsi="Times New Roman" w:cs="Times New Roman"/>
          <w:b/>
          <w:i/>
          <w:spacing w:val="-3"/>
          <w:sz w:val="24"/>
          <w:szCs w:val="24"/>
        </w:rPr>
        <w:t xml:space="preserve">  </w:t>
      </w:r>
      <w:r w:rsidRPr="00BD0213">
        <w:rPr>
          <w:rFonts w:ascii="Times New Roman" w:eastAsia="Calibri" w:hAnsi="Times New Roman" w:cs="Times New Roman"/>
          <w:b/>
          <w:sz w:val="24"/>
          <w:szCs w:val="24"/>
        </w:rPr>
        <w:t xml:space="preserve">Раздел 1.  Старинные подвижные игры </w:t>
      </w:r>
      <w:r w:rsidRPr="00BD0213">
        <w:rPr>
          <w:rFonts w:ascii="Times New Roman" w:eastAsia="Calibri" w:hAnsi="Times New Roman" w:cs="Times New Roman"/>
          <w:b/>
          <w:bCs/>
          <w:sz w:val="24"/>
          <w:szCs w:val="24"/>
        </w:rPr>
        <w:t>(33 ч.)</w:t>
      </w:r>
    </w:p>
    <w:p w14:paraId="0E8F19F5" w14:textId="77777777" w:rsidR="000E3504" w:rsidRPr="00BD0213" w:rsidRDefault="000E3504" w:rsidP="000E350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2E3967C" w14:textId="77777777" w:rsidR="000E3504" w:rsidRPr="00BD0213" w:rsidRDefault="000E3504" w:rsidP="000E35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i/>
          <w:sz w:val="24"/>
          <w:szCs w:val="24"/>
        </w:rPr>
        <w:t>Тема 1</w:t>
      </w: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    Здоровый образ жизни (1ч)</w:t>
      </w:r>
    </w:p>
    <w:p w14:paraId="1010DBA8" w14:textId="77777777" w:rsidR="000E3504" w:rsidRPr="00BD0213" w:rsidRDefault="000E3504" w:rsidP="000E35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i/>
          <w:sz w:val="24"/>
          <w:szCs w:val="24"/>
        </w:rPr>
        <w:t xml:space="preserve">Тема 2    </w:t>
      </w:r>
      <w:r w:rsidRPr="00BD0213">
        <w:rPr>
          <w:rFonts w:ascii="Times New Roman" w:eastAsia="Calibri" w:hAnsi="Times New Roman" w:cs="Times New Roman"/>
          <w:sz w:val="24"/>
          <w:szCs w:val="24"/>
        </w:rPr>
        <w:t>Здоровье в порядке- спасибо зарядке! (1ч)</w:t>
      </w:r>
    </w:p>
    <w:p w14:paraId="71C76FE1" w14:textId="77777777" w:rsidR="000E3504" w:rsidRPr="00BD0213" w:rsidRDefault="000E3504" w:rsidP="000E35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i/>
          <w:sz w:val="24"/>
          <w:szCs w:val="24"/>
        </w:rPr>
        <w:t>Тема 3</w:t>
      </w: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    Личная гигиена (1ч)</w:t>
      </w:r>
    </w:p>
    <w:p w14:paraId="0B1BFF41" w14:textId="77777777" w:rsidR="000E3504" w:rsidRPr="00BD0213" w:rsidRDefault="000E3504" w:rsidP="000E35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i/>
          <w:sz w:val="24"/>
          <w:szCs w:val="24"/>
        </w:rPr>
        <w:t>Тема 4</w:t>
      </w: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    Профилактика травматизма (3ч)</w:t>
      </w:r>
    </w:p>
    <w:p w14:paraId="4C1C2579" w14:textId="77777777" w:rsidR="000E3504" w:rsidRPr="00BD0213" w:rsidRDefault="000E3504" w:rsidP="000E35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Тема 5     Нарушение осанки (2ч)</w:t>
      </w:r>
    </w:p>
    <w:p w14:paraId="6ED66A05" w14:textId="77777777" w:rsidR="000E3504" w:rsidRPr="00BD0213" w:rsidRDefault="000E3504" w:rsidP="000E35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Тема 6     Старинные подвижные игры. Культура и этикет (25ч)</w:t>
      </w:r>
    </w:p>
    <w:p w14:paraId="32AE4491" w14:textId="77777777" w:rsidR="000E3504" w:rsidRPr="00BD0213" w:rsidRDefault="000E3504" w:rsidP="000E3504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19"/>
        <w:jc w:val="both"/>
        <w:rPr>
          <w:rFonts w:ascii="Times New Roman" w:eastAsia="Calibri" w:hAnsi="Times New Roman" w:cs="Times New Roman"/>
          <w:i/>
          <w:spacing w:val="-3"/>
          <w:sz w:val="24"/>
          <w:szCs w:val="24"/>
        </w:rPr>
      </w:pPr>
      <w:r w:rsidRPr="00BD0213">
        <w:rPr>
          <w:rFonts w:ascii="Times New Roman" w:eastAsia="Calibri" w:hAnsi="Times New Roman" w:cs="Times New Roman"/>
          <w:i/>
          <w:spacing w:val="-3"/>
          <w:sz w:val="24"/>
          <w:szCs w:val="24"/>
        </w:rPr>
        <w:t xml:space="preserve">                            </w:t>
      </w:r>
    </w:p>
    <w:p w14:paraId="6289472A" w14:textId="77777777" w:rsidR="000E3504" w:rsidRPr="00BD0213" w:rsidRDefault="000E3504" w:rsidP="000E3504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19"/>
        <w:jc w:val="both"/>
        <w:rPr>
          <w:rFonts w:ascii="Times New Roman" w:eastAsia="Calibri" w:hAnsi="Times New Roman" w:cs="Times New Roman"/>
          <w:b/>
          <w:bCs/>
          <w:spacing w:val="-3"/>
          <w:sz w:val="24"/>
          <w:szCs w:val="24"/>
        </w:rPr>
      </w:pPr>
      <w:r w:rsidRPr="00BD0213">
        <w:rPr>
          <w:rFonts w:ascii="Times New Roman" w:eastAsia="Calibri" w:hAnsi="Times New Roman" w:cs="Times New Roman"/>
          <w:b/>
          <w:spacing w:val="-3"/>
          <w:sz w:val="24"/>
          <w:szCs w:val="24"/>
        </w:rPr>
        <w:lastRenderedPageBreak/>
        <w:t>Раздел 2. Русские народные игры и забавы</w:t>
      </w:r>
      <w:r w:rsidRPr="00BD0213">
        <w:rPr>
          <w:rFonts w:ascii="Times New Roman" w:eastAsia="Calibri" w:hAnsi="Times New Roman" w:cs="Times New Roman"/>
          <w:b/>
          <w:bCs/>
          <w:spacing w:val="-3"/>
          <w:sz w:val="24"/>
          <w:szCs w:val="24"/>
        </w:rPr>
        <w:t xml:space="preserve"> (33 ч.)</w:t>
      </w:r>
    </w:p>
    <w:p w14:paraId="477C03F4" w14:textId="77777777" w:rsidR="000E3504" w:rsidRPr="00BD0213" w:rsidRDefault="000E3504" w:rsidP="000E3504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19"/>
        <w:jc w:val="both"/>
        <w:rPr>
          <w:rFonts w:ascii="Times New Roman" w:eastAsia="Calibri" w:hAnsi="Times New Roman" w:cs="Times New Roman"/>
          <w:b/>
          <w:bCs/>
          <w:i/>
          <w:spacing w:val="-3"/>
          <w:sz w:val="24"/>
          <w:szCs w:val="24"/>
        </w:rPr>
      </w:pPr>
    </w:p>
    <w:p w14:paraId="7BB07E7B" w14:textId="77777777" w:rsidR="000E3504" w:rsidRPr="00BD0213" w:rsidRDefault="000E3504" w:rsidP="000E3504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19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BD0213">
        <w:rPr>
          <w:rFonts w:ascii="Times New Roman" w:eastAsia="Calibri" w:hAnsi="Times New Roman" w:cs="Times New Roman"/>
          <w:i/>
          <w:spacing w:val="-3"/>
          <w:sz w:val="24"/>
          <w:szCs w:val="24"/>
        </w:rPr>
        <w:t>Тема 1</w:t>
      </w:r>
      <w:r w:rsidRPr="00BD0213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   Здоровый образ жизни (1ч)</w:t>
      </w:r>
    </w:p>
    <w:p w14:paraId="3CF12287" w14:textId="77777777" w:rsidR="000E3504" w:rsidRPr="00BD0213" w:rsidRDefault="000E3504" w:rsidP="000E3504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19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BD0213">
        <w:rPr>
          <w:rFonts w:ascii="Times New Roman" w:eastAsia="Calibri" w:hAnsi="Times New Roman" w:cs="Times New Roman"/>
          <w:i/>
          <w:spacing w:val="-3"/>
          <w:sz w:val="24"/>
          <w:szCs w:val="24"/>
        </w:rPr>
        <w:t xml:space="preserve">Тема 2    </w:t>
      </w:r>
      <w:r w:rsidRPr="00BD0213">
        <w:rPr>
          <w:rFonts w:ascii="Times New Roman" w:eastAsia="Calibri" w:hAnsi="Times New Roman" w:cs="Times New Roman"/>
          <w:spacing w:val="-3"/>
          <w:sz w:val="24"/>
          <w:szCs w:val="24"/>
        </w:rPr>
        <w:t>Здоровье в порядке- спасибо зарядке! (1ч)</w:t>
      </w:r>
    </w:p>
    <w:p w14:paraId="09C679FA" w14:textId="77777777" w:rsidR="000E3504" w:rsidRPr="00BD0213" w:rsidRDefault="000E3504" w:rsidP="000E3504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19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BD0213">
        <w:rPr>
          <w:rFonts w:ascii="Times New Roman" w:eastAsia="Calibri" w:hAnsi="Times New Roman" w:cs="Times New Roman"/>
          <w:i/>
          <w:spacing w:val="-3"/>
          <w:sz w:val="24"/>
          <w:szCs w:val="24"/>
        </w:rPr>
        <w:t>Тема 3</w:t>
      </w:r>
      <w:r w:rsidRPr="00BD0213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   Личная гигиена (1ч)</w:t>
      </w:r>
    </w:p>
    <w:p w14:paraId="1E4212A3" w14:textId="77777777" w:rsidR="000E3504" w:rsidRPr="00BD0213" w:rsidRDefault="000E3504" w:rsidP="000E3504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19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BD0213">
        <w:rPr>
          <w:rFonts w:ascii="Times New Roman" w:eastAsia="Calibri" w:hAnsi="Times New Roman" w:cs="Times New Roman"/>
          <w:i/>
          <w:spacing w:val="-3"/>
          <w:sz w:val="24"/>
          <w:szCs w:val="24"/>
        </w:rPr>
        <w:t>Тема 4</w:t>
      </w:r>
      <w:r w:rsidRPr="00BD0213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   Профилактика травматизма (2ч)</w:t>
      </w:r>
    </w:p>
    <w:p w14:paraId="67D1AE23" w14:textId="77777777" w:rsidR="000E3504" w:rsidRPr="00BD0213" w:rsidRDefault="000E3504" w:rsidP="000E3504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19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BD0213">
        <w:rPr>
          <w:rFonts w:ascii="Times New Roman" w:eastAsia="Calibri" w:hAnsi="Times New Roman" w:cs="Times New Roman"/>
          <w:spacing w:val="-3"/>
          <w:sz w:val="24"/>
          <w:szCs w:val="24"/>
        </w:rPr>
        <w:t>Тема 5     Нарушение осанки (1ч)</w:t>
      </w:r>
    </w:p>
    <w:p w14:paraId="72125405" w14:textId="77777777" w:rsidR="000E3504" w:rsidRPr="00BD0213" w:rsidRDefault="000E3504" w:rsidP="000E3504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19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BD0213">
        <w:rPr>
          <w:rFonts w:ascii="Times New Roman" w:eastAsia="Calibri" w:hAnsi="Times New Roman" w:cs="Times New Roman"/>
          <w:spacing w:val="-3"/>
          <w:sz w:val="24"/>
          <w:szCs w:val="24"/>
        </w:rPr>
        <w:t>Тема 6     Русские народные игры и забавы (27ч)</w:t>
      </w:r>
    </w:p>
    <w:p w14:paraId="442E45D1" w14:textId="77777777" w:rsidR="000E3504" w:rsidRPr="00BD0213" w:rsidRDefault="000E3504" w:rsidP="000E3504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19"/>
        <w:jc w:val="both"/>
        <w:rPr>
          <w:rFonts w:ascii="Times New Roman" w:eastAsia="Calibri" w:hAnsi="Times New Roman" w:cs="Times New Roman"/>
          <w:b/>
          <w:spacing w:val="-3"/>
          <w:sz w:val="24"/>
          <w:szCs w:val="24"/>
        </w:rPr>
      </w:pPr>
      <w:r w:rsidRPr="00BD0213">
        <w:rPr>
          <w:rFonts w:ascii="Times New Roman" w:eastAsia="Calibri" w:hAnsi="Times New Roman" w:cs="Times New Roman"/>
          <w:b/>
          <w:spacing w:val="-3"/>
          <w:sz w:val="24"/>
          <w:szCs w:val="24"/>
        </w:rPr>
        <w:t>Клуб «Музыкальная шкатулка»</w:t>
      </w:r>
    </w:p>
    <w:p w14:paraId="3E394276" w14:textId="77777777" w:rsidR="000E3504" w:rsidRPr="00BD0213" w:rsidRDefault="000E3504" w:rsidP="000E3504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D0213">
        <w:rPr>
          <w:rFonts w:ascii="Times New Roman" w:eastAsia="Calibri" w:hAnsi="Times New Roman" w:cs="Times New Roman"/>
          <w:bCs/>
          <w:sz w:val="24"/>
          <w:szCs w:val="24"/>
        </w:rPr>
        <w:t>Слушание музыкальных лирических сцен. Звукоимитация. Исполнение попевок.</w:t>
      </w:r>
    </w:p>
    <w:p w14:paraId="35B7730C" w14:textId="77777777" w:rsidR="000E3504" w:rsidRPr="00BD0213" w:rsidRDefault="000E3504" w:rsidP="000E3504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D0213">
        <w:rPr>
          <w:rFonts w:ascii="Times New Roman" w:eastAsia="Calibri" w:hAnsi="Times New Roman" w:cs="Times New Roman"/>
          <w:bCs/>
          <w:sz w:val="24"/>
          <w:szCs w:val="24"/>
        </w:rPr>
        <w:t>Сочинение попевок.</w:t>
      </w:r>
    </w:p>
    <w:p w14:paraId="59C56674" w14:textId="77777777" w:rsidR="000E3504" w:rsidRPr="00BD0213" w:rsidRDefault="000E3504" w:rsidP="000E3504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D0213">
        <w:rPr>
          <w:rFonts w:ascii="Times New Roman" w:eastAsia="Calibri" w:hAnsi="Times New Roman" w:cs="Times New Roman"/>
          <w:bCs/>
          <w:sz w:val="24"/>
          <w:szCs w:val="24"/>
        </w:rPr>
        <w:t xml:space="preserve">Беседа, разучивание попевок, закличек, постановка мини-сцен </w:t>
      </w:r>
    </w:p>
    <w:p w14:paraId="04F85AD8" w14:textId="77777777" w:rsidR="000E3504" w:rsidRPr="00BD0213" w:rsidRDefault="000E3504" w:rsidP="000E3504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D0213">
        <w:rPr>
          <w:rFonts w:ascii="Times New Roman" w:eastAsia="Calibri" w:hAnsi="Times New Roman" w:cs="Times New Roman"/>
          <w:bCs/>
          <w:sz w:val="24"/>
          <w:szCs w:val="24"/>
        </w:rPr>
        <w:t>Слушание, разучивание, исполнение в движении.</w:t>
      </w:r>
    </w:p>
    <w:p w14:paraId="46C1B6C2" w14:textId="77777777" w:rsidR="000E3504" w:rsidRPr="00BD0213" w:rsidRDefault="000E3504" w:rsidP="000E3504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D0213">
        <w:rPr>
          <w:rFonts w:ascii="Times New Roman" w:eastAsia="Calibri" w:hAnsi="Times New Roman" w:cs="Times New Roman"/>
          <w:bCs/>
          <w:sz w:val="24"/>
          <w:szCs w:val="24"/>
        </w:rPr>
        <w:t>Слушание, разучивание. Музыкальная игра-диалог</w:t>
      </w:r>
    </w:p>
    <w:p w14:paraId="108D035A" w14:textId="77777777" w:rsidR="000E3504" w:rsidRPr="00BD0213" w:rsidRDefault="000E3504" w:rsidP="000E3504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D0213">
        <w:rPr>
          <w:rFonts w:ascii="Times New Roman" w:eastAsia="Calibri" w:hAnsi="Times New Roman" w:cs="Times New Roman"/>
          <w:bCs/>
          <w:sz w:val="24"/>
          <w:szCs w:val="24"/>
        </w:rPr>
        <w:t>Игры, подпевание,</w:t>
      </w:r>
    </w:p>
    <w:p w14:paraId="0CC64321" w14:textId="77777777" w:rsidR="000E3504" w:rsidRPr="00BD0213" w:rsidRDefault="000E3504" w:rsidP="000E3504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D0213">
        <w:rPr>
          <w:rFonts w:ascii="Times New Roman" w:eastAsia="Calibri" w:hAnsi="Times New Roman" w:cs="Times New Roman"/>
          <w:bCs/>
          <w:sz w:val="24"/>
          <w:szCs w:val="24"/>
        </w:rPr>
        <w:t>Прослушивание песен в исполнении учителя и мастеров эстрады. Разучивание. Инсценирование отрывков.</w:t>
      </w:r>
    </w:p>
    <w:p w14:paraId="2D09FBA4" w14:textId="77777777" w:rsidR="000E3504" w:rsidRPr="00BD0213" w:rsidRDefault="000E3504" w:rsidP="000E3504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D0213">
        <w:rPr>
          <w:rFonts w:ascii="Times New Roman" w:eastAsia="Calibri" w:hAnsi="Times New Roman" w:cs="Times New Roman"/>
          <w:bCs/>
          <w:sz w:val="24"/>
          <w:szCs w:val="24"/>
        </w:rPr>
        <w:t xml:space="preserve">Прослушивание песен в исполнении учителя и мастеров эстрады. Разучивание. </w:t>
      </w:r>
    </w:p>
    <w:p w14:paraId="73079452" w14:textId="77777777" w:rsidR="000E3504" w:rsidRPr="00BD0213" w:rsidRDefault="000E3504" w:rsidP="000E3504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D0213">
        <w:rPr>
          <w:rFonts w:ascii="Times New Roman" w:eastAsia="Calibri" w:hAnsi="Times New Roman" w:cs="Times New Roman"/>
          <w:bCs/>
          <w:sz w:val="24"/>
          <w:szCs w:val="24"/>
        </w:rPr>
        <w:t>Слушание и разучивание масленичных песен, игры, инсценировки.</w:t>
      </w:r>
    </w:p>
    <w:p w14:paraId="04D21484" w14:textId="77777777" w:rsidR="000E3504" w:rsidRPr="00BD0213" w:rsidRDefault="000E3504" w:rsidP="000E3504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D0213">
        <w:rPr>
          <w:rFonts w:ascii="Times New Roman" w:eastAsia="Calibri" w:hAnsi="Times New Roman" w:cs="Times New Roman"/>
          <w:bCs/>
          <w:sz w:val="24"/>
          <w:szCs w:val="24"/>
        </w:rPr>
        <w:t>Танцы, дирижирование, пение, разучивание произведений.</w:t>
      </w:r>
    </w:p>
    <w:p w14:paraId="0A69AFD9" w14:textId="77777777" w:rsidR="000E3504" w:rsidRPr="00BD0213" w:rsidRDefault="000E3504" w:rsidP="000E3504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D0213">
        <w:rPr>
          <w:rFonts w:ascii="Times New Roman" w:eastAsia="Calibri" w:hAnsi="Times New Roman" w:cs="Times New Roman"/>
          <w:bCs/>
          <w:sz w:val="24"/>
          <w:szCs w:val="24"/>
        </w:rPr>
        <w:t>Сочинение «современных» частушек.</w:t>
      </w:r>
    </w:p>
    <w:p w14:paraId="138BCB89" w14:textId="77777777" w:rsidR="000E3504" w:rsidRPr="00BD0213" w:rsidRDefault="000E3504" w:rsidP="000E3504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D0213">
        <w:rPr>
          <w:rFonts w:ascii="Times New Roman" w:eastAsia="Calibri" w:hAnsi="Times New Roman" w:cs="Times New Roman"/>
          <w:bCs/>
          <w:sz w:val="24"/>
          <w:szCs w:val="24"/>
        </w:rPr>
        <w:t xml:space="preserve">Беседы, игры-диалоги, </w:t>
      </w:r>
    </w:p>
    <w:p w14:paraId="750C06FB" w14:textId="77777777" w:rsidR="000E3504" w:rsidRPr="00BD0213" w:rsidRDefault="000E3504" w:rsidP="000E3504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D0213">
        <w:rPr>
          <w:rFonts w:ascii="Times New Roman" w:eastAsia="Calibri" w:hAnsi="Times New Roman" w:cs="Times New Roman"/>
          <w:bCs/>
          <w:sz w:val="24"/>
          <w:szCs w:val="24"/>
        </w:rPr>
        <w:t>Разучивание обрядовых песен,</w:t>
      </w:r>
    </w:p>
    <w:p w14:paraId="6974BE92" w14:textId="77777777" w:rsidR="000E3504" w:rsidRPr="00BD0213" w:rsidRDefault="000E3504" w:rsidP="000E3504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D0213">
        <w:rPr>
          <w:rFonts w:ascii="Times New Roman" w:eastAsia="Calibri" w:hAnsi="Times New Roman" w:cs="Times New Roman"/>
          <w:bCs/>
          <w:sz w:val="24"/>
          <w:szCs w:val="24"/>
        </w:rPr>
        <w:t>Инсценирование, дирижирование</w:t>
      </w:r>
    </w:p>
    <w:p w14:paraId="3EBFDCC0" w14:textId="77777777" w:rsidR="000E3504" w:rsidRPr="00BD0213" w:rsidRDefault="000E3504" w:rsidP="000E3504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D0213">
        <w:rPr>
          <w:rFonts w:ascii="Times New Roman" w:eastAsia="Calibri" w:hAnsi="Times New Roman" w:cs="Times New Roman"/>
          <w:bCs/>
          <w:sz w:val="24"/>
          <w:szCs w:val="24"/>
        </w:rPr>
        <w:t>Исполнение закличек и попевок в ансамбле с учителем</w:t>
      </w:r>
    </w:p>
    <w:p w14:paraId="6184994D" w14:textId="77777777" w:rsidR="000E3504" w:rsidRPr="00BD0213" w:rsidRDefault="000E3504" w:rsidP="000E3504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D0213">
        <w:rPr>
          <w:rFonts w:ascii="Times New Roman" w:eastAsia="Calibri" w:hAnsi="Times New Roman" w:cs="Times New Roman"/>
          <w:bCs/>
          <w:sz w:val="24"/>
          <w:szCs w:val="24"/>
        </w:rPr>
        <w:t>Разучивание колядок, попевок</w:t>
      </w:r>
    </w:p>
    <w:p w14:paraId="36F9F9DD" w14:textId="77777777" w:rsidR="000E3504" w:rsidRPr="00BD0213" w:rsidRDefault="000E3504" w:rsidP="000E3504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D0213">
        <w:rPr>
          <w:rFonts w:ascii="Times New Roman" w:eastAsia="Calibri" w:hAnsi="Times New Roman" w:cs="Times New Roman"/>
          <w:bCs/>
          <w:sz w:val="24"/>
          <w:szCs w:val="24"/>
        </w:rPr>
        <w:t xml:space="preserve">Игры - музыкальные диалоги. </w:t>
      </w:r>
    </w:p>
    <w:p w14:paraId="2EF3536D" w14:textId="77777777" w:rsidR="000E3504" w:rsidRPr="00BD0213" w:rsidRDefault="000E3504" w:rsidP="000E3504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D0213">
        <w:rPr>
          <w:rFonts w:ascii="Times New Roman" w:eastAsia="Calibri" w:hAnsi="Times New Roman" w:cs="Times New Roman"/>
          <w:bCs/>
          <w:sz w:val="24"/>
          <w:szCs w:val="24"/>
        </w:rPr>
        <w:t>Игра на простейших народных инструментах</w:t>
      </w:r>
    </w:p>
    <w:p w14:paraId="47D442A8" w14:textId="77777777" w:rsidR="000E3504" w:rsidRPr="00BD0213" w:rsidRDefault="000E3504" w:rsidP="000E3504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D0213">
        <w:rPr>
          <w:rFonts w:ascii="Times New Roman" w:eastAsia="Calibri" w:hAnsi="Times New Roman" w:cs="Times New Roman"/>
          <w:bCs/>
          <w:sz w:val="24"/>
          <w:szCs w:val="24"/>
        </w:rPr>
        <w:t>Подготовка мини-спектакля по обрядам. Изготовление костюмов для спектакля</w:t>
      </w:r>
    </w:p>
    <w:p w14:paraId="350DFA81" w14:textId="77777777" w:rsidR="000E3504" w:rsidRPr="00BD0213" w:rsidRDefault="000E3504" w:rsidP="000E3504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D0213">
        <w:rPr>
          <w:rFonts w:ascii="Times New Roman" w:eastAsia="Calibri" w:hAnsi="Times New Roman" w:cs="Times New Roman"/>
          <w:bCs/>
          <w:sz w:val="24"/>
          <w:szCs w:val="24"/>
        </w:rPr>
        <w:t>Разучивание отрывков из песен</w:t>
      </w:r>
    </w:p>
    <w:p w14:paraId="744FE7AC" w14:textId="77777777" w:rsidR="000E3504" w:rsidRPr="00BD0213" w:rsidRDefault="000E3504" w:rsidP="000E3504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D0213">
        <w:rPr>
          <w:rFonts w:ascii="Times New Roman" w:eastAsia="Calibri" w:hAnsi="Times New Roman" w:cs="Times New Roman"/>
          <w:bCs/>
          <w:sz w:val="24"/>
          <w:szCs w:val="24"/>
        </w:rPr>
        <w:t>Импровизация</w:t>
      </w:r>
    </w:p>
    <w:p w14:paraId="3877B642" w14:textId="77777777" w:rsidR="000E3504" w:rsidRPr="00BD0213" w:rsidRDefault="000E3504" w:rsidP="000E3504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D0213">
        <w:rPr>
          <w:rFonts w:ascii="Times New Roman" w:eastAsia="Calibri" w:hAnsi="Times New Roman" w:cs="Times New Roman"/>
          <w:bCs/>
          <w:sz w:val="24"/>
          <w:szCs w:val="24"/>
        </w:rPr>
        <w:t>Танцы, игры,</w:t>
      </w:r>
    </w:p>
    <w:p w14:paraId="6397D6B8" w14:textId="77777777" w:rsidR="000E3504" w:rsidRPr="00BD0213" w:rsidRDefault="000E3504" w:rsidP="000E3504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D0213">
        <w:rPr>
          <w:rFonts w:ascii="Times New Roman" w:eastAsia="Calibri" w:hAnsi="Times New Roman" w:cs="Times New Roman"/>
          <w:bCs/>
          <w:sz w:val="24"/>
          <w:szCs w:val="24"/>
        </w:rPr>
        <w:t>Слушание музыки,</w:t>
      </w:r>
    </w:p>
    <w:p w14:paraId="53153B64" w14:textId="77777777" w:rsidR="00AD2776" w:rsidRPr="00BD0213" w:rsidRDefault="00AD2776" w:rsidP="00AD2776">
      <w:pPr>
        <w:pStyle w:val="3"/>
        <w:spacing w:before="0" w:beforeAutospacing="0" w:after="0" w:afterAutospacing="0" w:line="276" w:lineRule="auto"/>
        <w:ind w:firstLine="567"/>
        <w:rPr>
          <w:i/>
          <w:sz w:val="24"/>
          <w:szCs w:val="24"/>
        </w:rPr>
      </w:pPr>
      <w:r w:rsidRPr="00BD0213">
        <w:rPr>
          <w:i/>
          <w:sz w:val="24"/>
          <w:szCs w:val="24"/>
        </w:rPr>
        <w:t>Клуб «Школа Этикета»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421"/>
        <w:gridCol w:w="2314"/>
      </w:tblGrid>
      <w:tr w:rsidR="000E3504" w:rsidRPr="00BD0213" w14:paraId="54442BDB" w14:textId="77777777" w:rsidTr="00382246">
        <w:tc>
          <w:tcPr>
            <w:tcW w:w="5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945067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Мероприятия</w:t>
            </w:r>
          </w:p>
        </w:tc>
        <w:tc>
          <w:tcPr>
            <w:tcW w:w="2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DD80E6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Количество</w:t>
            </w:r>
          </w:p>
          <w:p w14:paraId="40A6A63C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часов</w:t>
            </w:r>
          </w:p>
        </w:tc>
      </w:tr>
      <w:tr w:rsidR="000E3504" w:rsidRPr="00BD0213" w14:paraId="7400509C" w14:textId="77777777" w:rsidTr="00382246">
        <w:tc>
          <w:tcPr>
            <w:tcW w:w="5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534527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Этика общения</w:t>
            </w:r>
          </w:p>
        </w:tc>
        <w:tc>
          <w:tcPr>
            <w:tcW w:w="2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90C5C7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14</w:t>
            </w:r>
          </w:p>
        </w:tc>
      </w:tr>
      <w:tr w:rsidR="000E3504" w:rsidRPr="00BD0213" w14:paraId="6A46752C" w14:textId="77777777" w:rsidTr="00382246">
        <w:tc>
          <w:tcPr>
            <w:tcW w:w="5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217166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Этикет </w:t>
            </w:r>
          </w:p>
          <w:p w14:paraId="5D08324A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7E31BA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16</w:t>
            </w:r>
          </w:p>
        </w:tc>
      </w:tr>
      <w:tr w:rsidR="000E3504" w:rsidRPr="00BD0213" w14:paraId="408AD504" w14:textId="77777777" w:rsidTr="00382246">
        <w:tc>
          <w:tcPr>
            <w:tcW w:w="5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0A1990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Этика отношений с окружающими  </w:t>
            </w:r>
          </w:p>
        </w:tc>
        <w:tc>
          <w:tcPr>
            <w:tcW w:w="2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837777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18</w:t>
            </w:r>
          </w:p>
        </w:tc>
      </w:tr>
      <w:tr w:rsidR="000E3504" w:rsidRPr="00BD0213" w14:paraId="45D3D4F9" w14:textId="77777777" w:rsidTr="00382246">
        <w:tc>
          <w:tcPr>
            <w:tcW w:w="5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1ACA8E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Этика отношений в коллективе </w:t>
            </w:r>
          </w:p>
        </w:tc>
        <w:tc>
          <w:tcPr>
            <w:tcW w:w="2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D963BC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18</w:t>
            </w:r>
          </w:p>
        </w:tc>
      </w:tr>
      <w:tr w:rsidR="000E3504" w:rsidRPr="00BD0213" w14:paraId="3125989A" w14:textId="77777777" w:rsidTr="00382246">
        <w:tc>
          <w:tcPr>
            <w:tcW w:w="5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9E3EB4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2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D86EF5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66</w:t>
            </w:r>
          </w:p>
        </w:tc>
      </w:tr>
    </w:tbl>
    <w:p w14:paraId="0A5C1F7E" w14:textId="77777777" w:rsidR="000E3504" w:rsidRPr="00BD0213" w:rsidRDefault="000E3504" w:rsidP="00AD2776">
      <w:pPr>
        <w:pStyle w:val="3"/>
        <w:spacing w:before="0" w:beforeAutospacing="0" w:after="0" w:afterAutospacing="0" w:line="276" w:lineRule="auto"/>
        <w:ind w:firstLine="567"/>
        <w:rPr>
          <w:i/>
          <w:sz w:val="24"/>
          <w:szCs w:val="24"/>
        </w:rPr>
      </w:pPr>
    </w:p>
    <w:p w14:paraId="0B30EC8F" w14:textId="77777777" w:rsidR="000E3504" w:rsidRPr="00BD0213" w:rsidRDefault="000E3504" w:rsidP="00AD2776">
      <w:pPr>
        <w:pStyle w:val="3"/>
        <w:spacing w:before="0" w:beforeAutospacing="0" w:after="0" w:afterAutospacing="0" w:line="276" w:lineRule="auto"/>
        <w:ind w:firstLine="567"/>
        <w:rPr>
          <w:i/>
          <w:sz w:val="24"/>
          <w:szCs w:val="24"/>
        </w:rPr>
      </w:pPr>
    </w:p>
    <w:p w14:paraId="6EEFDDDF" w14:textId="77777777" w:rsidR="000E3504" w:rsidRPr="00BD0213" w:rsidRDefault="000E3504" w:rsidP="00AD2776">
      <w:pPr>
        <w:pStyle w:val="3"/>
        <w:spacing w:before="0" w:beforeAutospacing="0" w:after="0" w:afterAutospacing="0" w:line="276" w:lineRule="auto"/>
        <w:ind w:firstLine="567"/>
        <w:rPr>
          <w:i/>
          <w:sz w:val="24"/>
          <w:szCs w:val="24"/>
        </w:rPr>
      </w:pPr>
    </w:p>
    <w:p w14:paraId="031FAF7F" w14:textId="77777777" w:rsidR="000E3504" w:rsidRPr="00BD0213" w:rsidRDefault="000E3504" w:rsidP="000E35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Раздел 1. Этика общения (14 часов)</w:t>
      </w:r>
    </w:p>
    <w:p w14:paraId="719C5BCC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Доброе слово,  что ясный день</w:t>
      </w: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</w:t>
      </w:r>
    </w:p>
    <w:p w14:paraId="167A97F3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Любимые сказки. Объяснение пословицы: «Доброе слово, что ясный день». Волшебные слова. Игра «Волшебный цветик - семицветик». От улыбки станет всем светлей.</w:t>
      </w:r>
    </w:p>
    <w:p w14:paraId="782412FA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lastRenderedPageBreak/>
        <w:t>Ежели вы вежливы.</w:t>
      </w:r>
    </w:p>
    <w:p w14:paraId="1AF8E886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Разговор о вежливости. Игра «Вежливо - невежливо». Анализ поступков. Небольшие сценки-загадки. Мексиканская сказка «Вежливый кролик». Сказка Л.Н.Толстого «Белка и волк».</w:t>
      </w:r>
    </w:p>
    <w:p w14:paraId="59FD1F24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Да здравствует мыло душистое.</w:t>
      </w:r>
    </w:p>
    <w:p w14:paraId="5EA08656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Игра «В сказочной стране будильника». Беседа о режиме дня. Конкурс о предметах туалета в виде загадок, пословиц, стихов. Обсуждение предварительно нарисованных рисунков.</w:t>
      </w:r>
    </w:p>
    <w:p w14:paraId="4F4E7E69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Когда идёшь по улице</w:t>
      </w: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115474F0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Правила поведения на улице. Беседа об уважении. Разыгрывание сценок. Золотое правило этики. Применение правила.</w:t>
      </w:r>
    </w:p>
    <w:p w14:paraId="7016D927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Узнай себя.</w:t>
      </w:r>
    </w:p>
    <w:p w14:paraId="37958F53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Путешествие в сказку: на маленькой полянке, у озера, в райском уголке, в подводном царстве.</w:t>
      </w:r>
    </w:p>
    <w:p w14:paraId="7FA83B31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Нам счастья не сулит обида чья-то.</w:t>
      </w:r>
    </w:p>
    <w:p w14:paraId="73F3B10C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Рассказ В.Осеевой «Кто наказал его?». Беседа. Игра «Волшебный цветик-семицветик».</w:t>
      </w:r>
    </w:p>
    <w:p w14:paraId="66DC0913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Подарок коллективу</w:t>
      </w: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22551783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Урок-сюрприз.  Игры. Чаепитие.</w:t>
      </w:r>
    </w:p>
    <w:p w14:paraId="3573CEDD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Раздел 2. Этикет (16 часов)</w:t>
      </w:r>
    </w:p>
    <w:p w14:paraId="36D3B8B2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Простые правила этикета.</w:t>
      </w:r>
    </w:p>
    <w:p w14:paraId="73615848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Беседа. Решение задач по культуре поведения. Из истории правил этикета.</w:t>
      </w:r>
    </w:p>
    <w:p w14:paraId="7884B744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Повседневный этикет.</w:t>
      </w:r>
    </w:p>
    <w:p w14:paraId="1677A850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Разбор ситуаций. Стихотворение С.Михалкова «Одна рифма». А.Барто «Почему телефон занят». Ответы на вопросы. Игра «Можно - нельзя».</w:t>
      </w:r>
    </w:p>
    <w:p w14:paraId="0780BB3D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Весёлые правила хорошего тона.</w:t>
      </w:r>
    </w:p>
    <w:p w14:paraId="709BD325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Знакомство с книгой А.Гольдниковой «Хорошие манеры в рисунках и примерах». Работа с картинками. Сценки-миниатюры.</w:t>
      </w:r>
    </w:p>
    <w:p w14:paraId="2500374B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Сказка об Этикете. </w:t>
      </w:r>
    </w:p>
    <w:p w14:paraId="1455EDAC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Игра «Любимые блюда» и чем их есть. Продолжение сказки об этикете.</w:t>
      </w:r>
    </w:p>
    <w:p w14:paraId="3F8BA684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Продолжение сказки об этикете.</w:t>
      </w:r>
    </w:p>
    <w:p w14:paraId="6B7FF748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Выставка детских рисунков. Знакомство с таблицами о правильном поведении за столом. Продолжение сказки об Этикете.</w:t>
      </w:r>
    </w:p>
    <w:p w14:paraId="273E837D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Путешествие в страну Этикета.</w:t>
      </w: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14:paraId="24470F7B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Практическое занятие за столом. Игра «Волшебное зеркало».</w:t>
      </w:r>
    </w:p>
    <w:p w14:paraId="55299695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Просим к столу. Новогодний праздник.</w:t>
      </w:r>
    </w:p>
    <w:p w14:paraId="3782B51C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Раздел 3. Этика отношений с окружающими (18 часов)</w:t>
      </w:r>
    </w:p>
    <w:p w14:paraId="2C6ACAFD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Путешествие в волшебную сказку. </w:t>
      </w:r>
    </w:p>
    <w:p w14:paraId="17FA2142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Игра с доброй феей. Игра с пословицами. Золотое правило этикета.</w:t>
      </w:r>
    </w:p>
    <w:p w14:paraId="71DA902E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Я могу быть волшебником.</w:t>
      </w:r>
    </w:p>
    <w:p w14:paraId="68DA1F2F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Демонстрация иллюстраций к путешествию. Приём свитка. Приём нахождения пословицы по её частям. Игра в «Лепесток».</w:t>
      </w:r>
    </w:p>
    <w:p w14:paraId="12EB2C43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Маленькое дело лучше большого безделья. </w:t>
      </w:r>
    </w:p>
    <w:p w14:paraId="630DC62D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Создание живой картины. </w:t>
      </w:r>
    </w:p>
    <w:p w14:paraId="2278A343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Любимый уголок родной природы. </w:t>
      </w:r>
    </w:p>
    <w:p w14:paraId="091BFEEF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Карта мест отдыха. Стихотворения о Родине. Песня «С чего начинается Родина?». Рисунки о любимом месте.</w:t>
      </w:r>
    </w:p>
    <w:p w14:paraId="120FD624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У каждого народа свои герои.</w:t>
      </w:r>
    </w:p>
    <w:p w14:paraId="0496E937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Выставка рисунков. Пословицы и поговорки разных народов. </w:t>
      </w:r>
    </w:p>
    <w:p w14:paraId="2C7D970F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Мы соберём большой хоровод.</w:t>
      </w:r>
    </w:p>
    <w:p w14:paraId="6918D724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Игра-праздник в форме хоровода.</w:t>
      </w:r>
    </w:p>
    <w:p w14:paraId="79025EDC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Я люблю маму милую мою.</w:t>
      </w:r>
    </w:p>
    <w:p w14:paraId="6AFE1581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Стихотворение Лившица «Разговор». Благинина «В тишине». Собирательный образ мамы.</w:t>
      </w:r>
    </w:p>
    <w:p w14:paraId="308BF22C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Поздравляем наших мам.</w:t>
      </w:r>
    </w:p>
    <w:p w14:paraId="03D642A7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Занятие в виде праздника. Концерт детей. Выставка рисунков. Поделки. </w:t>
      </w:r>
    </w:p>
    <w:p w14:paraId="4DC7AAC7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Люби всё живое. </w:t>
      </w:r>
    </w:p>
    <w:p w14:paraId="7FEF7147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Знакомство с репродукциями, музыкальными произведениями о природе. Игра «на лужайке». Народные изречения о природе.</w:t>
      </w:r>
    </w:p>
    <w:p w14:paraId="1FD99A98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Раздел 4. Этика отношений в коллективе (18 часов)</w:t>
      </w:r>
    </w:p>
    <w:p w14:paraId="7A0C7EF9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Если радость на всех одна.</w:t>
      </w:r>
    </w:p>
    <w:p w14:paraId="4C701AC8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Правила для всех. «Уважая человека, уважаешь себя».</w:t>
      </w:r>
    </w:p>
    <w:p w14:paraId="03C03C1B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Мой класс – мои друзья.</w:t>
      </w:r>
    </w:p>
    <w:p w14:paraId="00CE9C4C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Работа на листочках «За что наказали» и «За что поощрили».</w:t>
      </w:r>
    </w:p>
    <w:p w14:paraId="114EC3D6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Самолюб никому не люб.</w:t>
      </w:r>
    </w:p>
    <w:p w14:paraId="15BBB360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Игра «Светофор». Рассказ В.Осеевой «Долг».</w:t>
      </w:r>
    </w:p>
    <w:p w14:paraId="5CDD258E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Поиграем и подумаем.</w:t>
      </w:r>
    </w:p>
    <w:p w14:paraId="2AF69935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Игра «Собери букет». Игра «Прополка сорняков». Сочинение песенки.</w:t>
      </w:r>
    </w:p>
    <w:p w14:paraId="51605587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 дружбе мальчиков и девочек.</w:t>
      </w:r>
    </w:p>
    <w:p w14:paraId="77BDFC9F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Знакомство с рассказом Е.Пермяка «Надёжный человек».</w:t>
      </w:r>
    </w:p>
    <w:p w14:paraId="4E916522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Путешествие в мир мудрых мыслей.</w:t>
      </w:r>
    </w:p>
    <w:p w14:paraId="3AE1AF7B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Создание книги мудрости.</w:t>
      </w:r>
    </w:p>
    <w:p w14:paraId="7F15CB42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Доброта что солнце. </w:t>
      </w:r>
    </w:p>
    <w:p w14:paraId="0223B16B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Итоговое занятие. Игры. Песни. Собирание лепестков.</w:t>
      </w:r>
    </w:p>
    <w:p w14:paraId="2E5A14E3" w14:textId="77777777" w:rsidR="000E3504" w:rsidRPr="00BD0213" w:rsidRDefault="000E3504" w:rsidP="009E11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</w:p>
    <w:p w14:paraId="50E01917" w14:textId="77777777" w:rsidR="00AD2776" w:rsidRPr="00BD0213" w:rsidRDefault="00AD2776" w:rsidP="00AD27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2F62EB" w14:textId="77777777" w:rsidR="00AD2776" w:rsidRPr="00BD0213" w:rsidRDefault="00AD2776" w:rsidP="00AD2776">
      <w:pPr>
        <w:pStyle w:val="3"/>
        <w:spacing w:before="0" w:beforeAutospacing="0" w:after="0" w:afterAutospacing="0" w:line="276" w:lineRule="auto"/>
        <w:ind w:firstLine="567"/>
        <w:rPr>
          <w:i/>
          <w:sz w:val="24"/>
          <w:szCs w:val="24"/>
        </w:rPr>
      </w:pPr>
      <w:r w:rsidRPr="00BD0213">
        <w:rPr>
          <w:i/>
          <w:sz w:val="24"/>
          <w:szCs w:val="24"/>
        </w:rPr>
        <w:t>Клуб «Город</w:t>
      </w:r>
      <w:r w:rsidR="009E11BF" w:rsidRPr="00BD0213">
        <w:rPr>
          <w:i/>
          <w:sz w:val="24"/>
          <w:szCs w:val="24"/>
        </w:rPr>
        <w:t xml:space="preserve"> </w:t>
      </w:r>
      <w:r w:rsidRPr="00BD0213">
        <w:rPr>
          <w:i/>
          <w:sz w:val="24"/>
          <w:szCs w:val="24"/>
        </w:rPr>
        <w:t xml:space="preserve"> мастеров»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421"/>
        <w:gridCol w:w="2314"/>
      </w:tblGrid>
      <w:tr w:rsidR="000E3504" w:rsidRPr="00BD0213" w14:paraId="1ED12002" w14:textId="77777777" w:rsidTr="00382246">
        <w:tc>
          <w:tcPr>
            <w:tcW w:w="5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F2A9DC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Мероприятия</w:t>
            </w:r>
          </w:p>
        </w:tc>
        <w:tc>
          <w:tcPr>
            <w:tcW w:w="2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6B4A9F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Количество</w:t>
            </w:r>
          </w:p>
          <w:p w14:paraId="5B1A663D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часов</w:t>
            </w:r>
          </w:p>
        </w:tc>
      </w:tr>
      <w:tr w:rsidR="000E3504" w:rsidRPr="00BD0213" w14:paraId="163A1DBE" w14:textId="77777777" w:rsidTr="00382246">
        <w:tc>
          <w:tcPr>
            <w:tcW w:w="5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C5AB24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Комочки из бумаги</w:t>
            </w:r>
          </w:p>
        </w:tc>
        <w:tc>
          <w:tcPr>
            <w:tcW w:w="2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4369AE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6</w:t>
            </w:r>
          </w:p>
        </w:tc>
      </w:tr>
      <w:tr w:rsidR="000E3504" w:rsidRPr="00BD0213" w14:paraId="22A19D7D" w14:textId="77777777" w:rsidTr="00382246">
        <w:tc>
          <w:tcPr>
            <w:tcW w:w="5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3BA38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Аппликация </w:t>
            </w:r>
          </w:p>
        </w:tc>
        <w:tc>
          <w:tcPr>
            <w:tcW w:w="2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5BD907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8</w:t>
            </w:r>
          </w:p>
        </w:tc>
      </w:tr>
      <w:tr w:rsidR="000E3504" w:rsidRPr="00BD0213" w14:paraId="438F739C" w14:textId="77777777" w:rsidTr="00382246">
        <w:tc>
          <w:tcPr>
            <w:tcW w:w="5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2383E0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Оригами</w:t>
            </w:r>
          </w:p>
        </w:tc>
        <w:tc>
          <w:tcPr>
            <w:tcW w:w="2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86FC72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23</w:t>
            </w:r>
          </w:p>
        </w:tc>
      </w:tr>
      <w:tr w:rsidR="000E3504" w:rsidRPr="00BD0213" w14:paraId="12707744" w14:textId="77777777" w:rsidTr="00382246">
        <w:tc>
          <w:tcPr>
            <w:tcW w:w="5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530B79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Пластичная полоска</w:t>
            </w:r>
          </w:p>
        </w:tc>
        <w:tc>
          <w:tcPr>
            <w:tcW w:w="2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EC1F10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5</w:t>
            </w:r>
          </w:p>
        </w:tc>
      </w:tr>
      <w:tr w:rsidR="000E3504" w:rsidRPr="00BD0213" w14:paraId="26C7A21E" w14:textId="77777777" w:rsidTr="00382246">
        <w:tc>
          <w:tcPr>
            <w:tcW w:w="5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9C25FE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Симметричное вырезание</w:t>
            </w:r>
          </w:p>
        </w:tc>
        <w:tc>
          <w:tcPr>
            <w:tcW w:w="2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6A8D9E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4</w:t>
            </w:r>
          </w:p>
        </w:tc>
      </w:tr>
      <w:tr w:rsidR="000E3504" w:rsidRPr="00BD0213" w14:paraId="46B4B348" w14:textId="77777777" w:rsidTr="00382246">
        <w:tc>
          <w:tcPr>
            <w:tcW w:w="5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A329D2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Шахматное плетение</w:t>
            </w:r>
          </w:p>
        </w:tc>
        <w:tc>
          <w:tcPr>
            <w:tcW w:w="2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883DB9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</w:t>
            </w:r>
          </w:p>
        </w:tc>
      </w:tr>
      <w:tr w:rsidR="000E3504" w:rsidRPr="00BD0213" w14:paraId="76A1A01C" w14:textId="77777777" w:rsidTr="00382246">
        <w:tc>
          <w:tcPr>
            <w:tcW w:w="5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4E992A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Петли</w:t>
            </w:r>
          </w:p>
        </w:tc>
        <w:tc>
          <w:tcPr>
            <w:tcW w:w="2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56A916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8</w:t>
            </w:r>
          </w:p>
        </w:tc>
      </w:tr>
      <w:tr w:rsidR="000E3504" w:rsidRPr="00BD0213" w14:paraId="5C4C9D1B" w14:textId="77777777" w:rsidTr="00382246">
        <w:tc>
          <w:tcPr>
            <w:tcW w:w="5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883A66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Работа с модулями</w:t>
            </w:r>
          </w:p>
        </w:tc>
        <w:tc>
          <w:tcPr>
            <w:tcW w:w="2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352801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6</w:t>
            </w:r>
          </w:p>
        </w:tc>
      </w:tr>
      <w:tr w:rsidR="000E3504" w:rsidRPr="00BD0213" w14:paraId="391BED31" w14:textId="77777777" w:rsidTr="00382246">
        <w:tc>
          <w:tcPr>
            <w:tcW w:w="5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34007C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Объёмная аппликация</w:t>
            </w:r>
          </w:p>
        </w:tc>
        <w:tc>
          <w:tcPr>
            <w:tcW w:w="2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034933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</w:t>
            </w:r>
          </w:p>
        </w:tc>
      </w:tr>
      <w:tr w:rsidR="000E3504" w:rsidRPr="00BD0213" w14:paraId="7308FCD9" w14:textId="77777777" w:rsidTr="00382246">
        <w:tc>
          <w:tcPr>
            <w:tcW w:w="5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673C1A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2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79A057" w14:textId="77777777" w:rsidR="000E3504" w:rsidRPr="00BD0213" w:rsidRDefault="000E3504" w:rsidP="0038224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66</w:t>
            </w:r>
          </w:p>
        </w:tc>
      </w:tr>
    </w:tbl>
    <w:p w14:paraId="3AD90978" w14:textId="77777777" w:rsidR="000E3504" w:rsidRPr="00BD0213" w:rsidRDefault="000E3504" w:rsidP="00AD2776">
      <w:pPr>
        <w:pStyle w:val="3"/>
        <w:spacing w:before="0" w:beforeAutospacing="0" w:after="0" w:afterAutospacing="0" w:line="276" w:lineRule="auto"/>
        <w:ind w:firstLine="567"/>
        <w:rPr>
          <w:i/>
          <w:sz w:val="24"/>
          <w:szCs w:val="24"/>
        </w:rPr>
      </w:pPr>
    </w:p>
    <w:p w14:paraId="334D0527" w14:textId="77777777" w:rsidR="00AD2776" w:rsidRPr="00BD0213" w:rsidRDefault="00AD2776" w:rsidP="009E11BF">
      <w:pPr>
        <w:pStyle w:val="af1"/>
        <w:spacing w:before="0" w:beforeAutospacing="0" w:after="0" w:afterAutospacing="0" w:line="276" w:lineRule="auto"/>
      </w:pPr>
      <w:r w:rsidRPr="00BD0213">
        <w:rPr>
          <w:rStyle w:val="af4"/>
          <w:b w:val="0"/>
        </w:rPr>
        <w:t>Тема 1. Комочки из бумаги.</w:t>
      </w:r>
      <w:r w:rsidRPr="00BD0213">
        <w:br/>
        <w:t>Виды бумаги. Способы обработки бумаги. Способы скрепления бумаги.</w:t>
      </w:r>
    </w:p>
    <w:p w14:paraId="2CCB8ABA" w14:textId="77777777" w:rsidR="00AD2776" w:rsidRPr="00BD0213" w:rsidRDefault="00AD2776" w:rsidP="009E11BF">
      <w:pPr>
        <w:pStyle w:val="af1"/>
        <w:spacing w:before="0" w:beforeAutospacing="0" w:after="0" w:afterAutospacing="0" w:line="276" w:lineRule="auto"/>
      </w:pPr>
      <w:r w:rsidRPr="00BD0213">
        <w:rPr>
          <w:rStyle w:val="af4"/>
          <w:b w:val="0"/>
        </w:rPr>
        <w:t>Тема 2. Аппликация.</w:t>
      </w:r>
      <w:r w:rsidRPr="00BD0213">
        <w:br/>
        <w:t>Виды аппликаций. Работа с шаблоном. Работа с геометрическим материалом.</w:t>
      </w:r>
    </w:p>
    <w:p w14:paraId="1795C815" w14:textId="77777777" w:rsidR="00AD2776" w:rsidRPr="00BD0213" w:rsidRDefault="00AD2776" w:rsidP="009E11BF">
      <w:pPr>
        <w:pStyle w:val="af1"/>
        <w:spacing w:before="0" w:beforeAutospacing="0" w:after="0" w:afterAutospacing="0" w:line="276" w:lineRule="auto"/>
      </w:pPr>
      <w:r w:rsidRPr="00BD0213">
        <w:rPr>
          <w:rStyle w:val="af4"/>
          <w:b w:val="0"/>
        </w:rPr>
        <w:t>Тема 3. Оригами.</w:t>
      </w:r>
      <w:r w:rsidRPr="00BD0213">
        <w:br/>
        <w:t>Свойства бумаги. Разметка.</w:t>
      </w:r>
    </w:p>
    <w:p w14:paraId="68297E2E" w14:textId="77777777" w:rsidR="00AD2776" w:rsidRPr="00BD0213" w:rsidRDefault="00AD2776" w:rsidP="009E11BF">
      <w:pPr>
        <w:pStyle w:val="af1"/>
        <w:spacing w:before="0" w:beforeAutospacing="0" w:after="0" w:afterAutospacing="0" w:line="276" w:lineRule="auto"/>
      </w:pPr>
      <w:r w:rsidRPr="00BD0213">
        <w:rPr>
          <w:rStyle w:val="af4"/>
          <w:b w:val="0"/>
        </w:rPr>
        <w:t>Тема 4. Пластичная полоска.</w:t>
      </w:r>
      <w:r w:rsidRPr="00BD0213">
        <w:br/>
        <w:t>Свойства бумаги. Сложение из полосок фигур.</w:t>
      </w:r>
    </w:p>
    <w:p w14:paraId="1ADA9F87" w14:textId="77777777" w:rsidR="00AD2776" w:rsidRPr="00BD0213" w:rsidRDefault="00AD2776" w:rsidP="009E11BF">
      <w:pPr>
        <w:pStyle w:val="af1"/>
        <w:spacing w:before="0" w:beforeAutospacing="0" w:after="0" w:afterAutospacing="0" w:line="276" w:lineRule="auto"/>
      </w:pPr>
      <w:r w:rsidRPr="00BD0213">
        <w:rPr>
          <w:rStyle w:val="af4"/>
          <w:b w:val="0"/>
        </w:rPr>
        <w:t>Тема 5. Симметричное вырезание.</w:t>
      </w:r>
      <w:r w:rsidRPr="00BD0213">
        <w:br/>
        <w:t>Симметрия. Прорезная аппликация.</w:t>
      </w:r>
    </w:p>
    <w:p w14:paraId="5026B856" w14:textId="77777777" w:rsidR="00AD2776" w:rsidRPr="00BD0213" w:rsidRDefault="00AD2776" w:rsidP="009E11BF">
      <w:pPr>
        <w:pStyle w:val="af1"/>
        <w:spacing w:before="0" w:beforeAutospacing="0" w:after="0" w:afterAutospacing="0" w:line="276" w:lineRule="auto"/>
      </w:pPr>
      <w:r w:rsidRPr="00BD0213">
        <w:rPr>
          <w:rStyle w:val="af4"/>
          <w:b w:val="0"/>
        </w:rPr>
        <w:t>Тема 6. Шахматное плетение.</w:t>
      </w:r>
      <w:r w:rsidRPr="00BD0213">
        <w:br/>
        <w:t>Разметка. Работа с полосками бумаги. Плетение. Виды плетения.</w:t>
      </w:r>
    </w:p>
    <w:p w14:paraId="787AA137" w14:textId="77777777" w:rsidR="00AD2776" w:rsidRPr="00BD0213" w:rsidRDefault="00AD2776" w:rsidP="009E11BF">
      <w:pPr>
        <w:pStyle w:val="af1"/>
        <w:spacing w:before="0" w:beforeAutospacing="0" w:after="0" w:afterAutospacing="0" w:line="276" w:lineRule="auto"/>
      </w:pPr>
      <w:r w:rsidRPr="00BD0213">
        <w:rPr>
          <w:rStyle w:val="af4"/>
          <w:b w:val="0"/>
        </w:rPr>
        <w:t>Тема 7. Петли.</w:t>
      </w:r>
      <w:r w:rsidRPr="00BD0213">
        <w:br/>
        <w:t>Композиция. Свойства бумаги.</w:t>
      </w:r>
    </w:p>
    <w:p w14:paraId="1387C35A" w14:textId="77777777" w:rsidR="00AD2776" w:rsidRPr="00BD0213" w:rsidRDefault="00AD2776" w:rsidP="009E11BF">
      <w:pPr>
        <w:pStyle w:val="af1"/>
        <w:spacing w:before="0" w:beforeAutospacing="0" w:after="0" w:afterAutospacing="0" w:line="276" w:lineRule="auto"/>
      </w:pPr>
      <w:r w:rsidRPr="00BD0213">
        <w:rPr>
          <w:rStyle w:val="af4"/>
          <w:b w:val="0"/>
        </w:rPr>
        <w:t>Тема 8. Работа с модулями.</w:t>
      </w:r>
      <w:r w:rsidRPr="00BD0213">
        <w:br/>
        <w:t>Модульное оригами. Виды модулей. Способы скрепления модулей (с использованием и без использования клея).</w:t>
      </w:r>
    </w:p>
    <w:p w14:paraId="5A5E1DA6" w14:textId="77777777" w:rsidR="00AD2776" w:rsidRPr="00BD0213" w:rsidRDefault="00AD2776" w:rsidP="009E11BF">
      <w:pPr>
        <w:pStyle w:val="af1"/>
        <w:spacing w:before="0" w:beforeAutospacing="0" w:after="0" w:afterAutospacing="0" w:line="276" w:lineRule="auto"/>
      </w:pPr>
      <w:r w:rsidRPr="00BD0213">
        <w:rPr>
          <w:rStyle w:val="af4"/>
          <w:b w:val="0"/>
        </w:rPr>
        <w:t>Тема 9. Объёмная аппликация.</w:t>
      </w:r>
      <w:r w:rsidRPr="00BD0213">
        <w:br/>
        <w:t>Объем. Как предать фигуре из бумаги объем. Композиция.</w:t>
      </w:r>
    </w:p>
    <w:p w14:paraId="67A44DDB" w14:textId="77777777" w:rsidR="00AD2776" w:rsidRPr="00BD0213" w:rsidRDefault="00AD2776" w:rsidP="009E11B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14:paraId="254BC19F" w14:textId="77777777" w:rsidR="00AD2776" w:rsidRPr="00BD0213" w:rsidRDefault="00AD2776" w:rsidP="00AD2776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b/>
          <w:bCs/>
          <w:spacing w:val="-3"/>
          <w:sz w:val="24"/>
          <w:szCs w:val="24"/>
        </w:rPr>
        <w:lastRenderedPageBreak/>
        <w:t>Тематическое  планирование</w:t>
      </w:r>
    </w:p>
    <w:p w14:paraId="664FBC4A" w14:textId="77777777" w:rsidR="000E3504" w:rsidRPr="00BD0213" w:rsidRDefault="000E3504" w:rsidP="000E3504">
      <w:pPr>
        <w:shd w:val="clear" w:color="auto" w:fill="FFFFFF"/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14:paraId="1BF74052" w14:textId="77777777" w:rsidR="00AD2776" w:rsidRPr="00BD0213" w:rsidRDefault="00AD2776" w:rsidP="00AD277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b/>
          <w:bCs/>
          <w:i/>
          <w:spacing w:val="-3"/>
          <w:sz w:val="24"/>
          <w:szCs w:val="24"/>
        </w:rPr>
        <w:t>Клуб «Всезнайка»</w:t>
      </w:r>
    </w:p>
    <w:tbl>
      <w:tblPr>
        <w:tblStyle w:val="ac"/>
        <w:tblW w:w="8200" w:type="dxa"/>
        <w:tblLook w:val="04A0" w:firstRow="1" w:lastRow="0" w:firstColumn="1" w:lastColumn="0" w:noHBand="0" w:noVBand="1"/>
      </w:tblPr>
      <w:tblGrid>
        <w:gridCol w:w="872"/>
        <w:gridCol w:w="5644"/>
        <w:gridCol w:w="1684"/>
      </w:tblGrid>
      <w:tr w:rsidR="000E3504" w:rsidRPr="00BD0213" w14:paraId="78669263" w14:textId="77777777" w:rsidTr="00382246">
        <w:trPr>
          <w:trHeight w:val="485"/>
        </w:trPr>
        <w:tc>
          <w:tcPr>
            <w:tcW w:w="872" w:type="dxa"/>
          </w:tcPr>
          <w:p w14:paraId="776B50AB" w14:textId="77777777" w:rsidR="000E3504" w:rsidRPr="00BD0213" w:rsidRDefault="000E3504" w:rsidP="000E350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5644" w:type="dxa"/>
          </w:tcPr>
          <w:p w14:paraId="6B02A9E1" w14:textId="77777777" w:rsidR="000E3504" w:rsidRPr="00BD0213" w:rsidRDefault="000E3504" w:rsidP="000E350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занятий</w:t>
            </w:r>
          </w:p>
        </w:tc>
        <w:tc>
          <w:tcPr>
            <w:tcW w:w="1684" w:type="dxa"/>
          </w:tcPr>
          <w:p w14:paraId="603BFD05" w14:textId="77777777" w:rsidR="000E3504" w:rsidRPr="00BD0213" w:rsidRDefault="000E3504" w:rsidP="000E350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0E3504" w:rsidRPr="00BD0213" w14:paraId="03873D59" w14:textId="77777777" w:rsidTr="00382246">
        <w:trPr>
          <w:trHeight w:val="679"/>
        </w:trPr>
        <w:tc>
          <w:tcPr>
            <w:tcW w:w="872" w:type="dxa"/>
          </w:tcPr>
          <w:p w14:paraId="120ADD8C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45E207D2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.Что такое фольклор? Виды фольклорных жанров.</w:t>
            </w:r>
          </w:p>
        </w:tc>
        <w:tc>
          <w:tcPr>
            <w:tcW w:w="1684" w:type="dxa"/>
          </w:tcPr>
          <w:p w14:paraId="0B52D377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65601191" w14:textId="77777777" w:rsidTr="00382246">
        <w:trPr>
          <w:trHeight w:val="679"/>
        </w:trPr>
        <w:tc>
          <w:tcPr>
            <w:tcW w:w="872" w:type="dxa"/>
          </w:tcPr>
          <w:p w14:paraId="76492CE3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704BEB16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Мир фольклора. «Сентябрь – румянец осени». Приметы сентября</w:t>
            </w:r>
          </w:p>
        </w:tc>
        <w:tc>
          <w:tcPr>
            <w:tcW w:w="1684" w:type="dxa"/>
          </w:tcPr>
          <w:p w14:paraId="2B86971E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584FF6BC" w14:textId="77777777" w:rsidTr="00382246">
        <w:trPr>
          <w:trHeight w:val="485"/>
        </w:trPr>
        <w:tc>
          <w:tcPr>
            <w:tcW w:w="872" w:type="dxa"/>
          </w:tcPr>
          <w:p w14:paraId="318EE64E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52261720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Песенки – игры. Загадки.</w:t>
            </w:r>
          </w:p>
        </w:tc>
        <w:tc>
          <w:tcPr>
            <w:tcW w:w="1684" w:type="dxa"/>
          </w:tcPr>
          <w:p w14:paraId="1A5209D5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556E727A" w14:textId="77777777" w:rsidTr="00382246">
        <w:trPr>
          <w:trHeight w:val="485"/>
        </w:trPr>
        <w:tc>
          <w:tcPr>
            <w:tcW w:w="872" w:type="dxa"/>
          </w:tcPr>
          <w:p w14:paraId="0EB979A5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7C7C5F44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Считалки. Пословицы и поговорки. «Паучок», «Кисанька-мурысанька», «У медведя во бору» - игра</w:t>
            </w:r>
          </w:p>
        </w:tc>
        <w:tc>
          <w:tcPr>
            <w:tcW w:w="1684" w:type="dxa"/>
          </w:tcPr>
          <w:p w14:paraId="4A5FB9F9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181F0E36" w14:textId="77777777" w:rsidTr="00382246">
        <w:trPr>
          <w:trHeight w:val="485"/>
        </w:trPr>
        <w:tc>
          <w:tcPr>
            <w:tcW w:w="872" w:type="dxa"/>
          </w:tcPr>
          <w:p w14:paraId="092A972D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41F65F8E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Плясовые песни «Сидит Дрёма». Упражнения на дыхание.</w:t>
            </w:r>
          </w:p>
        </w:tc>
        <w:tc>
          <w:tcPr>
            <w:tcW w:w="1684" w:type="dxa"/>
          </w:tcPr>
          <w:p w14:paraId="23BCABFF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7B317F55" w14:textId="77777777" w:rsidTr="00382246">
        <w:trPr>
          <w:trHeight w:val="428"/>
        </w:trPr>
        <w:tc>
          <w:tcPr>
            <w:tcW w:w="872" w:type="dxa"/>
          </w:tcPr>
          <w:p w14:paraId="7A70E669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58443E35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Поэзия пестования «Колыбельные песни»</w:t>
            </w:r>
          </w:p>
        </w:tc>
        <w:tc>
          <w:tcPr>
            <w:tcW w:w="1684" w:type="dxa"/>
          </w:tcPr>
          <w:p w14:paraId="4D135F07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26AEAEB7" w14:textId="77777777" w:rsidTr="00382246">
        <w:trPr>
          <w:trHeight w:val="428"/>
        </w:trPr>
        <w:tc>
          <w:tcPr>
            <w:tcW w:w="872" w:type="dxa"/>
          </w:tcPr>
          <w:p w14:paraId="34EEE062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4B22D6DC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Пестушки. Потешки- как один из видов народного творчества.</w:t>
            </w:r>
          </w:p>
        </w:tc>
        <w:tc>
          <w:tcPr>
            <w:tcW w:w="1684" w:type="dxa"/>
          </w:tcPr>
          <w:p w14:paraId="129985CC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77827DF9" w14:textId="77777777" w:rsidTr="00382246">
        <w:trPr>
          <w:trHeight w:val="428"/>
        </w:trPr>
        <w:tc>
          <w:tcPr>
            <w:tcW w:w="872" w:type="dxa"/>
          </w:tcPr>
          <w:p w14:paraId="16716086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1690B772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Бытовой фольклор. Народные песни. Работа над звукообразованием, пение в унисон.</w:t>
            </w:r>
          </w:p>
        </w:tc>
        <w:tc>
          <w:tcPr>
            <w:tcW w:w="1684" w:type="dxa"/>
          </w:tcPr>
          <w:p w14:paraId="48DA3DD2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39E513A9" w14:textId="77777777" w:rsidTr="00382246">
        <w:trPr>
          <w:trHeight w:val="428"/>
        </w:trPr>
        <w:tc>
          <w:tcPr>
            <w:tcW w:w="872" w:type="dxa"/>
          </w:tcPr>
          <w:p w14:paraId="6427ADBE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61414EA1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Заклички, поговорки, дразнилки- как вид творчества. Разучивание дразнилок, обыгрывание.</w:t>
            </w:r>
          </w:p>
        </w:tc>
        <w:tc>
          <w:tcPr>
            <w:tcW w:w="1684" w:type="dxa"/>
          </w:tcPr>
          <w:p w14:paraId="217252F4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1A412880" w14:textId="77777777" w:rsidTr="00382246">
        <w:trPr>
          <w:trHeight w:val="428"/>
        </w:trPr>
        <w:tc>
          <w:tcPr>
            <w:tcW w:w="872" w:type="dxa"/>
          </w:tcPr>
          <w:p w14:paraId="24301D01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64D56456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Детская обрядовая песня. «Солнышко- вёдрышко» - разучивание, обыгрывание.</w:t>
            </w:r>
          </w:p>
        </w:tc>
        <w:tc>
          <w:tcPr>
            <w:tcW w:w="1684" w:type="dxa"/>
          </w:tcPr>
          <w:p w14:paraId="69772130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304A6255" w14:textId="77777777" w:rsidTr="00382246">
        <w:trPr>
          <w:trHeight w:val="428"/>
        </w:trPr>
        <w:tc>
          <w:tcPr>
            <w:tcW w:w="872" w:type="dxa"/>
          </w:tcPr>
          <w:p w14:paraId="50BB65DB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403F549B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Потешный фольклор. Игры «Грачи летят», «Венчики, венчики» - игровое занятие.</w:t>
            </w:r>
          </w:p>
        </w:tc>
        <w:tc>
          <w:tcPr>
            <w:tcW w:w="1684" w:type="dxa"/>
          </w:tcPr>
          <w:p w14:paraId="589D942D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35A5DE25" w14:textId="77777777" w:rsidTr="00382246">
        <w:trPr>
          <w:trHeight w:val="428"/>
        </w:trPr>
        <w:tc>
          <w:tcPr>
            <w:tcW w:w="872" w:type="dxa"/>
          </w:tcPr>
          <w:p w14:paraId="30AB2482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30A44999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Детские сказки. «Делу – время, потехе – час». Работа над исполнением.</w:t>
            </w:r>
          </w:p>
        </w:tc>
        <w:tc>
          <w:tcPr>
            <w:tcW w:w="1684" w:type="dxa"/>
          </w:tcPr>
          <w:p w14:paraId="29A8392B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3508DA09" w14:textId="77777777" w:rsidTr="00382246">
        <w:trPr>
          <w:trHeight w:val="428"/>
        </w:trPr>
        <w:tc>
          <w:tcPr>
            <w:tcW w:w="872" w:type="dxa"/>
          </w:tcPr>
          <w:p w14:paraId="3747FBC5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5F929599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Разучивание музыкальных считалок. «Первадан – первадан», «Ты куковка, я куковка».</w:t>
            </w:r>
          </w:p>
        </w:tc>
        <w:tc>
          <w:tcPr>
            <w:tcW w:w="1684" w:type="dxa"/>
          </w:tcPr>
          <w:p w14:paraId="1581F10A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18A77F3B" w14:textId="77777777" w:rsidTr="00382246">
        <w:trPr>
          <w:trHeight w:val="428"/>
        </w:trPr>
        <w:tc>
          <w:tcPr>
            <w:tcW w:w="872" w:type="dxa"/>
          </w:tcPr>
          <w:p w14:paraId="2FA15719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5B972D07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Молчанки как вид народного творчества « Чок, чок зубы на крючёк».</w:t>
            </w:r>
          </w:p>
        </w:tc>
        <w:tc>
          <w:tcPr>
            <w:tcW w:w="1684" w:type="dxa"/>
          </w:tcPr>
          <w:p w14:paraId="51A7424E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45F0AC07" w14:textId="77777777" w:rsidTr="00382246">
        <w:trPr>
          <w:trHeight w:val="428"/>
        </w:trPr>
        <w:tc>
          <w:tcPr>
            <w:tcW w:w="872" w:type="dxa"/>
          </w:tcPr>
          <w:p w14:paraId="6CC8CC8D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6E5C406B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Обыгрывание песен- небылиц. «Чики- чики- чиколочки».</w:t>
            </w:r>
          </w:p>
        </w:tc>
        <w:tc>
          <w:tcPr>
            <w:tcW w:w="1684" w:type="dxa"/>
          </w:tcPr>
          <w:p w14:paraId="64204B2B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34A3B858" w14:textId="77777777" w:rsidTr="00382246">
        <w:trPr>
          <w:trHeight w:val="428"/>
        </w:trPr>
        <w:tc>
          <w:tcPr>
            <w:tcW w:w="872" w:type="dxa"/>
          </w:tcPr>
          <w:p w14:paraId="3D04689A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6D2DB089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Разучивание музыкальных скороговорок. «Улетели у Маруси», «Веники- помелики».</w:t>
            </w:r>
          </w:p>
        </w:tc>
        <w:tc>
          <w:tcPr>
            <w:tcW w:w="1684" w:type="dxa"/>
          </w:tcPr>
          <w:p w14:paraId="0CDA7ABF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6EBD8E0F" w14:textId="77777777" w:rsidTr="00382246">
        <w:trPr>
          <w:trHeight w:val="428"/>
        </w:trPr>
        <w:tc>
          <w:tcPr>
            <w:tcW w:w="872" w:type="dxa"/>
          </w:tcPr>
          <w:p w14:paraId="07E3E256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4C6EB2F7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Небылицы- перевёртыши. «Таракан дрова рубил», «Ехала деревня мимо мужика».</w:t>
            </w:r>
          </w:p>
        </w:tc>
        <w:tc>
          <w:tcPr>
            <w:tcW w:w="1684" w:type="dxa"/>
          </w:tcPr>
          <w:p w14:paraId="4DD490A3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4ACE0280" w14:textId="77777777" w:rsidTr="00382246">
        <w:trPr>
          <w:trHeight w:val="428"/>
        </w:trPr>
        <w:tc>
          <w:tcPr>
            <w:tcW w:w="872" w:type="dxa"/>
          </w:tcPr>
          <w:p w14:paraId="78FFD546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09A5DA24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Вид игр в драматическом действии- русский фольклор «Девочка и медведь».</w:t>
            </w:r>
          </w:p>
        </w:tc>
        <w:tc>
          <w:tcPr>
            <w:tcW w:w="1684" w:type="dxa"/>
          </w:tcPr>
          <w:p w14:paraId="3AAE465C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139C9FB5" w14:textId="77777777" w:rsidTr="00382246">
        <w:trPr>
          <w:trHeight w:val="428"/>
        </w:trPr>
        <w:tc>
          <w:tcPr>
            <w:tcW w:w="872" w:type="dxa"/>
          </w:tcPr>
          <w:p w14:paraId="5C42C27D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082C1506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Обрядовые игры. «В перстни», «Лиса в норку».</w:t>
            </w:r>
          </w:p>
        </w:tc>
        <w:tc>
          <w:tcPr>
            <w:tcW w:w="1684" w:type="dxa"/>
          </w:tcPr>
          <w:p w14:paraId="1E2F31F7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36025164" w14:textId="77777777" w:rsidTr="00382246">
        <w:trPr>
          <w:trHeight w:val="428"/>
        </w:trPr>
        <w:tc>
          <w:tcPr>
            <w:tcW w:w="872" w:type="dxa"/>
          </w:tcPr>
          <w:p w14:paraId="7AA7A776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0CD0495D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Музыкальные припевы, их особенности. Работа над унисоном.</w:t>
            </w:r>
          </w:p>
        </w:tc>
        <w:tc>
          <w:tcPr>
            <w:tcW w:w="1684" w:type="dxa"/>
          </w:tcPr>
          <w:p w14:paraId="2D9B330D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21A11190" w14:textId="77777777" w:rsidTr="00382246">
        <w:trPr>
          <w:trHeight w:val="428"/>
        </w:trPr>
        <w:tc>
          <w:tcPr>
            <w:tcW w:w="872" w:type="dxa"/>
          </w:tcPr>
          <w:p w14:paraId="11F930BD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1FCF7A1C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Разучивание русских игр «В птицы», «Почта», « В кувшинчики».</w:t>
            </w:r>
          </w:p>
        </w:tc>
        <w:tc>
          <w:tcPr>
            <w:tcW w:w="1684" w:type="dxa"/>
          </w:tcPr>
          <w:p w14:paraId="758C4788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1D256A42" w14:textId="77777777" w:rsidTr="00382246">
        <w:trPr>
          <w:trHeight w:val="428"/>
        </w:trPr>
        <w:tc>
          <w:tcPr>
            <w:tcW w:w="872" w:type="dxa"/>
          </w:tcPr>
          <w:p w14:paraId="3B2B7D2E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0E6E2C93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Русская народна песня «По сею лебеду на берегу». Работа над звуковидением.</w:t>
            </w:r>
          </w:p>
        </w:tc>
        <w:tc>
          <w:tcPr>
            <w:tcW w:w="1684" w:type="dxa"/>
          </w:tcPr>
          <w:p w14:paraId="33B0B53B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3366BF5D" w14:textId="77777777" w:rsidTr="00382246">
        <w:trPr>
          <w:trHeight w:val="428"/>
        </w:trPr>
        <w:tc>
          <w:tcPr>
            <w:tcW w:w="872" w:type="dxa"/>
          </w:tcPr>
          <w:p w14:paraId="3F6A26F1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6664B188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выразительным исполнением.</w:t>
            </w:r>
          </w:p>
        </w:tc>
        <w:tc>
          <w:tcPr>
            <w:tcW w:w="1684" w:type="dxa"/>
          </w:tcPr>
          <w:p w14:paraId="3FFBA146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6084A614" w14:textId="77777777" w:rsidTr="00382246">
        <w:trPr>
          <w:trHeight w:val="428"/>
        </w:trPr>
        <w:tc>
          <w:tcPr>
            <w:tcW w:w="872" w:type="dxa"/>
          </w:tcPr>
          <w:p w14:paraId="07C830D3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2605C08E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Поговорки, как вид народного творчества. «На всякого Егорку живёт поговорка».</w:t>
            </w:r>
          </w:p>
        </w:tc>
        <w:tc>
          <w:tcPr>
            <w:tcW w:w="1684" w:type="dxa"/>
          </w:tcPr>
          <w:p w14:paraId="45B8E060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1E8F0A3A" w14:textId="77777777" w:rsidTr="00382246">
        <w:trPr>
          <w:trHeight w:val="948"/>
        </w:trPr>
        <w:tc>
          <w:tcPr>
            <w:tcW w:w="872" w:type="dxa"/>
          </w:tcPr>
          <w:p w14:paraId="5BE439FC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5D9167E4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Простейшие исполнения народных песен. Работа с музыкальными инструментами.</w:t>
            </w:r>
          </w:p>
        </w:tc>
        <w:tc>
          <w:tcPr>
            <w:tcW w:w="1684" w:type="dxa"/>
          </w:tcPr>
          <w:p w14:paraId="2E4B6C86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0FACAFFD" w14:textId="77777777" w:rsidTr="00382246">
        <w:trPr>
          <w:trHeight w:val="428"/>
        </w:trPr>
        <w:tc>
          <w:tcPr>
            <w:tcW w:w="872" w:type="dxa"/>
          </w:tcPr>
          <w:p w14:paraId="708819BA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304FD96D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Импровизация мелодий народных песен и песен на фольклорные тексты.</w:t>
            </w:r>
          </w:p>
        </w:tc>
        <w:tc>
          <w:tcPr>
            <w:tcW w:w="1684" w:type="dxa"/>
          </w:tcPr>
          <w:p w14:paraId="0254F0F6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200B3953" w14:textId="77777777" w:rsidTr="00382246">
        <w:trPr>
          <w:trHeight w:val="428"/>
        </w:trPr>
        <w:tc>
          <w:tcPr>
            <w:tcW w:w="872" w:type="dxa"/>
          </w:tcPr>
          <w:p w14:paraId="6EE82D3D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5C1C7412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Загадки как вид фольклора, разучивание загадок, изготовление книжек- малышек.</w:t>
            </w:r>
          </w:p>
        </w:tc>
        <w:tc>
          <w:tcPr>
            <w:tcW w:w="1684" w:type="dxa"/>
          </w:tcPr>
          <w:p w14:paraId="4A9DBA91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38210615" w14:textId="77777777" w:rsidTr="00382246">
        <w:trPr>
          <w:trHeight w:val="428"/>
        </w:trPr>
        <w:tc>
          <w:tcPr>
            <w:tcW w:w="872" w:type="dxa"/>
          </w:tcPr>
          <w:p w14:paraId="69A2E729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298B1113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певческих навыков: упражнения на дыхание, звукообразование.</w:t>
            </w:r>
          </w:p>
        </w:tc>
        <w:tc>
          <w:tcPr>
            <w:tcW w:w="1684" w:type="dxa"/>
          </w:tcPr>
          <w:p w14:paraId="571ABF12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4086ACB2" w14:textId="77777777" w:rsidTr="00382246">
        <w:trPr>
          <w:trHeight w:val="428"/>
        </w:trPr>
        <w:tc>
          <w:tcPr>
            <w:tcW w:w="872" w:type="dxa"/>
          </w:tcPr>
          <w:p w14:paraId="65F326B9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3C2171E8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мастерская: « В гостях у Матрёнушки».</w:t>
            </w:r>
          </w:p>
        </w:tc>
        <w:tc>
          <w:tcPr>
            <w:tcW w:w="1684" w:type="dxa"/>
          </w:tcPr>
          <w:p w14:paraId="6A1B9DEE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5268252B" w14:textId="77777777" w:rsidTr="00382246">
        <w:trPr>
          <w:trHeight w:val="428"/>
        </w:trPr>
        <w:tc>
          <w:tcPr>
            <w:tcW w:w="872" w:type="dxa"/>
          </w:tcPr>
          <w:p w14:paraId="099BFE76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407DA785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Импровизация попевок и песен на фольклорные тексты «На мосточке».</w:t>
            </w:r>
          </w:p>
        </w:tc>
        <w:tc>
          <w:tcPr>
            <w:tcW w:w="1684" w:type="dxa"/>
          </w:tcPr>
          <w:p w14:paraId="2F906B11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5CB3C583" w14:textId="77777777" w:rsidTr="00382246">
        <w:trPr>
          <w:trHeight w:val="428"/>
        </w:trPr>
        <w:tc>
          <w:tcPr>
            <w:tcW w:w="872" w:type="dxa"/>
          </w:tcPr>
          <w:p w14:paraId="0066D318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03BCE57D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Инсценировка русской народной песни «Как по реченьке утёнушка плывёт».</w:t>
            </w:r>
          </w:p>
        </w:tc>
        <w:tc>
          <w:tcPr>
            <w:tcW w:w="1684" w:type="dxa"/>
          </w:tcPr>
          <w:p w14:paraId="00BC8E82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5F4D1C66" w14:textId="77777777" w:rsidTr="00382246">
        <w:trPr>
          <w:trHeight w:val="428"/>
        </w:trPr>
        <w:tc>
          <w:tcPr>
            <w:tcW w:w="872" w:type="dxa"/>
          </w:tcPr>
          <w:p w14:paraId="77AD13AA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45D846A9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Формальные ролевые игры с приговорками «В кувшинчики»,  «Сидит Дрёма».</w:t>
            </w:r>
          </w:p>
        </w:tc>
        <w:tc>
          <w:tcPr>
            <w:tcW w:w="1684" w:type="dxa"/>
          </w:tcPr>
          <w:p w14:paraId="151B9C6F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7316EA0D" w14:textId="77777777" w:rsidTr="00382246">
        <w:trPr>
          <w:trHeight w:val="428"/>
        </w:trPr>
        <w:tc>
          <w:tcPr>
            <w:tcW w:w="872" w:type="dxa"/>
          </w:tcPr>
          <w:p w14:paraId="2C47593C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48372704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пение знакомых песенки, потешки, скороговорки, считалки, небылицы.</w:t>
            </w:r>
          </w:p>
        </w:tc>
        <w:tc>
          <w:tcPr>
            <w:tcW w:w="1684" w:type="dxa"/>
          </w:tcPr>
          <w:p w14:paraId="06E0A497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015BF279" w14:textId="77777777" w:rsidTr="00382246">
        <w:trPr>
          <w:trHeight w:val="428"/>
        </w:trPr>
        <w:tc>
          <w:tcPr>
            <w:tcW w:w="872" w:type="dxa"/>
          </w:tcPr>
          <w:p w14:paraId="511DF393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05163C2D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Обрядовая песня, как один из видов народного творчества. «Как у ноя-то козёл».</w:t>
            </w:r>
          </w:p>
        </w:tc>
        <w:tc>
          <w:tcPr>
            <w:tcW w:w="1684" w:type="dxa"/>
          </w:tcPr>
          <w:p w14:paraId="410F41CB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612CCB99" w14:textId="77777777" w:rsidTr="00382246">
        <w:trPr>
          <w:trHeight w:val="428"/>
        </w:trPr>
        <w:tc>
          <w:tcPr>
            <w:tcW w:w="872" w:type="dxa"/>
          </w:tcPr>
          <w:p w14:paraId="3F71CABF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0B7BE379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Русская народная песня «Ой, вставала я ранёшенько»- обыгрывание.</w:t>
            </w:r>
          </w:p>
        </w:tc>
        <w:tc>
          <w:tcPr>
            <w:tcW w:w="1684" w:type="dxa"/>
          </w:tcPr>
          <w:p w14:paraId="2AD24EFB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32351E96" w14:textId="77777777" w:rsidTr="00382246">
        <w:trPr>
          <w:trHeight w:val="428"/>
        </w:trPr>
        <w:tc>
          <w:tcPr>
            <w:tcW w:w="872" w:type="dxa"/>
          </w:tcPr>
          <w:p w14:paraId="0E8B9350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1B9F18AA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Национальные костюмы  разных  народов. Театр народной музыки.</w:t>
            </w:r>
          </w:p>
        </w:tc>
        <w:tc>
          <w:tcPr>
            <w:tcW w:w="1684" w:type="dxa"/>
          </w:tcPr>
          <w:p w14:paraId="4181F8DD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0A65B70B" w14:textId="77777777" w:rsidTr="00382246">
        <w:trPr>
          <w:trHeight w:val="428"/>
        </w:trPr>
        <w:tc>
          <w:tcPr>
            <w:tcW w:w="872" w:type="dxa"/>
          </w:tcPr>
          <w:p w14:paraId="3AE33456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395BAAE6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Колыбельные </w:t>
            </w: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песни.</w:t>
            </w: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Пестушки.</w:t>
            </w:r>
          </w:p>
        </w:tc>
        <w:tc>
          <w:tcPr>
            <w:tcW w:w="1684" w:type="dxa"/>
          </w:tcPr>
          <w:p w14:paraId="0CB8035D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2033E746" w14:textId="77777777" w:rsidTr="00382246">
        <w:trPr>
          <w:trHeight w:val="428"/>
        </w:trPr>
        <w:tc>
          <w:tcPr>
            <w:tcW w:w="872" w:type="dxa"/>
          </w:tcPr>
          <w:p w14:paraId="7B2BD392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5B60792E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Разучивание русские народные песни «Во кузнице»</w:t>
            </w:r>
          </w:p>
        </w:tc>
        <w:tc>
          <w:tcPr>
            <w:tcW w:w="1684" w:type="dxa"/>
          </w:tcPr>
          <w:p w14:paraId="1F15BE58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24AA7412" w14:textId="77777777" w:rsidTr="00382246">
        <w:trPr>
          <w:trHeight w:val="428"/>
        </w:trPr>
        <w:tc>
          <w:tcPr>
            <w:tcW w:w="872" w:type="dxa"/>
          </w:tcPr>
          <w:p w14:paraId="023C2FD7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5A04028D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над звуковедением, унисоном.</w:t>
            </w:r>
          </w:p>
        </w:tc>
        <w:tc>
          <w:tcPr>
            <w:tcW w:w="1684" w:type="dxa"/>
          </w:tcPr>
          <w:p w14:paraId="66E2C4F2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22A7036B" w14:textId="77777777" w:rsidTr="00382246">
        <w:trPr>
          <w:trHeight w:val="428"/>
        </w:trPr>
        <w:tc>
          <w:tcPr>
            <w:tcW w:w="872" w:type="dxa"/>
          </w:tcPr>
          <w:p w14:paraId="3A33AF8E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6BE2AC55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Начальные понятия о закреплённом традиционном песенном материале. «Савка и Гришка».</w:t>
            </w:r>
          </w:p>
        </w:tc>
        <w:tc>
          <w:tcPr>
            <w:tcW w:w="1684" w:type="dxa"/>
          </w:tcPr>
          <w:p w14:paraId="71FA193C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2402E4F8" w14:textId="77777777" w:rsidTr="00382246">
        <w:trPr>
          <w:trHeight w:val="428"/>
        </w:trPr>
        <w:tc>
          <w:tcPr>
            <w:tcW w:w="872" w:type="dxa"/>
          </w:tcPr>
          <w:p w14:paraId="7C3AD3A5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77D64E7C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Ударно-шумовые инструменты народного оркестра-  знакомство.</w:t>
            </w:r>
          </w:p>
        </w:tc>
        <w:tc>
          <w:tcPr>
            <w:tcW w:w="1684" w:type="dxa"/>
          </w:tcPr>
          <w:p w14:paraId="738DDA76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66745BC8" w14:textId="77777777" w:rsidTr="00382246">
        <w:trPr>
          <w:trHeight w:val="495"/>
        </w:trPr>
        <w:tc>
          <w:tcPr>
            <w:tcW w:w="872" w:type="dxa"/>
          </w:tcPr>
          <w:p w14:paraId="1E16BA90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68FFF031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Пляски-заигрыши. «Пошла Млада за водой» - знакомство.</w:t>
            </w:r>
          </w:p>
        </w:tc>
        <w:tc>
          <w:tcPr>
            <w:tcW w:w="1684" w:type="dxa"/>
          </w:tcPr>
          <w:p w14:paraId="3DAE6563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2CF1DB28" w14:textId="77777777" w:rsidTr="00382246">
        <w:trPr>
          <w:trHeight w:val="428"/>
        </w:trPr>
        <w:tc>
          <w:tcPr>
            <w:tcW w:w="872" w:type="dxa"/>
          </w:tcPr>
          <w:p w14:paraId="18F1F92D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15F0EDF2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Хороводные танцы. «Было у матушки много детей». Работа над движениями..</w:t>
            </w:r>
          </w:p>
        </w:tc>
        <w:tc>
          <w:tcPr>
            <w:tcW w:w="1684" w:type="dxa"/>
          </w:tcPr>
          <w:p w14:paraId="56E5120A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48375199" w14:textId="77777777" w:rsidTr="00382246">
        <w:trPr>
          <w:trHeight w:val="428"/>
        </w:trPr>
        <w:tc>
          <w:tcPr>
            <w:tcW w:w="872" w:type="dxa"/>
          </w:tcPr>
          <w:p w14:paraId="557158FC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786F9203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Хороводные песни. «Покажи- ка, воробейко». Работа над дыханием.</w:t>
            </w:r>
          </w:p>
        </w:tc>
        <w:tc>
          <w:tcPr>
            <w:tcW w:w="1684" w:type="dxa"/>
          </w:tcPr>
          <w:p w14:paraId="6B416E74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7FCF6F88" w14:textId="77777777" w:rsidTr="00382246">
        <w:trPr>
          <w:trHeight w:val="428"/>
        </w:trPr>
        <w:tc>
          <w:tcPr>
            <w:tcW w:w="872" w:type="dxa"/>
          </w:tcPr>
          <w:p w14:paraId="0D42455C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426B87AE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Разучивание и обыгрывание игр «Пошла коза по лесу».</w:t>
            </w:r>
          </w:p>
        </w:tc>
        <w:tc>
          <w:tcPr>
            <w:tcW w:w="1684" w:type="dxa"/>
          </w:tcPr>
          <w:p w14:paraId="3240ECF6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12A8E0C8" w14:textId="77777777" w:rsidTr="00382246">
        <w:trPr>
          <w:trHeight w:val="428"/>
        </w:trPr>
        <w:tc>
          <w:tcPr>
            <w:tcW w:w="872" w:type="dxa"/>
          </w:tcPr>
          <w:p w14:paraId="53F6B043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39D4DDEC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Христово Рождество. Знакомство с колядками.</w:t>
            </w:r>
          </w:p>
        </w:tc>
        <w:tc>
          <w:tcPr>
            <w:tcW w:w="1684" w:type="dxa"/>
          </w:tcPr>
          <w:p w14:paraId="36526992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227394B1" w14:textId="77777777" w:rsidTr="00382246">
        <w:trPr>
          <w:trHeight w:val="428"/>
        </w:trPr>
        <w:tc>
          <w:tcPr>
            <w:tcW w:w="872" w:type="dxa"/>
          </w:tcPr>
          <w:p w14:paraId="73C40ADB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42E16839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Игра в оркестре.</w:t>
            </w:r>
          </w:p>
        </w:tc>
        <w:tc>
          <w:tcPr>
            <w:tcW w:w="1684" w:type="dxa"/>
          </w:tcPr>
          <w:p w14:paraId="5C682580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281F7169" w14:textId="77777777" w:rsidTr="00382246">
        <w:trPr>
          <w:trHeight w:val="428"/>
        </w:trPr>
        <w:tc>
          <w:tcPr>
            <w:tcW w:w="872" w:type="dxa"/>
          </w:tcPr>
          <w:p w14:paraId="471C0113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18620747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Масленица – праздник русского </w:t>
            </w: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народа.</w:t>
            </w:r>
          </w:p>
        </w:tc>
        <w:tc>
          <w:tcPr>
            <w:tcW w:w="1684" w:type="dxa"/>
          </w:tcPr>
          <w:p w14:paraId="03BDEC50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7BBE2058" w14:textId="77777777" w:rsidTr="00382246">
        <w:trPr>
          <w:trHeight w:val="428"/>
        </w:trPr>
        <w:tc>
          <w:tcPr>
            <w:tcW w:w="872" w:type="dxa"/>
          </w:tcPr>
          <w:p w14:paraId="594E9366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36798A1F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Праздники Православной церкви. Вербное воскресенье.</w:t>
            </w:r>
          </w:p>
        </w:tc>
        <w:tc>
          <w:tcPr>
            <w:tcW w:w="1684" w:type="dxa"/>
          </w:tcPr>
          <w:p w14:paraId="6FB48779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3D3939F7" w14:textId="77777777" w:rsidTr="00382246">
        <w:trPr>
          <w:trHeight w:val="428"/>
        </w:trPr>
        <w:tc>
          <w:tcPr>
            <w:tcW w:w="872" w:type="dxa"/>
          </w:tcPr>
          <w:p w14:paraId="47EBC5AE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3B0B8BD6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Песнопения Православной церкви. Хор «Богородица Дево, радуйся!»</w:t>
            </w:r>
          </w:p>
        </w:tc>
        <w:tc>
          <w:tcPr>
            <w:tcW w:w="1684" w:type="dxa"/>
          </w:tcPr>
          <w:p w14:paraId="45007299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160803F0" w14:textId="77777777" w:rsidTr="00382246">
        <w:trPr>
          <w:trHeight w:val="428"/>
        </w:trPr>
        <w:tc>
          <w:tcPr>
            <w:tcW w:w="872" w:type="dxa"/>
          </w:tcPr>
          <w:p w14:paraId="57717F29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38283E35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Жанры величания и баллады в музыке и фольклоре. Обыгрывание.</w:t>
            </w:r>
          </w:p>
        </w:tc>
        <w:tc>
          <w:tcPr>
            <w:tcW w:w="1684" w:type="dxa"/>
          </w:tcPr>
          <w:p w14:paraId="7AE749D2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4FEC9E80" w14:textId="77777777" w:rsidTr="00382246">
        <w:trPr>
          <w:trHeight w:val="428"/>
        </w:trPr>
        <w:tc>
          <w:tcPr>
            <w:tcW w:w="872" w:type="dxa"/>
          </w:tcPr>
          <w:p w14:paraId="4C8BD166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2AED0D46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Разучивание потешный фольклор как часть детского </w:t>
            </w: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фольклора «Три – та- та, вышла кошка за кота».</w:t>
            </w:r>
          </w:p>
        </w:tc>
        <w:tc>
          <w:tcPr>
            <w:tcW w:w="1684" w:type="dxa"/>
          </w:tcPr>
          <w:p w14:paraId="6322FA63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E3504" w:rsidRPr="00BD0213" w14:paraId="64066033" w14:textId="77777777" w:rsidTr="00382246">
        <w:trPr>
          <w:trHeight w:val="428"/>
        </w:trPr>
        <w:tc>
          <w:tcPr>
            <w:tcW w:w="872" w:type="dxa"/>
          </w:tcPr>
          <w:p w14:paraId="43897BFA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0C65F9BE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простейшими исполнительскими навыками.</w:t>
            </w:r>
          </w:p>
        </w:tc>
        <w:tc>
          <w:tcPr>
            <w:tcW w:w="1684" w:type="dxa"/>
          </w:tcPr>
          <w:p w14:paraId="3F2AB249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44E8038C" w14:textId="77777777" w:rsidTr="00382246">
        <w:trPr>
          <w:trHeight w:val="428"/>
        </w:trPr>
        <w:tc>
          <w:tcPr>
            <w:tcW w:w="872" w:type="dxa"/>
          </w:tcPr>
          <w:p w14:paraId="63A581E1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5F749085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Дразнилки как вид творчества. «Ваня едет на быке».</w:t>
            </w:r>
          </w:p>
        </w:tc>
        <w:tc>
          <w:tcPr>
            <w:tcW w:w="1684" w:type="dxa"/>
          </w:tcPr>
          <w:p w14:paraId="15D91ADB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46A61AAB" w14:textId="77777777" w:rsidTr="00382246">
        <w:trPr>
          <w:trHeight w:val="428"/>
        </w:trPr>
        <w:tc>
          <w:tcPr>
            <w:tcW w:w="872" w:type="dxa"/>
          </w:tcPr>
          <w:p w14:paraId="13DCF059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1DFD3BAF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Песни-веснянки.</w:t>
            </w:r>
          </w:p>
        </w:tc>
        <w:tc>
          <w:tcPr>
            <w:tcW w:w="1684" w:type="dxa"/>
          </w:tcPr>
          <w:p w14:paraId="16E768A4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5A17A152" w14:textId="77777777" w:rsidTr="00382246">
        <w:trPr>
          <w:trHeight w:val="428"/>
        </w:trPr>
        <w:tc>
          <w:tcPr>
            <w:tcW w:w="872" w:type="dxa"/>
          </w:tcPr>
          <w:p w14:paraId="6D59E9B6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2D67D1EC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Егорьев день.</w:t>
            </w:r>
          </w:p>
        </w:tc>
        <w:tc>
          <w:tcPr>
            <w:tcW w:w="1684" w:type="dxa"/>
          </w:tcPr>
          <w:p w14:paraId="02ED064E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65BC2B79" w14:textId="77777777" w:rsidTr="00382246">
        <w:trPr>
          <w:trHeight w:val="428"/>
        </w:trPr>
        <w:tc>
          <w:tcPr>
            <w:tcW w:w="872" w:type="dxa"/>
          </w:tcPr>
          <w:p w14:paraId="5794AF77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7E1C4F8E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Тара-тара-тара-ра начинается игра… Воплощение художественного образа. Обрядовые игры.</w:t>
            </w:r>
          </w:p>
        </w:tc>
        <w:tc>
          <w:tcPr>
            <w:tcW w:w="1684" w:type="dxa"/>
          </w:tcPr>
          <w:p w14:paraId="1F24E6EF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3579C67D" w14:textId="77777777" w:rsidTr="00382246">
        <w:trPr>
          <w:trHeight w:val="428"/>
        </w:trPr>
        <w:tc>
          <w:tcPr>
            <w:tcW w:w="872" w:type="dxa"/>
          </w:tcPr>
          <w:p w14:paraId="7EDCBA30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74DFBF97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мастерская. «За околицей села».</w:t>
            </w:r>
          </w:p>
        </w:tc>
        <w:tc>
          <w:tcPr>
            <w:tcW w:w="1684" w:type="dxa"/>
          </w:tcPr>
          <w:p w14:paraId="46C6034F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117CF533" w14:textId="77777777" w:rsidTr="00382246">
        <w:trPr>
          <w:trHeight w:val="428"/>
        </w:trPr>
        <w:tc>
          <w:tcPr>
            <w:tcW w:w="872" w:type="dxa"/>
          </w:tcPr>
          <w:p w14:paraId="1BC08C9E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44DF4FC2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Импровизация- попевок и песен. «Как по реченьке утёнушка плывёт». Обыгрывание.</w:t>
            </w:r>
          </w:p>
        </w:tc>
        <w:tc>
          <w:tcPr>
            <w:tcW w:w="1684" w:type="dxa"/>
          </w:tcPr>
          <w:p w14:paraId="46038E75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0FE3380D" w14:textId="77777777" w:rsidTr="00382246">
        <w:trPr>
          <w:trHeight w:val="428"/>
        </w:trPr>
        <w:tc>
          <w:tcPr>
            <w:tcW w:w="872" w:type="dxa"/>
          </w:tcPr>
          <w:p w14:paraId="01D75F14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3E67228F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Скороговорки –как вид народного творчества «Шла Саша по шоссе»</w:t>
            </w:r>
          </w:p>
        </w:tc>
        <w:tc>
          <w:tcPr>
            <w:tcW w:w="1684" w:type="dxa"/>
          </w:tcPr>
          <w:p w14:paraId="15A5ACCF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5169C68A" w14:textId="77777777" w:rsidTr="00382246">
        <w:trPr>
          <w:trHeight w:val="428"/>
        </w:trPr>
        <w:tc>
          <w:tcPr>
            <w:tcW w:w="872" w:type="dxa"/>
          </w:tcPr>
          <w:p w14:paraId="1AE9FCB4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1D903ECA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Заклички и приговорки.</w:t>
            </w:r>
          </w:p>
        </w:tc>
        <w:tc>
          <w:tcPr>
            <w:tcW w:w="1684" w:type="dxa"/>
          </w:tcPr>
          <w:p w14:paraId="41C5841B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2BDA4221" w14:textId="77777777" w:rsidTr="00382246">
        <w:trPr>
          <w:trHeight w:val="428"/>
        </w:trPr>
        <w:tc>
          <w:tcPr>
            <w:tcW w:w="872" w:type="dxa"/>
          </w:tcPr>
          <w:p w14:paraId="61F287F4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30568418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Потешный фольклор- дразнилки «Федун. что губы надул?».</w:t>
            </w:r>
          </w:p>
        </w:tc>
        <w:tc>
          <w:tcPr>
            <w:tcW w:w="1684" w:type="dxa"/>
          </w:tcPr>
          <w:p w14:paraId="02164824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2FE1ABAF" w14:textId="77777777" w:rsidTr="00382246">
        <w:trPr>
          <w:trHeight w:val="428"/>
        </w:trPr>
        <w:tc>
          <w:tcPr>
            <w:tcW w:w="872" w:type="dxa"/>
          </w:tcPr>
          <w:p w14:paraId="6F27B68B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6192D912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Игры- импровизации: «Дед Сысой»- обыгрывание.</w:t>
            </w:r>
          </w:p>
        </w:tc>
        <w:tc>
          <w:tcPr>
            <w:tcW w:w="1684" w:type="dxa"/>
          </w:tcPr>
          <w:p w14:paraId="599E7B01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2E10798D" w14:textId="77777777" w:rsidTr="00382246">
        <w:trPr>
          <w:trHeight w:val="428"/>
        </w:trPr>
        <w:tc>
          <w:tcPr>
            <w:tcW w:w="872" w:type="dxa"/>
          </w:tcPr>
          <w:p w14:paraId="7F8415A3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093F0FD8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новой народной песней «Покажи – ка воробейка».</w:t>
            </w:r>
          </w:p>
        </w:tc>
        <w:tc>
          <w:tcPr>
            <w:tcW w:w="1684" w:type="dxa"/>
          </w:tcPr>
          <w:p w14:paraId="534F8E3C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43A02971" w14:textId="77777777" w:rsidTr="00382246">
        <w:trPr>
          <w:trHeight w:val="428"/>
        </w:trPr>
        <w:tc>
          <w:tcPr>
            <w:tcW w:w="872" w:type="dxa"/>
          </w:tcPr>
          <w:p w14:paraId="4913E353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1B04BD79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заключительному концерту.</w:t>
            </w:r>
          </w:p>
        </w:tc>
        <w:tc>
          <w:tcPr>
            <w:tcW w:w="1684" w:type="dxa"/>
          </w:tcPr>
          <w:p w14:paraId="1FE58807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3504" w:rsidRPr="00BD0213" w14:paraId="3F3EF9CB" w14:textId="77777777" w:rsidTr="00382246">
        <w:trPr>
          <w:trHeight w:val="428"/>
        </w:trPr>
        <w:tc>
          <w:tcPr>
            <w:tcW w:w="872" w:type="dxa"/>
          </w:tcPr>
          <w:p w14:paraId="7262B707" w14:textId="77777777" w:rsidR="000E3504" w:rsidRPr="00BD0213" w:rsidRDefault="000E3504" w:rsidP="000E3504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501485B9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Праздник – концерт</w:t>
            </w:r>
          </w:p>
        </w:tc>
        <w:tc>
          <w:tcPr>
            <w:tcW w:w="1684" w:type="dxa"/>
          </w:tcPr>
          <w:p w14:paraId="3E5ADF8D" w14:textId="77777777" w:rsidR="000E3504" w:rsidRPr="00BD0213" w:rsidRDefault="000E3504" w:rsidP="000E3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6E01A4DA" w14:textId="77777777" w:rsidR="000E3504" w:rsidRPr="00BD0213" w:rsidRDefault="000E3504" w:rsidP="00AD277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spacing w:val="-3"/>
          <w:sz w:val="24"/>
          <w:szCs w:val="24"/>
        </w:rPr>
      </w:pPr>
    </w:p>
    <w:p w14:paraId="501E43AB" w14:textId="77777777" w:rsidR="00AD2776" w:rsidRPr="00BD0213" w:rsidRDefault="00AD2776" w:rsidP="00AD277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14:paraId="3416D65B" w14:textId="77777777" w:rsidR="00AD2776" w:rsidRPr="00BD0213" w:rsidRDefault="00AD2776" w:rsidP="00AD277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b/>
          <w:bCs/>
          <w:spacing w:val="-3"/>
          <w:sz w:val="24"/>
          <w:szCs w:val="24"/>
        </w:rPr>
        <w:t>Клуб «Русские народные игры и забавы»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676"/>
        <w:gridCol w:w="1277"/>
        <w:gridCol w:w="1134"/>
        <w:gridCol w:w="1269"/>
      </w:tblGrid>
      <w:tr w:rsidR="009E11BF" w:rsidRPr="00BD0213" w14:paraId="2E54B56B" w14:textId="77777777" w:rsidTr="00382246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35BA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0426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                           Тема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0F14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Кол.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53F9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 Теория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4BE7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Практи-ческие</w:t>
            </w:r>
          </w:p>
          <w:p w14:paraId="04C5AB99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занятия</w:t>
            </w:r>
          </w:p>
        </w:tc>
      </w:tr>
      <w:tr w:rsidR="009E11BF" w:rsidRPr="00BD0213" w14:paraId="42DF6036" w14:textId="77777777" w:rsidTr="00382246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A37D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AF2E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Здоровый образ жизни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371B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C48C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227A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E11BF" w:rsidRPr="00BD0213" w14:paraId="20987EB7" w14:textId="77777777" w:rsidTr="00382246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D2CF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04DA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Здоровье в порядке- спасибо зарядке!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D4C5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5E88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86DC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4BB27020" w14:textId="77777777" w:rsidTr="00382246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EF53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0983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Личная гигиена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AF91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4ABB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C7D7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E11BF" w:rsidRPr="00BD0213" w14:paraId="7AA32653" w14:textId="77777777" w:rsidTr="00382246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608E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F4C3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Профилактика травматизма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BA20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3CF0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7875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E11BF" w:rsidRPr="00BD0213" w14:paraId="10E1D290" w14:textId="77777777" w:rsidTr="00382246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27E0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A19A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Нарушение осанки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79FE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F871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C192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163F3C32" w14:textId="77777777" w:rsidTr="00382246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8D98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CB4C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Старинные подвижные игры</w:t>
            </w:r>
          </w:p>
          <w:p w14:paraId="2B86FC9A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«Двенадцать палочек»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5930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7DF3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A254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0B605DF2" w14:textId="77777777" w:rsidTr="00382246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0F2D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EFFC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«Катание яиц»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910E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9F40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39F0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326B3C4C" w14:textId="77777777" w:rsidTr="00382246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B168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A7DE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«Чижик»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B541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7500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5A8A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294C0618" w14:textId="77777777" w:rsidTr="00382246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F31E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B8FE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Профилактика травматизма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9BBF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E66C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96C6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E11BF" w:rsidRPr="00BD0213" w14:paraId="502BBB45" w14:textId="77777777" w:rsidTr="00382246">
        <w:trPr>
          <w:cantSplit/>
          <w:trHeight w:val="421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8A3A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C629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«Пустое место»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ECBC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B9F9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387C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44108C79" w14:textId="77777777" w:rsidTr="00382246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382F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2F0E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«Городки»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E69B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9CD4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46A9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0EC712C1" w14:textId="77777777" w:rsidTr="00382246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D7F2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3E86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«Пятнашки»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6BD3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72FD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3EFC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74764A9F" w14:textId="77777777" w:rsidTr="00382246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3B5A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98E1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«Волки и овцы»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B786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439A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666E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774C224E" w14:textId="77777777" w:rsidTr="00382246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AC98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46B7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«Намотай ленту»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D24B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4BBC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1F85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5DC5663F" w14:textId="77777777" w:rsidTr="00382246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073E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A792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«Лапта»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61E9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E144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BB54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7E9BA68B" w14:textId="77777777" w:rsidTr="00382246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6BD4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A844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«Без соли соль»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031B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0AD0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8588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5492BDCB" w14:textId="77777777" w:rsidTr="00382246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1151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1CC8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«Чет-нечет»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DBA7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7BF2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CA6D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3BE0DA87" w14:textId="77777777" w:rsidTr="00382246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FAE0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2CF5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«Серый волк»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74B8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75C8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69AD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5D292910" w14:textId="77777777" w:rsidTr="00382246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4E3A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D11A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«Ловись, рыбка, большая и маленькая»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979B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E1E2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8D5F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18AB591C" w14:textId="77777777" w:rsidTr="00382246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2375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EE69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Профилактика травматизма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00BE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679F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F622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E11BF" w:rsidRPr="00BD0213" w14:paraId="19E548D6" w14:textId="77777777" w:rsidTr="00382246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4A16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E956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Нарушение осанки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5CB1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A613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1473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50F70613" w14:textId="77777777" w:rsidTr="00382246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F10B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E86B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«Платок»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3E44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980A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693C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4281FA88" w14:textId="77777777" w:rsidTr="00382246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FAAB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D3DF3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«Кто боится колдуна?»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6639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7579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517C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723FF0A9" w14:textId="77777777" w:rsidTr="00382246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5103F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F663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«Догонялки на санках»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01F7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3DF0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1EE5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75537DE8" w14:textId="77777777" w:rsidTr="00382246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6973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238A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«Лучники»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38E6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D29B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5250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3F82BE0B" w14:textId="77777777" w:rsidTr="00382246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2BFD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4262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«Волк»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694A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24DC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D1C1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21BFD8EF" w14:textId="77777777" w:rsidTr="00382246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792D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6A45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«Камнепад»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B861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1684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7F0D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4A189271" w14:textId="77777777" w:rsidTr="00382246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200A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09F4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«Шаровки»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CC2D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C1F9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4F51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6084C169" w14:textId="77777777" w:rsidTr="00382246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E5D9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85C8" w14:textId="77777777" w:rsidR="009E11BF" w:rsidRPr="00BD0213" w:rsidRDefault="009E11BF" w:rsidP="009E11BF">
            <w:pPr>
              <w:suppressAutoHyphens/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«Горелки»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1C3A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BD5A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0F32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36E09793" w14:textId="77777777" w:rsidTr="00382246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C796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BBA7" w14:textId="77777777" w:rsidR="009E11BF" w:rsidRPr="00BD0213" w:rsidRDefault="009E11BF" w:rsidP="009E11BF">
            <w:pPr>
              <w:suppressAutoHyphens/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«Штандер»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E0AB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C249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2CE8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44F6FC4C" w14:textId="77777777" w:rsidTr="00382246">
        <w:trPr>
          <w:cantSplit/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C455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DA3B" w14:textId="77777777" w:rsidR="009E11BF" w:rsidRPr="00BD0213" w:rsidRDefault="009E11BF" w:rsidP="009E11BF">
            <w:pPr>
              <w:suppressAutoHyphens/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«Рыбки»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CBBF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C2EB6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CB2B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396F1094" w14:textId="77777777" w:rsidTr="00382246">
        <w:trPr>
          <w:cantSplit/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AFB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B431" w14:textId="77777777" w:rsidR="009E11BF" w:rsidRPr="00BD0213" w:rsidRDefault="009E11BF" w:rsidP="009E11BF">
            <w:pPr>
              <w:suppressAutoHyphens/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«Бабки»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6994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524C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E6EE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5C46BE9E" w14:textId="77777777" w:rsidTr="00382246">
        <w:trPr>
          <w:cantSplit/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C89E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40D9" w14:textId="77777777" w:rsidR="009E11BF" w:rsidRPr="00BD0213" w:rsidRDefault="009E11BF" w:rsidP="009E11BF">
            <w:pPr>
              <w:suppressAutoHyphens/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«Казаки-разбойники»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8A98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A0D1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4338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5D2BDF40" w14:textId="77777777" w:rsidTr="00382246">
        <w:trPr>
          <w:cantSplit/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963B" w14:textId="77777777" w:rsidR="009E11BF" w:rsidRPr="00BD0213" w:rsidRDefault="009E11BF" w:rsidP="009E11BF">
            <w:pPr>
              <w:suppressAutoHyphens/>
              <w:spacing w:after="160" w:line="259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1F50" w14:textId="77777777" w:rsidR="009E11BF" w:rsidRPr="00BD0213" w:rsidRDefault="009E11BF" w:rsidP="009E11BF">
            <w:pPr>
              <w:widowControl w:val="0"/>
              <w:shd w:val="clear" w:color="auto" w:fill="FFFFFF"/>
              <w:tabs>
                <w:tab w:val="left" w:pos="710"/>
              </w:tabs>
              <w:autoSpaceDE w:val="0"/>
              <w:autoSpaceDN w:val="0"/>
              <w:adjustRightInd w:val="0"/>
              <w:spacing w:after="0"/>
              <w:ind w:left="10" w:right="19"/>
              <w:jc w:val="both"/>
              <w:rPr>
                <w:rFonts w:ascii="Times New Roman" w:eastAsia="Calibri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>Русские народные игры и забавы</w:t>
            </w:r>
            <w:r w:rsidRPr="00BD0213">
              <w:rPr>
                <w:rFonts w:ascii="Times New Roman" w:eastAsia="Calibri" w:hAnsi="Times New Roman" w:cs="Times New Roman"/>
                <w:b/>
                <w:bCs/>
                <w:spacing w:val="-3"/>
                <w:sz w:val="24"/>
                <w:szCs w:val="24"/>
              </w:rPr>
              <w:t xml:space="preserve"> (33 ч.)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1DA7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3E1F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1CC7" w14:textId="77777777" w:rsidR="009E11BF" w:rsidRPr="00BD0213" w:rsidRDefault="009E11BF" w:rsidP="009E11BF">
            <w:pPr>
              <w:suppressAutoHyphens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E11BF" w:rsidRPr="00BD0213" w14:paraId="7314123D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75BC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A52F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Здоровый образ жизни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C787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5C83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898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9E11BF" w:rsidRPr="00BD0213" w14:paraId="7C3413E4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91E3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A8AD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 xml:space="preserve"> </w:t>
            </w: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Здоровье в порядке- спасибо зарядке!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CE4F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A841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B3AF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095196BC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116E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8FB1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Личная гигиена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2DFA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9DE6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3E5F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9E11BF" w:rsidRPr="00BD0213" w14:paraId="4AF499BF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6412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BBBE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Профилактика травматизма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1A26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1180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4958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9E11BF" w:rsidRPr="00BD0213" w14:paraId="091DC104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19FE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E470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Нарушение осанки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7B40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D0292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56FB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73E4AE8B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6429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4B18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Русские народные игры и забавы.</w:t>
            </w: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“Щука”</w:t>
            </w: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9529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1DA2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C496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3E733177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F4AC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2CCC" w14:textId="77777777" w:rsidR="009E11BF" w:rsidRPr="00BD0213" w:rsidRDefault="009E11BF" w:rsidP="009E1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2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“Водяной”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65E6E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9761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09A2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434E5255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831D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CF85" w14:textId="77777777" w:rsidR="009E11BF" w:rsidRPr="00BD0213" w:rsidRDefault="009E11BF" w:rsidP="009E1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2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“Третий лишний”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EEF1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7449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DB1A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2C646596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5136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3F4A" w14:textId="77777777" w:rsidR="009E11BF" w:rsidRPr="00BD0213" w:rsidRDefault="009E11BF" w:rsidP="009E1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2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“Hа золотом крыльце сидели…”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B5F9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0539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279C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303F2232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0422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61A0" w14:textId="77777777" w:rsidR="009E11BF" w:rsidRPr="00BD0213" w:rsidRDefault="009E11BF" w:rsidP="009E1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2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“Кандалы”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DF5C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BB05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6630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7B23CBFA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9B14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099C" w14:textId="77777777" w:rsidR="009E11BF" w:rsidRPr="00BD0213" w:rsidRDefault="009E11BF" w:rsidP="009E1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2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“Ворота”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7A1E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AB09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65D1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12A06388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39D9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EF69" w14:textId="77777777" w:rsidR="009E11BF" w:rsidRPr="00BD0213" w:rsidRDefault="009E11BF" w:rsidP="009E1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2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“Слон”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3DC1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C7D8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5BD2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2352429B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0806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A56F" w14:textId="77777777" w:rsidR="009E11BF" w:rsidRPr="00BD0213" w:rsidRDefault="009E11BF" w:rsidP="009E1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2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“Козел”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66DF4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E489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2CC4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42560247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0143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2FB9" w14:textId="77777777" w:rsidR="009E11BF" w:rsidRPr="00BD0213" w:rsidRDefault="009E11BF" w:rsidP="009E1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2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«Лягушки и цапля»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9184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4F77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7240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1BAF80A7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2F89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A17F" w14:textId="77777777" w:rsidR="009E11BF" w:rsidRPr="00BD0213" w:rsidRDefault="009E11BF" w:rsidP="009E1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2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«Волк во рву»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2906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CB9B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EB6C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4CF8D4C3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4828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F6ED" w14:textId="77777777" w:rsidR="009E11BF" w:rsidRPr="00BD0213" w:rsidRDefault="009E11BF" w:rsidP="009E1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2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«Прыгуны»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DE7A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DC3E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FBE9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45604E35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22BF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AE11" w14:textId="77777777" w:rsidR="009E11BF" w:rsidRPr="00BD0213" w:rsidRDefault="009E11BF" w:rsidP="009E1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2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«Лошади»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69E4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1925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834E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1942F28C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1F4C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6A7E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Профилактика травматизма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5357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1C33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CA70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21BB0483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9FC1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801C" w14:textId="77777777" w:rsidR="009E11BF" w:rsidRPr="00BD0213" w:rsidRDefault="009E11BF" w:rsidP="009E1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«Птички и клетка»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9993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695A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9070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0B64992F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D7C1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C980" w14:textId="77777777" w:rsidR="009E11BF" w:rsidRPr="00BD0213" w:rsidRDefault="009E11BF" w:rsidP="009E1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«Северный и южный ветер»</w:t>
            </w:r>
          </w:p>
          <w:p w14:paraId="4B640ACB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D8AC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30E6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CF68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292C8650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4FBB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807E" w14:textId="77777777" w:rsidR="009E11BF" w:rsidRPr="00BD0213" w:rsidRDefault="009E11BF" w:rsidP="009E1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«Бой петухов»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2729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0B04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57FF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52B09AB3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7924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17E5" w14:textId="77777777" w:rsidR="009E11BF" w:rsidRPr="00BD0213" w:rsidRDefault="009E11BF" w:rsidP="009E1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«Караси и щука»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8069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1C46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AB5C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52F1FF1B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9A4B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2436" w14:textId="77777777" w:rsidR="009E11BF" w:rsidRPr="00BD0213" w:rsidRDefault="009E11BF" w:rsidP="009E1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«Лиса в курятнике»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F3D8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A991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0281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68585FB5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8C8C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9340" w14:textId="77777777" w:rsidR="009E11BF" w:rsidRPr="00BD0213" w:rsidRDefault="009E11BF" w:rsidP="009E1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«Река и ров»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E786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E176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4748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0096EFA5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98B1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9464" w14:textId="77777777" w:rsidR="009E11BF" w:rsidRPr="00BD0213" w:rsidRDefault="009E11BF" w:rsidP="009E11BF">
            <w:pPr>
              <w:keepNext/>
              <w:pBdr>
                <w:bottom w:val="single" w:sz="8" w:space="0" w:color="D6DDB9"/>
              </w:pBdr>
              <w:spacing w:after="0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«Горячая картошка»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B537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E69B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AA2A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1A2A6A52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2D03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9C0A" w14:textId="77777777" w:rsidR="009E11BF" w:rsidRPr="00BD0213" w:rsidRDefault="009E11BF" w:rsidP="009E11BF">
            <w:pPr>
              <w:keepNext/>
              <w:pBdr>
                <w:bottom w:val="single" w:sz="8" w:space="0" w:color="D6DDB9"/>
              </w:pBdr>
              <w:spacing w:after="0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«Заяц без логова»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09AB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BD64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57C1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10A29362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9225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84CA" w14:textId="77777777" w:rsidR="009E11BF" w:rsidRPr="00BD0213" w:rsidRDefault="009E11BF" w:rsidP="009E11BF">
            <w:pPr>
              <w:keepNext/>
              <w:pBdr>
                <w:bottom w:val="single" w:sz="8" w:space="0" w:color="D6DDB9"/>
              </w:pBdr>
              <w:spacing w:after="0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«Подвижная цель»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E9B6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CB07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9233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483F1035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DCCF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D29B" w14:textId="77777777" w:rsidR="009E11BF" w:rsidRPr="00BD0213" w:rsidRDefault="009E11BF" w:rsidP="009E11BF">
            <w:pPr>
              <w:keepNext/>
              <w:pBdr>
                <w:bottom w:val="single" w:sz="8" w:space="0" w:color="D6DDB9"/>
              </w:pBdr>
              <w:spacing w:after="0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«Бредень»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633E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20AE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A746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02C1CD96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8AAF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35B7" w14:textId="77777777" w:rsidR="009E11BF" w:rsidRPr="00BD0213" w:rsidRDefault="009E11BF" w:rsidP="009E11BF">
            <w:pPr>
              <w:keepNext/>
              <w:pBdr>
                <w:bottom w:val="single" w:sz="8" w:space="0" w:color="D6DDB9"/>
              </w:pBdr>
              <w:spacing w:after="0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«Заколдованный замок»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74A9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66AA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578F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288C1083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B5A7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B06B" w14:textId="77777777" w:rsidR="009E11BF" w:rsidRPr="00BD0213" w:rsidRDefault="009E11BF" w:rsidP="009E11BF">
            <w:pPr>
              <w:keepNext/>
              <w:pBdr>
                <w:bottom w:val="single" w:sz="8" w:space="0" w:color="D6DDB9"/>
              </w:pBdr>
              <w:spacing w:after="0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«Али-баба»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E72B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1E7C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47EC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01B60222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3B19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E8D3" w14:textId="77777777" w:rsidR="009E11BF" w:rsidRPr="00BD0213" w:rsidRDefault="009E11BF" w:rsidP="009E11BF">
            <w:pPr>
              <w:keepNext/>
              <w:pBdr>
                <w:bottom w:val="single" w:sz="8" w:space="0" w:color="D6DDB9"/>
              </w:pBdr>
              <w:spacing w:after="0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«Два Мороза»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D013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589F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9EEE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5BA79C09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7498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C56F" w14:textId="77777777" w:rsidR="009E11BF" w:rsidRPr="00BD0213" w:rsidRDefault="009E11BF" w:rsidP="009E11BF">
            <w:pPr>
              <w:shd w:val="clear" w:color="auto" w:fill="FFFFFF"/>
              <w:spacing w:before="96" w:after="120" w:line="38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"Жар-птица".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187A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E267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5A58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9E11BF" w:rsidRPr="00BD0213" w14:paraId="13F94DF9" w14:textId="77777777" w:rsidTr="00382246">
        <w:trPr>
          <w:trHeight w:val="2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FCB4" w14:textId="77777777" w:rsidR="009E11BF" w:rsidRPr="00BD0213" w:rsidRDefault="009E11BF" w:rsidP="009E11BF">
            <w:pPr>
              <w:numPr>
                <w:ilvl w:val="0"/>
                <w:numId w:val="33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73C3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"Перетягивание воза".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C8AC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373D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0750" w14:textId="77777777" w:rsidR="009E11BF" w:rsidRPr="00BD0213" w:rsidRDefault="009E11BF" w:rsidP="009E11B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D02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</w:tbl>
    <w:p w14:paraId="5E310EFD" w14:textId="77777777" w:rsidR="009E11BF" w:rsidRPr="00BD0213" w:rsidRDefault="009E11BF" w:rsidP="00AD277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14:paraId="1B18EF55" w14:textId="77777777" w:rsidR="000E3504" w:rsidRPr="00BD0213" w:rsidRDefault="000E3504" w:rsidP="00AD277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14:paraId="26A2472E" w14:textId="77777777" w:rsidR="00AD2776" w:rsidRPr="00BD0213" w:rsidRDefault="00AD2776" w:rsidP="00AD277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b/>
          <w:bCs/>
          <w:spacing w:val="-3"/>
          <w:sz w:val="24"/>
          <w:szCs w:val="24"/>
        </w:rPr>
        <w:t>Клуб «Музыкальная шкатулка»</w:t>
      </w:r>
    </w:p>
    <w:tbl>
      <w:tblPr>
        <w:tblStyle w:val="ac"/>
        <w:tblW w:w="8200" w:type="dxa"/>
        <w:tblLook w:val="04A0" w:firstRow="1" w:lastRow="0" w:firstColumn="1" w:lastColumn="0" w:noHBand="0" w:noVBand="1"/>
      </w:tblPr>
      <w:tblGrid>
        <w:gridCol w:w="872"/>
        <w:gridCol w:w="5644"/>
        <w:gridCol w:w="1684"/>
      </w:tblGrid>
      <w:tr w:rsidR="00382246" w:rsidRPr="00BD0213" w14:paraId="66D1D0E2" w14:textId="77777777" w:rsidTr="00382246">
        <w:trPr>
          <w:trHeight w:val="485"/>
        </w:trPr>
        <w:tc>
          <w:tcPr>
            <w:tcW w:w="872" w:type="dxa"/>
          </w:tcPr>
          <w:p w14:paraId="3A916523" w14:textId="77777777" w:rsidR="00382246" w:rsidRPr="00BD0213" w:rsidRDefault="00382246" w:rsidP="003822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5644" w:type="dxa"/>
          </w:tcPr>
          <w:p w14:paraId="76E1B6BE" w14:textId="77777777" w:rsidR="00382246" w:rsidRPr="00BD0213" w:rsidRDefault="00382246" w:rsidP="003822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занятий</w:t>
            </w:r>
          </w:p>
        </w:tc>
        <w:tc>
          <w:tcPr>
            <w:tcW w:w="1684" w:type="dxa"/>
          </w:tcPr>
          <w:p w14:paraId="4C2C9EB8" w14:textId="77777777" w:rsidR="00382246" w:rsidRPr="00BD0213" w:rsidRDefault="00382246" w:rsidP="003822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82246" w:rsidRPr="00BD0213" w14:paraId="73B187B6" w14:textId="77777777" w:rsidTr="00382246">
        <w:trPr>
          <w:trHeight w:val="679"/>
        </w:trPr>
        <w:tc>
          <w:tcPr>
            <w:tcW w:w="872" w:type="dxa"/>
          </w:tcPr>
          <w:p w14:paraId="1A47585A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3E153DE7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.Что такое фольклор? Виды фольклорных жанров.</w:t>
            </w:r>
          </w:p>
        </w:tc>
        <w:tc>
          <w:tcPr>
            <w:tcW w:w="1684" w:type="dxa"/>
          </w:tcPr>
          <w:p w14:paraId="4FF48C27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257514FD" w14:textId="77777777" w:rsidTr="00382246">
        <w:trPr>
          <w:trHeight w:val="679"/>
        </w:trPr>
        <w:tc>
          <w:tcPr>
            <w:tcW w:w="872" w:type="dxa"/>
          </w:tcPr>
          <w:p w14:paraId="7CB03F42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1077C7C8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Мир фольклора. «Сентябрь – румянец осени». Приметы сентября</w:t>
            </w:r>
          </w:p>
        </w:tc>
        <w:tc>
          <w:tcPr>
            <w:tcW w:w="1684" w:type="dxa"/>
          </w:tcPr>
          <w:p w14:paraId="5E38006C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5D4D1FE1" w14:textId="77777777" w:rsidTr="00382246">
        <w:trPr>
          <w:trHeight w:val="485"/>
        </w:trPr>
        <w:tc>
          <w:tcPr>
            <w:tcW w:w="872" w:type="dxa"/>
          </w:tcPr>
          <w:p w14:paraId="17B2FB04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48547868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Песенки – игры. Загадки.</w:t>
            </w:r>
          </w:p>
        </w:tc>
        <w:tc>
          <w:tcPr>
            <w:tcW w:w="1684" w:type="dxa"/>
          </w:tcPr>
          <w:p w14:paraId="6B9C1135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59399B60" w14:textId="77777777" w:rsidTr="00382246">
        <w:trPr>
          <w:trHeight w:val="485"/>
        </w:trPr>
        <w:tc>
          <w:tcPr>
            <w:tcW w:w="872" w:type="dxa"/>
          </w:tcPr>
          <w:p w14:paraId="72CCDDDE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38687367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Считалки. Пословицы и поговорки. «Паучок», «Кисанька-мурысанька», «У медведя во бору» - игра</w:t>
            </w:r>
          </w:p>
        </w:tc>
        <w:tc>
          <w:tcPr>
            <w:tcW w:w="1684" w:type="dxa"/>
          </w:tcPr>
          <w:p w14:paraId="1A2003AC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64BB91D2" w14:textId="77777777" w:rsidTr="00382246">
        <w:trPr>
          <w:trHeight w:val="485"/>
        </w:trPr>
        <w:tc>
          <w:tcPr>
            <w:tcW w:w="872" w:type="dxa"/>
          </w:tcPr>
          <w:p w14:paraId="120A8D11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39D27AD3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Плясовые песни «Сидит Дрёма». Упражнения на дыхание.</w:t>
            </w:r>
          </w:p>
        </w:tc>
        <w:tc>
          <w:tcPr>
            <w:tcW w:w="1684" w:type="dxa"/>
          </w:tcPr>
          <w:p w14:paraId="5ABECC97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0785450A" w14:textId="77777777" w:rsidTr="00382246">
        <w:trPr>
          <w:trHeight w:val="428"/>
        </w:trPr>
        <w:tc>
          <w:tcPr>
            <w:tcW w:w="872" w:type="dxa"/>
          </w:tcPr>
          <w:p w14:paraId="0AD624BF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544C65BD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Поэзия пестования «Колыбельные песни»</w:t>
            </w:r>
          </w:p>
        </w:tc>
        <w:tc>
          <w:tcPr>
            <w:tcW w:w="1684" w:type="dxa"/>
          </w:tcPr>
          <w:p w14:paraId="11E7DFE6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51766183" w14:textId="77777777" w:rsidTr="00382246">
        <w:trPr>
          <w:trHeight w:val="428"/>
        </w:trPr>
        <w:tc>
          <w:tcPr>
            <w:tcW w:w="872" w:type="dxa"/>
          </w:tcPr>
          <w:p w14:paraId="1EB632E1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4ECA9597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Пестушки. Потешки- как один из видов народного творчества.</w:t>
            </w:r>
          </w:p>
        </w:tc>
        <w:tc>
          <w:tcPr>
            <w:tcW w:w="1684" w:type="dxa"/>
          </w:tcPr>
          <w:p w14:paraId="4CD99001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37D30B64" w14:textId="77777777" w:rsidTr="00382246">
        <w:trPr>
          <w:trHeight w:val="428"/>
        </w:trPr>
        <w:tc>
          <w:tcPr>
            <w:tcW w:w="872" w:type="dxa"/>
          </w:tcPr>
          <w:p w14:paraId="4587AEB0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01457673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Бытовой фольклор. Народные песни. Работа над звукообразованием, пение в унисон.</w:t>
            </w:r>
          </w:p>
        </w:tc>
        <w:tc>
          <w:tcPr>
            <w:tcW w:w="1684" w:type="dxa"/>
          </w:tcPr>
          <w:p w14:paraId="60DDCB74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1FA25F74" w14:textId="77777777" w:rsidTr="00382246">
        <w:trPr>
          <w:trHeight w:val="428"/>
        </w:trPr>
        <w:tc>
          <w:tcPr>
            <w:tcW w:w="872" w:type="dxa"/>
          </w:tcPr>
          <w:p w14:paraId="3668CFFF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6E004D37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Заклички, поговорки, дразнилки- как вид творчества. Разучивание дразнилок, обыгрывание.</w:t>
            </w:r>
          </w:p>
        </w:tc>
        <w:tc>
          <w:tcPr>
            <w:tcW w:w="1684" w:type="dxa"/>
          </w:tcPr>
          <w:p w14:paraId="1C9F202F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6798533D" w14:textId="77777777" w:rsidTr="00382246">
        <w:trPr>
          <w:trHeight w:val="428"/>
        </w:trPr>
        <w:tc>
          <w:tcPr>
            <w:tcW w:w="872" w:type="dxa"/>
          </w:tcPr>
          <w:p w14:paraId="33349758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039ED946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Детская обрядовая песня. «Солнышко- вёдрышко» - разучивание, обыгрывание.</w:t>
            </w:r>
          </w:p>
        </w:tc>
        <w:tc>
          <w:tcPr>
            <w:tcW w:w="1684" w:type="dxa"/>
          </w:tcPr>
          <w:p w14:paraId="0001FECB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1A317E86" w14:textId="77777777" w:rsidTr="00382246">
        <w:trPr>
          <w:trHeight w:val="428"/>
        </w:trPr>
        <w:tc>
          <w:tcPr>
            <w:tcW w:w="872" w:type="dxa"/>
          </w:tcPr>
          <w:p w14:paraId="59BE2C6B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6FBAE3BA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Потешный фольклор. Игры «Грачи летят», «Венчики, венчики» - игровое занятие.</w:t>
            </w:r>
          </w:p>
        </w:tc>
        <w:tc>
          <w:tcPr>
            <w:tcW w:w="1684" w:type="dxa"/>
          </w:tcPr>
          <w:p w14:paraId="6FBF551F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66F01A03" w14:textId="77777777" w:rsidTr="00382246">
        <w:trPr>
          <w:trHeight w:val="428"/>
        </w:trPr>
        <w:tc>
          <w:tcPr>
            <w:tcW w:w="872" w:type="dxa"/>
          </w:tcPr>
          <w:p w14:paraId="77CFA2AF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73A102C4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Детские сказки. «Делу – время, потехе – час». Работа над исполнением.</w:t>
            </w:r>
          </w:p>
        </w:tc>
        <w:tc>
          <w:tcPr>
            <w:tcW w:w="1684" w:type="dxa"/>
          </w:tcPr>
          <w:p w14:paraId="02F40853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52AE176B" w14:textId="77777777" w:rsidTr="00382246">
        <w:trPr>
          <w:trHeight w:val="428"/>
        </w:trPr>
        <w:tc>
          <w:tcPr>
            <w:tcW w:w="872" w:type="dxa"/>
          </w:tcPr>
          <w:p w14:paraId="2422D855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67D20D4B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Разучивание музыкальных считалок. «Первадан – первадан», «Ты куковка, я куковка».</w:t>
            </w:r>
          </w:p>
        </w:tc>
        <w:tc>
          <w:tcPr>
            <w:tcW w:w="1684" w:type="dxa"/>
          </w:tcPr>
          <w:p w14:paraId="0054DCFA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53292049" w14:textId="77777777" w:rsidTr="00382246">
        <w:trPr>
          <w:trHeight w:val="428"/>
        </w:trPr>
        <w:tc>
          <w:tcPr>
            <w:tcW w:w="872" w:type="dxa"/>
          </w:tcPr>
          <w:p w14:paraId="7BC55157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5BCE6D4A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Молчанки как вид народного творчества « Чок, чок зубы на крючёк».</w:t>
            </w:r>
          </w:p>
        </w:tc>
        <w:tc>
          <w:tcPr>
            <w:tcW w:w="1684" w:type="dxa"/>
          </w:tcPr>
          <w:p w14:paraId="1943A54C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01C47ED9" w14:textId="77777777" w:rsidTr="00382246">
        <w:trPr>
          <w:trHeight w:val="428"/>
        </w:trPr>
        <w:tc>
          <w:tcPr>
            <w:tcW w:w="872" w:type="dxa"/>
          </w:tcPr>
          <w:p w14:paraId="6BC87BE4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0545BED6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Обыгрывание песен- небылиц. «Чики- чики- чиколочки».</w:t>
            </w:r>
          </w:p>
        </w:tc>
        <w:tc>
          <w:tcPr>
            <w:tcW w:w="1684" w:type="dxa"/>
          </w:tcPr>
          <w:p w14:paraId="5FB6C586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13F9D342" w14:textId="77777777" w:rsidTr="00382246">
        <w:trPr>
          <w:trHeight w:val="428"/>
        </w:trPr>
        <w:tc>
          <w:tcPr>
            <w:tcW w:w="872" w:type="dxa"/>
          </w:tcPr>
          <w:p w14:paraId="6A430426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2803244A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Разучивание музыкальных скороговорок. «Улетели у Маруси», «Веники- помелики».</w:t>
            </w:r>
          </w:p>
        </w:tc>
        <w:tc>
          <w:tcPr>
            <w:tcW w:w="1684" w:type="dxa"/>
          </w:tcPr>
          <w:p w14:paraId="1B93E661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3DD53709" w14:textId="77777777" w:rsidTr="00382246">
        <w:trPr>
          <w:trHeight w:val="428"/>
        </w:trPr>
        <w:tc>
          <w:tcPr>
            <w:tcW w:w="872" w:type="dxa"/>
          </w:tcPr>
          <w:p w14:paraId="722A5168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5C81F917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Небылицы- перевёртыши. «Таракан дрова рубил», «Ехала деревня мимо мужика».</w:t>
            </w:r>
          </w:p>
        </w:tc>
        <w:tc>
          <w:tcPr>
            <w:tcW w:w="1684" w:type="dxa"/>
          </w:tcPr>
          <w:p w14:paraId="013DE05E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6DA68AA4" w14:textId="77777777" w:rsidTr="00382246">
        <w:trPr>
          <w:trHeight w:val="428"/>
        </w:trPr>
        <w:tc>
          <w:tcPr>
            <w:tcW w:w="872" w:type="dxa"/>
          </w:tcPr>
          <w:p w14:paraId="37AD39A6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0B897165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Вид игр в драматическом действии- русский фольклор «Девочка и медведь».</w:t>
            </w:r>
          </w:p>
        </w:tc>
        <w:tc>
          <w:tcPr>
            <w:tcW w:w="1684" w:type="dxa"/>
          </w:tcPr>
          <w:p w14:paraId="32CFEC3C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79C14B45" w14:textId="77777777" w:rsidTr="00382246">
        <w:trPr>
          <w:trHeight w:val="428"/>
        </w:trPr>
        <w:tc>
          <w:tcPr>
            <w:tcW w:w="872" w:type="dxa"/>
          </w:tcPr>
          <w:p w14:paraId="2921B568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0D392C21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Обрядовые игры. «В перстни», «Лиса в норку».</w:t>
            </w:r>
          </w:p>
        </w:tc>
        <w:tc>
          <w:tcPr>
            <w:tcW w:w="1684" w:type="dxa"/>
          </w:tcPr>
          <w:p w14:paraId="655E9D31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0BA7EE82" w14:textId="77777777" w:rsidTr="00382246">
        <w:trPr>
          <w:trHeight w:val="428"/>
        </w:trPr>
        <w:tc>
          <w:tcPr>
            <w:tcW w:w="872" w:type="dxa"/>
          </w:tcPr>
          <w:p w14:paraId="07719A8B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2C427F5E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Музыкальные припевы, их особенности. Работа над унисоном.</w:t>
            </w:r>
          </w:p>
        </w:tc>
        <w:tc>
          <w:tcPr>
            <w:tcW w:w="1684" w:type="dxa"/>
          </w:tcPr>
          <w:p w14:paraId="0E1D0DD2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699E4CD5" w14:textId="77777777" w:rsidTr="00382246">
        <w:trPr>
          <w:trHeight w:val="428"/>
        </w:trPr>
        <w:tc>
          <w:tcPr>
            <w:tcW w:w="872" w:type="dxa"/>
          </w:tcPr>
          <w:p w14:paraId="4475B410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7289A48C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Разучивание русских игр «В птицы», «Почта», « В кувшинчики».</w:t>
            </w:r>
          </w:p>
        </w:tc>
        <w:tc>
          <w:tcPr>
            <w:tcW w:w="1684" w:type="dxa"/>
          </w:tcPr>
          <w:p w14:paraId="257A8DCA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1C3C4405" w14:textId="77777777" w:rsidTr="00382246">
        <w:trPr>
          <w:trHeight w:val="428"/>
        </w:trPr>
        <w:tc>
          <w:tcPr>
            <w:tcW w:w="872" w:type="dxa"/>
          </w:tcPr>
          <w:p w14:paraId="78F66809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20020740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Русская народна песня «По сею лебеду на берегу». Работа над звуковидением.</w:t>
            </w:r>
          </w:p>
        </w:tc>
        <w:tc>
          <w:tcPr>
            <w:tcW w:w="1684" w:type="dxa"/>
          </w:tcPr>
          <w:p w14:paraId="08DCDDF9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591F29E8" w14:textId="77777777" w:rsidTr="00382246">
        <w:trPr>
          <w:trHeight w:val="428"/>
        </w:trPr>
        <w:tc>
          <w:tcPr>
            <w:tcW w:w="872" w:type="dxa"/>
          </w:tcPr>
          <w:p w14:paraId="4F0A2DE3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548F2E89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выразительным исполнением.</w:t>
            </w:r>
          </w:p>
        </w:tc>
        <w:tc>
          <w:tcPr>
            <w:tcW w:w="1684" w:type="dxa"/>
          </w:tcPr>
          <w:p w14:paraId="13F92C24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6DC8FCCA" w14:textId="77777777" w:rsidTr="00382246">
        <w:trPr>
          <w:trHeight w:val="428"/>
        </w:trPr>
        <w:tc>
          <w:tcPr>
            <w:tcW w:w="872" w:type="dxa"/>
          </w:tcPr>
          <w:p w14:paraId="1B979867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21BE6935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Поговорки, как вид народного творчества. «На всякого Егорку живёт поговорка».</w:t>
            </w:r>
          </w:p>
        </w:tc>
        <w:tc>
          <w:tcPr>
            <w:tcW w:w="1684" w:type="dxa"/>
          </w:tcPr>
          <w:p w14:paraId="20D6DC2A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18FEC027" w14:textId="77777777" w:rsidTr="00382246">
        <w:trPr>
          <w:trHeight w:val="948"/>
        </w:trPr>
        <w:tc>
          <w:tcPr>
            <w:tcW w:w="872" w:type="dxa"/>
          </w:tcPr>
          <w:p w14:paraId="5296C0CD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7C6F5634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Простейшие исполнения народных песен. Работа с музыкальными инструментами.</w:t>
            </w:r>
          </w:p>
        </w:tc>
        <w:tc>
          <w:tcPr>
            <w:tcW w:w="1684" w:type="dxa"/>
          </w:tcPr>
          <w:p w14:paraId="564B1202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569BD737" w14:textId="77777777" w:rsidTr="00382246">
        <w:trPr>
          <w:trHeight w:val="428"/>
        </w:trPr>
        <w:tc>
          <w:tcPr>
            <w:tcW w:w="872" w:type="dxa"/>
          </w:tcPr>
          <w:p w14:paraId="001E6174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288D44FB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Импровизация мелодий народных песен и песен на фольклорные тексты.</w:t>
            </w:r>
          </w:p>
        </w:tc>
        <w:tc>
          <w:tcPr>
            <w:tcW w:w="1684" w:type="dxa"/>
          </w:tcPr>
          <w:p w14:paraId="4E9C209C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40B76469" w14:textId="77777777" w:rsidTr="00382246">
        <w:trPr>
          <w:trHeight w:val="428"/>
        </w:trPr>
        <w:tc>
          <w:tcPr>
            <w:tcW w:w="872" w:type="dxa"/>
          </w:tcPr>
          <w:p w14:paraId="339C2AF4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0928A18B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Загадки как вид фольклора, разучивание загадок, изготовление книжек- малышек.</w:t>
            </w:r>
          </w:p>
        </w:tc>
        <w:tc>
          <w:tcPr>
            <w:tcW w:w="1684" w:type="dxa"/>
          </w:tcPr>
          <w:p w14:paraId="76CA0F3C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0E4D89EA" w14:textId="77777777" w:rsidTr="00382246">
        <w:trPr>
          <w:trHeight w:val="428"/>
        </w:trPr>
        <w:tc>
          <w:tcPr>
            <w:tcW w:w="872" w:type="dxa"/>
          </w:tcPr>
          <w:p w14:paraId="5693F479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0516A81E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певческих навыков: упражнения на дыхание, звукообразование.</w:t>
            </w:r>
          </w:p>
        </w:tc>
        <w:tc>
          <w:tcPr>
            <w:tcW w:w="1684" w:type="dxa"/>
          </w:tcPr>
          <w:p w14:paraId="513C386D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7FD9B44F" w14:textId="77777777" w:rsidTr="00382246">
        <w:trPr>
          <w:trHeight w:val="428"/>
        </w:trPr>
        <w:tc>
          <w:tcPr>
            <w:tcW w:w="872" w:type="dxa"/>
          </w:tcPr>
          <w:p w14:paraId="4FB08117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41553A34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мастерская: « В гостях у Матрёнушки».</w:t>
            </w:r>
          </w:p>
        </w:tc>
        <w:tc>
          <w:tcPr>
            <w:tcW w:w="1684" w:type="dxa"/>
          </w:tcPr>
          <w:p w14:paraId="7DA6B77A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0F437B16" w14:textId="77777777" w:rsidTr="00382246">
        <w:trPr>
          <w:trHeight w:val="428"/>
        </w:trPr>
        <w:tc>
          <w:tcPr>
            <w:tcW w:w="872" w:type="dxa"/>
          </w:tcPr>
          <w:p w14:paraId="5DE7379A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0A4D075C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Импровизация попевок и песен на фольклорные тексты «На мосточке».</w:t>
            </w:r>
          </w:p>
        </w:tc>
        <w:tc>
          <w:tcPr>
            <w:tcW w:w="1684" w:type="dxa"/>
          </w:tcPr>
          <w:p w14:paraId="482003ED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6FF852E4" w14:textId="77777777" w:rsidTr="00382246">
        <w:trPr>
          <w:trHeight w:val="428"/>
        </w:trPr>
        <w:tc>
          <w:tcPr>
            <w:tcW w:w="872" w:type="dxa"/>
          </w:tcPr>
          <w:p w14:paraId="2AD5A242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60BE7858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Инсценировка русской народной песни «Как по реченьке утёнушка плывёт».</w:t>
            </w:r>
          </w:p>
        </w:tc>
        <w:tc>
          <w:tcPr>
            <w:tcW w:w="1684" w:type="dxa"/>
          </w:tcPr>
          <w:p w14:paraId="061BB4EB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77536AC8" w14:textId="77777777" w:rsidTr="00382246">
        <w:trPr>
          <w:trHeight w:val="428"/>
        </w:trPr>
        <w:tc>
          <w:tcPr>
            <w:tcW w:w="872" w:type="dxa"/>
          </w:tcPr>
          <w:p w14:paraId="2490E586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65C20059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Формальные ролевые игры с приговорками «В кувшинчики»,  «Сидит Дрёма».</w:t>
            </w:r>
          </w:p>
        </w:tc>
        <w:tc>
          <w:tcPr>
            <w:tcW w:w="1684" w:type="dxa"/>
          </w:tcPr>
          <w:p w14:paraId="5E9438C9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2FC4EBFB" w14:textId="77777777" w:rsidTr="00382246">
        <w:trPr>
          <w:trHeight w:val="428"/>
        </w:trPr>
        <w:tc>
          <w:tcPr>
            <w:tcW w:w="872" w:type="dxa"/>
          </w:tcPr>
          <w:p w14:paraId="56346CD9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344093C7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пение знакомых песенки, потешки, скороговорки, считалки, небылицы.</w:t>
            </w:r>
          </w:p>
        </w:tc>
        <w:tc>
          <w:tcPr>
            <w:tcW w:w="1684" w:type="dxa"/>
          </w:tcPr>
          <w:p w14:paraId="2C72160E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73B4D4D4" w14:textId="77777777" w:rsidTr="00382246">
        <w:trPr>
          <w:trHeight w:val="428"/>
        </w:trPr>
        <w:tc>
          <w:tcPr>
            <w:tcW w:w="872" w:type="dxa"/>
          </w:tcPr>
          <w:p w14:paraId="309DCE4E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3100632C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Обрядовая песня, как один из видов народного творчества. «Как у ноя-то козёл».</w:t>
            </w:r>
          </w:p>
        </w:tc>
        <w:tc>
          <w:tcPr>
            <w:tcW w:w="1684" w:type="dxa"/>
          </w:tcPr>
          <w:p w14:paraId="76E96AD8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43359CC8" w14:textId="77777777" w:rsidTr="00382246">
        <w:trPr>
          <w:trHeight w:val="428"/>
        </w:trPr>
        <w:tc>
          <w:tcPr>
            <w:tcW w:w="872" w:type="dxa"/>
          </w:tcPr>
          <w:p w14:paraId="7B55CCA9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25997525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Русская народная песня «Ой, вставала я ранёшенько»- обыгрывание.</w:t>
            </w:r>
          </w:p>
        </w:tc>
        <w:tc>
          <w:tcPr>
            <w:tcW w:w="1684" w:type="dxa"/>
          </w:tcPr>
          <w:p w14:paraId="0B2FC8C3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4563CC44" w14:textId="77777777" w:rsidTr="00382246">
        <w:trPr>
          <w:trHeight w:val="428"/>
        </w:trPr>
        <w:tc>
          <w:tcPr>
            <w:tcW w:w="872" w:type="dxa"/>
          </w:tcPr>
          <w:p w14:paraId="7ACC8A7B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13E98B1F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Национальные костюмы  разных  народов. Театр народной музыки.</w:t>
            </w:r>
          </w:p>
        </w:tc>
        <w:tc>
          <w:tcPr>
            <w:tcW w:w="1684" w:type="dxa"/>
          </w:tcPr>
          <w:p w14:paraId="018AD040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00EDA19C" w14:textId="77777777" w:rsidTr="00382246">
        <w:trPr>
          <w:trHeight w:val="428"/>
        </w:trPr>
        <w:tc>
          <w:tcPr>
            <w:tcW w:w="872" w:type="dxa"/>
          </w:tcPr>
          <w:p w14:paraId="20A01C35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3966D17B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Колыбельные </w:t>
            </w: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песни.</w:t>
            </w: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Пестушки.</w:t>
            </w:r>
          </w:p>
        </w:tc>
        <w:tc>
          <w:tcPr>
            <w:tcW w:w="1684" w:type="dxa"/>
          </w:tcPr>
          <w:p w14:paraId="387F2650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1623A845" w14:textId="77777777" w:rsidTr="00382246">
        <w:trPr>
          <w:trHeight w:val="428"/>
        </w:trPr>
        <w:tc>
          <w:tcPr>
            <w:tcW w:w="872" w:type="dxa"/>
          </w:tcPr>
          <w:p w14:paraId="375D8948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1A685E0F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Разучивание русские народные песни «Во кузнице»</w:t>
            </w:r>
          </w:p>
        </w:tc>
        <w:tc>
          <w:tcPr>
            <w:tcW w:w="1684" w:type="dxa"/>
          </w:tcPr>
          <w:p w14:paraId="30ED2EA8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691D9F06" w14:textId="77777777" w:rsidTr="00382246">
        <w:trPr>
          <w:trHeight w:val="428"/>
        </w:trPr>
        <w:tc>
          <w:tcPr>
            <w:tcW w:w="872" w:type="dxa"/>
          </w:tcPr>
          <w:p w14:paraId="70FB0C3F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6A11BB07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над звуковедением, унисоном.</w:t>
            </w:r>
          </w:p>
        </w:tc>
        <w:tc>
          <w:tcPr>
            <w:tcW w:w="1684" w:type="dxa"/>
          </w:tcPr>
          <w:p w14:paraId="4540FC58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11696016" w14:textId="77777777" w:rsidTr="00382246">
        <w:trPr>
          <w:trHeight w:val="428"/>
        </w:trPr>
        <w:tc>
          <w:tcPr>
            <w:tcW w:w="872" w:type="dxa"/>
          </w:tcPr>
          <w:p w14:paraId="306A87F7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01EEDFF5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Начальные понятия о закреплённом традиционном песенном материале. «Савка и Гришка».</w:t>
            </w:r>
          </w:p>
        </w:tc>
        <w:tc>
          <w:tcPr>
            <w:tcW w:w="1684" w:type="dxa"/>
          </w:tcPr>
          <w:p w14:paraId="44126995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4F2A3AFD" w14:textId="77777777" w:rsidTr="00382246">
        <w:trPr>
          <w:trHeight w:val="428"/>
        </w:trPr>
        <w:tc>
          <w:tcPr>
            <w:tcW w:w="872" w:type="dxa"/>
          </w:tcPr>
          <w:p w14:paraId="1297E624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6864A4C1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Ударно-шумовые инструменты народного оркестра-  знакомство.</w:t>
            </w:r>
          </w:p>
        </w:tc>
        <w:tc>
          <w:tcPr>
            <w:tcW w:w="1684" w:type="dxa"/>
          </w:tcPr>
          <w:p w14:paraId="78116A5C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4E1AF89C" w14:textId="77777777" w:rsidTr="00382246">
        <w:trPr>
          <w:trHeight w:val="495"/>
        </w:trPr>
        <w:tc>
          <w:tcPr>
            <w:tcW w:w="872" w:type="dxa"/>
          </w:tcPr>
          <w:p w14:paraId="2225E796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233219A5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Пляски-заигрыши. «Пошла Млада за водой» - знакомство.</w:t>
            </w:r>
          </w:p>
        </w:tc>
        <w:tc>
          <w:tcPr>
            <w:tcW w:w="1684" w:type="dxa"/>
          </w:tcPr>
          <w:p w14:paraId="540E929A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3C93B9DB" w14:textId="77777777" w:rsidTr="00382246">
        <w:trPr>
          <w:trHeight w:val="428"/>
        </w:trPr>
        <w:tc>
          <w:tcPr>
            <w:tcW w:w="872" w:type="dxa"/>
          </w:tcPr>
          <w:p w14:paraId="7BC04A44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1AEE0B7D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Хороводные танцы. «Было у матушки много детей». Работа над движениями..</w:t>
            </w:r>
          </w:p>
        </w:tc>
        <w:tc>
          <w:tcPr>
            <w:tcW w:w="1684" w:type="dxa"/>
          </w:tcPr>
          <w:p w14:paraId="393B8CC2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55F1119C" w14:textId="77777777" w:rsidTr="00382246">
        <w:trPr>
          <w:trHeight w:val="428"/>
        </w:trPr>
        <w:tc>
          <w:tcPr>
            <w:tcW w:w="872" w:type="dxa"/>
          </w:tcPr>
          <w:p w14:paraId="0A4DD610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6719CC92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Хороводные песни. «Покажи- ка, воробейко». Работа над дыханием.</w:t>
            </w:r>
          </w:p>
        </w:tc>
        <w:tc>
          <w:tcPr>
            <w:tcW w:w="1684" w:type="dxa"/>
          </w:tcPr>
          <w:p w14:paraId="63C9F60C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4D1FD876" w14:textId="77777777" w:rsidTr="00382246">
        <w:trPr>
          <w:trHeight w:val="428"/>
        </w:trPr>
        <w:tc>
          <w:tcPr>
            <w:tcW w:w="872" w:type="dxa"/>
          </w:tcPr>
          <w:p w14:paraId="1C3D730D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7C738A58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Разучивание и обыгрывание игр «Пошла коза по лесу».</w:t>
            </w:r>
          </w:p>
        </w:tc>
        <w:tc>
          <w:tcPr>
            <w:tcW w:w="1684" w:type="dxa"/>
          </w:tcPr>
          <w:p w14:paraId="778F3CE3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0BC645E3" w14:textId="77777777" w:rsidTr="00382246">
        <w:trPr>
          <w:trHeight w:val="428"/>
        </w:trPr>
        <w:tc>
          <w:tcPr>
            <w:tcW w:w="872" w:type="dxa"/>
          </w:tcPr>
          <w:p w14:paraId="59BFF46B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341086A3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Христово Рождество. Знакомство с колядками.</w:t>
            </w:r>
          </w:p>
        </w:tc>
        <w:tc>
          <w:tcPr>
            <w:tcW w:w="1684" w:type="dxa"/>
          </w:tcPr>
          <w:p w14:paraId="7909E5EA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385D4FDE" w14:textId="77777777" w:rsidTr="00382246">
        <w:trPr>
          <w:trHeight w:val="428"/>
        </w:trPr>
        <w:tc>
          <w:tcPr>
            <w:tcW w:w="872" w:type="dxa"/>
          </w:tcPr>
          <w:p w14:paraId="5073BCF4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0324ABEB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Игра в оркестре.</w:t>
            </w:r>
          </w:p>
        </w:tc>
        <w:tc>
          <w:tcPr>
            <w:tcW w:w="1684" w:type="dxa"/>
          </w:tcPr>
          <w:p w14:paraId="30E41097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4AAD0299" w14:textId="77777777" w:rsidTr="00382246">
        <w:trPr>
          <w:trHeight w:val="428"/>
        </w:trPr>
        <w:tc>
          <w:tcPr>
            <w:tcW w:w="872" w:type="dxa"/>
          </w:tcPr>
          <w:p w14:paraId="6ECDCE6A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68749F62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Масленица – праздник русского </w:t>
            </w:r>
            <w:r w:rsidRPr="00BD021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народа.</w:t>
            </w:r>
          </w:p>
        </w:tc>
        <w:tc>
          <w:tcPr>
            <w:tcW w:w="1684" w:type="dxa"/>
          </w:tcPr>
          <w:p w14:paraId="5D135B93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7ADB80B7" w14:textId="77777777" w:rsidTr="00382246">
        <w:trPr>
          <w:trHeight w:val="428"/>
        </w:trPr>
        <w:tc>
          <w:tcPr>
            <w:tcW w:w="872" w:type="dxa"/>
          </w:tcPr>
          <w:p w14:paraId="6A498C82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22A04AC5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Праздники Православной церкви. Вербное воскресенье.</w:t>
            </w:r>
          </w:p>
        </w:tc>
        <w:tc>
          <w:tcPr>
            <w:tcW w:w="1684" w:type="dxa"/>
          </w:tcPr>
          <w:p w14:paraId="7A611E7C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163E81EE" w14:textId="77777777" w:rsidTr="00382246">
        <w:trPr>
          <w:trHeight w:val="428"/>
        </w:trPr>
        <w:tc>
          <w:tcPr>
            <w:tcW w:w="872" w:type="dxa"/>
          </w:tcPr>
          <w:p w14:paraId="51E5EE7B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7CFAC437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Песнопения Православной церкви. Хор «Богородица Дево, радуйся!»</w:t>
            </w:r>
          </w:p>
        </w:tc>
        <w:tc>
          <w:tcPr>
            <w:tcW w:w="1684" w:type="dxa"/>
          </w:tcPr>
          <w:p w14:paraId="3B466286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76281DAD" w14:textId="77777777" w:rsidTr="00382246">
        <w:trPr>
          <w:trHeight w:val="428"/>
        </w:trPr>
        <w:tc>
          <w:tcPr>
            <w:tcW w:w="872" w:type="dxa"/>
          </w:tcPr>
          <w:p w14:paraId="770B335E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03BE87ED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Жанры величания и баллады в музыке и фольклоре. Обыгрывание.</w:t>
            </w:r>
          </w:p>
        </w:tc>
        <w:tc>
          <w:tcPr>
            <w:tcW w:w="1684" w:type="dxa"/>
          </w:tcPr>
          <w:p w14:paraId="3F713C6E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168C6688" w14:textId="77777777" w:rsidTr="00382246">
        <w:trPr>
          <w:trHeight w:val="428"/>
        </w:trPr>
        <w:tc>
          <w:tcPr>
            <w:tcW w:w="872" w:type="dxa"/>
          </w:tcPr>
          <w:p w14:paraId="7C076E41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441DAFEB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Разучивание потешный фольклор как часть детского фольклора «Три – та- та, вышла кошка за кота».</w:t>
            </w:r>
          </w:p>
        </w:tc>
        <w:tc>
          <w:tcPr>
            <w:tcW w:w="1684" w:type="dxa"/>
          </w:tcPr>
          <w:p w14:paraId="41F2B166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3497A288" w14:textId="77777777" w:rsidTr="00382246">
        <w:trPr>
          <w:trHeight w:val="428"/>
        </w:trPr>
        <w:tc>
          <w:tcPr>
            <w:tcW w:w="872" w:type="dxa"/>
          </w:tcPr>
          <w:p w14:paraId="23462608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552DC457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простейшими исполнительскими навыками.</w:t>
            </w:r>
          </w:p>
        </w:tc>
        <w:tc>
          <w:tcPr>
            <w:tcW w:w="1684" w:type="dxa"/>
          </w:tcPr>
          <w:p w14:paraId="57D229BA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570726CA" w14:textId="77777777" w:rsidTr="00382246">
        <w:trPr>
          <w:trHeight w:val="428"/>
        </w:trPr>
        <w:tc>
          <w:tcPr>
            <w:tcW w:w="872" w:type="dxa"/>
          </w:tcPr>
          <w:p w14:paraId="38430CB4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7F4B324C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Дразнилки как вид творчества. «Ваня едет на быке».</w:t>
            </w:r>
          </w:p>
        </w:tc>
        <w:tc>
          <w:tcPr>
            <w:tcW w:w="1684" w:type="dxa"/>
          </w:tcPr>
          <w:p w14:paraId="02D596CF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39962F25" w14:textId="77777777" w:rsidTr="00382246">
        <w:trPr>
          <w:trHeight w:val="428"/>
        </w:trPr>
        <w:tc>
          <w:tcPr>
            <w:tcW w:w="872" w:type="dxa"/>
          </w:tcPr>
          <w:p w14:paraId="4867F7F0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579F99E3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Песни-веснянки.</w:t>
            </w:r>
          </w:p>
        </w:tc>
        <w:tc>
          <w:tcPr>
            <w:tcW w:w="1684" w:type="dxa"/>
          </w:tcPr>
          <w:p w14:paraId="20DF824B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21CF4182" w14:textId="77777777" w:rsidTr="00382246">
        <w:trPr>
          <w:trHeight w:val="428"/>
        </w:trPr>
        <w:tc>
          <w:tcPr>
            <w:tcW w:w="872" w:type="dxa"/>
          </w:tcPr>
          <w:p w14:paraId="519B653F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518814AD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Егорьев день.</w:t>
            </w:r>
          </w:p>
        </w:tc>
        <w:tc>
          <w:tcPr>
            <w:tcW w:w="1684" w:type="dxa"/>
          </w:tcPr>
          <w:p w14:paraId="6C8E152D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3EDA5140" w14:textId="77777777" w:rsidTr="00382246">
        <w:trPr>
          <w:trHeight w:val="428"/>
        </w:trPr>
        <w:tc>
          <w:tcPr>
            <w:tcW w:w="872" w:type="dxa"/>
          </w:tcPr>
          <w:p w14:paraId="2710C9E8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4A1E8D2A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Тара-тара-тара-ра начинается игра… Воплощение художественного образа. Обрядовые игры.</w:t>
            </w:r>
          </w:p>
        </w:tc>
        <w:tc>
          <w:tcPr>
            <w:tcW w:w="1684" w:type="dxa"/>
          </w:tcPr>
          <w:p w14:paraId="111A73D4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61B53904" w14:textId="77777777" w:rsidTr="00382246">
        <w:trPr>
          <w:trHeight w:val="428"/>
        </w:trPr>
        <w:tc>
          <w:tcPr>
            <w:tcW w:w="872" w:type="dxa"/>
          </w:tcPr>
          <w:p w14:paraId="586BD7CB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3C4274E4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мастерская. «За околицей села».</w:t>
            </w:r>
          </w:p>
        </w:tc>
        <w:tc>
          <w:tcPr>
            <w:tcW w:w="1684" w:type="dxa"/>
          </w:tcPr>
          <w:p w14:paraId="5C8B291E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7DADCF36" w14:textId="77777777" w:rsidTr="00382246">
        <w:trPr>
          <w:trHeight w:val="428"/>
        </w:trPr>
        <w:tc>
          <w:tcPr>
            <w:tcW w:w="872" w:type="dxa"/>
          </w:tcPr>
          <w:p w14:paraId="0059357C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79658027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Импровизация- попевок и песен. «Как по реченьке утёнушка плывёт». Обыгрывание.</w:t>
            </w:r>
          </w:p>
        </w:tc>
        <w:tc>
          <w:tcPr>
            <w:tcW w:w="1684" w:type="dxa"/>
          </w:tcPr>
          <w:p w14:paraId="45F25B85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2738E13E" w14:textId="77777777" w:rsidTr="00382246">
        <w:trPr>
          <w:trHeight w:val="428"/>
        </w:trPr>
        <w:tc>
          <w:tcPr>
            <w:tcW w:w="872" w:type="dxa"/>
          </w:tcPr>
          <w:p w14:paraId="0FF338EA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00DB2AE0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Скороговорки –как вид народного творчества «Шла Саша по шоссе»</w:t>
            </w:r>
          </w:p>
        </w:tc>
        <w:tc>
          <w:tcPr>
            <w:tcW w:w="1684" w:type="dxa"/>
          </w:tcPr>
          <w:p w14:paraId="730879E3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338E3D71" w14:textId="77777777" w:rsidTr="00382246">
        <w:trPr>
          <w:trHeight w:val="428"/>
        </w:trPr>
        <w:tc>
          <w:tcPr>
            <w:tcW w:w="872" w:type="dxa"/>
          </w:tcPr>
          <w:p w14:paraId="4C25DC91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638B86BB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Заклички и приговорки.</w:t>
            </w:r>
          </w:p>
        </w:tc>
        <w:tc>
          <w:tcPr>
            <w:tcW w:w="1684" w:type="dxa"/>
          </w:tcPr>
          <w:p w14:paraId="7ABCAEE3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1931E1B3" w14:textId="77777777" w:rsidTr="00382246">
        <w:trPr>
          <w:trHeight w:val="428"/>
        </w:trPr>
        <w:tc>
          <w:tcPr>
            <w:tcW w:w="872" w:type="dxa"/>
          </w:tcPr>
          <w:p w14:paraId="72D7DF01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5E932A17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Потешный фольклор- дразнилки «Федун. что губы надул?».</w:t>
            </w:r>
          </w:p>
        </w:tc>
        <w:tc>
          <w:tcPr>
            <w:tcW w:w="1684" w:type="dxa"/>
          </w:tcPr>
          <w:p w14:paraId="4EC29097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0CAAAE4E" w14:textId="77777777" w:rsidTr="00382246">
        <w:trPr>
          <w:trHeight w:val="428"/>
        </w:trPr>
        <w:tc>
          <w:tcPr>
            <w:tcW w:w="872" w:type="dxa"/>
          </w:tcPr>
          <w:p w14:paraId="29AC58A2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53D11910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Игры- импровизации: «Дед Сысой»- обыгрывание.</w:t>
            </w:r>
          </w:p>
        </w:tc>
        <w:tc>
          <w:tcPr>
            <w:tcW w:w="1684" w:type="dxa"/>
          </w:tcPr>
          <w:p w14:paraId="17BB6F54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06AB024F" w14:textId="77777777" w:rsidTr="00382246">
        <w:trPr>
          <w:trHeight w:val="428"/>
        </w:trPr>
        <w:tc>
          <w:tcPr>
            <w:tcW w:w="872" w:type="dxa"/>
          </w:tcPr>
          <w:p w14:paraId="0AED9013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56BCE30C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новой народной песней «Покажи – ка воробейка».</w:t>
            </w:r>
          </w:p>
        </w:tc>
        <w:tc>
          <w:tcPr>
            <w:tcW w:w="1684" w:type="dxa"/>
          </w:tcPr>
          <w:p w14:paraId="275F1B67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2BEF2B77" w14:textId="77777777" w:rsidTr="00382246">
        <w:trPr>
          <w:trHeight w:val="428"/>
        </w:trPr>
        <w:tc>
          <w:tcPr>
            <w:tcW w:w="872" w:type="dxa"/>
          </w:tcPr>
          <w:p w14:paraId="6984338A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0FBA20BC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заключительному концерту.</w:t>
            </w:r>
          </w:p>
        </w:tc>
        <w:tc>
          <w:tcPr>
            <w:tcW w:w="1684" w:type="dxa"/>
          </w:tcPr>
          <w:p w14:paraId="7286797A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82246" w:rsidRPr="00BD0213" w14:paraId="0D545394" w14:textId="77777777" w:rsidTr="00382246">
        <w:trPr>
          <w:trHeight w:val="428"/>
        </w:trPr>
        <w:tc>
          <w:tcPr>
            <w:tcW w:w="872" w:type="dxa"/>
          </w:tcPr>
          <w:p w14:paraId="11634EAC" w14:textId="77777777" w:rsidR="00382246" w:rsidRPr="00BD0213" w:rsidRDefault="00382246" w:rsidP="00382246">
            <w:pPr>
              <w:numPr>
                <w:ilvl w:val="0"/>
                <w:numId w:val="3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</w:tcPr>
          <w:p w14:paraId="29CDD92E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Праздник – концерт</w:t>
            </w:r>
          </w:p>
        </w:tc>
        <w:tc>
          <w:tcPr>
            <w:tcW w:w="1684" w:type="dxa"/>
          </w:tcPr>
          <w:p w14:paraId="59117221" w14:textId="77777777" w:rsidR="00382246" w:rsidRPr="00BD0213" w:rsidRDefault="00382246" w:rsidP="003822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2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77170458" w14:textId="77777777" w:rsidR="00382246" w:rsidRPr="00BD0213" w:rsidRDefault="00382246" w:rsidP="00AD277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14:paraId="490E8AEC" w14:textId="77777777" w:rsidR="009E11BF" w:rsidRPr="00BD0213" w:rsidRDefault="009E11BF" w:rsidP="00AD277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14:paraId="4DF44963" w14:textId="77777777" w:rsidR="00AD2776" w:rsidRPr="00BD0213" w:rsidRDefault="00AD2776" w:rsidP="00AD277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b/>
          <w:bCs/>
          <w:spacing w:val="-3"/>
          <w:sz w:val="24"/>
          <w:szCs w:val="24"/>
        </w:rPr>
        <w:t>Клуб «Школа Этикета»</w:t>
      </w:r>
    </w:p>
    <w:p w14:paraId="2FB04A03" w14:textId="77777777" w:rsidR="00382246" w:rsidRPr="00BD0213" w:rsidRDefault="00382246" w:rsidP="00AD277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tbl>
      <w:tblPr>
        <w:tblW w:w="880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03"/>
        <w:gridCol w:w="143"/>
        <w:gridCol w:w="5953"/>
        <w:gridCol w:w="1701"/>
      </w:tblGrid>
      <w:tr w:rsidR="00382246" w:rsidRPr="00BD0213" w14:paraId="18FC624E" w14:textId="77777777" w:rsidTr="00382246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40FE9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№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B327AD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Название темы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5DD02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часы</w:t>
            </w:r>
          </w:p>
        </w:tc>
      </w:tr>
      <w:tr w:rsidR="00382246" w:rsidRPr="00BD0213" w14:paraId="25E5FC13" w14:textId="77777777" w:rsidTr="00382246">
        <w:tc>
          <w:tcPr>
            <w:tcW w:w="8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4163E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Этика общения  (14 ч)</w:t>
            </w:r>
          </w:p>
        </w:tc>
      </w:tr>
      <w:tr w:rsidR="00382246" w:rsidRPr="00BD0213" w14:paraId="201BF912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43D8C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9D2C3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Доброе слово,  что ясный день.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D777CD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7ADF7C72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EFC48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140B4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Если вы вежливы.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C1E9F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03A13A4D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61494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4052A5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 равнодушии и добре.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AF7ED3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62ADE8E6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640B0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9ED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Когда идёшь по улице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E58B6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6AA91CFC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CB4E4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479E6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Совесть.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55C0C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1D0AB458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9ED93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C0E2D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Узнай себя.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88BDF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382246" w:rsidRPr="00BD0213" w14:paraId="1BA0F28B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565A4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91DF8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Диагностика нравственной мотивации.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CF8153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14886FC5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58A7A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E24D8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Диагностика этики поведения.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820A0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382246" w:rsidRPr="00BD0213" w14:paraId="79943FAF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4A3A5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6CAEE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Нам счастья не сулит обида чья-то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3EC12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3BCDA9DE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C11E9" w14:textId="77777777" w:rsidR="00382246" w:rsidRPr="00BD0213" w:rsidRDefault="00A57703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802DE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Да здравствует мыло душистое.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2D5B7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382246" w:rsidRPr="00BD0213" w14:paraId="56288130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A8210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C868A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Час общения «Дорогой  доброты и терпения»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23718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656993FD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0F6BC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68481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Доброта – это солнце.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62C97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382246" w:rsidRPr="00BD0213" w14:paraId="5FB165B3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F49EC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3A39F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Подарок коллективу.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8F024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4F68EF2B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6EF3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841D5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Праздник добра.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27540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A57703" w:rsidRPr="00BD0213" w14:paraId="6F647A32" w14:textId="77777777" w:rsidTr="007E0A91">
        <w:tc>
          <w:tcPr>
            <w:tcW w:w="8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1313" w14:textId="77777777" w:rsidR="00A57703" w:rsidRPr="00BD0213" w:rsidRDefault="00A57703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Этикет (16 ч)</w:t>
            </w:r>
          </w:p>
        </w:tc>
      </w:tr>
      <w:tr w:rsidR="00382246" w:rsidRPr="00BD0213" w14:paraId="79D8603A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0B623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486529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Простые правила этикета.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DA6E4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741428DA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08462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3926C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Повседневный этикет.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50596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72B9F053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01979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E0E8D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Весёлые правила хорошего тона.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0F7A9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0472BB52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58980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DC54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Сказка об этикете.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93A69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326B34D6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8DEEE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D1565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Продолжение сказки об этикете.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AA1BB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3B2E4EAC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6CE88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E1A9D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Путешествие в страну этикета.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FBF65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3B42BAB5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CF32C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9E542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Просим к столу.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CDBA2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120A40ED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1781D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9B983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Телефонный этикет «У меня зазвонил телефон»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ED3A4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18261071" w14:textId="77777777" w:rsidTr="00A57703">
        <w:trPr>
          <w:trHeight w:val="70"/>
        </w:trPr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991CD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B26D0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"Школьный этикет"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CBC05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2F0464F5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18603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ED517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«Твой внешний вид»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1AF71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3461DB7D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1DBDA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C13AA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«Этикет, или Просто хорошие манеры»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B0F97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3F7D8C5A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E16C4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C1433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«По Стране вежливых слов»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FCECD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10E35080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E3887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B7918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«Веселый переполох в Стране хорошего тона»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176B1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664E634F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3FD10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04259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«Разговор о воспитанности»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E5422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283C82B7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4A810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049E7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«Правила этикета: Как дарить подарки»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FDF76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03B33C31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F7FF2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C3C1C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«Азбука поведения»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AC5CF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A57703" w:rsidRPr="00BD0213" w14:paraId="6A8EC161" w14:textId="77777777" w:rsidTr="00F05FC7">
        <w:tc>
          <w:tcPr>
            <w:tcW w:w="8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8DACE" w14:textId="77777777" w:rsidR="00A57703" w:rsidRPr="00BD0213" w:rsidRDefault="00A57703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Этика отношения с окружающими (18 ч)</w:t>
            </w:r>
          </w:p>
        </w:tc>
      </w:tr>
      <w:tr w:rsidR="00382246" w:rsidRPr="00BD0213" w14:paraId="77D03A47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D8BCF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92CAA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Путешествие в волшебную сказку.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32C88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71B7AC79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8A849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CC0FB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Я могу быть волшебником.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40318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41AC2F65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0885B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BE233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Маленькое дело лучше большого безделья.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1A1E3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4B5A3D25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31CCC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46F30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Любимый уголок родной Отчизны.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A5D4E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13F1FB1B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89D0A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D7859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 каждого героя свои герои.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EE7DE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783DD1E6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AEAEA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2DE04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Вот школа, дом, где мы живём.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BEC1D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3A32CAD7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A6A0F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C51A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Вот магазин, куда идём.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D2F77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072099D2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C6615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51484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Сказ от сердца и души о том, как мамы хороши.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0BA1C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2839677C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9B202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EAA5A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Люби всё живое.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A1E4E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669967A1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3CF06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9DDE3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«К тебе пришли гости»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23CF6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195D282E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98985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41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7ABA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Моя семья самая-самая.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9E905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7E2DAB27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2B81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42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0AF94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Я люблю маму милую мою.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CB80D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7EA47483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BEE9B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43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D7878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Поздравляем наших мам.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343FF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3953FB99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6AE91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44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3B696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Дорога, транспорт, пеший путь.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05E06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62BDB640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FA51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45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AD82F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Моя бабушка – самая-самая.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445FB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0C31D845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5B00F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46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FFE20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«Культура приветствия, обращения и знакомства»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4E0D3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2E03F933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28BD5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47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B5021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Мой дедушка – самый-самый.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DF59A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75921015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BF4B6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48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7EC7E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Мы соберём большой хоровод.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879B6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A57703" w:rsidRPr="00BD0213" w14:paraId="6AE9FF6B" w14:textId="77777777" w:rsidTr="00C64973">
        <w:tc>
          <w:tcPr>
            <w:tcW w:w="8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FF514" w14:textId="77777777" w:rsidR="00A57703" w:rsidRPr="00BD0213" w:rsidRDefault="00A57703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Этика отношения в коллективе (18 ч)</w:t>
            </w:r>
          </w:p>
        </w:tc>
      </w:tr>
      <w:tr w:rsidR="00382246" w:rsidRPr="00BD0213" w14:paraId="2F55EB98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88F27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49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89892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Если радость на всех одна.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21E4DF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733196CE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C02FC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B3A77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Мой класс – мои друзья.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EB48E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27E6FF8A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35A57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>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5D9F08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Самолюб никому не люб.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AAF788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263F02E4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61085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52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4B1C9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Не стесняйтесь доброты своей.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F51BFA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6FF718F9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E99BA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53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C578C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 дружбе мальчиков и девочек.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79409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1D722D4F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60476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54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61463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Общее и особенное для мальчиков и девочек.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8D4A2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182839A4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0FD1A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55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A9A47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Все на белом свете солнышкины дети.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3D4261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640D6A7D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7F71B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56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FBF4B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Подумай о других.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A7D15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724597A0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B31C5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57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15624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Цени доверие других.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27B6B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046C3E33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6DA92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58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C0036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Советуем друг другу.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0E41F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7928E4F9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AE233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59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496CC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Путешествие в мир добрых мыслей.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9C28A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075AF013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5112E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60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0DAC4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Поговорил бы кто со мной.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56EDE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37B5766B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8CFEF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61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DE528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Чего вдругом не любишь, того и сам не делай.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D0780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69B4DD71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CB432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62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9CD62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Подари другому радость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92608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3EFC06EA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01E67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63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B33E7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Поиграем и подумаем. «Правила этикета: движения при общении»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00A1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1BD0CF45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22475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64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D9A76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От чего зависит настроение.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B614E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55E4E149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C4D0E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65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4D466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Со взрослыми и сверстниками. Умеем ли мы общаться?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51D61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382246" w:rsidRPr="00BD0213" w14:paraId="0D3BF1E5" w14:textId="77777777" w:rsidTr="00A57703"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39F8F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66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D1C52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Подарок коллективу. Как хорошо, что все мы здесь сегодня собрались.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45ACC" w14:textId="77777777" w:rsidR="00382246" w:rsidRPr="00BD0213" w:rsidRDefault="00382246" w:rsidP="00AD277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</w:tbl>
    <w:p w14:paraId="4FBB90FE" w14:textId="77777777" w:rsidR="00382246" w:rsidRPr="00BD0213" w:rsidRDefault="00382246" w:rsidP="00AD277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14:paraId="69B63FF4" w14:textId="77777777" w:rsidR="00AD2776" w:rsidRPr="00BD0213" w:rsidRDefault="00AD2776" w:rsidP="00AD277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b/>
          <w:bCs/>
          <w:spacing w:val="-3"/>
          <w:sz w:val="24"/>
          <w:szCs w:val="24"/>
        </w:rPr>
        <w:t>Клуб «Город мастеров»</w:t>
      </w:r>
    </w:p>
    <w:p w14:paraId="0FC0721F" w14:textId="77777777" w:rsidR="00D36425" w:rsidRPr="00BD0213" w:rsidRDefault="00D36425" w:rsidP="00AD277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tbl>
      <w:tblPr>
        <w:tblW w:w="880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03"/>
        <w:gridCol w:w="426"/>
        <w:gridCol w:w="5670"/>
        <w:gridCol w:w="1701"/>
      </w:tblGrid>
      <w:tr w:rsidR="00D36425" w:rsidRPr="00BD0213" w14:paraId="799B708D" w14:textId="77777777" w:rsidTr="00353439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E6DA1D" w14:textId="77777777" w:rsidR="00D36425" w:rsidRPr="00BD0213" w:rsidRDefault="00D36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№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A75FC" w14:textId="77777777" w:rsidR="00D36425" w:rsidRPr="00BD0213" w:rsidRDefault="00D36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Название темы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D0A28" w14:textId="77777777" w:rsidR="00D36425" w:rsidRPr="00BD0213" w:rsidRDefault="00D36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часы</w:t>
            </w:r>
          </w:p>
        </w:tc>
      </w:tr>
      <w:tr w:rsidR="00D36425" w:rsidRPr="00BD0213" w14:paraId="63D7A3CF" w14:textId="77777777" w:rsidTr="00EE3425"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9D120" w14:textId="77777777" w:rsidR="00D36425" w:rsidRPr="00BD0213" w:rsidRDefault="00D36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1-3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894DC" w14:textId="77777777" w:rsidR="00D36425" w:rsidRPr="00BD0213" w:rsidRDefault="00D36425" w:rsidP="00D36425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“Большой белый комочек” (Изготовление поделок: заяц, снеговик, козлёнок)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13ACC3" w14:textId="77777777" w:rsidR="00D36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</w:t>
            </w:r>
          </w:p>
        </w:tc>
      </w:tr>
      <w:tr w:rsidR="00D36425" w:rsidRPr="00BD0213" w14:paraId="27A50AD0" w14:textId="77777777" w:rsidTr="00EE3425"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41669" w14:textId="77777777" w:rsidR="00D36425" w:rsidRPr="00BD0213" w:rsidRDefault="00D36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4-6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CAEA9" w14:textId="77777777" w:rsidR="00D36425" w:rsidRPr="00BD0213" w:rsidRDefault="00D36425" w:rsidP="00D36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“Цветные комочки”. Размещение мелких и крупных комочков по вырезному силуэту (грибок, черепаха)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54E2F" w14:textId="77777777" w:rsidR="00D36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</w:t>
            </w:r>
          </w:p>
        </w:tc>
      </w:tr>
      <w:tr w:rsidR="00D36425" w:rsidRPr="00BD0213" w14:paraId="1BD17E62" w14:textId="77777777" w:rsidTr="00EE3425"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C87B6" w14:textId="77777777" w:rsidR="00D36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7-8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F02CB" w14:textId="77777777" w:rsidR="00D36425" w:rsidRPr="00BD0213" w:rsidRDefault="00D36425" w:rsidP="00D36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Контурная мозаика. Кошка из полос.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EB0FFE" w14:textId="77777777" w:rsidR="00D36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</w:t>
            </w:r>
          </w:p>
        </w:tc>
      </w:tr>
      <w:tr w:rsidR="00D36425" w:rsidRPr="00BD0213" w14:paraId="7F19D668" w14:textId="77777777" w:rsidTr="00EE3425"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A39DC" w14:textId="77777777" w:rsidR="00D36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9-11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A98F9" w14:textId="77777777" w:rsidR="00D36425" w:rsidRPr="00BD0213" w:rsidRDefault="00D36425" w:rsidP="00D36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Вырезание и аппликация из геометрических фигур (квадраты и треугольники).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B3916" w14:textId="77777777" w:rsidR="00D36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</w:t>
            </w:r>
          </w:p>
        </w:tc>
      </w:tr>
      <w:tr w:rsidR="00D36425" w:rsidRPr="00BD0213" w14:paraId="6FD070B6" w14:textId="77777777" w:rsidTr="00EE3425"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356AF" w14:textId="77777777" w:rsidR="00D36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12-14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137A3" w14:textId="77777777" w:rsidR="00D36425" w:rsidRPr="00BD0213" w:rsidRDefault="00D36425" w:rsidP="00D36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Вырезание и аппликация из геометрических фигур (круги и части круга)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04DAC" w14:textId="77777777" w:rsidR="00D36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</w:t>
            </w:r>
          </w:p>
        </w:tc>
      </w:tr>
      <w:tr w:rsidR="00D36425" w:rsidRPr="00BD0213" w14:paraId="6AA9E676" w14:textId="77777777" w:rsidTr="00EE3425"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0DCEC" w14:textId="77777777" w:rsidR="00D36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15-17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8054E" w14:textId="77777777" w:rsidR="00D36425" w:rsidRPr="00BD0213" w:rsidRDefault="00D36425" w:rsidP="00D36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Оригами. Вводное занятие. Самолётик. Кораблик.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04452" w14:textId="77777777" w:rsidR="00D36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</w:t>
            </w:r>
          </w:p>
        </w:tc>
      </w:tr>
      <w:tr w:rsidR="00D36425" w:rsidRPr="00BD0213" w14:paraId="07C5B334" w14:textId="77777777" w:rsidTr="00EE3425"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B338F" w14:textId="77777777" w:rsidR="00D36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18-19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59DA3" w14:textId="77777777" w:rsidR="00D36425" w:rsidRPr="00BD0213" w:rsidRDefault="00D36425" w:rsidP="00D36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Оригами. Деревья. Лес.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D41E4" w14:textId="77777777" w:rsidR="00D36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</w:t>
            </w:r>
          </w:p>
        </w:tc>
      </w:tr>
      <w:tr w:rsidR="00D36425" w:rsidRPr="00BD0213" w14:paraId="21EA44DA" w14:textId="77777777" w:rsidTr="00EE3425"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8909B" w14:textId="77777777" w:rsidR="00D36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20-21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0656D" w14:textId="77777777" w:rsidR="00D36425" w:rsidRPr="00BD0213" w:rsidRDefault="00D36425" w:rsidP="00EE3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Оригами. Мои друзья. Гномики.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FB548" w14:textId="77777777" w:rsidR="00D36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</w:t>
            </w:r>
          </w:p>
        </w:tc>
      </w:tr>
      <w:tr w:rsidR="00D36425" w:rsidRPr="00BD0213" w14:paraId="0B2A7296" w14:textId="77777777" w:rsidTr="00EE3425"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33CA" w14:textId="77777777" w:rsidR="00D36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22-23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FA8FF" w14:textId="77777777" w:rsidR="00D36425" w:rsidRPr="00BD0213" w:rsidRDefault="00D36425" w:rsidP="00EE3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Оригами. Работа с модулями. Заяц.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30598" w14:textId="77777777" w:rsidR="00D36425" w:rsidRPr="00BD0213" w:rsidRDefault="00BC6BD6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</w:t>
            </w:r>
          </w:p>
        </w:tc>
      </w:tr>
      <w:tr w:rsidR="00D36425" w:rsidRPr="00BD0213" w14:paraId="31A55987" w14:textId="77777777" w:rsidTr="00EE3425"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A9A36" w14:textId="77777777" w:rsidR="00D36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24-25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B12E2" w14:textId="77777777" w:rsidR="00D36425" w:rsidRPr="00BD0213" w:rsidRDefault="00D36425" w:rsidP="00EE3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Оригами. Работа с модулями. Елка.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05F51" w14:textId="77777777" w:rsidR="00D36425" w:rsidRPr="00BD0213" w:rsidRDefault="00BC6BD6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</w:t>
            </w:r>
          </w:p>
        </w:tc>
      </w:tr>
      <w:tr w:rsidR="00D36425" w:rsidRPr="00BD0213" w14:paraId="66BA7071" w14:textId="77777777" w:rsidTr="00EE3425"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653D" w14:textId="77777777" w:rsidR="00D36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26-27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09CCA" w14:textId="77777777" w:rsidR="00D36425" w:rsidRPr="00BD0213" w:rsidRDefault="00D36425" w:rsidP="00EE3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Оригами. Работа с модулями. Фрукты.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8BE419" w14:textId="77777777" w:rsidR="00D36425" w:rsidRPr="00BD0213" w:rsidRDefault="00BC6BD6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</w:t>
            </w:r>
          </w:p>
        </w:tc>
      </w:tr>
      <w:tr w:rsidR="00D36425" w:rsidRPr="00BD0213" w14:paraId="6B61B9B6" w14:textId="77777777" w:rsidTr="00EE3425"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88555" w14:textId="77777777" w:rsidR="00D36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28-29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FBF08" w14:textId="77777777" w:rsidR="00D36425" w:rsidRPr="00BD0213" w:rsidRDefault="00D36425" w:rsidP="00EE3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Оригами. Работа с модулями. Торт.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075BD" w14:textId="77777777" w:rsidR="00D36425" w:rsidRPr="00BD0213" w:rsidRDefault="00BC6BD6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</w:t>
            </w:r>
          </w:p>
        </w:tc>
      </w:tr>
      <w:tr w:rsidR="00D36425" w:rsidRPr="00BD0213" w14:paraId="35299FCB" w14:textId="77777777" w:rsidTr="00EE3425"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E643E" w14:textId="77777777" w:rsidR="00D36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30-31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8725E" w14:textId="77777777" w:rsidR="00D36425" w:rsidRPr="00BD0213" w:rsidRDefault="00D36425" w:rsidP="00EE3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Оригами. Сова. Знакомство с чертежом.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863CE" w14:textId="77777777" w:rsidR="00D36425" w:rsidRPr="00BD0213" w:rsidRDefault="00BC6BD6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</w:t>
            </w:r>
          </w:p>
        </w:tc>
      </w:tr>
      <w:tr w:rsidR="00D36425" w:rsidRPr="00BD0213" w14:paraId="53F8FBB5" w14:textId="77777777" w:rsidTr="00EE3425"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3ECF0" w14:textId="77777777" w:rsidR="00D36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32-33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583E2" w14:textId="77777777" w:rsidR="00D36425" w:rsidRPr="00BD0213" w:rsidRDefault="00D36425" w:rsidP="00EE3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Оригами. Двигающиеся модели. Собачка.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66FF" w14:textId="77777777" w:rsidR="00D36425" w:rsidRPr="00BD0213" w:rsidRDefault="00BC6BD6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</w:t>
            </w:r>
          </w:p>
        </w:tc>
      </w:tr>
      <w:tr w:rsidR="00EE3425" w:rsidRPr="00BD0213" w14:paraId="62B2EB15" w14:textId="77777777" w:rsidTr="00EE3425"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D3C01" w14:textId="77777777" w:rsidR="00EE3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34-35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39F65" w14:textId="77777777" w:rsidR="00EE3425" w:rsidRPr="00BD0213" w:rsidRDefault="00EE3425" w:rsidP="00EE3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Оригами. Двухтрубный корабль. Открытка.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6C5E5" w14:textId="77777777" w:rsidR="00EE3425" w:rsidRPr="00BD0213" w:rsidRDefault="00BC6BD6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</w:t>
            </w:r>
          </w:p>
        </w:tc>
      </w:tr>
      <w:tr w:rsidR="00EE3425" w:rsidRPr="00BD0213" w14:paraId="28C3AD2A" w14:textId="77777777" w:rsidTr="00EE3425"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17F71" w14:textId="77777777" w:rsidR="00EE3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36-37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2BA5D" w14:textId="77777777" w:rsidR="00EE3425" w:rsidRPr="00BD0213" w:rsidRDefault="00EE3425" w:rsidP="00EE3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Оригами. Цветы. Простые модели.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450FC" w14:textId="77777777" w:rsidR="00EE3425" w:rsidRPr="00BD0213" w:rsidRDefault="00BC6BD6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</w:t>
            </w:r>
          </w:p>
        </w:tc>
      </w:tr>
      <w:tr w:rsidR="00EE3425" w:rsidRPr="00BD0213" w14:paraId="34DAEB28" w14:textId="77777777" w:rsidTr="00EE3425"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6E106" w14:textId="77777777" w:rsidR="00EE3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38-39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388EF" w14:textId="77777777" w:rsidR="00EE3425" w:rsidRPr="00BD0213" w:rsidRDefault="00EE3425" w:rsidP="00EE3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Оригами. Работа с модулями. Бабочка.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90614" w14:textId="77777777" w:rsidR="00EE3425" w:rsidRPr="00BD0213" w:rsidRDefault="00BC6BD6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</w:t>
            </w:r>
          </w:p>
        </w:tc>
      </w:tr>
      <w:tr w:rsidR="00EE3425" w:rsidRPr="00BD0213" w14:paraId="37872C1B" w14:textId="77777777" w:rsidTr="00EE3425"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C38B8" w14:textId="77777777" w:rsidR="00EE3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40-41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8C6DB" w14:textId="77777777" w:rsidR="00EE3425" w:rsidRPr="00BD0213" w:rsidRDefault="00EE3425" w:rsidP="00EE3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Оригами. Работа с модулями. Снежинка.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19B7F" w14:textId="77777777" w:rsidR="00EE3425" w:rsidRPr="00BD0213" w:rsidRDefault="00BC6BD6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</w:t>
            </w:r>
          </w:p>
        </w:tc>
      </w:tr>
      <w:tr w:rsidR="00EE3425" w:rsidRPr="00BD0213" w14:paraId="37D131D1" w14:textId="77777777" w:rsidTr="00EE3425"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3E0E6" w14:textId="77777777" w:rsidR="00EE3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42-43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7B045" w14:textId="77777777" w:rsidR="00EE3425" w:rsidRPr="00BD0213" w:rsidRDefault="00EE3425" w:rsidP="00EE3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Оригами. Работа с модулями. Ваза с цветами.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2234E" w14:textId="77777777" w:rsidR="00EE3425" w:rsidRPr="00BD0213" w:rsidRDefault="00BC6BD6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</w:t>
            </w:r>
          </w:p>
        </w:tc>
      </w:tr>
      <w:tr w:rsidR="00EE3425" w:rsidRPr="00BD0213" w14:paraId="08B728CC" w14:textId="77777777" w:rsidTr="00EE3425"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0E787" w14:textId="77777777" w:rsidR="00EE3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44-46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F269E" w14:textId="77777777" w:rsidR="00EE3425" w:rsidRPr="00BD0213" w:rsidRDefault="00EE3425" w:rsidP="00EE3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Пластичная полоска. Лиса. Медведь. Лягушка.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96FEA" w14:textId="77777777" w:rsidR="00EE3425" w:rsidRPr="00BD0213" w:rsidRDefault="00BC6BD6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</w:t>
            </w:r>
          </w:p>
        </w:tc>
      </w:tr>
      <w:tr w:rsidR="00EE3425" w:rsidRPr="00BD0213" w14:paraId="30E3B52C" w14:textId="77777777" w:rsidTr="00EE3425"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4C3D7" w14:textId="77777777" w:rsidR="00EE3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>47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A15FA" w14:textId="77777777" w:rsidR="00EE3425" w:rsidRPr="00BD0213" w:rsidRDefault="00EE3425" w:rsidP="00EE3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Пластичная полоска. Фонарик.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9EFDD" w14:textId="77777777" w:rsidR="00EE3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EE3425" w:rsidRPr="00BD0213" w14:paraId="0EF084B6" w14:textId="77777777" w:rsidTr="00EE3425"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A2231" w14:textId="77777777" w:rsidR="00EE3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48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E7708" w14:textId="77777777" w:rsidR="00EE3425" w:rsidRPr="00BD0213" w:rsidRDefault="00EE3425" w:rsidP="00EE3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Пластичная полоска. Гирлянда.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967D0" w14:textId="77777777" w:rsidR="00EE3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EE3425" w:rsidRPr="00BD0213" w14:paraId="7C7D80C8" w14:textId="77777777" w:rsidTr="00EE3425">
        <w:trPr>
          <w:trHeight w:val="70"/>
        </w:trPr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FEE0B" w14:textId="77777777" w:rsidR="00EE3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49-50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BF11E" w14:textId="77777777" w:rsidR="00EE3425" w:rsidRPr="00BD0213" w:rsidRDefault="00EE3425" w:rsidP="00EE3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Симметричное вырезание. Зимний лес. Ночной лес.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DCC8F" w14:textId="77777777" w:rsidR="00EE3425" w:rsidRPr="00BD0213" w:rsidRDefault="00BC6BD6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</w:t>
            </w:r>
          </w:p>
        </w:tc>
      </w:tr>
      <w:tr w:rsidR="00EE3425" w:rsidRPr="00BD0213" w14:paraId="7E208A94" w14:textId="77777777" w:rsidTr="00EE3425"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27C27" w14:textId="77777777" w:rsidR="00EE3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51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1DBFB" w14:textId="77777777" w:rsidR="00EE3425" w:rsidRPr="00BD0213" w:rsidRDefault="00EE3425" w:rsidP="00EE3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Симметричное вырезание. Рыбки в аквариуме.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0F0BE" w14:textId="77777777" w:rsidR="00EE3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EE3425" w:rsidRPr="00BD0213" w14:paraId="48A32105" w14:textId="77777777" w:rsidTr="00EE3425"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13CA3" w14:textId="77777777" w:rsidR="00EE3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52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01035" w14:textId="77777777" w:rsidR="00EE3425" w:rsidRPr="00BD0213" w:rsidRDefault="00EE3425" w:rsidP="00EE3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Кокосовая пальма.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A96AC" w14:textId="77777777" w:rsidR="00EE3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EE3425" w:rsidRPr="00BD0213" w14:paraId="3931BEBE" w14:textId="77777777" w:rsidTr="00EE3425"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6A32B" w14:textId="77777777" w:rsidR="00EE3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53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E871C" w14:textId="77777777" w:rsidR="00EE3425" w:rsidRPr="00BD0213" w:rsidRDefault="00EE3425" w:rsidP="00EE3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Шахматное плетение. Закладка.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1F286" w14:textId="77777777" w:rsidR="00EE3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EE3425" w:rsidRPr="00BD0213" w14:paraId="43222F59" w14:textId="77777777" w:rsidTr="00EE3425"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F647A" w14:textId="77777777" w:rsidR="00EE3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54-55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E73EA" w14:textId="77777777" w:rsidR="00EE3425" w:rsidRPr="00BD0213" w:rsidRDefault="00EE3425" w:rsidP="00EE3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Шахматное плетение. Коврик. Корзина с цветами.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19873" w14:textId="77777777" w:rsidR="00EE3425" w:rsidRPr="00BD0213" w:rsidRDefault="00BC6BD6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</w:t>
            </w:r>
          </w:p>
        </w:tc>
      </w:tr>
      <w:tr w:rsidR="00EE3425" w:rsidRPr="00BD0213" w14:paraId="1C9B3FCC" w14:textId="77777777" w:rsidTr="00EE3425"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F37D3" w14:textId="77777777" w:rsidR="00EE3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56-58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D4436" w14:textId="77777777" w:rsidR="00EE3425" w:rsidRPr="00BD0213" w:rsidRDefault="00EE3425" w:rsidP="00EE3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Объёмная аппликация (фонарики). Овощи, фрукты.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EAC0D" w14:textId="77777777" w:rsidR="00EE3425" w:rsidRPr="00BD0213" w:rsidRDefault="00BC6BD6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</w:t>
            </w:r>
          </w:p>
        </w:tc>
      </w:tr>
      <w:tr w:rsidR="00EE3425" w:rsidRPr="00BD0213" w14:paraId="47CA0E2A" w14:textId="77777777" w:rsidTr="00EE3425"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B3D1E" w14:textId="77777777" w:rsidR="00EE3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59-60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470BA" w14:textId="77777777" w:rsidR="00EE3425" w:rsidRPr="00BD0213" w:rsidRDefault="00EE3425" w:rsidP="00EE3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Петли. “Ромашка”.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57EB0" w14:textId="77777777" w:rsidR="00EE3425" w:rsidRPr="00BD0213" w:rsidRDefault="00BC6BD6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</w:t>
            </w:r>
          </w:p>
        </w:tc>
      </w:tr>
      <w:tr w:rsidR="00EE3425" w:rsidRPr="00BD0213" w14:paraId="58281245" w14:textId="77777777" w:rsidTr="00EE3425"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E2E23" w14:textId="77777777" w:rsidR="00EE3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61-62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CB621" w14:textId="77777777" w:rsidR="00EE3425" w:rsidRPr="00BD0213" w:rsidRDefault="00EE3425" w:rsidP="00EE3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Петли. “Птица”.</w:t>
            </w:r>
          </w:p>
          <w:p w14:paraId="2B33D96B" w14:textId="77777777" w:rsidR="00EE3425" w:rsidRPr="00BD0213" w:rsidRDefault="00EE3425" w:rsidP="00EE3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Петли. “Лев”.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8B802" w14:textId="77777777" w:rsidR="00EE3425" w:rsidRPr="00BD0213" w:rsidRDefault="00BC6BD6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</w:t>
            </w:r>
          </w:p>
        </w:tc>
      </w:tr>
      <w:tr w:rsidR="00EE3425" w:rsidRPr="00BD0213" w14:paraId="38DD5C87" w14:textId="77777777" w:rsidTr="00EE3425"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1D07D" w14:textId="77777777" w:rsidR="00EE3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63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802B6" w14:textId="77777777" w:rsidR="00EE3425" w:rsidRPr="00BD0213" w:rsidRDefault="00EE3425" w:rsidP="00EE3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Петли. “Астра”.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CB58B" w14:textId="77777777" w:rsidR="00EE3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EE3425" w:rsidRPr="00BD0213" w14:paraId="4AF4A44A" w14:textId="77777777" w:rsidTr="00EE3425"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38861" w14:textId="77777777" w:rsidR="00EE3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64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3A2D8" w14:textId="77777777" w:rsidR="00EE3425" w:rsidRPr="00BD0213" w:rsidRDefault="00EE3425" w:rsidP="00EE3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Петли. “Астра” – украшение корзины.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AF564" w14:textId="77777777" w:rsidR="00EE3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</w:tr>
      <w:tr w:rsidR="00EE3425" w:rsidRPr="00BD0213" w14:paraId="2B245387" w14:textId="77777777" w:rsidTr="00EE3425"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F961C" w14:textId="77777777" w:rsidR="00EE3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65-66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E6C57" w14:textId="77777777" w:rsidR="00EE3425" w:rsidRPr="00BD0213" w:rsidRDefault="00EE3425" w:rsidP="00EE3425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Петли. Ветка ели.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F19FA" w14:textId="77777777" w:rsidR="00EE3425" w:rsidRPr="00BD0213" w:rsidRDefault="00EE3425" w:rsidP="0035343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021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</w:t>
            </w:r>
          </w:p>
        </w:tc>
      </w:tr>
    </w:tbl>
    <w:p w14:paraId="2BA5355D" w14:textId="77777777" w:rsidR="00D36425" w:rsidRPr="00BD0213" w:rsidRDefault="00D36425" w:rsidP="00AD277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14:paraId="7BFD0A05" w14:textId="77777777" w:rsidR="00D36425" w:rsidRPr="00BD0213" w:rsidRDefault="00D36425" w:rsidP="00AD277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14:paraId="35766ED5" w14:textId="77777777" w:rsidR="00AD2776" w:rsidRPr="00BD0213" w:rsidRDefault="00AD2776" w:rsidP="007A0F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14:paraId="1B86B587" w14:textId="77777777" w:rsidR="000517DE" w:rsidRPr="00BD0213" w:rsidRDefault="00AD2776" w:rsidP="000517DE">
      <w:pPr>
        <w:numPr>
          <w:ilvl w:val="0"/>
          <w:numId w:val="2"/>
        </w:num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0213">
        <w:rPr>
          <w:rFonts w:ascii="Times New Roman" w:eastAsia="Calibri" w:hAnsi="Times New Roman" w:cs="Times New Roman"/>
          <w:b/>
          <w:sz w:val="24"/>
          <w:szCs w:val="24"/>
        </w:rPr>
        <w:t>Требования к уровню усвоения программы</w:t>
      </w:r>
      <w:r w:rsidR="000517DE" w:rsidRPr="00BD0213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19EEAED9" w14:textId="77777777" w:rsidR="00CD669D" w:rsidRPr="00BD0213" w:rsidRDefault="00CD669D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В результате изучения данной программы в конце первого годаобучающиеся получат возможность формирования</w:t>
      </w:r>
    </w:p>
    <w:p w14:paraId="74B67426" w14:textId="77777777" w:rsidR="00CD669D" w:rsidRPr="00BD0213" w:rsidRDefault="00CD669D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0213">
        <w:rPr>
          <w:rFonts w:ascii="Times New Roman" w:eastAsia="Calibri" w:hAnsi="Times New Roman" w:cs="Times New Roman"/>
          <w:b/>
          <w:sz w:val="24"/>
          <w:szCs w:val="24"/>
        </w:rPr>
        <w:t>личностных результатов:</w:t>
      </w:r>
    </w:p>
    <w:p w14:paraId="1692D449" w14:textId="77777777" w:rsidR="00CD669D" w:rsidRPr="00BD0213" w:rsidRDefault="000F597F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CD669D" w:rsidRPr="00BD0213">
        <w:rPr>
          <w:rFonts w:ascii="Times New Roman" w:eastAsia="Calibri" w:hAnsi="Times New Roman" w:cs="Times New Roman"/>
          <w:sz w:val="24"/>
          <w:szCs w:val="24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нормы);</w:t>
      </w:r>
    </w:p>
    <w:p w14:paraId="19E6BF60" w14:textId="77777777" w:rsidR="00CD669D" w:rsidRPr="00BD0213" w:rsidRDefault="000F597F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CD669D" w:rsidRPr="00BD0213">
        <w:rPr>
          <w:rFonts w:ascii="Times New Roman" w:eastAsia="Calibri" w:hAnsi="Times New Roman" w:cs="Times New Roman"/>
          <w:sz w:val="24"/>
          <w:szCs w:val="24"/>
        </w:rPr>
        <w:t>в предложенных педагогом ситуациях общения и сотрудничества, при поддержке других участников группы и педагога, делать выбор, как поступить, опираясь на этические нормы;</w:t>
      </w:r>
    </w:p>
    <w:p w14:paraId="44488AF5" w14:textId="77777777" w:rsidR="00CD669D" w:rsidRPr="00BD0213" w:rsidRDefault="000F597F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CD669D" w:rsidRPr="00BD0213">
        <w:rPr>
          <w:rFonts w:ascii="Times New Roman" w:eastAsia="Calibri" w:hAnsi="Times New Roman" w:cs="Times New Roman"/>
          <w:sz w:val="24"/>
          <w:szCs w:val="24"/>
        </w:rPr>
        <w:t xml:space="preserve">проявлять познавательный интерес; </w:t>
      </w:r>
    </w:p>
    <w:p w14:paraId="2E07C4FA" w14:textId="77777777" w:rsidR="00CD669D" w:rsidRPr="00BD0213" w:rsidRDefault="00CD669D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0213">
        <w:rPr>
          <w:rFonts w:ascii="Times New Roman" w:eastAsia="Calibri" w:hAnsi="Times New Roman" w:cs="Times New Roman"/>
          <w:b/>
          <w:sz w:val="24"/>
          <w:szCs w:val="24"/>
        </w:rPr>
        <w:t>метапредметные результаты:</w:t>
      </w:r>
    </w:p>
    <w:p w14:paraId="7B1C7AD7" w14:textId="77777777" w:rsidR="00CD669D" w:rsidRPr="00BD0213" w:rsidRDefault="00CD669D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D0213">
        <w:rPr>
          <w:rFonts w:ascii="Times New Roman" w:eastAsia="Calibri" w:hAnsi="Times New Roman" w:cs="Times New Roman"/>
          <w:i/>
          <w:sz w:val="24"/>
          <w:szCs w:val="24"/>
        </w:rPr>
        <w:t>регулятивные УУД:</w:t>
      </w:r>
    </w:p>
    <w:p w14:paraId="0EA18A03" w14:textId="77777777" w:rsidR="00CD669D" w:rsidRPr="00BD0213" w:rsidRDefault="00CD669D" w:rsidP="004109FB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определять и формулировать цель деятельности с помощью педагога;</w:t>
      </w:r>
    </w:p>
    <w:p w14:paraId="66384AF6" w14:textId="77777777" w:rsidR="00CD669D" w:rsidRPr="00BD0213" w:rsidRDefault="00CD669D" w:rsidP="004109FB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проговаривать последовательность действий;</w:t>
      </w:r>
    </w:p>
    <w:p w14:paraId="18A0B036" w14:textId="77777777" w:rsidR="00CD669D" w:rsidRPr="00BD0213" w:rsidRDefault="00CD669D" w:rsidP="004109FB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учиться высказывать свое предположение (версию);</w:t>
      </w:r>
    </w:p>
    <w:p w14:paraId="6794D038" w14:textId="77777777" w:rsidR="00CD669D" w:rsidRPr="00BD0213" w:rsidRDefault="00CD669D" w:rsidP="004109FB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учиться работать по предложенному педагогом плану;</w:t>
      </w:r>
    </w:p>
    <w:p w14:paraId="5304F4EB" w14:textId="77777777" w:rsidR="00CD669D" w:rsidRPr="00BD0213" w:rsidRDefault="00CD669D" w:rsidP="004109FB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учиться отличать верно выполненное задание от неверного;</w:t>
      </w:r>
    </w:p>
    <w:p w14:paraId="0034CFE4" w14:textId="77777777" w:rsidR="00CD669D" w:rsidRPr="00BD0213" w:rsidRDefault="00CD669D" w:rsidP="004109FB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учиться совместно с педагогом и другими учениками давать эмоциональную оценку деятельности товарищей;</w:t>
      </w:r>
    </w:p>
    <w:p w14:paraId="0517FC41" w14:textId="77777777" w:rsidR="00CD669D" w:rsidRPr="00BD0213" w:rsidRDefault="00CD669D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познавательные УУД:</w:t>
      </w:r>
    </w:p>
    <w:p w14:paraId="0434F35B" w14:textId="77777777" w:rsidR="00CD669D" w:rsidRPr="00BD0213" w:rsidRDefault="00CD669D" w:rsidP="004109FB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ориентироваться в своей системе знаний: отличать новое от уже известного с помощью педагога;</w:t>
      </w:r>
    </w:p>
    <w:p w14:paraId="7E688C35" w14:textId="77777777" w:rsidR="00CD669D" w:rsidRPr="00BD0213" w:rsidRDefault="00CD669D" w:rsidP="004109FB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учиться добывать новые знания: находить ответы на вопросы, используя свой жизненный опыт, информацию, полученную от педагога, и используя учебную литературу;</w:t>
      </w:r>
    </w:p>
    <w:p w14:paraId="0BD7D658" w14:textId="77777777" w:rsidR="00CD669D" w:rsidRPr="00BD0213" w:rsidRDefault="00CD669D" w:rsidP="004109FB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учиться овладевать измерительными инструментами;</w:t>
      </w:r>
    </w:p>
    <w:p w14:paraId="7246A1E4" w14:textId="77777777" w:rsidR="00CD669D" w:rsidRPr="00BD0213" w:rsidRDefault="00CD669D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D0213">
        <w:rPr>
          <w:rFonts w:ascii="Times New Roman" w:eastAsia="Calibri" w:hAnsi="Times New Roman" w:cs="Times New Roman"/>
          <w:i/>
          <w:sz w:val="24"/>
          <w:szCs w:val="24"/>
        </w:rPr>
        <w:t>коммуникативные УУД:</w:t>
      </w:r>
    </w:p>
    <w:p w14:paraId="1ABDA350" w14:textId="77777777" w:rsidR="000517DE" w:rsidRPr="00BD0213" w:rsidRDefault="000517DE" w:rsidP="004109FB">
      <w:pPr>
        <w:numPr>
          <w:ilvl w:val="0"/>
          <w:numId w:val="24"/>
        </w:numPr>
        <w:tabs>
          <w:tab w:val="clear" w:pos="1004"/>
          <w:tab w:val="num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14:paraId="782EF4B9" w14:textId="77777777" w:rsidR="000517DE" w:rsidRPr="00BD0213" w:rsidRDefault="000517DE" w:rsidP="004109FB">
      <w:pPr>
        <w:numPr>
          <w:ilvl w:val="0"/>
          <w:numId w:val="26"/>
        </w:numPr>
        <w:tabs>
          <w:tab w:val="clear" w:pos="1004"/>
          <w:tab w:val="num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   Слушать и понимать речь других.</w:t>
      </w:r>
    </w:p>
    <w:p w14:paraId="3C6F540B" w14:textId="77777777" w:rsidR="000517DE" w:rsidRPr="00BD0213" w:rsidRDefault="000517DE" w:rsidP="004109FB">
      <w:pPr>
        <w:numPr>
          <w:ilvl w:val="0"/>
          <w:numId w:val="26"/>
        </w:numPr>
        <w:tabs>
          <w:tab w:val="clear" w:pos="1004"/>
          <w:tab w:val="num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  Аргументировать свою позицию в коммуникации, учитывать разные мнения, использовать критерии для обоснования своего суждения.</w:t>
      </w:r>
    </w:p>
    <w:p w14:paraId="15F80723" w14:textId="77777777" w:rsidR="000517DE" w:rsidRPr="00BD0213" w:rsidRDefault="000517DE" w:rsidP="004109FB">
      <w:pPr>
        <w:numPr>
          <w:ilvl w:val="0"/>
          <w:numId w:val="26"/>
        </w:numPr>
        <w:tabs>
          <w:tab w:val="clear" w:pos="1004"/>
          <w:tab w:val="num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Контролировать свою деятельность: обнаруживать и исправлять ошибки.</w:t>
      </w:r>
    </w:p>
    <w:p w14:paraId="673674B9" w14:textId="77777777" w:rsidR="000517DE" w:rsidRPr="00BD0213" w:rsidRDefault="000517DE" w:rsidP="004109FB">
      <w:pPr>
        <w:numPr>
          <w:ilvl w:val="0"/>
          <w:numId w:val="25"/>
        </w:numPr>
        <w:tabs>
          <w:tab w:val="clear" w:pos="1004"/>
          <w:tab w:val="num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Совместно договариваться о правилах общения и поведения в школе и следовать им.</w:t>
      </w:r>
    </w:p>
    <w:p w14:paraId="2F28C116" w14:textId="77777777" w:rsidR="000517DE" w:rsidRPr="00BD0213" w:rsidRDefault="000517DE" w:rsidP="004109FB">
      <w:pPr>
        <w:numPr>
          <w:ilvl w:val="0"/>
          <w:numId w:val="27"/>
        </w:numPr>
        <w:tabs>
          <w:tab w:val="clear" w:pos="1004"/>
          <w:tab w:val="num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Учиться выполнять различные роли в группе (лидера, исполнителя, критика).</w:t>
      </w:r>
    </w:p>
    <w:p w14:paraId="498447B4" w14:textId="77777777" w:rsidR="000517DE" w:rsidRPr="00BD0213" w:rsidRDefault="000517DE" w:rsidP="004109FB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iCs/>
          <w:sz w:val="24"/>
          <w:szCs w:val="24"/>
        </w:rPr>
        <w:t>Включаться </w:t>
      </w:r>
      <w:r w:rsidRPr="00BD0213">
        <w:rPr>
          <w:rFonts w:ascii="Times New Roman" w:eastAsia="Calibri" w:hAnsi="Times New Roman" w:cs="Times New Roman"/>
          <w:sz w:val="24"/>
          <w:szCs w:val="24"/>
        </w:rPr>
        <w:t>в групповую</w:t>
      </w:r>
      <w:r w:rsidR="00680D91" w:rsidRPr="00BD0213">
        <w:rPr>
          <w:rFonts w:ascii="Times New Roman" w:eastAsia="Calibri" w:hAnsi="Times New Roman" w:cs="Times New Roman"/>
          <w:sz w:val="24"/>
          <w:szCs w:val="24"/>
        </w:rPr>
        <w:t xml:space="preserve"> работу,</w:t>
      </w:r>
      <w:r w:rsidRPr="00BD0213">
        <w:rPr>
          <w:rFonts w:ascii="Times New Roman" w:eastAsia="Calibri" w:hAnsi="Times New Roman" w:cs="Times New Roman"/>
          <w:sz w:val="24"/>
          <w:szCs w:val="24"/>
        </w:rPr>
        <w:t> </w:t>
      </w:r>
      <w:r w:rsidR="00680D91" w:rsidRPr="00BD0213">
        <w:rPr>
          <w:rFonts w:ascii="Times New Roman" w:eastAsia="Calibri" w:hAnsi="Times New Roman" w:cs="Times New Roman"/>
          <w:sz w:val="24"/>
          <w:szCs w:val="24"/>
        </w:rPr>
        <w:t>овладевать навыками сотрудничества в группе в совместном решении учебной задачи;</w:t>
      </w:r>
    </w:p>
    <w:p w14:paraId="72BF8EA4" w14:textId="77777777" w:rsidR="000517DE" w:rsidRPr="00BD0213" w:rsidRDefault="000517DE" w:rsidP="004109FB">
      <w:pPr>
        <w:numPr>
          <w:ilvl w:val="0"/>
          <w:numId w:val="27"/>
        </w:numPr>
        <w:tabs>
          <w:tab w:val="clear" w:pos="1004"/>
          <w:tab w:val="num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iCs/>
          <w:sz w:val="24"/>
          <w:szCs w:val="24"/>
        </w:rPr>
        <w:t>Участвовать </w:t>
      </w:r>
      <w:r w:rsidRPr="00BD0213">
        <w:rPr>
          <w:rFonts w:ascii="Times New Roman" w:eastAsia="Calibri" w:hAnsi="Times New Roman" w:cs="Times New Roman"/>
          <w:sz w:val="24"/>
          <w:szCs w:val="24"/>
        </w:rPr>
        <w:t>в обсуждении проблемных вопросов, высказывать собственное мнение и аргументировать его.</w:t>
      </w:r>
    </w:p>
    <w:p w14:paraId="39D02A02" w14:textId="77777777" w:rsidR="00CD669D" w:rsidRPr="00BD0213" w:rsidRDefault="00CD669D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b/>
          <w:sz w:val="24"/>
          <w:szCs w:val="24"/>
        </w:rPr>
        <w:t>предметными результатами</w:t>
      </w: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 являются формирование следующих умений:</w:t>
      </w:r>
    </w:p>
    <w:p w14:paraId="01E84F18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0213">
        <w:rPr>
          <w:rFonts w:ascii="Times New Roman" w:eastAsia="Calibri" w:hAnsi="Times New Roman" w:cs="Times New Roman"/>
          <w:b/>
          <w:sz w:val="24"/>
          <w:szCs w:val="24"/>
        </w:rPr>
        <w:t>Клуб « Всезнайка»</w:t>
      </w:r>
    </w:p>
    <w:p w14:paraId="482F0051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определять целое и часть;</w:t>
      </w:r>
    </w:p>
    <w:p w14:paraId="4E2C10E6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устанавливать общие признаки, обобщать, делать несложные выводы;</w:t>
      </w:r>
    </w:p>
    <w:p w14:paraId="0B912080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определять последовательность действий;</w:t>
      </w:r>
    </w:p>
    <w:p w14:paraId="599872EA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находить истинные и ложные высказывания;</w:t>
      </w:r>
    </w:p>
    <w:p w14:paraId="487D5F7D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наделять предметы новыми свойствами, переносить свойства с одних предметов на другие;</w:t>
      </w:r>
    </w:p>
    <w:p w14:paraId="0CC50825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 xml:space="preserve"> описывать признаки предметов и узнавать предметы по их признакам;</w:t>
      </w:r>
    </w:p>
    <w:p w14:paraId="7DD61CB9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выделять существенные признаки предметов;</w:t>
      </w:r>
    </w:p>
    <w:p w14:paraId="1A18E8A2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сравнивать между собой предметы, явления;</w:t>
      </w:r>
    </w:p>
    <w:p w14:paraId="48A15968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классифицировать явления, предметы;</w:t>
      </w:r>
    </w:p>
    <w:p w14:paraId="70EFBA5A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судить о противоположных явлениях;</w:t>
      </w:r>
    </w:p>
    <w:p w14:paraId="37CD0B27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давать определения тем или иным понятиям;</w:t>
      </w:r>
    </w:p>
    <w:p w14:paraId="5031A5C4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выявлять функциональные отношения между понятиями;</w:t>
      </w:r>
    </w:p>
    <w:p w14:paraId="1BB13ECD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 xml:space="preserve">выявлять закономерности и проводить аналогии.  </w:t>
      </w:r>
    </w:p>
    <w:p w14:paraId="79C2F5D7" w14:textId="77777777" w:rsidR="00D35916" w:rsidRPr="00BD0213" w:rsidRDefault="00D35916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0213">
        <w:rPr>
          <w:rFonts w:ascii="Times New Roman" w:eastAsia="Calibri" w:hAnsi="Times New Roman" w:cs="Times New Roman"/>
          <w:b/>
          <w:sz w:val="24"/>
          <w:szCs w:val="24"/>
        </w:rPr>
        <w:t>Клуб «Русские народные игры и забавы»</w:t>
      </w:r>
    </w:p>
    <w:p w14:paraId="475E4239" w14:textId="77777777" w:rsidR="00D35916" w:rsidRPr="00BD0213" w:rsidRDefault="00D35916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Предметными результатами освоения учащимися содержания программы следующие умения:</w:t>
      </w:r>
    </w:p>
    <w:p w14:paraId="061F6E23" w14:textId="77777777" w:rsidR="00D35916" w:rsidRPr="00BD0213" w:rsidRDefault="00D35916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представлять игры как средство укрепления здоровья, физического развития и физической подготовки человека;</w:t>
      </w:r>
    </w:p>
    <w:p w14:paraId="7ED0D7A1" w14:textId="77777777" w:rsidR="00D35916" w:rsidRPr="00BD0213" w:rsidRDefault="00D35916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14:paraId="2CED2E0E" w14:textId="77777777" w:rsidR="00D35916" w:rsidRPr="00BD0213" w:rsidRDefault="00D35916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14:paraId="220C9E96" w14:textId="77777777" w:rsidR="00D35916" w:rsidRPr="00BD0213" w:rsidRDefault="00D35916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бережно обращаться с инвентарём и оборудованием, соблюдать требования техники безопасности к местам проведения;</w:t>
      </w:r>
    </w:p>
    <w:p w14:paraId="592CAF9E" w14:textId="77777777" w:rsidR="00D35916" w:rsidRPr="00BD0213" w:rsidRDefault="00D35916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организовывать и проводить игры с разной целевой направленностью</w:t>
      </w:r>
    </w:p>
    <w:p w14:paraId="225A130C" w14:textId="77777777" w:rsidR="00D35916" w:rsidRPr="00BD0213" w:rsidRDefault="00D35916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взаимодействовать со сверстниками по правилам проведения подвижных игр и соревнований;</w:t>
      </w:r>
    </w:p>
    <w:p w14:paraId="7499743F" w14:textId="77777777" w:rsidR="00D35916" w:rsidRPr="00BD0213" w:rsidRDefault="00D35916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14:paraId="3E0D7A44" w14:textId="77777777" w:rsidR="00D35916" w:rsidRPr="00BD0213" w:rsidRDefault="00D35916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14:paraId="26185367" w14:textId="77777777" w:rsidR="00D35916" w:rsidRPr="00BD0213" w:rsidRDefault="00D35916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выполнять технические действия из базовых видов спорта, применять их в игровой и соревновательной деятельности;</w:t>
      </w:r>
    </w:p>
    <w:p w14:paraId="0E4461F3" w14:textId="77777777" w:rsidR="00D35916" w:rsidRPr="00BD0213" w:rsidRDefault="00D35916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14:paraId="706E5E59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0213">
        <w:rPr>
          <w:rFonts w:ascii="Times New Roman" w:eastAsia="Calibri" w:hAnsi="Times New Roman" w:cs="Times New Roman"/>
          <w:b/>
          <w:sz w:val="24"/>
          <w:szCs w:val="24"/>
        </w:rPr>
        <w:t>Клуб «Музыкальная шкатулка»</w:t>
      </w:r>
    </w:p>
    <w:p w14:paraId="55266994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В области предметных результатов:</w:t>
      </w:r>
    </w:p>
    <w:p w14:paraId="3DAD2650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умение определять характер и настроение  музыки с учетом терминов и образных определений;</w:t>
      </w:r>
    </w:p>
    <w:p w14:paraId="36A392D8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умение воспринимать музыку разных жанров, размышлять о музыкальных произведениях как способе выражения чувств и мыслей человека;</w:t>
      </w:r>
    </w:p>
    <w:p w14:paraId="3C4542C2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умение соотносить простые образцы народной и профессиональной музыки;</w:t>
      </w:r>
    </w:p>
    <w:p w14:paraId="481EE198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знание музыкальных инструментов, входящих в группы струнных смычковых и деревянных духовых;</w:t>
      </w:r>
    </w:p>
    <w:p w14:paraId="63C16B3E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lastRenderedPageBreak/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 xml:space="preserve">проявление навыков вокально – хоровой деятельности (умение исполнять более сложные длительности и ритмические рисунки; </w:t>
      </w:r>
    </w:p>
    <w:p w14:paraId="0E3C205D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Обучающиеся должны знать: </w:t>
      </w:r>
    </w:p>
    <w:p w14:paraId="33B24669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первичные жанры: песня, танец, марш, вокальная и инструментальная музыка;</w:t>
      </w:r>
    </w:p>
    <w:p w14:paraId="5943ED94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музыкальные термины и названия: мелодия, аккомпанемент, темп, регистр, динамика, тембр, фраза, куплет, запев, припев, вступление;</w:t>
      </w:r>
    </w:p>
    <w:p w14:paraId="1DFE32E4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правила пения, певческой постановки и охраны голоса.</w:t>
      </w:r>
    </w:p>
    <w:p w14:paraId="3BF30C6D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правила распределение дыхания при исполнении музыкального произведения.</w:t>
      </w:r>
    </w:p>
    <w:p w14:paraId="763082E4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Обучающиеся должны уметь: </w:t>
      </w:r>
    </w:p>
    <w:p w14:paraId="3E1A681A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определять главные отличительные особенности музыкальных жанров – песни,  хоровой музыки, оперы, балета.</w:t>
      </w:r>
      <w:r w:rsidR="000517DE" w:rsidRPr="00BD0213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Pr="00BD0213">
        <w:rPr>
          <w:rFonts w:ascii="Times New Roman" w:eastAsia="Calibri" w:hAnsi="Times New Roman" w:cs="Times New Roman"/>
          <w:sz w:val="24"/>
          <w:szCs w:val="24"/>
        </w:rPr>
        <w:t>роявлять навыки вокально-хоровой деятельности (исполнение одноголосных произведений с дублирующим вокальную партию аккомпанементом, пение   в унисон, правильное распределение дыхания в длинной фразе, использование цепного дыхания);</w:t>
      </w:r>
    </w:p>
    <w:p w14:paraId="16189047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сравнивать и  обобщать на примере предлагаемых произведений;</w:t>
      </w:r>
    </w:p>
    <w:p w14:paraId="4763BDAC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слушать и эмоционально исполнять вокальные произведения;</w:t>
      </w:r>
    </w:p>
    <w:p w14:paraId="58704D12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проявлять  навыки  вокально – хоровой деятельности;</w:t>
      </w:r>
    </w:p>
    <w:p w14:paraId="6749805B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выявлять общее и особенное между прослушанным произведением и произведениями других видов искусств</w:t>
      </w:r>
    </w:p>
    <w:p w14:paraId="09CE1494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0213">
        <w:rPr>
          <w:rFonts w:ascii="Times New Roman" w:eastAsia="Calibri" w:hAnsi="Times New Roman" w:cs="Times New Roman"/>
          <w:b/>
          <w:sz w:val="24"/>
          <w:szCs w:val="24"/>
        </w:rPr>
        <w:t>Клуб « Школа этикета»</w:t>
      </w:r>
    </w:p>
    <w:p w14:paraId="41F82C5C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b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D0213">
        <w:rPr>
          <w:rFonts w:ascii="Times New Roman" w:eastAsia="Calibri" w:hAnsi="Times New Roman" w:cs="Times New Roman"/>
          <w:sz w:val="24"/>
          <w:szCs w:val="24"/>
        </w:rPr>
        <w:t>начальные представления о моральных нормах и правилах нравственного поведения;</w:t>
      </w:r>
    </w:p>
    <w:p w14:paraId="68CAA0E8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нравственно-этический опыт взаимодействия со сверстниками, старшими и младшими детьми, взрослыми в соответствии с общепринятыми нравственными нормами;</w:t>
      </w:r>
    </w:p>
    <w:p w14:paraId="408BDC2B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неравнодушие к жизненным проблемам других людей, сочувствие к человеку, находящемуся в трудной ситуации;</w:t>
      </w:r>
    </w:p>
    <w:p w14:paraId="508A2913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способность эмоционально реагировать на негативные проявления в детском обществе и обществе в целом, анализировать нравственную сторону своих поступков и поступков других людей;</w:t>
      </w:r>
    </w:p>
    <w:p w14:paraId="5F56945E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уважительное отношение к родителям, к старшим, заботливое отношение к младшим;</w:t>
      </w:r>
    </w:p>
    <w:p w14:paraId="1786CB85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знание традиций своей семьи и образовательного учреждения, бережное отношение к ним.</w:t>
      </w:r>
    </w:p>
    <w:p w14:paraId="293A59FA" w14:textId="77777777" w:rsidR="00CD669D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0213">
        <w:rPr>
          <w:rFonts w:ascii="Times New Roman" w:eastAsia="Calibri" w:hAnsi="Times New Roman" w:cs="Times New Roman"/>
          <w:b/>
          <w:sz w:val="24"/>
          <w:szCs w:val="24"/>
        </w:rPr>
        <w:t>Клуб Город мастеров»</w:t>
      </w:r>
    </w:p>
    <w:p w14:paraId="3E9A8930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 xml:space="preserve">познакомятся со свойствами и возможностями бумаги как материала для художественного творчества; </w:t>
      </w:r>
    </w:p>
    <w:p w14:paraId="498DC736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 xml:space="preserve">познакомятся с основами знаний в области композиции, формообразования; </w:t>
      </w:r>
    </w:p>
    <w:p w14:paraId="5F20351D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 xml:space="preserve">познакомятся с основными видами работ из бумаги (вырезки, плетения, оригами, аппликация, объемное конструирование); </w:t>
      </w:r>
    </w:p>
    <w:p w14:paraId="71A272D9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 xml:space="preserve">овладеют основными приемами работы с бумагой: складывание, сгибание, вырезание, гофрирование, склеивание; </w:t>
      </w:r>
    </w:p>
    <w:p w14:paraId="001CDC75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 xml:space="preserve">научатся последовательно вести работу (замысел, эскиз, выбор материала и способов изготовления, готовое изделие); </w:t>
      </w:r>
    </w:p>
    <w:p w14:paraId="6E421E16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 xml:space="preserve">научатся работать нужными инструментами и приспособлениями; </w:t>
      </w:r>
    </w:p>
    <w:p w14:paraId="79892AED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 xml:space="preserve">научатся самостоятельно решать вопросы конструирования и изготовления бумажных (выбор материалов, способов обработки, умения планировать, осуществлять самоконтроль); </w:t>
      </w:r>
    </w:p>
    <w:p w14:paraId="1E40B4C5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 xml:space="preserve">овладеют основными техническими приемами макетирования; </w:t>
      </w:r>
    </w:p>
    <w:p w14:paraId="3363A7FC" w14:textId="77777777" w:rsidR="00FD0A72" w:rsidRPr="00BD0213" w:rsidRDefault="00FD0A72" w:rsidP="007A0F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 xml:space="preserve">изучат приемы пластической проработки поверхности и ее трансформации в объемные элементы; </w:t>
      </w:r>
    </w:p>
    <w:p w14:paraId="11302DCA" w14:textId="77777777" w:rsidR="00FD0A72" w:rsidRPr="00BD0213" w:rsidRDefault="00FD0A72" w:rsidP="00B41163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 xml:space="preserve">освоят основные приемы учебно-исследовательской деятельности в рамках разработки творческих проектов. </w:t>
      </w:r>
    </w:p>
    <w:p w14:paraId="00595D8D" w14:textId="77777777" w:rsidR="00FD0A72" w:rsidRPr="00BD0213" w:rsidRDefault="00FD0A72" w:rsidP="00B41163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Учащиеся должны:</w:t>
      </w:r>
    </w:p>
    <w:p w14:paraId="7F66A26A" w14:textId="77777777" w:rsidR="00FD0A72" w:rsidRPr="00BD0213" w:rsidRDefault="00FD0A72" w:rsidP="00B41163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 Уметь: работать с бумагой (складывать, наносить разметку и т.п.)</w:t>
      </w:r>
    </w:p>
    <w:p w14:paraId="1F71C58E" w14:textId="77777777" w:rsidR="00FD0A72" w:rsidRPr="00BD0213" w:rsidRDefault="00FD0A72" w:rsidP="00B41163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ab/>
        <w:t xml:space="preserve">умением использовать приобретённые знания и умения в практической деятельности: </w:t>
      </w:r>
    </w:p>
    <w:p w14:paraId="6AB4A2FD" w14:textId="77777777" w:rsidR="00FD0A72" w:rsidRPr="00BD0213" w:rsidRDefault="00FD0A72" w:rsidP="00B41163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 xml:space="preserve">для решения простейших задач; </w:t>
      </w:r>
    </w:p>
    <w:p w14:paraId="2EDDABE9" w14:textId="77777777" w:rsidR="00FD0A72" w:rsidRPr="00BD0213" w:rsidRDefault="00FD0A72" w:rsidP="00B41163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•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для выполнения различных действий с бумагой.</w:t>
      </w:r>
    </w:p>
    <w:p w14:paraId="0918E7FC" w14:textId="77777777" w:rsidR="00B41163" w:rsidRPr="00BD0213" w:rsidRDefault="00B41163" w:rsidP="004109FB">
      <w:pPr>
        <w:pStyle w:val="a3"/>
        <w:numPr>
          <w:ilvl w:val="0"/>
          <w:numId w:val="32"/>
        </w:num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Контроль и оценка планируемых результатов.</w:t>
      </w:r>
    </w:p>
    <w:p w14:paraId="1B8855F6" w14:textId="77777777" w:rsidR="00BA0A4F" w:rsidRPr="00BD0213" w:rsidRDefault="00BA0A4F" w:rsidP="00BA0A4F">
      <w:pPr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Достижения планируемых результатов отслеживаются в рамках внутренней системы оценки: педагогом.</w:t>
      </w:r>
    </w:p>
    <w:p w14:paraId="585686AC" w14:textId="77777777" w:rsidR="00B41163" w:rsidRPr="00BD0213" w:rsidRDefault="00B41163" w:rsidP="00BA0A4F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BD0213">
        <w:rPr>
          <w:rFonts w:ascii="Times New Roman" w:hAnsi="Times New Roman" w:cs="Times New Roman"/>
          <w:sz w:val="24"/>
          <w:szCs w:val="24"/>
        </w:rPr>
        <w:t xml:space="preserve">Для отслеживания результатов  предусматриваются  следующие </w:t>
      </w:r>
      <w:r w:rsidRPr="00BD0213">
        <w:rPr>
          <w:rFonts w:ascii="Times New Roman" w:hAnsi="Times New Roman" w:cs="Times New Roman"/>
          <w:b/>
          <w:sz w:val="24"/>
          <w:szCs w:val="24"/>
        </w:rPr>
        <w:t>формы контроля</w:t>
      </w:r>
      <w:r w:rsidRPr="00BD0213">
        <w:rPr>
          <w:rFonts w:ascii="Times New Roman" w:hAnsi="Times New Roman" w:cs="Times New Roman"/>
          <w:sz w:val="24"/>
          <w:szCs w:val="24"/>
        </w:rPr>
        <w:t>:</w:t>
      </w:r>
    </w:p>
    <w:p w14:paraId="0A795931" w14:textId="77777777" w:rsidR="00B41163" w:rsidRPr="00BD0213" w:rsidRDefault="00B41163" w:rsidP="00BA0A4F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0213">
        <w:rPr>
          <w:rFonts w:ascii="Times New Roman" w:hAnsi="Times New Roman" w:cs="Times New Roman"/>
          <w:b/>
          <w:sz w:val="24"/>
          <w:szCs w:val="24"/>
        </w:rPr>
        <w:t xml:space="preserve">Стартовый  </w:t>
      </w:r>
    </w:p>
    <w:p w14:paraId="6C5F6512" w14:textId="77777777" w:rsidR="00B41163" w:rsidRPr="00BD0213" w:rsidRDefault="00B41163" w:rsidP="00BA0A4F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диагностика, проводимая в начале каждого года обучения в виде естественно-педагогического наблюдения.</w:t>
      </w:r>
    </w:p>
    <w:p w14:paraId="22B54D31" w14:textId="77777777" w:rsidR="00B41163" w:rsidRPr="00BD0213" w:rsidRDefault="00B41163" w:rsidP="00BA0A4F">
      <w:pPr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0213">
        <w:rPr>
          <w:rFonts w:ascii="Times New Roman" w:hAnsi="Times New Roman" w:cs="Times New Roman"/>
          <w:b/>
          <w:sz w:val="24"/>
          <w:szCs w:val="24"/>
        </w:rPr>
        <w:t xml:space="preserve">Текущий: </w:t>
      </w:r>
    </w:p>
    <w:p w14:paraId="205F08C6" w14:textId="77777777" w:rsidR="00B41163" w:rsidRPr="00BD0213" w:rsidRDefault="00B41163" w:rsidP="00B411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213">
        <w:rPr>
          <w:rFonts w:ascii="Times New Roman" w:hAnsi="Times New Roman" w:cs="Times New Roman"/>
          <w:sz w:val="24"/>
          <w:szCs w:val="24"/>
        </w:rPr>
        <w:t>-прогностический, то есть проигрывание всех операций учебного действия до начала его реального выполнения;</w:t>
      </w:r>
    </w:p>
    <w:p w14:paraId="78E061B4" w14:textId="77777777" w:rsidR="00B41163" w:rsidRPr="00BD0213" w:rsidRDefault="00B41163" w:rsidP="00B411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213">
        <w:rPr>
          <w:rFonts w:ascii="Times New Roman" w:hAnsi="Times New Roman" w:cs="Times New Roman"/>
          <w:sz w:val="24"/>
          <w:szCs w:val="24"/>
        </w:rPr>
        <w:t xml:space="preserve">- пооперационный, то есть контроль за правильностью, полнотой и последовательностью выполнения операций, входящих в состав действия; </w:t>
      </w:r>
    </w:p>
    <w:p w14:paraId="5311250F" w14:textId="77777777" w:rsidR="00B41163" w:rsidRPr="00BD0213" w:rsidRDefault="00B41163" w:rsidP="00B411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213">
        <w:rPr>
          <w:rFonts w:ascii="Times New Roman" w:hAnsi="Times New Roman" w:cs="Times New Roman"/>
          <w:sz w:val="24"/>
          <w:szCs w:val="24"/>
        </w:rPr>
        <w:t>-рефлексивный,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14:paraId="53C7953A" w14:textId="77777777" w:rsidR="00B41163" w:rsidRPr="00BD0213" w:rsidRDefault="00B41163" w:rsidP="00B411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213">
        <w:rPr>
          <w:rFonts w:ascii="Times New Roman" w:hAnsi="Times New Roman" w:cs="Times New Roman"/>
          <w:sz w:val="24"/>
          <w:szCs w:val="24"/>
        </w:rPr>
        <w:t>-контроль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14:paraId="2AB4B7AD" w14:textId="77777777" w:rsidR="00B41163" w:rsidRPr="00BD0213" w:rsidRDefault="00B41163" w:rsidP="00B411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213">
        <w:rPr>
          <w:rFonts w:ascii="Times New Roman" w:hAnsi="Times New Roman" w:cs="Times New Roman"/>
          <w:b/>
          <w:sz w:val="24"/>
          <w:szCs w:val="24"/>
        </w:rPr>
        <w:t>Формы итогового  контроля.</w:t>
      </w:r>
    </w:p>
    <w:p w14:paraId="71F72702" w14:textId="77777777" w:rsidR="00B41163" w:rsidRPr="00BD0213" w:rsidRDefault="00B41163" w:rsidP="00B4116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Способами определения результативности программы являются:</w:t>
      </w:r>
    </w:p>
    <w:p w14:paraId="31A07CA7" w14:textId="77777777" w:rsidR="00B41163" w:rsidRPr="00BD0213" w:rsidRDefault="00B41163" w:rsidP="00B41163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диагностика, проводимая в конце   года обучения в виде естественно-педагогического наблюдения.</w:t>
      </w:r>
    </w:p>
    <w:p w14:paraId="74DACF22" w14:textId="77777777" w:rsidR="00B41163" w:rsidRPr="00BD0213" w:rsidRDefault="00B41163" w:rsidP="00B41163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BD0213">
        <w:rPr>
          <w:rFonts w:ascii="Times New Roman" w:hAnsi="Times New Roman" w:cs="Times New Roman"/>
          <w:sz w:val="24"/>
          <w:szCs w:val="24"/>
        </w:rPr>
        <w:t>практические работы;</w:t>
      </w:r>
    </w:p>
    <w:p w14:paraId="09493B99" w14:textId="77777777" w:rsidR="00B41163" w:rsidRPr="00BD0213" w:rsidRDefault="00B41163" w:rsidP="00B411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213">
        <w:rPr>
          <w:rFonts w:ascii="Times New Roman" w:hAnsi="Times New Roman" w:cs="Times New Roman"/>
          <w:sz w:val="24"/>
          <w:szCs w:val="24"/>
        </w:rPr>
        <w:t>-творческие работы учащихся;</w:t>
      </w:r>
    </w:p>
    <w:p w14:paraId="598013F4" w14:textId="77777777" w:rsidR="00B41163" w:rsidRPr="00BD0213" w:rsidRDefault="00B41163" w:rsidP="00B41163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213">
        <w:rPr>
          <w:rFonts w:ascii="Times New Roman" w:hAnsi="Times New Roman" w:cs="Times New Roman"/>
          <w:sz w:val="24"/>
          <w:szCs w:val="24"/>
        </w:rPr>
        <w:t xml:space="preserve">Самооценка и самоконтроль определение учеником границ своего «знания -  незнания», своих потенциальных возможностей, а также осознание тех проблем, которые ещё предстоит решить  в ходе осуществления   деятельности. </w:t>
      </w:r>
    </w:p>
    <w:p w14:paraId="218A5A66" w14:textId="77777777" w:rsidR="00B41163" w:rsidRPr="00BD0213" w:rsidRDefault="00B41163" w:rsidP="00B41163">
      <w:pPr>
        <w:shd w:val="clear" w:color="auto" w:fill="FFFFFF"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z w:val="24"/>
          <w:szCs w:val="24"/>
        </w:rPr>
        <w:t xml:space="preserve">        Содержательный контроль и оценка  результатов  учащихся предусматривает выявление индивидуальной динамики качества усвоения предмета ребёнком и не допускает  сравнения его с другими детьми. </w:t>
      </w:r>
      <w:r w:rsidRPr="00BD0213">
        <w:rPr>
          <w:rFonts w:ascii="Times New Roman" w:hAnsi="Times New Roman" w:cs="Times New Roman"/>
          <w:b/>
          <w:sz w:val="24"/>
          <w:szCs w:val="24"/>
        </w:rPr>
        <w:t>Результаты проверки</w:t>
      </w:r>
      <w:r w:rsidRPr="00BD0213">
        <w:rPr>
          <w:rFonts w:ascii="Times New Roman" w:hAnsi="Times New Roman" w:cs="Times New Roman"/>
          <w:sz w:val="24"/>
          <w:szCs w:val="24"/>
        </w:rPr>
        <w:t xml:space="preserve"> фиксируются в зачётном листе учителя.</w:t>
      </w:r>
      <w:r w:rsidRPr="00BD0213">
        <w:rPr>
          <w:rFonts w:ascii="Times New Roman" w:hAnsi="Times New Roman" w:cs="Times New Roman"/>
          <w:spacing w:val="-3"/>
          <w:sz w:val="24"/>
          <w:szCs w:val="24"/>
        </w:rPr>
        <w:t xml:space="preserve"> В рамках накопительной системы, создание портфолио.</w:t>
      </w:r>
    </w:p>
    <w:p w14:paraId="53BABDF7" w14:textId="77777777" w:rsidR="00B41163" w:rsidRPr="00BD0213" w:rsidRDefault="00B41163" w:rsidP="00B41163">
      <w:pPr>
        <w:widowControl w:val="0"/>
        <w:shd w:val="clear" w:color="auto" w:fill="FFFFFF"/>
        <w:tabs>
          <w:tab w:val="left" w:pos="259"/>
        </w:tabs>
        <w:autoSpaceDE w:val="0"/>
        <w:spacing w:after="0"/>
        <w:jc w:val="center"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b/>
          <w:spacing w:val="-3"/>
          <w:sz w:val="24"/>
          <w:szCs w:val="24"/>
        </w:rPr>
        <w:t>Для оценки эффективности занятий   можно использовать следующие показатели:</w:t>
      </w:r>
    </w:p>
    <w:p w14:paraId="3E168E70" w14:textId="77777777" w:rsidR="00B41163" w:rsidRPr="00BD0213" w:rsidRDefault="00B41163" w:rsidP="00B41163">
      <w:pPr>
        <w:widowControl w:val="0"/>
        <w:shd w:val="clear" w:color="auto" w:fill="FFFFFF"/>
        <w:tabs>
          <w:tab w:val="left" w:pos="259"/>
        </w:tabs>
        <w:autoSpaceDE w:val="0"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– степень помощи, которую оказывает учитель учащимся при выполнении заданий: чем помощь учителя меньше, тем выше самостоятельность учеников и, следовательно, выше развивающий эффект занятий;</w:t>
      </w:r>
    </w:p>
    <w:p w14:paraId="02633323" w14:textId="77777777" w:rsidR="00B41163" w:rsidRPr="00BD0213" w:rsidRDefault="00B41163" w:rsidP="00B41163">
      <w:pPr>
        <w:widowControl w:val="0"/>
        <w:shd w:val="clear" w:color="auto" w:fill="FFFFFF"/>
        <w:tabs>
          <w:tab w:val="left" w:pos="259"/>
        </w:tabs>
        <w:autoSpaceDE w:val="0"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– поведение учащихся на занятиях: живость, активность, заинтересованность школьников обеспечивают положительные результаты занятий;</w:t>
      </w:r>
    </w:p>
    <w:p w14:paraId="32AD6E07" w14:textId="77777777" w:rsidR="00B41163" w:rsidRPr="00BD0213" w:rsidRDefault="00B41163" w:rsidP="00B41163">
      <w:pPr>
        <w:widowControl w:val="0"/>
        <w:shd w:val="clear" w:color="auto" w:fill="FFFFFF"/>
        <w:tabs>
          <w:tab w:val="left" w:pos="259"/>
        </w:tabs>
        <w:autoSpaceDE w:val="0"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– результаты выполнения тестовых заданий и заданий из конкурса эрудитов, при выполнении которых выявляется, справляются ли ученики с этими заданиями самостоятельно;</w:t>
      </w:r>
    </w:p>
    <w:p w14:paraId="4262D1BF" w14:textId="77777777" w:rsidR="00B41163" w:rsidRPr="00BD0213" w:rsidRDefault="00B41163" w:rsidP="00B41163">
      <w:pPr>
        <w:widowControl w:val="0"/>
        <w:shd w:val="clear" w:color="auto" w:fill="FFFFFF"/>
        <w:tabs>
          <w:tab w:val="left" w:pos="259"/>
        </w:tabs>
        <w:autoSpaceDE w:val="0"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D0213">
        <w:rPr>
          <w:rFonts w:ascii="Times New Roman" w:hAnsi="Times New Roman" w:cs="Times New Roman"/>
          <w:spacing w:val="-3"/>
          <w:sz w:val="24"/>
          <w:szCs w:val="24"/>
        </w:rPr>
        <w:t>– косвенным показателем эффективности данных занятий может быть повышение успеваемости по разным школьным дисциплинам, а также наблюдения учителей за работой учащихся на других уроках (повышение активности, работоспособности, внимательности, улучшение мыслительной деятельности).</w:t>
      </w:r>
    </w:p>
    <w:p w14:paraId="641556A4" w14:textId="77777777" w:rsidR="00B41163" w:rsidRPr="00BD0213" w:rsidRDefault="00B41163" w:rsidP="00B41163">
      <w:pPr>
        <w:widowControl w:val="0"/>
        <w:shd w:val="clear" w:color="auto" w:fill="FFFFFF"/>
        <w:tabs>
          <w:tab w:val="left" w:pos="259"/>
        </w:tabs>
        <w:autoSpaceDE w:val="0"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14:paraId="21A9ABA5" w14:textId="77777777" w:rsidR="00664975" w:rsidRPr="00BD0213" w:rsidRDefault="00664975" w:rsidP="00664975">
      <w:pPr>
        <w:pStyle w:val="af1"/>
        <w:spacing w:before="0" w:beforeAutospacing="0" w:after="0" w:afterAutospacing="0" w:line="276" w:lineRule="auto"/>
        <w:ind w:firstLine="567"/>
      </w:pPr>
    </w:p>
    <w:p w14:paraId="052A9929" w14:textId="77777777" w:rsidR="00287F13" w:rsidRPr="00BD0213" w:rsidRDefault="00A4047C" w:rsidP="003847B9">
      <w:pPr>
        <w:pStyle w:val="a3"/>
        <w:numPr>
          <w:ilvl w:val="0"/>
          <w:numId w:val="32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Учебно-методическое и ма</w:t>
      </w:r>
      <w:r w:rsidR="00287F13" w:rsidRPr="00BD02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териально-техническое обеспеченье программы.</w:t>
      </w:r>
    </w:p>
    <w:p w14:paraId="4E42608F" w14:textId="77777777" w:rsidR="003847B9" w:rsidRPr="00BD0213" w:rsidRDefault="003847B9" w:rsidP="003847B9">
      <w:pPr>
        <w:shd w:val="clear" w:color="auto" w:fill="FFFFFF"/>
        <w:tabs>
          <w:tab w:val="left" w:pos="765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занятий необходимо классное помещение. Для оснащения: учителю  – компьютер с проектным  оборудованием для показа презентаций; детям – рабочее место для </w:t>
      </w: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выполнения практических работ. Материал для занятий учитель может найти в Интернете. Мобильность программы состоит в том, что практические работы можно заменять другими, более доступными в выполнении в соответствии с имеющимися материалами. Кроме того, в состав программы входят экскурсионная и игровая деятельность.</w:t>
      </w:r>
    </w:p>
    <w:p w14:paraId="637F1D4C" w14:textId="77777777" w:rsidR="003847B9" w:rsidRPr="00BD0213" w:rsidRDefault="003847B9" w:rsidP="003847B9">
      <w:pPr>
        <w:pStyle w:val="a3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E93D42A" w14:textId="77777777" w:rsidR="00D76BF0" w:rsidRPr="00BD0213" w:rsidRDefault="00D76BF0" w:rsidP="00D76BF0">
      <w:pPr>
        <w:spacing w:after="0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BD021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Клуб «Всезнайка»</w:t>
      </w:r>
    </w:p>
    <w:p w14:paraId="283F03C9" w14:textId="77777777" w:rsidR="00D76BF0" w:rsidRPr="00BD0213" w:rsidRDefault="00D76BF0" w:rsidP="00D76BF0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213">
        <w:rPr>
          <w:rFonts w:ascii="Times New Roman" w:eastAsia="Times New Roman" w:hAnsi="Times New Roman" w:cs="Times New Roman"/>
          <w:sz w:val="24"/>
          <w:szCs w:val="24"/>
        </w:rPr>
        <w:t xml:space="preserve">Им    соответствуют такие </w:t>
      </w:r>
      <w:r w:rsidRPr="00BD0213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приемы, </w:t>
      </w:r>
      <w:r w:rsidRPr="00BD0213">
        <w:rPr>
          <w:rFonts w:ascii="Times New Roman" w:eastAsia="Times New Roman" w:hAnsi="Times New Roman" w:cs="Times New Roman"/>
          <w:sz w:val="24"/>
          <w:szCs w:val="24"/>
        </w:rPr>
        <w:t xml:space="preserve">как объяснение, иллюстрация, демонстрация видеофильмов, презентаций. </w:t>
      </w:r>
    </w:p>
    <w:p w14:paraId="1480F629" w14:textId="77777777" w:rsidR="008D38E1" w:rsidRPr="00BD0213" w:rsidRDefault="00D76BF0" w:rsidP="008D38E1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sz w:val="24"/>
          <w:szCs w:val="24"/>
        </w:rPr>
        <w:t xml:space="preserve">Основная задача </w:t>
      </w:r>
      <w:r w:rsidR="008D38E1" w:rsidRPr="00BD02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блок. «</w:t>
      </w:r>
      <w:r w:rsidR="008D38E1" w:rsidRPr="00BD021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мире сказок</w:t>
      </w:r>
      <w:r w:rsidR="008D38E1" w:rsidRPr="00BD02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p w14:paraId="327048F4" w14:textId="77777777" w:rsidR="008D38E1" w:rsidRPr="00BD0213" w:rsidRDefault="008D38E1" w:rsidP="008D38E1">
      <w:pPr>
        <w:tabs>
          <w:tab w:val="left" w:pos="53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213">
        <w:rPr>
          <w:rFonts w:ascii="Times New Roman" w:eastAsia="Times New Roman" w:hAnsi="Times New Roman" w:cs="Times New Roman"/>
          <w:b/>
          <w:sz w:val="24"/>
          <w:szCs w:val="24"/>
        </w:rPr>
        <w:t>Формы занятий</w:t>
      </w:r>
      <w:r w:rsidRPr="00BD0213">
        <w:rPr>
          <w:rFonts w:ascii="Times New Roman" w:eastAsia="Times New Roman" w:hAnsi="Times New Roman" w:cs="Times New Roman"/>
          <w:sz w:val="24"/>
          <w:szCs w:val="24"/>
        </w:rPr>
        <w:t>: презентация, сообщения, викторины, конкурс рисунков, КТД.</w:t>
      </w:r>
    </w:p>
    <w:p w14:paraId="18AB8C1D" w14:textId="77777777" w:rsidR="00D76BF0" w:rsidRPr="00BD0213" w:rsidRDefault="008D38E1" w:rsidP="008D38E1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213">
        <w:rPr>
          <w:rFonts w:ascii="Times New Roman" w:eastAsia="Times New Roman" w:hAnsi="Times New Roman" w:cs="Times New Roman"/>
          <w:b/>
          <w:sz w:val="24"/>
          <w:szCs w:val="24"/>
        </w:rPr>
        <w:t>Основные методы</w:t>
      </w:r>
      <w:r w:rsidRPr="00BD0213">
        <w:rPr>
          <w:rFonts w:ascii="Times New Roman" w:eastAsia="Times New Roman" w:hAnsi="Times New Roman" w:cs="Times New Roman"/>
          <w:sz w:val="24"/>
          <w:szCs w:val="24"/>
        </w:rPr>
        <w:t xml:space="preserve"> организации учебно-воспитательного про</w:t>
      </w:r>
      <w:r w:rsidRPr="00BD0213">
        <w:rPr>
          <w:rFonts w:ascii="Times New Roman" w:eastAsia="Times New Roman" w:hAnsi="Times New Roman" w:cs="Times New Roman"/>
          <w:sz w:val="24"/>
          <w:szCs w:val="24"/>
        </w:rPr>
        <w:softHyphen/>
        <w:t>цесса:частично-исследовательский,поисково-исследовательский, объяснительно-иллюстративный, репродуктивный.</w:t>
      </w:r>
      <w:r w:rsidR="00D76BF0" w:rsidRPr="00BD0213">
        <w:rPr>
          <w:rFonts w:ascii="Times New Roman" w:eastAsia="Times New Roman" w:hAnsi="Times New Roman" w:cs="Times New Roman"/>
          <w:sz w:val="24"/>
          <w:szCs w:val="24"/>
        </w:rPr>
        <w:t>учителя состоит в том, чтобы при помощи методов учебно-воспитательного процесса научить детей добывать и закреплять знания, полученные на занятиях спецкурса по данной теме.</w:t>
      </w:r>
    </w:p>
    <w:p w14:paraId="082AF55A" w14:textId="77777777" w:rsidR="00D76BF0" w:rsidRPr="00BD0213" w:rsidRDefault="00D76BF0" w:rsidP="00D76BF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Дидактический материал, техническое оснащение занятий</w:t>
      </w: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31335BD" w14:textId="77777777" w:rsidR="00D76BF0" w:rsidRPr="00BD0213" w:rsidRDefault="00D76BF0" w:rsidP="004109FB">
      <w:pPr>
        <w:numPr>
          <w:ilvl w:val="0"/>
          <w:numId w:val="30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Григорьев, Д.В, Программы внеурочной деятельности. Познавательная деятельность.</w:t>
      </w:r>
    </w:p>
    <w:p w14:paraId="43018EC4" w14:textId="77777777" w:rsidR="00D76BF0" w:rsidRPr="00BD0213" w:rsidRDefault="00D76BF0" w:rsidP="004109FB">
      <w:pPr>
        <w:numPr>
          <w:ilvl w:val="0"/>
          <w:numId w:val="30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Проблемно-ценностное общение / Д.В. Григорьев, П.В.Степанов - М., 2011.</w:t>
      </w:r>
    </w:p>
    <w:p w14:paraId="2DCEDFD4" w14:textId="77777777" w:rsidR="00D76BF0" w:rsidRPr="00BD0213" w:rsidRDefault="00D76BF0" w:rsidP="004109FB">
      <w:pPr>
        <w:numPr>
          <w:ilvl w:val="0"/>
          <w:numId w:val="30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Маленкова, Л.И. Воспитание в современной школе. - М., 1999</w:t>
      </w:r>
    </w:p>
    <w:p w14:paraId="746D8DB2" w14:textId="77777777" w:rsidR="00D76BF0" w:rsidRPr="00BD0213" w:rsidRDefault="00D76BF0" w:rsidP="004109FB">
      <w:pPr>
        <w:numPr>
          <w:ilvl w:val="0"/>
          <w:numId w:val="30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>Л.М. Ильиных. Развитие исследовательских способностей школьников. // Начальная школа плюс  До и После. – 2007. - №7</w:t>
      </w:r>
    </w:p>
    <w:p w14:paraId="29E1E305" w14:textId="77777777" w:rsidR="00D76BF0" w:rsidRPr="00BD0213" w:rsidRDefault="00D76BF0" w:rsidP="00D76BF0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Times New Roman" w:hAnsi="Times New Roman" w:cs="Times New Roman"/>
          <w:b/>
          <w:sz w:val="24"/>
          <w:szCs w:val="24"/>
        </w:rPr>
        <w:t>Формы подведения итогов</w:t>
      </w:r>
      <w:r w:rsidRPr="00BD021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BD0213">
        <w:rPr>
          <w:rFonts w:ascii="Times New Roman" w:eastAsia="Calibri" w:hAnsi="Times New Roman" w:cs="Times New Roman"/>
          <w:sz w:val="24"/>
          <w:szCs w:val="24"/>
        </w:rPr>
        <w:t>викторина «Герои любимых сказок».</w:t>
      </w:r>
    </w:p>
    <w:p w14:paraId="59CF0C4F" w14:textId="77777777" w:rsidR="00D76BF0" w:rsidRPr="00BD0213" w:rsidRDefault="00D76BF0" w:rsidP="00D76BF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блок. «</w:t>
      </w:r>
      <w:r w:rsidRPr="00BD021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мире животных</w:t>
      </w:r>
      <w:r w:rsidRPr="00BD02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p w14:paraId="77181633" w14:textId="77777777" w:rsidR="00D76BF0" w:rsidRPr="00BD0213" w:rsidRDefault="00D76BF0" w:rsidP="00D76BF0">
      <w:pPr>
        <w:tabs>
          <w:tab w:val="left" w:pos="53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213">
        <w:rPr>
          <w:rFonts w:ascii="Times New Roman" w:eastAsia="Times New Roman" w:hAnsi="Times New Roman" w:cs="Times New Roman"/>
          <w:b/>
          <w:sz w:val="24"/>
          <w:szCs w:val="24"/>
        </w:rPr>
        <w:t>Формы  занятий</w:t>
      </w:r>
      <w:r w:rsidRPr="00BD0213">
        <w:rPr>
          <w:rFonts w:ascii="Times New Roman" w:eastAsia="Times New Roman" w:hAnsi="Times New Roman" w:cs="Times New Roman"/>
          <w:sz w:val="24"/>
          <w:szCs w:val="24"/>
        </w:rPr>
        <w:t>: презентация-игра, викторины, конкурс, проектная работа.</w:t>
      </w:r>
    </w:p>
    <w:p w14:paraId="7218AB1E" w14:textId="77777777" w:rsidR="00D76BF0" w:rsidRPr="00BD0213" w:rsidRDefault="00D76BF0" w:rsidP="00D76BF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21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Основные методы</w:t>
      </w:r>
      <w:r w:rsidRPr="00BD0213">
        <w:rPr>
          <w:rFonts w:ascii="Times New Roman" w:eastAsia="Times New Roman" w:hAnsi="Times New Roman" w:cs="Times New Roman"/>
          <w:sz w:val="24"/>
          <w:szCs w:val="24"/>
        </w:rPr>
        <w:t xml:space="preserve"> организации учебно-воспитательного про</w:t>
      </w:r>
      <w:r w:rsidRPr="00BD0213">
        <w:rPr>
          <w:rFonts w:ascii="Times New Roman" w:eastAsia="Times New Roman" w:hAnsi="Times New Roman" w:cs="Times New Roman"/>
          <w:sz w:val="24"/>
          <w:szCs w:val="24"/>
        </w:rPr>
        <w:softHyphen/>
        <w:t>цесса:</w:t>
      </w:r>
      <w:r w:rsidRPr="00BD0213">
        <w:rPr>
          <w:rFonts w:ascii="Times New Roman" w:eastAsia="Times New Roman" w:hAnsi="Times New Roman" w:cs="Times New Roman"/>
          <w:bCs/>
          <w:sz w:val="24"/>
          <w:szCs w:val="24"/>
        </w:rPr>
        <w:t>беседа</w:t>
      </w:r>
      <w:r w:rsidRPr="00BD0213">
        <w:rPr>
          <w:rFonts w:ascii="Times New Roman" w:eastAsia="Times New Roman" w:hAnsi="Times New Roman" w:cs="Times New Roman"/>
          <w:sz w:val="24"/>
          <w:szCs w:val="24"/>
        </w:rPr>
        <w:t xml:space="preserve">, рассказ, сообщение эффективны в данном блоке, т.к. учебный материал носит информационный характер. Для активизации познавательной деятельности перечисленные методы необходимо сочетать с такими методами как демонстрация, иллюстрация. </w:t>
      </w:r>
    </w:p>
    <w:p w14:paraId="3769A332" w14:textId="77777777" w:rsidR="00D76BF0" w:rsidRPr="00BD0213" w:rsidRDefault="00D76BF0" w:rsidP="00D76BF0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213">
        <w:rPr>
          <w:rFonts w:ascii="Times New Roman" w:eastAsia="Times New Roman" w:hAnsi="Times New Roman" w:cs="Times New Roman"/>
          <w:sz w:val="24"/>
          <w:szCs w:val="24"/>
        </w:rPr>
        <w:t xml:space="preserve">Содержание    этого блока спецкурса   содействует    формированию практических   умений   ориентироваться   в   окружающем   мире, знать природу родного края и бережно относиться к  ней. </w:t>
      </w:r>
    </w:p>
    <w:p w14:paraId="6AA69465" w14:textId="77777777" w:rsidR="00D76BF0" w:rsidRPr="00BD0213" w:rsidRDefault="00D76BF0" w:rsidP="00D76BF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занятий может включать в себя несколько взаимосвязанных по темам, но различных по типу деятельности частей, например, рассказ учителя, игру, разбор иллюстраций, литературных произведений, беседу. Основным видом деятельности учащихся становится поисково-исследовательский. Большое внимание уделяется практическим работам.</w:t>
      </w:r>
    </w:p>
    <w:p w14:paraId="1397E1BA" w14:textId="77777777" w:rsidR="00D76BF0" w:rsidRPr="00BD0213" w:rsidRDefault="00D76BF0" w:rsidP="00D76BF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Дидактический материал, техническое оснащение занятий</w:t>
      </w: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4BB59C9" w14:textId="77777777" w:rsidR="00D76BF0" w:rsidRPr="00BD0213" w:rsidRDefault="00D76BF0" w:rsidP="00D76BF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>- Г.Т.Дьячкова «Олимпиады по окружающему миру», 2-4кл., «Учитель», г.Волгоград, 2006.</w:t>
      </w:r>
    </w:p>
    <w:p w14:paraId="62705D38" w14:textId="77777777" w:rsidR="00D76BF0" w:rsidRPr="00BD0213" w:rsidRDefault="00D76BF0" w:rsidP="004109FB">
      <w:pPr>
        <w:numPr>
          <w:ilvl w:val="0"/>
          <w:numId w:val="29"/>
        </w:numPr>
        <w:tabs>
          <w:tab w:val="num" w:pos="-3240"/>
          <w:tab w:val="left" w:pos="1080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карты России, Кемеровской области, иллюстрации растительного и животного мира края, таблицы природных зон, экспонаты краеведческого музея;</w:t>
      </w:r>
    </w:p>
    <w:p w14:paraId="0BB50816" w14:textId="77777777" w:rsidR="00D76BF0" w:rsidRPr="00BD0213" w:rsidRDefault="00D76BF0" w:rsidP="004109FB">
      <w:pPr>
        <w:numPr>
          <w:ilvl w:val="0"/>
          <w:numId w:val="29"/>
        </w:numPr>
        <w:tabs>
          <w:tab w:val="num" w:pos="-3240"/>
          <w:tab w:val="left" w:pos="1080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213">
        <w:rPr>
          <w:rFonts w:ascii="Times New Roman" w:eastAsia="Times New Roman" w:hAnsi="Times New Roman" w:cs="Times New Roman"/>
          <w:sz w:val="24"/>
          <w:szCs w:val="24"/>
        </w:rPr>
        <w:t>Мультимедийное оборудование, видеофильмы.</w:t>
      </w:r>
    </w:p>
    <w:p w14:paraId="3B03E632" w14:textId="77777777" w:rsidR="00D76BF0" w:rsidRPr="00BD0213" w:rsidRDefault="00D76BF0" w:rsidP="004109FB">
      <w:pPr>
        <w:numPr>
          <w:ilvl w:val="0"/>
          <w:numId w:val="29"/>
        </w:numPr>
        <w:tabs>
          <w:tab w:val="num" w:pos="-3240"/>
          <w:tab w:val="left" w:pos="1080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Бушуев, Ю. А. Экология. Школьная энциклопедия. – Смоленск: Русич, 2001.</w:t>
      </w:r>
    </w:p>
    <w:p w14:paraId="1FA2DA77" w14:textId="77777777" w:rsidR="00D76BF0" w:rsidRPr="00BD0213" w:rsidRDefault="00D76BF0" w:rsidP="00D76BF0">
      <w:pPr>
        <w:tabs>
          <w:tab w:val="left" w:pos="53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21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Формы подведения итогов:</w:t>
      </w:r>
      <w:r w:rsidRPr="00BD0213">
        <w:rPr>
          <w:rFonts w:ascii="Times New Roman" w:eastAsia="Times New Roman" w:hAnsi="Times New Roman" w:cs="Times New Roman"/>
          <w:sz w:val="24"/>
          <w:szCs w:val="24"/>
        </w:rPr>
        <w:t xml:space="preserve"> викторины,  конкурс рисунков, книжки-малышки.</w:t>
      </w:r>
    </w:p>
    <w:p w14:paraId="45A3D9F4" w14:textId="77777777" w:rsidR="00D76BF0" w:rsidRPr="00BD0213" w:rsidRDefault="00D76BF0" w:rsidP="00D76BF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блок. «</w:t>
      </w:r>
      <w:r w:rsidRPr="00BD021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мире растений»</w:t>
      </w:r>
    </w:p>
    <w:p w14:paraId="39ED2D7F" w14:textId="77777777" w:rsidR="00D76BF0" w:rsidRPr="00BD0213" w:rsidRDefault="00D76BF0" w:rsidP="00D76BF0">
      <w:pPr>
        <w:tabs>
          <w:tab w:val="left" w:pos="53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21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Формы  занятий</w:t>
      </w:r>
      <w:r w:rsidRPr="00BD0213">
        <w:rPr>
          <w:rFonts w:ascii="Times New Roman" w:eastAsia="Times New Roman" w:hAnsi="Times New Roman" w:cs="Times New Roman"/>
          <w:sz w:val="24"/>
          <w:szCs w:val="24"/>
        </w:rPr>
        <w:t xml:space="preserve">: беседа, презентация, устный журнал, конкурс поделок из природного материала, </w:t>
      </w:r>
      <w:r w:rsidRPr="00BD0213">
        <w:rPr>
          <w:rFonts w:ascii="Times New Roman" w:eastAsia="Calibri" w:hAnsi="Times New Roman" w:cs="Times New Roman"/>
          <w:sz w:val="24"/>
          <w:szCs w:val="24"/>
        </w:rPr>
        <w:t>исследовательская работа.</w:t>
      </w:r>
    </w:p>
    <w:p w14:paraId="5AF74264" w14:textId="77777777" w:rsidR="00D76BF0" w:rsidRPr="00BD0213" w:rsidRDefault="00D76BF0" w:rsidP="00D76BF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213">
        <w:rPr>
          <w:rFonts w:ascii="Times New Roman" w:eastAsia="Times New Roman" w:hAnsi="Times New Roman" w:cs="Times New Roman"/>
          <w:b/>
          <w:sz w:val="24"/>
          <w:szCs w:val="24"/>
        </w:rPr>
        <w:t>Основные методы</w:t>
      </w:r>
      <w:r w:rsidRPr="00BD0213">
        <w:rPr>
          <w:rFonts w:ascii="Times New Roman" w:eastAsia="Times New Roman" w:hAnsi="Times New Roman" w:cs="Times New Roman"/>
          <w:sz w:val="24"/>
          <w:szCs w:val="24"/>
        </w:rPr>
        <w:t xml:space="preserve"> организации учебно-воспитательного про</w:t>
      </w:r>
      <w:r w:rsidRPr="00BD0213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цесса: словесные, наглядные, проблемные, творческие. </w:t>
      </w:r>
    </w:p>
    <w:p w14:paraId="5ABAEDB0" w14:textId="77777777" w:rsidR="00D76BF0" w:rsidRPr="00BD0213" w:rsidRDefault="00D76BF0" w:rsidP="00D76BF0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213">
        <w:rPr>
          <w:rFonts w:ascii="Times New Roman" w:eastAsia="Times New Roman" w:hAnsi="Times New Roman" w:cs="Times New Roman"/>
          <w:sz w:val="24"/>
          <w:szCs w:val="24"/>
        </w:rPr>
        <w:t xml:space="preserve">Содержание    этого блока спецкурса   содействует    формированию практических   умений   ориентироваться   в   окружающем   мире, знать природу страны и бережно относиться к  ней. </w:t>
      </w:r>
    </w:p>
    <w:p w14:paraId="503D6056" w14:textId="77777777" w:rsidR="00D76BF0" w:rsidRPr="00BD0213" w:rsidRDefault="00D76BF0" w:rsidP="00D76BF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видом деятельности учащихся становится поисково-исследовательский.  Большое внимание уделяется практическим работам.</w:t>
      </w:r>
    </w:p>
    <w:p w14:paraId="5DA5B68E" w14:textId="77777777" w:rsidR="00D76BF0" w:rsidRPr="00BD0213" w:rsidRDefault="00D76BF0" w:rsidP="00D76BF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Дидактический материал, техническое оснащение занятий</w:t>
      </w: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9595455" w14:textId="77777777" w:rsidR="00D76BF0" w:rsidRPr="00BD0213" w:rsidRDefault="00D76BF0" w:rsidP="00D76BF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>- Г.Т.Дьячкова «Олимпиады по окружающему миру», 2-4кл., «Учитель», г.Волгоград, 2006.</w:t>
      </w:r>
    </w:p>
    <w:p w14:paraId="33050630" w14:textId="77777777" w:rsidR="00D76BF0" w:rsidRPr="00BD0213" w:rsidRDefault="00D76BF0" w:rsidP="004109FB">
      <w:pPr>
        <w:numPr>
          <w:ilvl w:val="0"/>
          <w:numId w:val="29"/>
        </w:numPr>
        <w:tabs>
          <w:tab w:val="num" w:pos="-3240"/>
          <w:tab w:val="left" w:pos="1080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213">
        <w:rPr>
          <w:rFonts w:ascii="Times New Roman" w:eastAsia="Times New Roman" w:hAnsi="Times New Roman" w:cs="Times New Roman"/>
          <w:sz w:val="24"/>
          <w:szCs w:val="24"/>
        </w:rPr>
        <w:t>Мультимедийное оборудование, видеофильмы.</w:t>
      </w:r>
    </w:p>
    <w:p w14:paraId="62CB39F3" w14:textId="77777777" w:rsidR="00D76BF0" w:rsidRPr="00BD0213" w:rsidRDefault="00D76BF0" w:rsidP="004109FB">
      <w:pPr>
        <w:numPr>
          <w:ilvl w:val="0"/>
          <w:numId w:val="29"/>
        </w:numPr>
        <w:tabs>
          <w:tab w:val="num" w:pos="-3240"/>
          <w:tab w:val="left" w:pos="1080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Грехова, Л.И. В союзе с природой. – М.-Ставрополь: Сервис-школа, 2003.</w:t>
      </w:r>
    </w:p>
    <w:p w14:paraId="297B094D" w14:textId="77777777" w:rsidR="00D76BF0" w:rsidRPr="00BD0213" w:rsidRDefault="00D76BF0" w:rsidP="00D76B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            - Энциклопедия. Тайны живой природы. - М., «РОСМЭН», 1996.</w:t>
      </w:r>
    </w:p>
    <w:p w14:paraId="7020A9A2" w14:textId="77777777" w:rsidR="00D76BF0" w:rsidRPr="00BD0213" w:rsidRDefault="00D76BF0" w:rsidP="00D76B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            - Энциклопедия. Что такое. Кто такой.-  М.: «Педагогика-Пресс», 1997.</w:t>
      </w:r>
    </w:p>
    <w:p w14:paraId="3018A3D0" w14:textId="77777777" w:rsidR="00D76BF0" w:rsidRPr="00BD0213" w:rsidRDefault="00D76BF0" w:rsidP="00D76BF0">
      <w:pPr>
        <w:tabs>
          <w:tab w:val="left" w:pos="53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21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Формы подведения итогов:</w:t>
      </w:r>
      <w:r w:rsidRPr="00BD0213">
        <w:rPr>
          <w:rFonts w:ascii="Times New Roman" w:eastAsia="Calibri" w:hAnsi="Times New Roman" w:cs="Times New Roman"/>
          <w:sz w:val="24"/>
          <w:szCs w:val="24"/>
        </w:rPr>
        <w:t>исследовательская работа.</w:t>
      </w:r>
    </w:p>
    <w:p w14:paraId="3C51350F" w14:textId="77777777" w:rsidR="00D76BF0" w:rsidRPr="00BD0213" w:rsidRDefault="00D76BF0" w:rsidP="00D76BF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блок. «</w:t>
      </w:r>
      <w:r w:rsidRPr="00BD021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мире профессий</w:t>
      </w:r>
      <w:r w:rsidRPr="00BD02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p w14:paraId="126D59C4" w14:textId="77777777" w:rsidR="00D76BF0" w:rsidRPr="00BD0213" w:rsidRDefault="00D76BF0" w:rsidP="00D76BF0">
      <w:pPr>
        <w:tabs>
          <w:tab w:val="left" w:pos="53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213">
        <w:rPr>
          <w:rFonts w:ascii="Times New Roman" w:eastAsia="Times New Roman" w:hAnsi="Times New Roman" w:cs="Times New Roman"/>
          <w:b/>
          <w:sz w:val="24"/>
          <w:szCs w:val="24"/>
        </w:rPr>
        <w:t>Формы  занятий</w:t>
      </w:r>
      <w:r w:rsidRPr="00BD0213">
        <w:rPr>
          <w:rFonts w:ascii="Times New Roman" w:eastAsia="Times New Roman" w:hAnsi="Times New Roman" w:cs="Times New Roman"/>
          <w:sz w:val="24"/>
          <w:szCs w:val="24"/>
        </w:rPr>
        <w:t>: беседа, презентация, викторина, встреча с представителями различных профессий, посещение музея, экскурсия на хлебокомбинат.</w:t>
      </w:r>
    </w:p>
    <w:p w14:paraId="08197B77" w14:textId="77777777" w:rsidR="00D76BF0" w:rsidRPr="00BD0213" w:rsidRDefault="00D76BF0" w:rsidP="00D76BF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21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Основные методы</w:t>
      </w:r>
      <w:r w:rsidRPr="00BD0213">
        <w:rPr>
          <w:rFonts w:ascii="Times New Roman" w:eastAsia="Times New Roman" w:hAnsi="Times New Roman" w:cs="Times New Roman"/>
          <w:sz w:val="24"/>
          <w:szCs w:val="24"/>
        </w:rPr>
        <w:t xml:space="preserve"> организации учебно-воспитательного про</w:t>
      </w:r>
      <w:r w:rsidRPr="00BD0213">
        <w:rPr>
          <w:rFonts w:ascii="Times New Roman" w:eastAsia="Times New Roman" w:hAnsi="Times New Roman" w:cs="Times New Roman"/>
          <w:sz w:val="24"/>
          <w:szCs w:val="24"/>
        </w:rPr>
        <w:softHyphen/>
        <w:t>цесса: репродуктивный, объяснительно-иллюстративный. Для активизации познавательной деятельности перечисленные методы необходимо сочетать с демонстрационным, практическим, творческим.</w:t>
      </w:r>
    </w:p>
    <w:p w14:paraId="54A22DBD" w14:textId="77777777" w:rsidR="00D76BF0" w:rsidRPr="00BD0213" w:rsidRDefault="00D76BF0" w:rsidP="00D76BF0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213">
        <w:rPr>
          <w:rFonts w:ascii="Times New Roman" w:eastAsia="Times New Roman" w:hAnsi="Times New Roman" w:cs="Times New Roman"/>
          <w:sz w:val="24"/>
          <w:szCs w:val="24"/>
        </w:rPr>
        <w:t>Содержание    этого блока спецкурса   содействует    формированию «Я-концепции», определению своего места в социуме, способствует развитию коммуникативных функций, воспитывает патриотизм, закладывает основы профориентации.</w:t>
      </w:r>
    </w:p>
    <w:p w14:paraId="6CC19DA0" w14:textId="77777777" w:rsidR="00D76BF0" w:rsidRPr="00BD0213" w:rsidRDefault="00D76BF0" w:rsidP="00D76BF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видом деятельности учащихся становится частично-поисковый.  </w:t>
      </w:r>
    </w:p>
    <w:p w14:paraId="5AC8E787" w14:textId="77777777" w:rsidR="00D76BF0" w:rsidRPr="00BD0213" w:rsidRDefault="00D76BF0" w:rsidP="00D76BF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Дидактический материал, техническое оснащение занятий</w:t>
      </w: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8670F2A" w14:textId="77777777" w:rsidR="00D76BF0" w:rsidRPr="00BD0213" w:rsidRDefault="00D76BF0" w:rsidP="00D76BF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>- Г.Т.Дьячкова «Олимпиады по окружающему миру», 2-4кл., «Учитель», г.Волгоград, 2006.</w:t>
      </w:r>
    </w:p>
    <w:p w14:paraId="54BDB864" w14:textId="77777777" w:rsidR="00D76BF0" w:rsidRPr="00BD0213" w:rsidRDefault="00D76BF0" w:rsidP="004109FB">
      <w:pPr>
        <w:numPr>
          <w:ilvl w:val="0"/>
          <w:numId w:val="29"/>
        </w:numPr>
        <w:tabs>
          <w:tab w:val="num" w:pos="-3240"/>
          <w:tab w:val="left" w:pos="1080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Музыкальное сопровождение для организации праздника. </w:t>
      </w:r>
      <w:r w:rsidRPr="00BD0213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0D57B105" w14:textId="77777777" w:rsidR="00D76BF0" w:rsidRPr="00BD0213" w:rsidRDefault="00D76BF0" w:rsidP="00D76BF0">
      <w:pPr>
        <w:tabs>
          <w:tab w:val="left" w:pos="53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21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Формы подведения итогов:</w:t>
      </w:r>
      <w:r w:rsidRPr="00BD0213">
        <w:rPr>
          <w:rFonts w:ascii="Times New Roman" w:eastAsia="Times New Roman" w:hAnsi="Times New Roman" w:cs="Times New Roman"/>
          <w:sz w:val="24"/>
          <w:szCs w:val="24"/>
        </w:rPr>
        <w:t xml:space="preserve">   праздник для родителей.</w:t>
      </w:r>
    </w:p>
    <w:p w14:paraId="782EB460" w14:textId="77777777" w:rsidR="00CD669D" w:rsidRPr="00BD0213" w:rsidRDefault="00CD669D" w:rsidP="00D76BF0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32CAC37B" w14:textId="77777777" w:rsidR="008D38E1" w:rsidRPr="00BD0213" w:rsidRDefault="008D38E1" w:rsidP="008D38E1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0213">
        <w:rPr>
          <w:rFonts w:ascii="Times New Roman" w:eastAsia="Calibri" w:hAnsi="Times New Roman" w:cs="Times New Roman"/>
          <w:b/>
          <w:sz w:val="24"/>
          <w:szCs w:val="24"/>
          <w:u w:val="single"/>
        </w:rPr>
        <w:t>Клуб «Русские подвижные игры и забавы»:</w:t>
      </w:r>
      <w:r w:rsidRPr="00BD0213">
        <w:rPr>
          <w:rFonts w:ascii="Times New Roman" w:eastAsia="Calibri" w:hAnsi="Times New Roman" w:cs="Times New Roman"/>
          <w:b/>
          <w:sz w:val="24"/>
          <w:szCs w:val="24"/>
        </w:rPr>
        <w:t xml:space="preserve"> форма, режим и место проведения занятий, виды деятельности</w:t>
      </w:r>
    </w:p>
    <w:p w14:paraId="27BA2239" w14:textId="77777777" w:rsidR="008D38E1" w:rsidRPr="00BD0213" w:rsidRDefault="008D38E1" w:rsidP="008D38E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D021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Занятия проводятся в учебном кабинете, на улице, в спортивном зале </w:t>
      </w: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после всех уроков основного расписания, продолжительность соответствует рекомендациям </w:t>
      </w:r>
      <w:r w:rsidRPr="00BD0213">
        <w:rPr>
          <w:rFonts w:ascii="Times New Roman" w:eastAsia="Times New Roman" w:hAnsi="Times New Roman" w:cs="Times New Roman"/>
          <w:color w:val="333333"/>
          <w:sz w:val="24"/>
          <w:szCs w:val="24"/>
        </w:rPr>
        <w:t>СанПиН, т. е. 35 минут.</w:t>
      </w:r>
    </w:p>
    <w:p w14:paraId="2ABFA4B3" w14:textId="77777777" w:rsidR="008D38E1" w:rsidRPr="00BD0213" w:rsidRDefault="008D38E1" w:rsidP="008D38E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0213">
        <w:rPr>
          <w:rFonts w:ascii="Times New Roman" w:eastAsia="Calibri" w:hAnsi="Times New Roman" w:cs="Times New Roman"/>
          <w:b/>
          <w:sz w:val="24"/>
          <w:szCs w:val="24"/>
        </w:rPr>
        <w:t>Литература</w:t>
      </w:r>
    </w:p>
    <w:p w14:paraId="151E1F27" w14:textId="77777777" w:rsidR="008D38E1" w:rsidRPr="00BD0213" w:rsidRDefault="008D38E1" w:rsidP="00ED3154">
      <w:pPr>
        <w:pStyle w:val="a3"/>
        <w:numPr>
          <w:ilvl w:val="0"/>
          <w:numId w:val="3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Аранская О.С. Игра как средство формирования здорового образа жизни.-2002.-№5.-с.54. </w:t>
      </w:r>
    </w:p>
    <w:p w14:paraId="3F9DD084" w14:textId="77777777" w:rsidR="008D38E1" w:rsidRPr="00BD0213" w:rsidRDefault="008D38E1" w:rsidP="00ED3154">
      <w:pPr>
        <w:pStyle w:val="a3"/>
        <w:numPr>
          <w:ilvl w:val="0"/>
          <w:numId w:val="3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Маюров А.Н. Уроки культуры здоровья. В здоровом теле – здоровый дух. Уч. пособие для ученика и учителя. М.: Педагогическое общество России, 2004.</w:t>
      </w:r>
    </w:p>
    <w:p w14:paraId="24553E62" w14:textId="77777777" w:rsidR="008D38E1" w:rsidRPr="00BD0213" w:rsidRDefault="008D38E1" w:rsidP="00ED3154">
      <w:pPr>
        <w:pStyle w:val="a3"/>
        <w:numPr>
          <w:ilvl w:val="0"/>
          <w:numId w:val="3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Организация и оценка здоровьесберегающей деятельности образовательных учреждений. Руководство для работников системы общего образования.-М.: 2004.</w:t>
      </w:r>
    </w:p>
    <w:p w14:paraId="7546F4B0" w14:textId="77777777" w:rsidR="008D38E1" w:rsidRPr="00BD0213" w:rsidRDefault="008D38E1" w:rsidP="00ED3154">
      <w:pPr>
        <w:pStyle w:val="a3"/>
        <w:numPr>
          <w:ilvl w:val="0"/>
          <w:numId w:val="3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lastRenderedPageBreak/>
        <w:t>ФГОС  Примерные программы начального образования. – «Просвещение»,  Москва,  2009.</w:t>
      </w:r>
      <w:r w:rsidRPr="00BD0213">
        <w:rPr>
          <w:rFonts w:ascii="Times New Roman" w:eastAsia="Calibri" w:hAnsi="Times New Roman" w:cs="Times New Roman"/>
          <w:sz w:val="24"/>
          <w:szCs w:val="24"/>
        </w:rPr>
        <w:tab/>
        <w:t>ФГОС  Планируемые результаты начального общего  образования. – «Просвещение»,  Москва.  2009.</w:t>
      </w:r>
    </w:p>
    <w:p w14:paraId="3E2601E4" w14:textId="77777777" w:rsidR="008D38E1" w:rsidRPr="00BD0213" w:rsidRDefault="008D38E1" w:rsidP="00ED3154">
      <w:pPr>
        <w:pStyle w:val="a3"/>
        <w:numPr>
          <w:ilvl w:val="0"/>
          <w:numId w:val="3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Антропова, М.В., Кузнецо Смирнов И.К. Здоровьесберегающие образовательные технологии в современной школе. М., 2002</w:t>
      </w:r>
    </w:p>
    <w:p w14:paraId="53236EB4" w14:textId="77777777" w:rsidR="008D38E1" w:rsidRPr="00BD0213" w:rsidRDefault="008D38E1" w:rsidP="00ED3154">
      <w:pPr>
        <w:pStyle w:val="a3"/>
        <w:numPr>
          <w:ilvl w:val="0"/>
          <w:numId w:val="3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Трофимова Г.В. Помоги себе сам. Минск, 2003.</w:t>
      </w:r>
    </w:p>
    <w:p w14:paraId="115AD84B" w14:textId="77777777" w:rsidR="008D38E1" w:rsidRPr="00BD0213" w:rsidRDefault="008D38E1" w:rsidP="00ED3154">
      <w:pPr>
        <w:pStyle w:val="a3"/>
        <w:numPr>
          <w:ilvl w:val="0"/>
          <w:numId w:val="3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Тихомирова Л.Ф. 1. Зимние подвижные игры: 1–4 классы./ Авт.-сост. А.Ю. Патрикеев. – М.: ВАКО, 2009.</w:t>
      </w:r>
    </w:p>
    <w:p w14:paraId="6528741C" w14:textId="77777777" w:rsidR="008D38E1" w:rsidRPr="00BD0213" w:rsidRDefault="008D38E1" w:rsidP="00ED3154">
      <w:pPr>
        <w:pStyle w:val="a3"/>
        <w:numPr>
          <w:ilvl w:val="0"/>
          <w:numId w:val="3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Клуб здоровья и долголетия. </w:t>
      </w:r>
      <w:hyperlink r:id="rId8" w:history="1">
        <w:r w:rsidRPr="00BD021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http://www.100let.net/index.htmУроки здоровья. М.,2002</w:t>
        </w:r>
      </w:hyperlink>
    </w:p>
    <w:p w14:paraId="5BFB3F38" w14:textId="77777777" w:rsidR="008D38E1" w:rsidRPr="00BD0213" w:rsidRDefault="008D38E1" w:rsidP="00ED3154">
      <w:pPr>
        <w:pStyle w:val="a3"/>
        <w:numPr>
          <w:ilvl w:val="0"/>
          <w:numId w:val="3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Обухова Л.А., Лемяскина Н.А., Жиренко О.Е. Новые 135 уроков здоровья, или Школа докторов природы (1-4 классы). – М.: ВАКО, 2007.</w:t>
      </w:r>
    </w:p>
    <w:p w14:paraId="50B53A82" w14:textId="77777777" w:rsidR="008D38E1" w:rsidRPr="00BD0213" w:rsidRDefault="008D38E1" w:rsidP="00ED3154">
      <w:pPr>
        <w:pStyle w:val="a3"/>
        <w:numPr>
          <w:ilvl w:val="0"/>
          <w:numId w:val="3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. Подвижные игры: 1–4 классы./ Авт.-сост. А.Ю. Патрикеев. – М.: ВАКО, 2007.</w:t>
      </w:r>
    </w:p>
    <w:p w14:paraId="53926E08" w14:textId="77777777" w:rsidR="008D38E1" w:rsidRPr="00BD0213" w:rsidRDefault="008D38E1" w:rsidP="00ED3154">
      <w:pPr>
        <w:pStyle w:val="a3"/>
        <w:numPr>
          <w:ilvl w:val="0"/>
          <w:numId w:val="3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hyperlink r:id="rId9" w:history="1">
        <w:r w:rsidRPr="00BD021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http://collegy.ucoz.ru/publ/6</w:t>
        </w:r>
      </w:hyperlink>
    </w:p>
    <w:p w14:paraId="33941CD2" w14:textId="77777777" w:rsidR="008D38E1" w:rsidRPr="00BD0213" w:rsidRDefault="008D38E1" w:rsidP="00ED3154">
      <w:pPr>
        <w:pStyle w:val="a3"/>
        <w:numPr>
          <w:ilvl w:val="0"/>
          <w:numId w:val="3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. Дереклеева,Н.И. Двигательные игры, тренинги и уроки здоровья: 1-5 классы. – М.:                                                                             ВАКО 2007 г. - / Мастерская учителя.</w:t>
      </w:r>
    </w:p>
    <w:p w14:paraId="54227E0D" w14:textId="77777777" w:rsidR="008D38E1" w:rsidRPr="00BD0213" w:rsidRDefault="008D38E1" w:rsidP="00ED3154">
      <w:pPr>
        <w:pStyle w:val="a3"/>
        <w:numPr>
          <w:ilvl w:val="0"/>
          <w:numId w:val="3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Дереклеева, Н.И. Справочник классного руководителя: 1-4 классы / Под ред. И.С. Артюховой. – М.: ВАКО, 2007 г., - 167 с. (Педагогика. Психология. Управление.)</w:t>
      </w:r>
    </w:p>
    <w:p w14:paraId="4A4AA9CA" w14:textId="77777777" w:rsidR="008D38E1" w:rsidRPr="00BD0213" w:rsidRDefault="008D38E1" w:rsidP="00ED3154">
      <w:pPr>
        <w:pStyle w:val="a3"/>
        <w:numPr>
          <w:ilvl w:val="0"/>
          <w:numId w:val="3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Ковалько, В.И. Школа физкультминуток (1-11 классы): Практические разработки физкультминуток, гимнастических комплексов, подвижных игр для младших школьников. – М.: ВАКО, 2007 г. – / Мастерская учителя.</w:t>
      </w:r>
    </w:p>
    <w:p w14:paraId="2D6087E5" w14:textId="77777777" w:rsidR="008D38E1" w:rsidRPr="00BD0213" w:rsidRDefault="008D38E1" w:rsidP="00ED3154">
      <w:pPr>
        <w:pStyle w:val="a3"/>
        <w:numPr>
          <w:ilvl w:val="0"/>
          <w:numId w:val="3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Невдахина, З.И. Дополнительное образование: сборник авторских программ / ред.-сост. З.И. Невдахина. - Вып. 3.- М.: Народное образование; Ставрополь: Ставропольсервисшкола, 2007. – 134 с.</w:t>
      </w:r>
    </w:p>
    <w:p w14:paraId="6B4A2A0A" w14:textId="77777777" w:rsidR="008D38E1" w:rsidRPr="00BD0213" w:rsidRDefault="008D38E1" w:rsidP="00ED3154">
      <w:pPr>
        <w:pStyle w:val="a3"/>
        <w:numPr>
          <w:ilvl w:val="0"/>
          <w:numId w:val="3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Патрикеев, А.Ю.  Подвижные игры.1-4 класса. М.: Вако, 2007. - 176с. - / Мозаика детского отдыха.</w:t>
      </w:r>
    </w:p>
    <w:p w14:paraId="173BB746" w14:textId="77777777" w:rsidR="008D38E1" w:rsidRPr="00BD0213" w:rsidRDefault="008D38E1" w:rsidP="00ED3154">
      <w:pPr>
        <w:pStyle w:val="a3"/>
        <w:numPr>
          <w:ilvl w:val="0"/>
          <w:numId w:val="3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Синягина, Н.Ю. Как сохранить и укрепить здоровье детей: психологические установки и упражнения [Текст] / Н.Ю. Синягина, И.В. Кузнецова. – М.: Владос, 2003. – 112 с.</w:t>
      </w:r>
    </w:p>
    <w:p w14:paraId="68F2B2CC" w14:textId="77777777" w:rsidR="008D38E1" w:rsidRPr="00BD0213" w:rsidRDefault="008D38E1" w:rsidP="00664975">
      <w:pPr>
        <w:pStyle w:val="a3"/>
        <w:numPr>
          <w:ilvl w:val="0"/>
          <w:numId w:val="3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Смирнов, Н.К. Здоровьесберегающие образовательные технологии в работе учителя и Школы. М.: АРКТИ, 2003. – 268 с.</w:t>
      </w:r>
    </w:p>
    <w:p w14:paraId="41C2290E" w14:textId="77777777" w:rsidR="008D38E1" w:rsidRPr="00BD0213" w:rsidRDefault="008D38E1" w:rsidP="00664975">
      <w:pPr>
        <w:pStyle w:val="a3"/>
        <w:numPr>
          <w:ilvl w:val="0"/>
          <w:numId w:val="3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Колемаскина Л.В., Акимова Н.М. Игры для динамической паузы. Ж. «Начальная школа»  2012г, №11, с.18.</w:t>
      </w:r>
    </w:p>
    <w:p w14:paraId="50ADDBF8" w14:textId="77777777" w:rsidR="008D38E1" w:rsidRPr="00BD0213" w:rsidRDefault="00160F61" w:rsidP="00664975">
      <w:pPr>
        <w:widowControl w:val="0"/>
        <w:shd w:val="clear" w:color="auto" w:fill="FFFFFF"/>
        <w:tabs>
          <w:tab w:val="left" w:pos="1185"/>
        </w:tabs>
        <w:autoSpaceDE w:val="0"/>
        <w:autoSpaceDN w:val="0"/>
        <w:adjustRightInd w:val="0"/>
        <w:spacing w:after="0"/>
        <w:ind w:left="10" w:right="19"/>
        <w:jc w:val="both"/>
        <w:rPr>
          <w:rFonts w:ascii="Times New Roman" w:eastAsia="Calibri" w:hAnsi="Times New Roman" w:cs="Times New Roman"/>
          <w:b/>
          <w:spacing w:val="-3"/>
          <w:sz w:val="24"/>
          <w:szCs w:val="24"/>
          <w:u w:val="single"/>
        </w:rPr>
      </w:pPr>
      <w:r w:rsidRPr="00BD0213">
        <w:rPr>
          <w:rFonts w:ascii="Times New Roman" w:eastAsia="Calibri" w:hAnsi="Times New Roman" w:cs="Times New Roman"/>
          <w:b/>
          <w:spacing w:val="-3"/>
          <w:sz w:val="24"/>
          <w:szCs w:val="24"/>
        </w:rPr>
        <w:tab/>
      </w:r>
      <w:r w:rsidRPr="00BD0213">
        <w:rPr>
          <w:rFonts w:ascii="Times New Roman" w:eastAsia="Calibri" w:hAnsi="Times New Roman" w:cs="Times New Roman"/>
          <w:b/>
          <w:spacing w:val="-3"/>
          <w:sz w:val="24"/>
          <w:szCs w:val="24"/>
          <w:u w:val="single"/>
        </w:rPr>
        <w:t>Клуб «Музыкальная шкатулка»</w:t>
      </w:r>
    </w:p>
    <w:p w14:paraId="38DCA9C9" w14:textId="77777777" w:rsidR="00160F61" w:rsidRPr="00BD0213" w:rsidRDefault="00160F61" w:rsidP="00664975">
      <w:pPr>
        <w:pStyle w:val="c10"/>
        <w:spacing w:before="0" w:beforeAutospacing="0" w:after="0" w:afterAutospacing="0" w:line="276" w:lineRule="auto"/>
        <w:jc w:val="both"/>
        <w:outlineLvl w:val="0"/>
        <w:rPr>
          <w:bCs/>
        </w:rPr>
      </w:pPr>
      <w:r w:rsidRPr="00BD0213">
        <w:rPr>
          <w:bCs/>
        </w:rPr>
        <w:t>Список рекомендуемой литературы для учителей:</w:t>
      </w:r>
    </w:p>
    <w:p w14:paraId="046A650E" w14:textId="77777777" w:rsidR="00160F61" w:rsidRPr="00BD0213" w:rsidRDefault="00160F61" w:rsidP="00664975">
      <w:pPr>
        <w:pStyle w:val="c10"/>
        <w:numPr>
          <w:ilvl w:val="0"/>
          <w:numId w:val="35"/>
        </w:numPr>
        <w:spacing w:before="0" w:beforeAutospacing="0" w:after="0" w:afterAutospacing="0" w:line="276" w:lineRule="auto"/>
        <w:jc w:val="both"/>
        <w:outlineLvl w:val="0"/>
      </w:pPr>
      <w:r w:rsidRPr="00BD0213">
        <w:t>8. Кутузова И.А., Кудрявцева А.А. Музыкальный калейдоскоп [Ноты]: методическое пособие для педагогов общеобразовательных учреждений.- М.: ИИП,2002.-165 с.</w:t>
      </w:r>
    </w:p>
    <w:p w14:paraId="00B3862F" w14:textId="77777777" w:rsidR="00160F61" w:rsidRPr="00BD0213" w:rsidRDefault="00160F61" w:rsidP="00664975">
      <w:pPr>
        <w:pStyle w:val="c10"/>
        <w:numPr>
          <w:ilvl w:val="0"/>
          <w:numId w:val="35"/>
        </w:numPr>
        <w:spacing w:before="0" w:beforeAutospacing="0" w:after="0" w:afterAutospacing="0" w:line="276" w:lineRule="auto"/>
        <w:jc w:val="both"/>
        <w:outlineLvl w:val="0"/>
      </w:pPr>
      <w:r w:rsidRPr="00BD0213">
        <w:t>Дмитриева Л.Т., Черноиваненко Н.М. «Методика музыкального воспитания» М. «Академия» 2000 г.</w:t>
      </w:r>
    </w:p>
    <w:p w14:paraId="022F601E" w14:textId="77777777" w:rsidR="00160F61" w:rsidRPr="00BD0213" w:rsidRDefault="00160F61" w:rsidP="00664975">
      <w:pPr>
        <w:pStyle w:val="c10"/>
        <w:numPr>
          <w:ilvl w:val="0"/>
          <w:numId w:val="35"/>
        </w:numPr>
        <w:spacing w:before="0" w:beforeAutospacing="0" w:after="0" w:afterAutospacing="0" w:line="276" w:lineRule="auto"/>
        <w:jc w:val="both"/>
        <w:outlineLvl w:val="0"/>
      </w:pPr>
      <w:r w:rsidRPr="00BD0213">
        <w:t>Назайкинский Е.В. Музыкальное восприятие как проблема музыкознания // Восприятие музыки – М., 1980 г.</w:t>
      </w:r>
    </w:p>
    <w:p w14:paraId="6E87045C" w14:textId="77777777" w:rsidR="00160F61" w:rsidRPr="00BD0213" w:rsidRDefault="00160F61" w:rsidP="00160F61">
      <w:pPr>
        <w:pStyle w:val="c10"/>
        <w:numPr>
          <w:ilvl w:val="0"/>
          <w:numId w:val="35"/>
        </w:numPr>
        <w:spacing w:line="276" w:lineRule="auto"/>
        <w:jc w:val="both"/>
        <w:outlineLvl w:val="0"/>
      </w:pPr>
      <w:r w:rsidRPr="00BD0213">
        <w:t>Программно-методические материалы «Музыка. Начальная школа» М. «Дрофа» 2001 г.</w:t>
      </w:r>
    </w:p>
    <w:p w14:paraId="4CBF423B" w14:textId="77777777" w:rsidR="00160F61" w:rsidRPr="00BD0213" w:rsidRDefault="00160F61" w:rsidP="00664975">
      <w:pPr>
        <w:pStyle w:val="c10"/>
        <w:numPr>
          <w:ilvl w:val="0"/>
          <w:numId w:val="35"/>
        </w:numPr>
        <w:spacing w:before="0" w:beforeAutospacing="0" w:after="0" w:afterAutospacing="0" w:line="276" w:lineRule="auto"/>
        <w:jc w:val="both"/>
        <w:outlineLvl w:val="0"/>
      </w:pPr>
      <w:r w:rsidRPr="00BD0213">
        <w:t>Сергеева Г.П. «Практикум по методике музыкального воспитания в начальной школе» М. «Академия» 2000 г.</w:t>
      </w:r>
    </w:p>
    <w:p w14:paraId="605CA5E0" w14:textId="77777777" w:rsidR="00160F61" w:rsidRPr="00BD0213" w:rsidRDefault="00160F61" w:rsidP="00664975">
      <w:pPr>
        <w:pStyle w:val="c10"/>
        <w:numPr>
          <w:ilvl w:val="0"/>
          <w:numId w:val="35"/>
        </w:numPr>
        <w:spacing w:before="0" w:beforeAutospacing="0" w:after="0" w:afterAutospacing="0" w:line="276" w:lineRule="auto"/>
        <w:jc w:val="both"/>
        <w:outlineLvl w:val="0"/>
      </w:pPr>
      <w:r w:rsidRPr="00BD0213">
        <w:t>Тельгарова Р.А. «Уроки музыкальной культуры» М. «Просвещение» 1991 г.</w:t>
      </w:r>
    </w:p>
    <w:p w14:paraId="5D547769" w14:textId="77777777" w:rsidR="00160F61" w:rsidRPr="00BD0213" w:rsidRDefault="00160F61" w:rsidP="00664975">
      <w:pPr>
        <w:pStyle w:val="c10"/>
        <w:numPr>
          <w:ilvl w:val="0"/>
          <w:numId w:val="35"/>
        </w:numPr>
        <w:spacing w:before="0" w:beforeAutospacing="0" w:after="0" w:afterAutospacing="0" w:line="276" w:lineRule="auto"/>
        <w:jc w:val="both"/>
        <w:outlineLvl w:val="0"/>
      </w:pPr>
      <w:r w:rsidRPr="00BD0213">
        <w:t>Воспитание музыкой: из опыта работы / сост. Т.Е. Вендрова, И.В. Пигарева. – М. «Просвещение» 1992 г.</w:t>
      </w:r>
    </w:p>
    <w:p w14:paraId="0C75ECB6" w14:textId="77777777" w:rsidR="008D38E1" w:rsidRPr="00BD0213" w:rsidRDefault="00DA369A" w:rsidP="00664975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19"/>
        <w:jc w:val="both"/>
        <w:rPr>
          <w:rFonts w:ascii="Times New Roman" w:eastAsia="Calibri" w:hAnsi="Times New Roman" w:cs="Times New Roman"/>
          <w:b/>
          <w:spacing w:val="-3"/>
          <w:sz w:val="24"/>
          <w:szCs w:val="24"/>
          <w:u w:val="single"/>
        </w:rPr>
      </w:pPr>
      <w:r w:rsidRPr="00BD0213">
        <w:rPr>
          <w:rFonts w:ascii="Times New Roman" w:eastAsia="Calibri" w:hAnsi="Times New Roman" w:cs="Times New Roman"/>
          <w:b/>
          <w:spacing w:val="-3"/>
          <w:sz w:val="24"/>
          <w:szCs w:val="24"/>
          <w:u w:val="single"/>
        </w:rPr>
        <w:t>Клуб «Ш</w:t>
      </w:r>
      <w:r w:rsidR="00DA4081" w:rsidRPr="00BD0213">
        <w:rPr>
          <w:rFonts w:ascii="Times New Roman" w:eastAsia="Calibri" w:hAnsi="Times New Roman" w:cs="Times New Roman"/>
          <w:b/>
          <w:spacing w:val="-3"/>
          <w:sz w:val="24"/>
          <w:szCs w:val="24"/>
          <w:u w:val="single"/>
        </w:rPr>
        <w:t>кола этикета»</w:t>
      </w:r>
    </w:p>
    <w:p w14:paraId="2306B55F" w14:textId="77777777" w:rsidR="00DA4081" w:rsidRPr="00BD0213" w:rsidRDefault="00DA4081" w:rsidP="00664975">
      <w:pPr>
        <w:spacing w:after="0" w:line="25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Для учителя</w:t>
      </w:r>
      <w:r w:rsidRPr="00BD0213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368BA47" w14:textId="77777777" w:rsidR="00DA4081" w:rsidRPr="00BD0213" w:rsidRDefault="00DA4081" w:rsidP="00664975">
      <w:pPr>
        <w:numPr>
          <w:ilvl w:val="0"/>
          <w:numId w:val="16"/>
        </w:numPr>
        <w:tabs>
          <w:tab w:val="clear" w:pos="360"/>
          <w:tab w:val="left" w:pos="1134"/>
        </w:tabs>
        <w:spacing w:after="0" w:line="240" w:lineRule="auto"/>
        <w:ind w:left="0" w:right="100" w:firstLine="567"/>
        <w:jc w:val="both"/>
        <w:textAlignment w:val="top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Белопольская Н.А. и другие. “Азбука настроения: Развивающая эмоционально-коммуникативная игра”. </w:t>
      </w:r>
    </w:p>
    <w:p w14:paraId="73BF1B8B" w14:textId="77777777" w:rsidR="00DA4081" w:rsidRPr="00BD0213" w:rsidRDefault="00DA4081" w:rsidP="00664975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100" w:firstLine="567"/>
        <w:jc w:val="both"/>
        <w:textAlignment w:val="top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Богданова О.С Содержание и методика этических бесед с младшими школьниками. Москва, «Просвещение», 1982г. </w:t>
      </w:r>
    </w:p>
    <w:p w14:paraId="059096F7" w14:textId="77777777" w:rsidR="00DA4081" w:rsidRPr="00BD0213" w:rsidRDefault="00DA4081" w:rsidP="00664975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100" w:firstLine="567"/>
        <w:jc w:val="both"/>
        <w:textAlignment w:val="top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0213">
        <w:rPr>
          <w:rFonts w:ascii="Times New Roman" w:eastAsia="Calibri" w:hAnsi="Times New Roman" w:cs="Times New Roman"/>
          <w:color w:val="000000"/>
          <w:sz w:val="24"/>
          <w:szCs w:val="24"/>
        </w:rPr>
        <w:t>Богусловская Н.Е., Купина Н.А. Веселый этикет. – Екатеринбург: «АРД ЛТД», 1998.</w:t>
      </w:r>
    </w:p>
    <w:p w14:paraId="16FC31C3" w14:textId="77777777" w:rsidR="00DA4081" w:rsidRPr="00BD0213" w:rsidRDefault="00DA4081" w:rsidP="00ED3154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100" w:firstLine="567"/>
        <w:jc w:val="both"/>
        <w:textAlignment w:val="top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Буйлова Л.Н. “Современные педагогические технологии в дополнительном образовании детей”. М.: ЦРСДОД, 2000. </w:t>
      </w:r>
    </w:p>
    <w:p w14:paraId="640DC9DF" w14:textId="77777777" w:rsidR="00DA4081" w:rsidRPr="00BD0213" w:rsidRDefault="00DA4081" w:rsidP="00ED3154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  Горбунова Н.А. Классные часы. Волгоград, «Учитель АСТ», 2004г. </w:t>
      </w:r>
    </w:p>
    <w:p w14:paraId="00066D85" w14:textId="77777777" w:rsidR="00DA4081" w:rsidRPr="00BD0213" w:rsidRDefault="00DA4081" w:rsidP="00ED3154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100" w:firstLine="567"/>
        <w:jc w:val="both"/>
        <w:textAlignment w:val="top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02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Косачёва И.П. Нравственное развитие младшего школьника в процессе обучения и воспитания. – М.: издательство «АРКТИ», 2005. – 62с. </w:t>
      </w:r>
    </w:p>
    <w:p w14:paraId="11A44450" w14:textId="77777777" w:rsidR="00DA4081" w:rsidRPr="00BD0213" w:rsidRDefault="00DA4081" w:rsidP="00ED3154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100" w:firstLine="567"/>
        <w:jc w:val="both"/>
        <w:textAlignment w:val="top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02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Костылёва О.Г., Лукина И.Г. Учись быть вежливым. – М.: Чистые пруды, 2006. </w:t>
      </w:r>
    </w:p>
    <w:p w14:paraId="65DD5EFE" w14:textId="77777777" w:rsidR="00DA4081" w:rsidRPr="00BD0213" w:rsidRDefault="00DA4081" w:rsidP="00ED3154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100" w:firstLine="567"/>
        <w:jc w:val="both"/>
        <w:textAlignment w:val="top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Кульневич С.В., Лакоценина Т.П. “Современный урок”. Часть 1. Научно-практ. пос. для учителей, методистов. Ростов-на-Дону: Изд-во “Учитель”, 2006 </w:t>
      </w:r>
    </w:p>
    <w:p w14:paraId="78922B07" w14:textId="77777777" w:rsidR="00DA4081" w:rsidRPr="00BD0213" w:rsidRDefault="00DA4081" w:rsidP="00ED3154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100" w:firstLine="567"/>
        <w:jc w:val="both"/>
        <w:textAlignment w:val="top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Кульневич С.В., Лакоценина Т.П. “Совсем не обычный урок”. Практ. пос. для учителей. Ростов-на-Дону: Изд-во “Учитель”, 2001. </w:t>
      </w:r>
    </w:p>
    <w:p w14:paraId="1A89A3BB" w14:textId="77777777" w:rsidR="00DA4081" w:rsidRPr="00BD0213" w:rsidRDefault="00DA4081" w:rsidP="00ED3154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Лихачева Л. Уроки этикета в рассказах, картинках и задачках. Екатеринбург, Средне - Уральское издательство, 1996. </w:t>
      </w:r>
    </w:p>
    <w:p w14:paraId="2D5AFDE6" w14:textId="77777777" w:rsidR="00DA4081" w:rsidRPr="00BD0213" w:rsidRDefault="00DA4081" w:rsidP="00ED3154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Максимова Т.Н. Классные часы 1 класс Москва «Вако», 2009г.</w:t>
      </w:r>
    </w:p>
    <w:p w14:paraId="16CB268A" w14:textId="77777777" w:rsidR="00DA4081" w:rsidRPr="00BD0213" w:rsidRDefault="00DA4081" w:rsidP="00ED3154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100" w:firstLine="567"/>
        <w:jc w:val="both"/>
        <w:textAlignment w:val="top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Малкова Ю. “Умный читатель”. Серия “Через игру к совершенству”. М.: “Лист”, 1999. </w:t>
      </w:r>
    </w:p>
    <w:p w14:paraId="0A9248A3" w14:textId="77777777" w:rsidR="00DA4081" w:rsidRPr="00BD0213" w:rsidRDefault="00DA4081" w:rsidP="00ED3154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100" w:firstLine="567"/>
        <w:jc w:val="both"/>
        <w:textAlignment w:val="top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02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Ожегов С.И. Словарь русского языка. – М.: «Русский язык», 1986. </w:t>
      </w:r>
    </w:p>
    <w:p w14:paraId="28F95A27" w14:textId="77777777" w:rsidR="00DA4081" w:rsidRPr="00BD0213" w:rsidRDefault="00DA4081" w:rsidP="00ED3154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100" w:firstLine="567"/>
        <w:jc w:val="both"/>
        <w:textAlignment w:val="top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02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Пахомова О.А. Добрые сказки. Этика для малышей. – М.: Книголюб, 2006. -88с. </w:t>
      </w:r>
    </w:p>
    <w:p w14:paraId="010441D8" w14:textId="77777777" w:rsidR="00DA4081" w:rsidRPr="00BD0213" w:rsidRDefault="00DA4081" w:rsidP="00ED3154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100" w:firstLine="567"/>
        <w:jc w:val="both"/>
        <w:textAlignment w:val="top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0213">
        <w:rPr>
          <w:rFonts w:ascii="Times New Roman" w:eastAsia="Calibri" w:hAnsi="Times New Roman" w:cs="Times New Roman"/>
          <w:color w:val="000000"/>
          <w:sz w:val="24"/>
          <w:szCs w:val="24"/>
        </w:rPr>
        <w:t>Пятак С.В. Расту культурным: для детей 4-5 лет: в 2 ч. – М.: Эксмо, 2010</w:t>
      </w:r>
    </w:p>
    <w:p w14:paraId="1B5EAD60" w14:textId="77777777" w:rsidR="00DA4081" w:rsidRPr="00BD0213" w:rsidRDefault="00DA4081" w:rsidP="00ED3154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100" w:firstLine="567"/>
        <w:jc w:val="both"/>
        <w:textAlignment w:val="top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02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Русские народные сказки Афанасьева. – Л.: Лениздат, 1983. </w:t>
      </w:r>
    </w:p>
    <w:p w14:paraId="1A2DEE4E" w14:textId="77777777" w:rsidR="00DA4081" w:rsidRPr="00BD0213" w:rsidRDefault="00DA4081" w:rsidP="00ED3154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100" w:firstLine="567"/>
        <w:jc w:val="both"/>
        <w:textAlignment w:val="top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“Сказка как источник творчества детей”. Пособие для педагогов дошкольного учреждения. М.: Гуманит. изд. ВЛАДОС, 2001. </w:t>
      </w:r>
    </w:p>
    <w:p w14:paraId="6F1BEEAD" w14:textId="77777777" w:rsidR="00DA4081" w:rsidRPr="00BD0213" w:rsidRDefault="00DA4081" w:rsidP="00ED3154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100" w:firstLine="567"/>
        <w:jc w:val="both"/>
        <w:textAlignment w:val="top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Симановский А.Э. “Развитие творческого мышления детей”. Популярное пособие для родителей и педагогов. Ярославль: Гринго,1996. </w:t>
      </w:r>
    </w:p>
    <w:p w14:paraId="1DA05E38" w14:textId="77777777" w:rsidR="00DA4081" w:rsidRPr="00BD0213" w:rsidRDefault="00DA4081" w:rsidP="00ED3154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Смирнов Н.А. Пособие для учителей и родителей учащихся начальных классов «Этика и этикет младших школьников». Москва, «Школьная Пресса», 2002г. </w:t>
      </w:r>
    </w:p>
    <w:p w14:paraId="2C4B53DA" w14:textId="77777777" w:rsidR="00DA4081" w:rsidRPr="00BD0213" w:rsidRDefault="00DA4081" w:rsidP="00ED3154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100" w:firstLine="567"/>
        <w:jc w:val="both"/>
        <w:textAlignment w:val="top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02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Сухомлинский В.А. Хрестоматика по этике. – М.: Педагогика, 1990. </w:t>
      </w:r>
    </w:p>
    <w:p w14:paraId="60DC8CF0" w14:textId="77777777" w:rsidR="00DA4081" w:rsidRPr="00BD0213" w:rsidRDefault="00DA4081" w:rsidP="00ED3154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100" w:firstLine="567"/>
        <w:jc w:val="both"/>
        <w:textAlignment w:val="top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Шемшурина А.И. Этическая грамматика в начальных классах. В помощь учителю. Часть1 – 2. -  М.: Школа-Пресс, 1999.</w:t>
      </w:r>
    </w:p>
    <w:p w14:paraId="0817BC9E" w14:textId="77777777" w:rsidR="00DA4081" w:rsidRPr="00BD0213" w:rsidRDefault="00DA4081" w:rsidP="00ED3154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100" w:firstLine="567"/>
        <w:jc w:val="both"/>
        <w:textAlignment w:val="top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0213">
        <w:rPr>
          <w:rFonts w:ascii="Times New Roman" w:eastAsia="Calibri" w:hAnsi="Times New Roman" w:cs="Times New Roman"/>
          <w:color w:val="000000"/>
          <w:sz w:val="24"/>
          <w:szCs w:val="24"/>
        </w:rPr>
        <w:t>Шорыгина Т.А. Беседы об этике с детьми 5 – 8 лет. – М.:</w:t>
      </w:r>
    </w:p>
    <w:p w14:paraId="11AB9C51" w14:textId="77777777" w:rsidR="00DA4081" w:rsidRPr="00BD0213" w:rsidRDefault="00DA4081" w:rsidP="00ED3154">
      <w:pPr>
        <w:tabs>
          <w:tab w:val="left" w:pos="1134"/>
        </w:tabs>
        <w:spacing w:after="0" w:line="256" w:lineRule="auto"/>
        <w:ind w:right="100" w:firstLine="567"/>
        <w:jc w:val="both"/>
        <w:textAlignment w:val="top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02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ТЦ Сфера, 2010.</w:t>
      </w:r>
    </w:p>
    <w:p w14:paraId="7F989BA0" w14:textId="77777777" w:rsidR="00DA4081" w:rsidRPr="00BD0213" w:rsidRDefault="00DA4081" w:rsidP="00ED3154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100" w:firstLine="567"/>
        <w:jc w:val="both"/>
        <w:textAlignment w:val="top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02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Энциклопедия этикета. – СПб.:Мим-Экспресс, 1996. </w:t>
      </w:r>
    </w:p>
    <w:p w14:paraId="1C973EEA" w14:textId="77777777" w:rsidR="00DA4081" w:rsidRPr="00BD0213" w:rsidRDefault="00DA4081" w:rsidP="00ED3154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 Этикет от А до Я для взрослых и детей. М., Издательство “АСТ”, 1998. </w:t>
      </w:r>
    </w:p>
    <w:p w14:paraId="71555F29" w14:textId="77777777" w:rsidR="00DA4081" w:rsidRPr="00BD0213" w:rsidRDefault="00DA4081" w:rsidP="00ED3154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 Я познаю мир. Детская энциклопедия. Этикет во все времена. М., Издательства: “Астрель”, “Олимп”, “АСТ”, 2000. </w:t>
      </w:r>
    </w:p>
    <w:p w14:paraId="7330A506" w14:textId="77777777" w:rsidR="00DA4081" w:rsidRPr="00BD0213" w:rsidRDefault="00DA4081" w:rsidP="00ED3154">
      <w:pPr>
        <w:tabs>
          <w:tab w:val="left" w:pos="1134"/>
        </w:tabs>
        <w:spacing w:after="0" w:line="256" w:lineRule="auto"/>
        <w:ind w:firstLine="567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BD0213">
        <w:rPr>
          <w:rFonts w:ascii="Times New Roman" w:eastAsia="Calibri" w:hAnsi="Times New Roman" w:cs="Times New Roman"/>
          <w:bCs/>
          <w:sz w:val="24"/>
          <w:szCs w:val="24"/>
        </w:rPr>
        <w:t>Для обучающихся:</w:t>
      </w:r>
    </w:p>
    <w:p w14:paraId="2C37BE35" w14:textId="77777777" w:rsidR="00DA4081" w:rsidRPr="00BD0213" w:rsidRDefault="00DA4081" w:rsidP="00ED3154">
      <w:pPr>
        <w:numPr>
          <w:ilvl w:val="0"/>
          <w:numId w:val="17"/>
        </w:numPr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Андреев Ф. В. Золотая книга этикета. Москва «Вече» 2004г.</w:t>
      </w:r>
    </w:p>
    <w:p w14:paraId="7188C7CD" w14:textId="77777777" w:rsidR="00DA4081" w:rsidRPr="00BD0213" w:rsidRDefault="00DA4081" w:rsidP="00ED3154">
      <w:pPr>
        <w:numPr>
          <w:ilvl w:val="0"/>
          <w:numId w:val="17"/>
        </w:numPr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Барто А.Л. В театре.</w:t>
      </w:r>
    </w:p>
    <w:p w14:paraId="2765E76E" w14:textId="77777777" w:rsidR="00DA4081" w:rsidRPr="00BD0213" w:rsidRDefault="00DA4081" w:rsidP="00ED3154">
      <w:pPr>
        <w:numPr>
          <w:ilvl w:val="0"/>
          <w:numId w:val="17"/>
        </w:numPr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Волков А. М. Волшебник Изумрудного города/ Худож. М. Светланов. – Т.: Укитувчи. 1989.</w:t>
      </w:r>
    </w:p>
    <w:p w14:paraId="0B6C266E" w14:textId="77777777" w:rsidR="00DA4081" w:rsidRPr="00BD0213" w:rsidRDefault="00DA4081" w:rsidP="00ED3154">
      <w:pPr>
        <w:numPr>
          <w:ilvl w:val="0"/>
          <w:numId w:val="17"/>
        </w:numPr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Линдгрен А. Малыш и Карлсон: Пер. со шведск. Л.З. Лунгиной/Вступ. ст. Л.З.Лунгиной; ил. Р.В. Давыдова. – М.: Правда,1985.</w:t>
      </w:r>
    </w:p>
    <w:p w14:paraId="4F0AF7AB" w14:textId="77777777" w:rsidR="00DA4081" w:rsidRPr="00BD0213" w:rsidRDefault="00DA4081" w:rsidP="00ED3154">
      <w:pPr>
        <w:numPr>
          <w:ilvl w:val="0"/>
          <w:numId w:val="17"/>
        </w:numPr>
        <w:tabs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 xml:space="preserve">Лихачева Л.Уроки этикета в рассказах, картинках и задачках. Екатеринбург, Средне-Уральское издательство, 1996. </w:t>
      </w:r>
    </w:p>
    <w:p w14:paraId="72CC2D51" w14:textId="77777777" w:rsidR="00DA4081" w:rsidRPr="00BD0213" w:rsidRDefault="00DA4081" w:rsidP="00ED3154">
      <w:pPr>
        <w:numPr>
          <w:ilvl w:val="0"/>
          <w:numId w:val="17"/>
        </w:numPr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Маршак С.Я. Вот какой рассеянный.</w:t>
      </w:r>
    </w:p>
    <w:p w14:paraId="1DF3603C" w14:textId="77777777" w:rsidR="00DA4081" w:rsidRPr="00BD0213" w:rsidRDefault="00DA4081" w:rsidP="00ED3154">
      <w:pPr>
        <w:numPr>
          <w:ilvl w:val="0"/>
          <w:numId w:val="17"/>
        </w:numPr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Маяковский В.В. Что такое хорошо и что такое плохо.</w:t>
      </w:r>
    </w:p>
    <w:p w14:paraId="1CBF8F2D" w14:textId="77777777" w:rsidR="00DA4081" w:rsidRPr="00BD0213" w:rsidRDefault="00DA4081" w:rsidP="00ED3154">
      <w:pPr>
        <w:numPr>
          <w:ilvl w:val="0"/>
          <w:numId w:val="17"/>
        </w:numPr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Милн А.А. Винни-Пух и все-все-все: Пер. со шведск. Л.З. Лунгиной/Вступ. ст. Л.З.Лунгиной; ил. Р.В. Давыдова. – М.: Правда,1985.</w:t>
      </w:r>
    </w:p>
    <w:p w14:paraId="7BE47FB8" w14:textId="77777777" w:rsidR="00DA4081" w:rsidRPr="00BD0213" w:rsidRDefault="00DA4081" w:rsidP="00ED3154">
      <w:pPr>
        <w:numPr>
          <w:ilvl w:val="0"/>
          <w:numId w:val="17"/>
        </w:numPr>
        <w:tabs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Некрасов А. С. Приключения капитана Врунгеля: Повесть. Рассказы: Для сред.шк. возраста/Худож. А. Момуналиев. – Ф.: Адабият, 1990.Я познаю мир. Детская энциклопедия. Этикет во все времена. М., Издательства: “Астрель”, “Олимп”, “АСТ”, 2000. </w:t>
      </w:r>
    </w:p>
    <w:p w14:paraId="0804B5E6" w14:textId="77777777" w:rsidR="00DA4081" w:rsidRPr="00BD0213" w:rsidRDefault="00DA4081" w:rsidP="00ED3154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Осеева В.А. Волшебное слово</w:t>
      </w:r>
    </w:p>
    <w:p w14:paraId="37C2FC5E" w14:textId="77777777" w:rsidR="00DA4081" w:rsidRPr="00BD0213" w:rsidRDefault="00DA4081" w:rsidP="00ED3154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right="100" w:firstLine="567"/>
        <w:jc w:val="both"/>
        <w:textAlignment w:val="top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0213">
        <w:rPr>
          <w:rFonts w:ascii="Times New Roman" w:eastAsia="Calibri" w:hAnsi="Times New Roman" w:cs="Times New Roman"/>
          <w:color w:val="000000"/>
          <w:sz w:val="24"/>
          <w:szCs w:val="24"/>
        </w:rPr>
        <w:t>Пятак С.В. Расту культурным: для детей 4-5 лет: в 2 ч. – М.: Эксмо, 2010</w:t>
      </w:r>
    </w:p>
    <w:p w14:paraId="4E586462" w14:textId="77777777" w:rsidR="00DA4081" w:rsidRPr="00BD0213" w:rsidRDefault="00DA4081" w:rsidP="00ED3154">
      <w:pPr>
        <w:numPr>
          <w:ilvl w:val="0"/>
          <w:numId w:val="17"/>
        </w:numPr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Русская народная сказка. Лиса и Журавль</w:t>
      </w:r>
    </w:p>
    <w:p w14:paraId="300FF352" w14:textId="77777777" w:rsidR="00DA4081" w:rsidRPr="00BD0213" w:rsidRDefault="00DA4081" w:rsidP="00ED3154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Сорокина Г.И., Сафонова И.В.  и др. «Детская риторика в рассказах, стихах, рисунках». Москва «Просвещение» 2000.</w:t>
      </w:r>
    </w:p>
    <w:p w14:paraId="6EF663F5" w14:textId="77777777" w:rsidR="00DA4081" w:rsidRPr="00BD0213" w:rsidRDefault="00DA4081" w:rsidP="00ED3154">
      <w:pPr>
        <w:numPr>
          <w:ilvl w:val="0"/>
          <w:numId w:val="17"/>
        </w:numPr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Титкова Т.В. Как принимать гостей. – Издательская группа АСТ., 2004.Ягодинский В.Н. Как себя вести (практический курс культурного поведения). Москва. 1991.</w:t>
      </w:r>
    </w:p>
    <w:p w14:paraId="7D659FAB" w14:textId="77777777" w:rsidR="00DA4081" w:rsidRPr="00BD0213" w:rsidRDefault="00DA4081" w:rsidP="00ED3154">
      <w:pPr>
        <w:numPr>
          <w:ilvl w:val="0"/>
          <w:numId w:val="17"/>
        </w:numPr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Толстой Л.Н. Волк и собака.</w:t>
      </w:r>
    </w:p>
    <w:p w14:paraId="3EAB5217" w14:textId="77777777" w:rsidR="00DA4081" w:rsidRPr="00BD0213" w:rsidRDefault="00DA4081" w:rsidP="00ED3154">
      <w:pPr>
        <w:numPr>
          <w:ilvl w:val="0"/>
          <w:numId w:val="17"/>
        </w:numPr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Чуковский К. И.  Федорино горе.</w:t>
      </w:r>
    </w:p>
    <w:p w14:paraId="4D7916A5" w14:textId="77777777" w:rsidR="00DA4081" w:rsidRPr="00BD0213" w:rsidRDefault="00DA4081" w:rsidP="00ED3154">
      <w:pPr>
        <w:numPr>
          <w:ilvl w:val="0"/>
          <w:numId w:val="17"/>
        </w:numPr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Чуковский К.И. Мойдодыр.</w:t>
      </w:r>
    </w:p>
    <w:p w14:paraId="39668D10" w14:textId="77777777" w:rsidR="00DA4081" w:rsidRPr="00BD0213" w:rsidRDefault="00DA4081" w:rsidP="00ED3154">
      <w:pPr>
        <w:numPr>
          <w:ilvl w:val="0"/>
          <w:numId w:val="17"/>
        </w:numPr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Чуковский К.И. Телефон.</w:t>
      </w:r>
    </w:p>
    <w:p w14:paraId="2E3E5F7A" w14:textId="77777777" w:rsidR="00DA4081" w:rsidRPr="00BD0213" w:rsidRDefault="00DA4081" w:rsidP="00ED3154">
      <w:pPr>
        <w:numPr>
          <w:ilvl w:val="0"/>
          <w:numId w:val="17"/>
        </w:numPr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Чуковский К.И. Краденое солнце.</w:t>
      </w:r>
    </w:p>
    <w:p w14:paraId="29E19BCC" w14:textId="77777777" w:rsidR="00DA4081" w:rsidRPr="00BD0213" w:rsidRDefault="00DA4081" w:rsidP="00ED3154">
      <w:pPr>
        <w:numPr>
          <w:ilvl w:val="0"/>
          <w:numId w:val="17"/>
        </w:numPr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Шалаева Г.П. Как себя вести? – Издательская группа АСТ., 2010.</w:t>
      </w:r>
    </w:p>
    <w:p w14:paraId="4F2297BB" w14:textId="77777777" w:rsidR="00DA4081" w:rsidRPr="00BD0213" w:rsidRDefault="00DA4081" w:rsidP="00ED3154">
      <w:pPr>
        <w:numPr>
          <w:ilvl w:val="0"/>
          <w:numId w:val="17"/>
        </w:numPr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Шалаева Г.П. Как вести себя в гостях. – Издательская группа АСТ., 2010.</w:t>
      </w:r>
    </w:p>
    <w:p w14:paraId="7D23CABB" w14:textId="77777777" w:rsidR="00DA4081" w:rsidRPr="00BD0213" w:rsidRDefault="00DA4081" w:rsidP="00ED3154">
      <w:pPr>
        <w:numPr>
          <w:ilvl w:val="0"/>
          <w:numId w:val="17"/>
        </w:numPr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Шалаева Г.П. Как вести себя дома.  – Издательская группа АСТ., 2010.</w:t>
      </w:r>
    </w:p>
    <w:p w14:paraId="6125540E" w14:textId="77777777" w:rsidR="00DA4081" w:rsidRPr="00BD0213" w:rsidRDefault="00DA4081" w:rsidP="00ED3154">
      <w:pPr>
        <w:numPr>
          <w:ilvl w:val="0"/>
          <w:numId w:val="17"/>
        </w:numPr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213">
        <w:rPr>
          <w:rFonts w:ascii="Times New Roman" w:eastAsia="Calibri" w:hAnsi="Times New Roman" w:cs="Times New Roman"/>
          <w:sz w:val="24"/>
          <w:szCs w:val="24"/>
        </w:rPr>
        <w:t>Шалаева Г.П. Как вести себя в школе. – Издательская группа АСТ., 2010.</w:t>
      </w:r>
    </w:p>
    <w:p w14:paraId="70167B1E" w14:textId="77777777" w:rsidR="00845078" w:rsidRPr="00BD0213" w:rsidRDefault="00DA369A" w:rsidP="00845078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</w:pPr>
      <w:r w:rsidRPr="00BD0213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  <w:t>Клуб «Город Мастеров»</w:t>
      </w:r>
    </w:p>
    <w:p w14:paraId="297E2C87" w14:textId="77777777" w:rsidR="00845078" w:rsidRPr="00BD0213" w:rsidRDefault="00845078" w:rsidP="00845078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BD02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Для учителей: </w:t>
      </w:r>
    </w:p>
    <w:p w14:paraId="687F0FFB" w14:textId="77777777" w:rsidR="00845078" w:rsidRPr="00BD0213" w:rsidRDefault="00845078" w:rsidP="00ED3154">
      <w:pPr>
        <w:numPr>
          <w:ilvl w:val="0"/>
          <w:numId w:val="21"/>
        </w:numPr>
        <w:tabs>
          <w:tab w:val="clear" w:pos="720"/>
          <w:tab w:val="num" w:pos="1134"/>
        </w:tabs>
        <w:spacing w:after="0"/>
        <w:ind w:left="0" w:firstLine="567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BD0213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Гагарин Б.Г.. </w:t>
      </w:r>
      <w:r w:rsidRPr="00BD02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Конструирование из бумаги. -Ташкент 1988. </w:t>
      </w:r>
    </w:p>
    <w:p w14:paraId="6D950153" w14:textId="77777777" w:rsidR="00845078" w:rsidRPr="00BD0213" w:rsidRDefault="00845078" w:rsidP="00ED3154">
      <w:pPr>
        <w:numPr>
          <w:ilvl w:val="0"/>
          <w:numId w:val="21"/>
        </w:numPr>
        <w:tabs>
          <w:tab w:val="clear" w:pos="720"/>
          <w:tab w:val="num" w:pos="1134"/>
        </w:tabs>
        <w:spacing w:after="0"/>
        <w:ind w:left="0" w:firstLine="567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BD0213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Джун Джексон. </w:t>
      </w:r>
      <w:r w:rsidRPr="00BD02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Поделки из бумаги. – "Росмэн", Москва 1996. </w:t>
      </w:r>
    </w:p>
    <w:p w14:paraId="0860B1A3" w14:textId="77777777" w:rsidR="00845078" w:rsidRPr="00BD0213" w:rsidRDefault="00845078" w:rsidP="00ED3154">
      <w:pPr>
        <w:numPr>
          <w:ilvl w:val="0"/>
          <w:numId w:val="21"/>
        </w:numPr>
        <w:tabs>
          <w:tab w:val="clear" w:pos="720"/>
          <w:tab w:val="num" w:pos="1134"/>
        </w:tabs>
        <w:spacing w:after="0"/>
        <w:ind w:left="0" w:firstLine="567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BD0213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Элен и Питер Макнивен. </w:t>
      </w:r>
      <w:r w:rsidRPr="00BD02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Куклы.- Полигон С.-Петербург 1998. </w:t>
      </w:r>
    </w:p>
    <w:p w14:paraId="008B5DA9" w14:textId="77777777" w:rsidR="00845078" w:rsidRPr="00BD0213" w:rsidRDefault="00845078" w:rsidP="00ED3154">
      <w:pPr>
        <w:numPr>
          <w:ilvl w:val="0"/>
          <w:numId w:val="21"/>
        </w:numPr>
        <w:tabs>
          <w:tab w:val="clear" w:pos="720"/>
          <w:tab w:val="num" w:pos="1134"/>
        </w:tabs>
        <w:spacing w:after="0"/>
        <w:ind w:left="0" w:firstLine="567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BD0213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Калмыкова Н.В., Максимова И.А. </w:t>
      </w:r>
      <w:r w:rsidRPr="00BD02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Макетирование из бумаги и картона. "Университет", Москва 2000. </w:t>
      </w:r>
    </w:p>
    <w:p w14:paraId="7D94CCA5" w14:textId="77777777" w:rsidR="00845078" w:rsidRPr="00BD0213" w:rsidRDefault="00845078" w:rsidP="00ED3154">
      <w:pPr>
        <w:numPr>
          <w:ilvl w:val="0"/>
          <w:numId w:val="21"/>
        </w:numPr>
        <w:tabs>
          <w:tab w:val="clear" w:pos="720"/>
          <w:tab w:val="num" w:pos="1134"/>
        </w:tabs>
        <w:spacing w:after="0"/>
        <w:ind w:left="0" w:firstLine="567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BD0213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Полунина В.Н. </w:t>
      </w:r>
      <w:r w:rsidRPr="00BD02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Искусство и дети. – "Просвещение", Москва 1982. </w:t>
      </w:r>
    </w:p>
    <w:p w14:paraId="507BD53F" w14:textId="77777777" w:rsidR="00845078" w:rsidRPr="00BD0213" w:rsidRDefault="00845078" w:rsidP="00ED3154">
      <w:pPr>
        <w:numPr>
          <w:ilvl w:val="0"/>
          <w:numId w:val="21"/>
        </w:numPr>
        <w:tabs>
          <w:tab w:val="clear" w:pos="720"/>
          <w:tab w:val="num" w:pos="1134"/>
        </w:tabs>
        <w:spacing w:after="0"/>
        <w:ind w:left="0" w:firstLine="567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BD0213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Врона А.П., Лапина Е.Г., Пузанов В.Н. </w:t>
      </w:r>
      <w:r w:rsidRPr="00BD02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Макетные материалы и их применение. Бумага. Подготовительные и вспомогательные работы.- "Техническая эстетика", 1985, №4 </w:t>
      </w:r>
    </w:p>
    <w:p w14:paraId="39B0A848" w14:textId="77777777" w:rsidR="00845078" w:rsidRPr="00BD0213" w:rsidRDefault="00845078" w:rsidP="00ED3154">
      <w:pPr>
        <w:numPr>
          <w:ilvl w:val="0"/>
          <w:numId w:val="21"/>
        </w:numPr>
        <w:tabs>
          <w:tab w:val="clear" w:pos="720"/>
          <w:tab w:val="num" w:pos="1134"/>
        </w:tabs>
        <w:spacing w:after="0"/>
        <w:ind w:left="0" w:firstLine="567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BD0213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Данилено В.Я. </w:t>
      </w:r>
      <w:r w:rsidRPr="00BD02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Краткосрочные учебные задания-средства активизации творческой интуиции. //Техническая эстетика, 1984г. №5 </w:t>
      </w:r>
    </w:p>
    <w:p w14:paraId="49349631" w14:textId="77777777" w:rsidR="00845078" w:rsidRPr="00BD0213" w:rsidRDefault="00845078" w:rsidP="00845078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BD02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Для родителей: </w:t>
      </w:r>
    </w:p>
    <w:p w14:paraId="0172ACF2" w14:textId="77777777" w:rsidR="00845078" w:rsidRPr="00BD0213" w:rsidRDefault="00845078" w:rsidP="00ED3154">
      <w:pPr>
        <w:numPr>
          <w:ilvl w:val="0"/>
          <w:numId w:val="22"/>
        </w:numPr>
        <w:tabs>
          <w:tab w:val="clear" w:pos="720"/>
          <w:tab w:val="num" w:pos="1134"/>
        </w:tabs>
        <w:spacing w:after="0"/>
        <w:ind w:left="0" w:firstLine="567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BD0213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Выготский Л.С. </w:t>
      </w:r>
      <w:r w:rsidRPr="00BD02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Воображение и творчество в детском возрасте.- "Просвещение", Москва 1991. </w:t>
      </w:r>
    </w:p>
    <w:p w14:paraId="27617CE8" w14:textId="77777777" w:rsidR="00845078" w:rsidRPr="00BD0213" w:rsidRDefault="00845078" w:rsidP="00ED3154">
      <w:pPr>
        <w:numPr>
          <w:ilvl w:val="0"/>
          <w:numId w:val="22"/>
        </w:numPr>
        <w:tabs>
          <w:tab w:val="clear" w:pos="720"/>
          <w:tab w:val="num" w:pos="1134"/>
        </w:tabs>
        <w:spacing w:after="0"/>
        <w:ind w:left="0" w:firstLine="567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BD0213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Мелик-Пашаев А.А., Новлянская З.Н. </w:t>
      </w:r>
      <w:r w:rsidRPr="00BD02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Ступеньки к творчеству.- "Искусство в школе", Москва 1995 </w:t>
      </w:r>
    </w:p>
    <w:p w14:paraId="6201A493" w14:textId="77777777" w:rsidR="00845078" w:rsidRPr="00BD0213" w:rsidRDefault="00160F61" w:rsidP="00845078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BD02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Для учащихся</w:t>
      </w:r>
      <w:r w:rsidR="00845078" w:rsidRPr="00BD02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: </w:t>
      </w:r>
    </w:p>
    <w:p w14:paraId="74138E01" w14:textId="77777777" w:rsidR="00845078" w:rsidRPr="00BD0213" w:rsidRDefault="00845078" w:rsidP="00ED3154">
      <w:pPr>
        <w:numPr>
          <w:ilvl w:val="0"/>
          <w:numId w:val="23"/>
        </w:numPr>
        <w:tabs>
          <w:tab w:val="clear" w:pos="720"/>
          <w:tab w:val="num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BD0213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Гибсон. </w:t>
      </w:r>
      <w:r w:rsidRPr="00BD02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Поделки. Папье-маше. Бумажные цветы.- "Росмэн", Москва 1996. </w:t>
      </w:r>
    </w:p>
    <w:p w14:paraId="2D3BA26B" w14:textId="77777777" w:rsidR="00845078" w:rsidRPr="00BD0213" w:rsidRDefault="00845078" w:rsidP="00ED3154">
      <w:pPr>
        <w:numPr>
          <w:ilvl w:val="0"/>
          <w:numId w:val="23"/>
        </w:numPr>
        <w:tabs>
          <w:tab w:val="clear" w:pos="720"/>
          <w:tab w:val="num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BD0213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Бортон П., Кэйв В. </w:t>
      </w:r>
      <w:r w:rsidRPr="00BD02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Игры забавные и ужасные.- "Росмэн" Москва 1996. </w:t>
      </w:r>
    </w:p>
    <w:p w14:paraId="63D2A5A1" w14:textId="77777777" w:rsidR="00845078" w:rsidRPr="00BD0213" w:rsidRDefault="00845078" w:rsidP="00ED3154">
      <w:pPr>
        <w:numPr>
          <w:ilvl w:val="0"/>
          <w:numId w:val="23"/>
        </w:numPr>
        <w:tabs>
          <w:tab w:val="clear" w:pos="720"/>
          <w:tab w:val="num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BD0213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Гибсон Р., Тайлер Д. </w:t>
      </w:r>
      <w:r w:rsidRPr="00BD02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Веселое рождество. – "Росмэн" Москва 1996. </w:t>
      </w:r>
    </w:p>
    <w:p w14:paraId="23290BA0" w14:textId="77777777" w:rsidR="00845078" w:rsidRPr="00BD0213" w:rsidRDefault="00845078" w:rsidP="00ED3154">
      <w:pPr>
        <w:numPr>
          <w:ilvl w:val="0"/>
          <w:numId w:val="23"/>
        </w:numPr>
        <w:tabs>
          <w:tab w:val="clear" w:pos="720"/>
          <w:tab w:val="num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BD0213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Минервин</w:t>
      </w:r>
      <w:r w:rsidRPr="00BD021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Г.Б. </w:t>
      </w:r>
      <w:r w:rsidRPr="00BD02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О красоте машин и вещей. – "Просвещение" Москва 1975. </w:t>
      </w:r>
    </w:p>
    <w:p w14:paraId="78AFAF72" w14:textId="77777777" w:rsidR="00845078" w:rsidRPr="00BD0213" w:rsidRDefault="00845078" w:rsidP="00845078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14:paraId="06EA9CB5" w14:textId="77777777" w:rsidR="00DA4081" w:rsidRPr="00BD0213" w:rsidRDefault="00DA4081" w:rsidP="00DA369A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14:paraId="718A7BA1" w14:textId="77777777" w:rsidR="00CD669D" w:rsidRPr="00BD0213" w:rsidRDefault="00CD669D" w:rsidP="008D38E1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firstLine="567"/>
        <w:rPr>
          <w:rFonts w:ascii="Times New Roman" w:eastAsia="Calibri" w:hAnsi="Times New Roman" w:cs="Times New Roman"/>
          <w:b/>
          <w:spacing w:val="-3"/>
          <w:sz w:val="24"/>
          <w:szCs w:val="24"/>
        </w:rPr>
      </w:pPr>
    </w:p>
    <w:p w14:paraId="68B5D250" w14:textId="77777777" w:rsidR="00CD669D" w:rsidRPr="00BD0213" w:rsidRDefault="00CD669D" w:rsidP="008D38E1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firstLine="567"/>
        <w:rPr>
          <w:rFonts w:ascii="Times New Roman" w:eastAsia="Calibri" w:hAnsi="Times New Roman" w:cs="Times New Roman"/>
          <w:b/>
          <w:spacing w:val="-3"/>
          <w:sz w:val="24"/>
          <w:szCs w:val="24"/>
        </w:rPr>
      </w:pPr>
    </w:p>
    <w:p w14:paraId="22522699" w14:textId="77777777" w:rsidR="00CD669D" w:rsidRPr="00BD0213" w:rsidRDefault="00CD669D" w:rsidP="007A0F51">
      <w:pPr>
        <w:spacing w:before="100" w:beforeAutospacing="1" w:after="100" w:afterAutospacing="1"/>
        <w:ind w:firstLine="567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9F85C3" w14:textId="77777777" w:rsidR="00CD669D" w:rsidRPr="00BD0213" w:rsidRDefault="00CD669D" w:rsidP="007A0F51">
      <w:pPr>
        <w:spacing w:after="160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6DB5CF0" w14:textId="77777777" w:rsidR="00CD669D" w:rsidRPr="00BD0213" w:rsidRDefault="00A17724" w:rsidP="007A0F51">
      <w:pPr>
        <w:tabs>
          <w:tab w:val="left" w:pos="2010"/>
        </w:tabs>
        <w:spacing w:before="100" w:beforeAutospacing="1" w:after="100" w:afterAutospacing="1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02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ab/>
      </w:r>
    </w:p>
    <w:p w14:paraId="18892786" w14:textId="77777777" w:rsidR="00CD669D" w:rsidRPr="00BD0213" w:rsidRDefault="00CD669D" w:rsidP="007A0F51">
      <w:pPr>
        <w:spacing w:before="100" w:beforeAutospacing="1" w:after="100" w:afterAutospacing="1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0BE0C54" w14:textId="77777777" w:rsidR="00A17724" w:rsidRPr="00BD0213" w:rsidRDefault="00A17724" w:rsidP="007A0F51">
      <w:pPr>
        <w:spacing w:before="100" w:beforeAutospacing="1" w:after="100" w:afterAutospacing="1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5EBEBBF" w14:textId="77777777" w:rsidR="00CD669D" w:rsidRPr="00BD0213" w:rsidRDefault="00CD669D" w:rsidP="007A0F5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76BFFA8A" w14:textId="77777777" w:rsidR="00CD669D" w:rsidRPr="00BD0213" w:rsidRDefault="00CD669D" w:rsidP="007A0F5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FB7F96" w14:textId="77777777" w:rsidR="00CD669D" w:rsidRPr="00BD0213" w:rsidRDefault="00CD669D" w:rsidP="007A0F5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5A7648" w14:textId="77777777" w:rsidR="00CD669D" w:rsidRPr="00BD0213" w:rsidRDefault="00CD669D" w:rsidP="007A0F5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788B5C" w14:textId="77777777" w:rsidR="00136DB6" w:rsidRPr="00BD0213" w:rsidRDefault="00136DB6" w:rsidP="004109FB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873525" w14:textId="77777777" w:rsidR="00136DB6" w:rsidRPr="00BD0213" w:rsidRDefault="00136DB6" w:rsidP="007A0F51">
      <w:pPr>
        <w:tabs>
          <w:tab w:val="left" w:pos="243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0E956B" w14:textId="77777777" w:rsidR="00136DB6" w:rsidRPr="00BD0213" w:rsidRDefault="00136DB6" w:rsidP="007A0F51">
      <w:pPr>
        <w:tabs>
          <w:tab w:val="left" w:pos="243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8726ED" w14:textId="77777777" w:rsidR="00CD669D" w:rsidRPr="00BD0213" w:rsidRDefault="00CD669D" w:rsidP="00DA4081">
      <w:pPr>
        <w:spacing w:after="160" w:line="256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FED3215" w14:textId="77777777" w:rsidR="003D68F4" w:rsidRPr="00BD0213" w:rsidRDefault="003D68F4" w:rsidP="007A0F5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14:paraId="09A71D42" w14:textId="77777777" w:rsidR="00F1637B" w:rsidRPr="00BD0213" w:rsidRDefault="00F1637B" w:rsidP="007A0F51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1A2758" w14:textId="77777777" w:rsidR="002F290B" w:rsidRPr="00BD0213" w:rsidRDefault="002F290B" w:rsidP="007A0F51">
      <w:pPr>
        <w:pStyle w:val="3"/>
        <w:spacing w:before="0" w:beforeAutospacing="0" w:after="0" w:afterAutospacing="0" w:line="276" w:lineRule="auto"/>
        <w:ind w:firstLine="567"/>
        <w:rPr>
          <w:sz w:val="24"/>
          <w:szCs w:val="24"/>
        </w:rPr>
      </w:pPr>
    </w:p>
    <w:sectPr w:rsidR="002F290B" w:rsidRPr="00BD0213" w:rsidSect="007A0F51">
      <w:footerReference w:type="default" r:id="rId10"/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F7693" w14:textId="77777777" w:rsidR="00F22453" w:rsidRDefault="00F22453" w:rsidP="009862C7">
      <w:pPr>
        <w:spacing w:after="0" w:line="240" w:lineRule="auto"/>
      </w:pPr>
      <w:r>
        <w:separator/>
      </w:r>
    </w:p>
  </w:endnote>
  <w:endnote w:type="continuationSeparator" w:id="0">
    <w:p w14:paraId="7D8DE080" w14:textId="77777777" w:rsidR="00F22453" w:rsidRDefault="00F22453" w:rsidP="00986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0471838"/>
      <w:docPartObj>
        <w:docPartGallery w:val="Page Numbers (Bottom of Page)"/>
        <w:docPartUnique/>
      </w:docPartObj>
    </w:sdtPr>
    <w:sdtEndPr/>
    <w:sdtContent>
      <w:p w14:paraId="0643A2A5" w14:textId="77777777" w:rsidR="00382246" w:rsidRDefault="0038224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6D53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6BC3525B" w14:textId="77777777" w:rsidR="00382246" w:rsidRDefault="0038224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E6F21" w14:textId="77777777" w:rsidR="00F22453" w:rsidRDefault="00F22453" w:rsidP="009862C7">
      <w:pPr>
        <w:spacing w:after="0" w:line="240" w:lineRule="auto"/>
      </w:pPr>
      <w:r>
        <w:separator/>
      </w:r>
    </w:p>
  </w:footnote>
  <w:footnote w:type="continuationSeparator" w:id="0">
    <w:p w14:paraId="442C11F4" w14:textId="77777777" w:rsidR="00F22453" w:rsidRDefault="00F22453" w:rsidP="009862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23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1" w15:restartNumberingAfterBreak="0">
    <w:nsid w:val="0000000D"/>
    <w:multiLevelType w:val="singleLevel"/>
    <w:tmpl w:val="0000000D"/>
    <w:name w:val="WW8Num14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2" w15:restartNumberingAfterBreak="0">
    <w:nsid w:val="0000000E"/>
    <w:multiLevelType w:val="singleLevel"/>
    <w:tmpl w:val="0000000E"/>
    <w:name w:val="WW8Num15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3" w15:restartNumberingAfterBreak="0">
    <w:nsid w:val="0000000F"/>
    <w:multiLevelType w:val="singleLevel"/>
    <w:tmpl w:val="0000000F"/>
    <w:name w:val="WW8Num16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4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5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-870"/>
        </w:tabs>
        <w:ind w:left="360" w:hanging="360"/>
      </w:pPr>
      <w:rPr>
        <w:rFonts w:ascii="Symbol" w:hAnsi="Symbol"/>
      </w:rPr>
    </w:lvl>
  </w:abstractNum>
  <w:abstractNum w:abstractNumId="16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7" w15:restartNumberingAfterBreak="0">
    <w:nsid w:val="00000014"/>
    <w:multiLevelType w:val="singleLevel"/>
    <w:tmpl w:val="00000014"/>
    <w:name w:val="WW8Num21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8" w15:restartNumberingAfterBreak="0">
    <w:nsid w:val="00000015"/>
    <w:multiLevelType w:val="singleLevel"/>
    <w:tmpl w:val="00000015"/>
    <w:name w:val="WW8Num22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9" w15:restartNumberingAfterBreak="0">
    <w:nsid w:val="00000017"/>
    <w:multiLevelType w:val="singleLevel"/>
    <w:tmpl w:val="00000017"/>
    <w:name w:val="WW8Num24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20" w15:restartNumberingAfterBreak="0">
    <w:nsid w:val="0000002D"/>
    <w:multiLevelType w:val="singleLevel"/>
    <w:tmpl w:val="0000002D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1" w15:restartNumberingAfterBreak="0">
    <w:nsid w:val="00000037"/>
    <w:multiLevelType w:val="singleLevel"/>
    <w:tmpl w:val="00000037"/>
    <w:name w:val="WW8Num5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2" w15:restartNumberingAfterBreak="0">
    <w:nsid w:val="0000003A"/>
    <w:multiLevelType w:val="singleLevel"/>
    <w:tmpl w:val="0000003A"/>
    <w:name w:val="WW8Num6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3" w15:restartNumberingAfterBreak="0">
    <w:nsid w:val="00000040"/>
    <w:multiLevelType w:val="singleLevel"/>
    <w:tmpl w:val="00000040"/>
    <w:name w:val="WW8Num6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4" w15:restartNumberingAfterBreak="0">
    <w:nsid w:val="02C0333D"/>
    <w:multiLevelType w:val="multilevel"/>
    <w:tmpl w:val="DD3CC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4A028BB"/>
    <w:multiLevelType w:val="hybridMultilevel"/>
    <w:tmpl w:val="0E2E7C52"/>
    <w:lvl w:ilvl="0" w:tplc="E356DD94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6" w15:restartNumberingAfterBreak="0">
    <w:nsid w:val="07D1035E"/>
    <w:multiLevelType w:val="hybridMultilevel"/>
    <w:tmpl w:val="BFDE1A8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7" w15:restartNumberingAfterBreak="0">
    <w:nsid w:val="0D70219F"/>
    <w:multiLevelType w:val="hybridMultilevel"/>
    <w:tmpl w:val="62329A0C"/>
    <w:lvl w:ilvl="0" w:tplc="71064C8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4B2B87"/>
    <w:multiLevelType w:val="hybridMultilevel"/>
    <w:tmpl w:val="256AD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BC340F"/>
    <w:multiLevelType w:val="multilevel"/>
    <w:tmpl w:val="AFE09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85326E8"/>
    <w:multiLevelType w:val="multilevel"/>
    <w:tmpl w:val="7CA2DBDE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 w15:restartNumberingAfterBreak="0">
    <w:nsid w:val="2EF05793"/>
    <w:multiLevelType w:val="hybridMultilevel"/>
    <w:tmpl w:val="A8C063C2"/>
    <w:lvl w:ilvl="0" w:tplc="1826D42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44C7791"/>
    <w:multiLevelType w:val="hybridMultilevel"/>
    <w:tmpl w:val="930C968C"/>
    <w:lvl w:ilvl="0" w:tplc="0419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376555A9"/>
    <w:multiLevelType w:val="hybridMultilevel"/>
    <w:tmpl w:val="49023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37DE7AF7"/>
    <w:multiLevelType w:val="hybridMultilevel"/>
    <w:tmpl w:val="49B03B94"/>
    <w:lvl w:ilvl="0" w:tplc="256CEDE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3DC624FF"/>
    <w:multiLevelType w:val="hybridMultilevel"/>
    <w:tmpl w:val="006EE898"/>
    <w:lvl w:ilvl="0" w:tplc="256CEDE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3FD80DB3"/>
    <w:multiLevelType w:val="hybridMultilevel"/>
    <w:tmpl w:val="84F4E8B2"/>
    <w:lvl w:ilvl="0" w:tplc="256CEDE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58F416D"/>
    <w:multiLevelType w:val="multilevel"/>
    <w:tmpl w:val="54D6F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BDD19DB"/>
    <w:multiLevelType w:val="multilevel"/>
    <w:tmpl w:val="1F1CC5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C2025AF"/>
    <w:multiLevelType w:val="hybridMultilevel"/>
    <w:tmpl w:val="9BC0B37C"/>
    <w:lvl w:ilvl="0" w:tplc="996E9C88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4DF211CB"/>
    <w:multiLevelType w:val="hybridMultilevel"/>
    <w:tmpl w:val="71EA9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D73718"/>
    <w:multiLevelType w:val="hybridMultilevel"/>
    <w:tmpl w:val="C6402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7E2632"/>
    <w:multiLevelType w:val="hybridMultilevel"/>
    <w:tmpl w:val="21B80A60"/>
    <w:lvl w:ilvl="0" w:tplc="CB309D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774489E"/>
    <w:multiLevelType w:val="multilevel"/>
    <w:tmpl w:val="26C26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9F96F61"/>
    <w:multiLevelType w:val="hybridMultilevel"/>
    <w:tmpl w:val="7C5C6D5A"/>
    <w:lvl w:ilvl="0" w:tplc="256CEDE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5A117A42"/>
    <w:multiLevelType w:val="multilevel"/>
    <w:tmpl w:val="2E0C0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E5D7130"/>
    <w:multiLevelType w:val="hybridMultilevel"/>
    <w:tmpl w:val="54FCB2FC"/>
    <w:lvl w:ilvl="0" w:tplc="DD244C4C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5F00468F"/>
    <w:multiLevelType w:val="hybridMultilevel"/>
    <w:tmpl w:val="5C5463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2D3761A"/>
    <w:multiLevelType w:val="multilevel"/>
    <w:tmpl w:val="0888B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34475B0"/>
    <w:multiLevelType w:val="hybridMultilevel"/>
    <w:tmpl w:val="80A269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68F07EDA"/>
    <w:multiLevelType w:val="hybridMultilevel"/>
    <w:tmpl w:val="E0F25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D75A18"/>
    <w:multiLevelType w:val="multilevel"/>
    <w:tmpl w:val="14A0A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9F61E71"/>
    <w:multiLevelType w:val="hybridMultilevel"/>
    <w:tmpl w:val="E0F25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8"/>
  </w:num>
  <w:num w:numId="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21"/>
  </w:num>
  <w:num w:numId="7">
    <w:abstractNumId w:val="22"/>
  </w:num>
  <w:num w:numId="8">
    <w:abstractNumId w:val="36"/>
  </w:num>
  <w:num w:numId="9">
    <w:abstractNumId w:val="35"/>
  </w:num>
  <w:num w:numId="10">
    <w:abstractNumId w:val="34"/>
  </w:num>
  <w:num w:numId="11">
    <w:abstractNumId w:val="44"/>
  </w:num>
  <w:num w:numId="12">
    <w:abstractNumId w:val="4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0"/>
  </w:num>
  <w:num w:numId="14">
    <w:abstractNumId w:val="49"/>
  </w:num>
  <w:num w:numId="15">
    <w:abstractNumId w:val="33"/>
  </w:num>
  <w:num w:numId="1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</w:num>
  <w:num w:numId="19">
    <w:abstractNumId w:val="37"/>
  </w:num>
  <w:num w:numId="20">
    <w:abstractNumId w:val="48"/>
  </w:num>
  <w:num w:numId="21">
    <w:abstractNumId w:val="51"/>
  </w:num>
  <w:num w:numId="22">
    <w:abstractNumId w:val="29"/>
  </w:num>
  <w:num w:numId="23">
    <w:abstractNumId w:val="30"/>
  </w:num>
  <w:num w:numId="24">
    <w:abstractNumId w:val="2"/>
  </w:num>
  <w:num w:numId="25">
    <w:abstractNumId w:val="4"/>
  </w:num>
  <w:num w:numId="26">
    <w:abstractNumId w:val="7"/>
  </w:num>
  <w:num w:numId="27">
    <w:abstractNumId w:val="12"/>
  </w:num>
  <w:num w:numId="28">
    <w:abstractNumId w:val="26"/>
  </w:num>
  <w:num w:numId="29">
    <w:abstractNumId w:val="42"/>
  </w:num>
  <w:num w:numId="30">
    <w:abstractNumId w:val="25"/>
  </w:num>
  <w:num w:numId="31">
    <w:abstractNumId w:val="47"/>
  </w:num>
  <w:num w:numId="32">
    <w:abstractNumId w:val="31"/>
  </w:num>
  <w:num w:numId="33">
    <w:abstractNumId w:val="41"/>
  </w:num>
  <w:num w:numId="34">
    <w:abstractNumId w:val="50"/>
  </w:num>
  <w:num w:numId="35">
    <w:abstractNumId w:val="46"/>
  </w:num>
  <w:num w:numId="36">
    <w:abstractNumId w:val="39"/>
  </w:num>
  <w:num w:numId="37">
    <w:abstractNumId w:val="27"/>
  </w:num>
  <w:num w:numId="38">
    <w:abstractNumId w:val="5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4B4B"/>
    <w:rsid w:val="00010F82"/>
    <w:rsid w:val="00013A65"/>
    <w:rsid w:val="0002337E"/>
    <w:rsid w:val="00031310"/>
    <w:rsid w:val="00033E5C"/>
    <w:rsid w:val="00050802"/>
    <w:rsid w:val="000517DE"/>
    <w:rsid w:val="000552E7"/>
    <w:rsid w:val="00061B93"/>
    <w:rsid w:val="00063783"/>
    <w:rsid w:val="00081461"/>
    <w:rsid w:val="0009199D"/>
    <w:rsid w:val="0009786B"/>
    <w:rsid w:val="000C3E30"/>
    <w:rsid w:val="000E3504"/>
    <w:rsid w:val="000E51A4"/>
    <w:rsid w:val="000F597F"/>
    <w:rsid w:val="000F66FB"/>
    <w:rsid w:val="000F7857"/>
    <w:rsid w:val="0010181B"/>
    <w:rsid w:val="001251A2"/>
    <w:rsid w:val="0012574C"/>
    <w:rsid w:val="00136DB6"/>
    <w:rsid w:val="00141223"/>
    <w:rsid w:val="00160F61"/>
    <w:rsid w:val="00173287"/>
    <w:rsid w:val="00176BC3"/>
    <w:rsid w:val="001901A6"/>
    <w:rsid w:val="00191FB5"/>
    <w:rsid w:val="001A2939"/>
    <w:rsid w:val="001A501B"/>
    <w:rsid w:val="001D384F"/>
    <w:rsid w:val="00220E1F"/>
    <w:rsid w:val="00253967"/>
    <w:rsid w:val="00287F13"/>
    <w:rsid w:val="002A48C1"/>
    <w:rsid w:val="002A7B11"/>
    <w:rsid w:val="002B0193"/>
    <w:rsid w:val="002F290B"/>
    <w:rsid w:val="00304A63"/>
    <w:rsid w:val="003060CF"/>
    <w:rsid w:val="00317DD0"/>
    <w:rsid w:val="00323741"/>
    <w:rsid w:val="00326C4F"/>
    <w:rsid w:val="0034468E"/>
    <w:rsid w:val="00372EA9"/>
    <w:rsid w:val="00382246"/>
    <w:rsid w:val="003847B9"/>
    <w:rsid w:val="003A489F"/>
    <w:rsid w:val="003B0AB4"/>
    <w:rsid w:val="003C7681"/>
    <w:rsid w:val="003D19FE"/>
    <w:rsid w:val="003D68F4"/>
    <w:rsid w:val="003E794C"/>
    <w:rsid w:val="003F6035"/>
    <w:rsid w:val="004109FB"/>
    <w:rsid w:val="00414677"/>
    <w:rsid w:val="00422C4E"/>
    <w:rsid w:val="004543CB"/>
    <w:rsid w:val="0046617E"/>
    <w:rsid w:val="004725D2"/>
    <w:rsid w:val="004801F3"/>
    <w:rsid w:val="004F5CA1"/>
    <w:rsid w:val="00500BF8"/>
    <w:rsid w:val="00506E88"/>
    <w:rsid w:val="00514C15"/>
    <w:rsid w:val="00541677"/>
    <w:rsid w:val="00542018"/>
    <w:rsid w:val="005472FE"/>
    <w:rsid w:val="0056436B"/>
    <w:rsid w:val="00566D53"/>
    <w:rsid w:val="0056796B"/>
    <w:rsid w:val="00581350"/>
    <w:rsid w:val="005A4100"/>
    <w:rsid w:val="005B4340"/>
    <w:rsid w:val="005C44E0"/>
    <w:rsid w:val="005E7921"/>
    <w:rsid w:val="005F31B3"/>
    <w:rsid w:val="00603146"/>
    <w:rsid w:val="00632E65"/>
    <w:rsid w:val="0063461A"/>
    <w:rsid w:val="006470F2"/>
    <w:rsid w:val="00656067"/>
    <w:rsid w:val="00664975"/>
    <w:rsid w:val="0066504D"/>
    <w:rsid w:val="0066522D"/>
    <w:rsid w:val="00680D91"/>
    <w:rsid w:val="006C2F6D"/>
    <w:rsid w:val="006C5774"/>
    <w:rsid w:val="006F48E9"/>
    <w:rsid w:val="00717934"/>
    <w:rsid w:val="0076346F"/>
    <w:rsid w:val="007703AC"/>
    <w:rsid w:val="007A0F51"/>
    <w:rsid w:val="007B7C57"/>
    <w:rsid w:val="007F28FB"/>
    <w:rsid w:val="007F2D6B"/>
    <w:rsid w:val="007F7EA1"/>
    <w:rsid w:val="008030E0"/>
    <w:rsid w:val="00845078"/>
    <w:rsid w:val="008465A8"/>
    <w:rsid w:val="00851B5C"/>
    <w:rsid w:val="0085755B"/>
    <w:rsid w:val="00871B1C"/>
    <w:rsid w:val="00880E6F"/>
    <w:rsid w:val="00886ABE"/>
    <w:rsid w:val="008A5868"/>
    <w:rsid w:val="008D38E1"/>
    <w:rsid w:val="008E28CE"/>
    <w:rsid w:val="00915266"/>
    <w:rsid w:val="00915645"/>
    <w:rsid w:val="00915C0A"/>
    <w:rsid w:val="009627D1"/>
    <w:rsid w:val="009862C7"/>
    <w:rsid w:val="00990BB1"/>
    <w:rsid w:val="009978AE"/>
    <w:rsid w:val="009A53B5"/>
    <w:rsid w:val="009E11BF"/>
    <w:rsid w:val="00A0659B"/>
    <w:rsid w:val="00A17724"/>
    <w:rsid w:val="00A27DD3"/>
    <w:rsid w:val="00A4047C"/>
    <w:rsid w:val="00A410F9"/>
    <w:rsid w:val="00A57703"/>
    <w:rsid w:val="00A66450"/>
    <w:rsid w:val="00A7033D"/>
    <w:rsid w:val="00AA70F9"/>
    <w:rsid w:val="00AC7E6F"/>
    <w:rsid w:val="00AD2776"/>
    <w:rsid w:val="00AD6966"/>
    <w:rsid w:val="00AE2BF5"/>
    <w:rsid w:val="00B23FAC"/>
    <w:rsid w:val="00B33588"/>
    <w:rsid w:val="00B41163"/>
    <w:rsid w:val="00B462BA"/>
    <w:rsid w:val="00B63514"/>
    <w:rsid w:val="00B90B6E"/>
    <w:rsid w:val="00B91DCA"/>
    <w:rsid w:val="00BA0A4F"/>
    <w:rsid w:val="00BB3162"/>
    <w:rsid w:val="00BB4260"/>
    <w:rsid w:val="00BB5A6D"/>
    <w:rsid w:val="00BC6BD6"/>
    <w:rsid w:val="00BD0213"/>
    <w:rsid w:val="00C02B04"/>
    <w:rsid w:val="00C16A40"/>
    <w:rsid w:val="00C6353F"/>
    <w:rsid w:val="00C65AED"/>
    <w:rsid w:val="00C86C91"/>
    <w:rsid w:val="00CD669D"/>
    <w:rsid w:val="00CE6495"/>
    <w:rsid w:val="00D35916"/>
    <w:rsid w:val="00D36425"/>
    <w:rsid w:val="00D76BF0"/>
    <w:rsid w:val="00D80754"/>
    <w:rsid w:val="00D83F43"/>
    <w:rsid w:val="00DA369A"/>
    <w:rsid w:val="00DA4081"/>
    <w:rsid w:val="00DA590C"/>
    <w:rsid w:val="00DC4B8D"/>
    <w:rsid w:val="00DD31C2"/>
    <w:rsid w:val="00DD3C99"/>
    <w:rsid w:val="00DE311E"/>
    <w:rsid w:val="00DF3C75"/>
    <w:rsid w:val="00E20BD3"/>
    <w:rsid w:val="00E247AA"/>
    <w:rsid w:val="00E77D2D"/>
    <w:rsid w:val="00E9402C"/>
    <w:rsid w:val="00ED3154"/>
    <w:rsid w:val="00EE3425"/>
    <w:rsid w:val="00F01583"/>
    <w:rsid w:val="00F07E6F"/>
    <w:rsid w:val="00F12C9C"/>
    <w:rsid w:val="00F12FD8"/>
    <w:rsid w:val="00F1637B"/>
    <w:rsid w:val="00F2019B"/>
    <w:rsid w:val="00F22453"/>
    <w:rsid w:val="00F25BA3"/>
    <w:rsid w:val="00F40C06"/>
    <w:rsid w:val="00F53614"/>
    <w:rsid w:val="00F72838"/>
    <w:rsid w:val="00F74C44"/>
    <w:rsid w:val="00FA3E80"/>
    <w:rsid w:val="00FA4B4B"/>
    <w:rsid w:val="00FB43D4"/>
    <w:rsid w:val="00FD0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87DEE"/>
  <w15:docId w15:val="{8B3FC971-BB7D-41E0-A8A6-97106CC90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081"/>
  </w:style>
  <w:style w:type="paragraph" w:styleId="3">
    <w:name w:val="heading 3"/>
    <w:basedOn w:val="a"/>
    <w:link w:val="30"/>
    <w:qFormat/>
    <w:rsid w:val="00AE2B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49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86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62C7"/>
  </w:style>
  <w:style w:type="paragraph" w:styleId="a6">
    <w:name w:val="footer"/>
    <w:basedOn w:val="a"/>
    <w:link w:val="a7"/>
    <w:uiPriority w:val="99"/>
    <w:unhideWhenUsed/>
    <w:rsid w:val="00986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62C7"/>
  </w:style>
  <w:style w:type="paragraph" w:customStyle="1" w:styleId="31">
    <w:name w:val="Заголовок 3+"/>
    <w:basedOn w:val="a"/>
    <w:rsid w:val="005B4340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851B5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9">
    <w:name w:val="Заголовок Знак"/>
    <w:basedOn w:val="a0"/>
    <w:link w:val="a8"/>
    <w:rsid w:val="00851B5C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a">
    <w:name w:val="No Spacing"/>
    <w:link w:val="ab"/>
    <w:uiPriority w:val="1"/>
    <w:qFormat/>
    <w:rsid w:val="00C16A40"/>
    <w:pPr>
      <w:spacing w:after="0" w:line="240" w:lineRule="auto"/>
    </w:pPr>
    <w:rPr>
      <w:rFonts w:ascii="Calibri" w:eastAsia="Calibri" w:hAnsi="Calibri" w:cs="Times New Roman"/>
    </w:rPr>
  </w:style>
  <w:style w:type="table" w:styleId="ac">
    <w:name w:val="Table Grid"/>
    <w:basedOn w:val="a1"/>
    <w:uiPriority w:val="59"/>
    <w:rsid w:val="00C16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F12C9C"/>
  </w:style>
  <w:style w:type="paragraph" w:styleId="ad">
    <w:name w:val="Balloon Text"/>
    <w:basedOn w:val="a"/>
    <w:link w:val="ae"/>
    <w:uiPriority w:val="99"/>
    <w:semiHidden/>
    <w:unhideWhenUsed/>
    <w:rsid w:val="00C86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86C9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c"/>
    <w:uiPriority w:val="59"/>
    <w:rsid w:val="001901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unhideWhenUsed/>
    <w:rsid w:val="00CD669D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CD669D"/>
    <w:rPr>
      <w:color w:val="800080" w:themeColor="followedHyperlink"/>
      <w:u w:val="single"/>
    </w:rPr>
  </w:style>
  <w:style w:type="paragraph" w:styleId="af1">
    <w:name w:val="Normal (Web)"/>
    <w:basedOn w:val="a"/>
    <w:unhideWhenUsed/>
    <w:rsid w:val="00CD6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locked/>
    <w:rsid w:val="00CD669D"/>
    <w:rPr>
      <w:rFonts w:ascii="Calibri" w:eastAsia="Calibri" w:hAnsi="Calibri" w:cs="Times New Roman"/>
    </w:rPr>
  </w:style>
  <w:style w:type="paragraph" w:customStyle="1" w:styleId="af2">
    <w:name w:val="Знак"/>
    <w:basedOn w:val="a"/>
    <w:uiPriority w:val="99"/>
    <w:rsid w:val="00CD669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10">
    <w:name w:val="c10"/>
    <w:basedOn w:val="a"/>
    <w:uiPriority w:val="99"/>
    <w:rsid w:val="00CD6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Содержимое таблицы"/>
    <w:basedOn w:val="a"/>
    <w:rsid w:val="00CD669D"/>
    <w:pPr>
      <w:suppressLineNumbers/>
    </w:pPr>
    <w:rPr>
      <w:rFonts w:ascii="Calibri" w:eastAsia="Calibri" w:hAnsi="Calibri" w:cs="Calibri"/>
      <w:lang w:eastAsia="ar-SA"/>
    </w:rPr>
  </w:style>
  <w:style w:type="character" w:styleId="af4">
    <w:name w:val="Strong"/>
    <w:basedOn w:val="a0"/>
    <w:qFormat/>
    <w:rsid w:val="00CD669D"/>
    <w:rPr>
      <w:b/>
      <w:bCs/>
    </w:rPr>
  </w:style>
  <w:style w:type="numbering" w:customStyle="1" w:styleId="10">
    <w:name w:val="Нет списка1"/>
    <w:next w:val="a2"/>
    <w:uiPriority w:val="99"/>
    <w:semiHidden/>
    <w:unhideWhenUsed/>
    <w:rsid w:val="00CD669D"/>
  </w:style>
  <w:style w:type="character" w:customStyle="1" w:styleId="30">
    <w:name w:val="Заголовок 3 Знак"/>
    <w:basedOn w:val="a0"/>
    <w:link w:val="3"/>
    <w:rsid w:val="00AE2B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5">
    <w:name w:val="Emphasis"/>
    <w:basedOn w:val="a0"/>
    <w:qFormat/>
    <w:rsid w:val="00AE2BF5"/>
    <w:rPr>
      <w:i/>
      <w:iCs/>
    </w:rPr>
  </w:style>
  <w:style w:type="character" w:customStyle="1" w:styleId="c0">
    <w:name w:val="c0"/>
    <w:basedOn w:val="a0"/>
    <w:rsid w:val="00D76BF0"/>
  </w:style>
  <w:style w:type="character" w:customStyle="1" w:styleId="font21">
    <w:name w:val="font21"/>
    <w:basedOn w:val="a0"/>
    <w:rsid w:val="00D76BF0"/>
  </w:style>
  <w:style w:type="character" w:customStyle="1" w:styleId="font20">
    <w:name w:val="font20"/>
    <w:basedOn w:val="a0"/>
    <w:rsid w:val="00D76BF0"/>
  </w:style>
  <w:style w:type="character" w:customStyle="1" w:styleId="c0c3">
    <w:name w:val="c0 c3"/>
    <w:basedOn w:val="a0"/>
    <w:rsid w:val="00D76B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09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0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5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2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589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04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384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3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0let.net/index.htm&#1059;&#1088;&#1086;&#1082;&#1080;%20&#1079;&#1076;&#1086;&#1088;&#1086;&#1074;&#1100;&#1103;.%20&#1052;.,200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collegy.ucoz.ru/publ/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CF2D9-27C6-4446-B720-93B00E2F2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1443</TotalTime>
  <Pages>32</Pages>
  <Words>10102</Words>
  <Characters>57584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1</cp:lastModifiedBy>
  <cp:revision>67</cp:revision>
  <cp:lastPrinted>2014-12-05T18:16:00Z</cp:lastPrinted>
  <dcterms:created xsi:type="dcterms:W3CDTF">2014-09-14T15:33:00Z</dcterms:created>
  <dcterms:modified xsi:type="dcterms:W3CDTF">2025-10-18T04:22:00Z</dcterms:modified>
</cp:coreProperties>
</file>