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B9D" w:rsidRPr="0049230E" w:rsidRDefault="0049230E" w:rsidP="00E67225">
      <w:pPr>
        <w:autoSpaceDE w:val="0"/>
        <w:autoSpaceDN w:val="0"/>
        <w:adjustRightInd w:val="0"/>
        <w:spacing w:after="0" w:line="240" w:lineRule="auto"/>
        <w:jc w:val="center"/>
        <w:rPr>
          <w:i/>
          <w:szCs w:val="24"/>
          <w:u w:val="single"/>
        </w:rPr>
      </w:pPr>
      <w:r w:rsidRPr="0049230E">
        <w:rPr>
          <w:i/>
          <w:szCs w:val="24"/>
        </w:rPr>
        <w:t xml:space="preserve">Технологическая карта учебного занятия </w:t>
      </w:r>
    </w:p>
    <w:p w:rsidR="0049230E" w:rsidRPr="0049230E" w:rsidRDefault="00526B04" w:rsidP="0049230E">
      <w:pPr>
        <w:autoSpaceDE w:val="0"/>
        <w:autoSpaceDN w:val="0"/>
        <w:adjustRightInd w:val="0"/>
        <w:spacing w:after="0" w:line="240" w:lineRule="auto"/>
        <w:jc w:val="center"/>
        <w:rPr>
          <w:i/>
          <w:szCs w:val="24"/>
        </w:rPr>
      </w:pPr>
      <w:r>
        <w:rPr>
          <w:i/>
          <w:szCs w:val="24"/>
        </w:rPr>
        <w:t>по учебной дисциплине</w:t>
      </w:r>
    </w:p>
    <w:p w:rsidR="0093217A" w:rsidRPr="006A622F" w:rsidRDefault="00E81D31" w:rsidP="0093217A">
      <w:pPr>
        <w:autoSpaceDE w:val="0"/>
        <w:autoSpaceDN w:val="0"/>
        <w:adjustRightInd w:val="0"/>
        <w:spacing w:after="0" w:line="240" w:lineRule="auto"/>
        <w:jc w:val="center"/>
        <w:rPr>
          <w:szCs w:val="24"/>
          <w:u w:val="single"/>
        </w:rPr>
      </w:pPr>
      <w:r>
        <w:rPr>
          <w:iCs/>
          <w:szCs w:val="24"/>
          <w:u w:val="single"/>
        </w:rPr>
        <w:t>ОУД.07 Математика</w:t>
      </w:r>
      <w:bookmarkStart w:id="0" w:name="_GoBack"/>
      <w:bookmarkEnd w:id="0"/>
    </w:p>
    <w:p w:rsidR="006A622F" w:rsidRDefault="006A622F" w:rsidP="0049230E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49230E" w:rsidRPr="0049230E" w:rsidRDefault="0049230E" w:rsidP="0049230E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49230E">
        <w:rPr>
          <w:szCs w:val="24"/>
        </w:rPr>
        <w:t>Разде</w:t>
      </w:r>
      <w:r w:rsidR="00252532">
        <w:rPr>
          <w:szCs w:val="24"/>
        </w:rPr>
        <w:t xml:space="preserve">л </w:t>
      </w:r>
      <w:r w:rsidR="000F4E23">
        <w:rPr>
          <w:szCs w:val="24"/>
          <w:u w:val="single"/>
        </w:rPr>
        <w:t>Координаты и векторы</w:t>
      </w:r>
    </w:p>
    <w:p w:rsidR="000F4E23" w:rsidRDefault="00B350F6" w:rsidP="00A82362">
      <w:pPr>
        <w:spacing w:after="0" w:line="240" w:lineRule="auto"/>
        <w:rPr>
          <w:szCs w:val="24"/>
        </w:rPr>
      </w:pPr>
      <w:r>
        <w:rPr>
          <w:szCs w:val="24"/>
        </w:rPr>
        <w:t xml:space="preserve">Тема занятия </w:t>
      </w:r>
      <w:r w:rsidR="006A622F">
        <w:rPr>
          <w:szCs w:val="24"/>
        </w:rPr>
        <w:t xml:space="preserve"> </w:t>
      </w:r>
      <w:r w:rsidR="004B741C">
        <w:rPr>
          <w:u w:val="single"/>
        </w:rPr>
        <w:t>Прямоугольная система координат в пространстве</w:t>
      </w:r>
      <w:r w:rsidR="000F4E23">
        <w:rPr>
          <w:szCs w:val="24"/>
        </w:rPr>
        <w:t xml:space="preserve"> </w:t>
      </w:r>
    </w:p>
    <w:p w:rsidR="0049230E" w:rsidRPr="00575382" w:rsidRDefault="0093217A" w:rsidP="00A82362">
      <w:pPr>
        <w:spacing w:after="0" w:line="240" w:lineRule="auto"/>
        <w:rPr>
          <w:szCs w:val="24"/>
          <w:u w:val="single"/>
        </w:rPr>
      </w:pPr>
      <w:r>
        <w:rPr>
          <w:szCs w:val="24"/>
        </w:rPr>
        <w:t xml:space="preserve">Вид занятия </w:t>
      </w:r>
      <w:r w:rsidR="00832606">
        <w:rPr>
          <w:color w:val="212121"/>
          <w:szCs w:val="24"/>
          <w:u w:val="single"/>
          <w:shd w:val="clear" w:color="auto" w:fill="FFFFFF"/>
        </w:rPr>
        <w:t>Комбинированный</w:t>
      </w:r>
    </w:p>
    <w:p w:rsidR="0049230E" w:rsidRPr="003D562E" w:rsidRDefault="0049230E" w:rsidP="00A86E62">
      <w:pPr>
        <w:autoSpaceDE w:val="0"/>
        <w:autoSpaceDN w:val="0"/>
        <w:adjustRightInd w:val="0"/>
        <w:spacing w:after="0" w:line="240" w:lineRule="auto"/>
        <w:jc w:val="both"/>
        <w:rPr>
          <w:szCs w:val="24"/>
          <w:u w:val="single"/>
        </w:rPr>
      </w:pPr>
      <w:r w:rsidRPr="0049230E">
        <w:rPr>
          <w:szCs w:val="24"/>
        </w:rPr>
        <w:t>Методы о</w:t>
      </w:r>
      <w:r w:rsidR="003D562E">
        <w:rPr>
          <w:szCs w:val="24"/>
        </w:rPr>
        <w:t xml:space="preserve">бучения </w:t>
      </w:r>
      <w:proofErr w:type="gramStart"/>
      <w:r w:rsidR="00832606">
        <w:rPr>
          <w:szCs w:val="24"/>
          <w:u w:val="single"/>
        </w:rPr>
        <w:t>Объяснительно-иллюстративный</w:t>
      </w:r>
      <w:proofErr w:type="gramEnd"/>
    </w:p>
    <w:p w:rsidR="0049230E" w:rsidRDefault="0049230E" w:rsidP="00A86E62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49230E">
        <w:rPr>
          <w:szCs w:val="24"/>
        </w:rPr>
        <w:t>1</w:t>
      </w:r>
      <w:r w:rsidR="00641B9D">
        <w:rPr>
          <w:szCs w:val="24"/>
        </w:rPr>
        <w:t>.</w:t>
      </w:r>
      <w:r w:rsidR="0012136F">
        <w:rPr>
          <w:szCs w:val="24"/>
        </w:rPr>
        <w:t xml:space="preserve"> Цели</w:t>
      </w:r>
      <w:r w:rsidR="00A86E62">
        <w:rPr>
          <w:szCs w:val="24"/>
        </w:rPr>
        <w:t>:</w:t>
      </w:r>
    </w:p>
    <w:p w:rsidR="00855097" w:rsidRDefault="00855097" w:rsidP="001D4DDB">
      <w:pPr>
        <w:pStyle w:val="aa"/>
        <w:shd w:val="clear" w:color="auto" w:fill="FFFFFF"/>
        <w:spacing w:before="0" w:beforeAutospacing="0" w:after="0" w:afterAutospacing="0"/>
        <w:jc w:val="both"/>
        <w:rPr>
          <w:bCs/>
          <w:color w:val="000000"/>
          <w:u w:val="single"/>
        </w:rPr>
      </w:pPr>
      <w:r w:rsidRPr="0012136F">
        <w:rPr>
          <w:bCs/>
          <w:color w:val="000000"/>
          <w:u w:val="single"/>
        </w:rPr>
        <w:t xml:space="preserve">Образовательная: </w:t>
      </w:r>
    </w:p>
    <w:p w:rsidR="00A63454" w:rsidRDefault="004B741C" w:rsidP="00A63454">
      <w:pPr>
        <w:pStyle w:val="a7"/>
        <w:tabs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szCs w:val="24"/>
        </w:rPr>
      </w:pPr>
      <w:r>
        <w:rPr>
          <w:rStyle w:val="c1"/>
          <w:rFonts w:eastAsiaTheme="majorEastAsia"/>
          <w:iCs/>
          <w:color w:val="000000"/>
        </w:rPr>
        <w:t>-</w:t>
      </w:r>
      <w:r>
        <w:rPr>
          <w:color w:val="000000"/>
        </w:rPr>
        <w:t xml:space="preserve"> </w:t>
      </w:r>
      <w:r w:rsidR="00A63454">
        <w:rPr>
          <w:szCs w:val="24"/>
        </w:rPr>
        <w:t>изучить определение координаты точки в пространстве;</w:t>
      </w:r>
    </w:p>
    <w:p w:rsidR="00A63454" w:rsidRDefault="00A63454" w:rsidP="00A63454">
      <w:pPr>
        <w:pStyle w:val="a7"/>
        <w:tabs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szCs w:val="24"/>
        </w:rPr>
      </w:pPr>
      <w:r>
        <w:rPr>
          <w:szCs w:val="24"/>
        </w:rPr>
        <w:t>- научиться строить оси в прямоугольной системе координат в пространстве;</w:t>
      </w:r>
    </w:p>
    <w:p w:rsidR="00A63454" w:rsidRDefault="00A63454" w:rsidP="00A63454">
      <w:pPr>
        <w:pStyle w:val="a7"/>
        <w:tabs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szCs w:val="24"/>
        </w:rPr>
      </w:pPr>
      <w:r>
        <w:rPr>
          <w:szCs w:val="24"/>
        </w:rPr>
        <w:t>- научиться находить координаты точки в прямоугольной системе координат в пространстве, строить точки по координатам</w:t>
      </w:r>
    </w:p>
    <w:p w:rsidR="00855097" w:rsidRPr="001D4DDB" w:rsidRDefault="00855097" w:rsidP="00A63454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u w:val="single"/>
        </w:rPr>
      </w:pPr>
      <w:r w:rsidRPr="001D4DDB">
        <w:rPr>
          <w:bCs/>
          <w:color w:val="000000"/>
          <w:u w:val="single"/>
        </w:rPr>
        <w:t>Развивающая:</w:t>
      </w:r>
    </w:p>
    <w:p w:rsidR="00A63454" w:rsidRDefault="00A63454" w:rsidP="00A63454">
      <w:pPr>
        <w:pStyle w:val="a7"/>
        <w:tabs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szCs w:val="24"/>
        </w:rPr>
      </w:pPr>
      <w:r>
        <w:rPr>
          <w:szCs w:val="24"/>
        </w:rPr>
        <w:t>- развивать математические способности, память, устную и письменную математическую речь и пространственное воображение, развивать умение сравнивать, обобщать, анализировать</w:t>
      </w:r>
    </w:p>
    <w:p w:rsidR="00A86E62" w:rsidRPr="001D4DDB" w:rsidRDefault="00A86E62" w:rsidP="004B741C">
      <w:pPr>
        <w:pStyle w:val="aa"/>
        <w:shd w:val="clear" w:color="auto" w:fill="FFFFFF"/>
        <w:spacing w:before="0" w:beforeAutospacing="0" w:after="0" w:afterAutospacing="0"/>
        <w:jc w:val="both"/>
        <w:rPr>
          <w:bCs/>
          <w:color w:val="000000"/>
          <w:u w:val="single"/>
        </w:rPr>
      </w:pPr>
      <w:r w:rsidRPr="001D4DDB">
        <w:rPr>
          <w:bCs/>
          <w:color w:val="000000"/>
          <w:u w:val="single"/>
        </w:rPr>
        <w:t>Воспитательная:</w:t>
      </w:r>
    </w:p>
    <w:p w:rsidR="00A63454" w:rsidRDefault="00A63454" w:rsidP="00A63454">
      <w:pPr>
        <w:pStyle w:val="a7"/>
        <w:tabs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b/>
          <w:szCs w:val="24"/>
        </w:rPr>
      </w:pPr>
      <w:r>
        <w:rPr>
          <w:szCs w:val="24"/>
        </w:rPr>
        <w:t>- воспитывать интерес к предмету, внимательность, сосредоточенность, аккуратность,  доброжелательное отношение друг к другу, прививать интерес к истории математики, воспитывать эстетический вкус и культуру оформления работы</w:t>
      </w:r>
    </w:p>
    <w:p w:rsidR="00A86E62" w:rsidRDefault="00855097" w:rsidP="0083212D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55097">
        <w:rPr>
          <w:color w:val="000000"/>
        </w:rPr>
        <w:t xml:space="preserve">Студент должен </w:t>
      </w:r>
    </w:p>
    <w:p w:rsidR="007B7B3E" w:rsidRPr="006D0CCC" w:rsidRDefault="0049230E" w:rsidP="00B350F6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49230E">
        <w:rPr>
          <w:szCs w:val="24"/>
        </w:rPr>
        <w:t>1.1</w:t>
      </w:r>
      <w:r w:rsidR="0012136F">
        <w:rPr>
          <w:szCs w:val="24"/>
        </w:rPr>
        <w:t>.</w:t>
      </w:r>
      <w:r w:rsidRPr="0049230E">
        <w:rPr>
          <w:szCs w:val="24"/>
        </w:rPr>
        <w:t xml:space="preserve"> В ходе </w:t>
      </w:r>
      <w:r w:rsidR="00B17396">
        <w:rPr>
          <w:szCs w:val="24"/>
        </w:rPr>
        <w:t xml:space="preserve">учебного </w:t>
      </w:r>
      <w:r w:rsidRPr="0049230E">
        <w:rPr>
          <w:szCs w:val="24"/>
        </w:rPr>
        <w:t xml:space="preserve">занятия формировать </w:t>
      </w:r>
      <w:r w:rsidRPr="0012136F">
        <w:rPr>
          <w:szCs w:val="24"/>
          <w:u w:val="single"/>
        </w:rPr>
        <w:t>общие компетенции:</w:t>
      </w:r>
    </w:p>
    <w:p w:rsidR="000F4E23" w:rsidRPr="006461AD" w:rsidRDefault="000F4E23" w:rsidP="000F4E23">
      <w:pPr>
        <w:spacing w:after="0" w:line="240" w:lineRule="auto"/>
        <w:ind w:firstLine="709"/>
        <w:jc w:val="both"/>
        <w:rPr>
          <w:szCs w:val="24"/>
        </w:rPr>
      </w:pPr>
      <w:proofErr w:type="gramStart"/>
      <w:r w:rsidRPr="006461AD">
        <w:rPr>
          <w:szCs w:val="24"/>
        </w:rPr>
        <w:t>ОК</w:t>
      </w:r>
      <w:proofErr w:type="gramEnd"/>
      <w:r w:rsidRPr="006461AD">
        <w:rPr>
          <w:szCs w:val="24"/>
        </w:rPr>
        <w:t xml:space="preserve"> 01.</w:t>
      </w:r>
      <w:r>
        <w:rPr>
          <w:szCs w:val="24"/>
        </w:rPr>
        <w:t xml:space="preserve"> Выбрать способы решения задач профессиональной деятельности применительно </w:t>
      </w:r>
      <w:r>
        <w:rPr>
          <w:szCs w:val="24"/>
        </w:rPr>
        <w:br/>
        <w:t>к различным контекстам.</w:t>
      </w:r>
    </w:p>
    <w:p w:rsidR="000F4E23" w:rsidRPr="007F4B33" w:rsidRDefault="000F4E23" w:rsidP="000F4E23">
      <w:pPr>
        <w:spacing w:after="0" w:line="240" w:lineRule="auto"/>
        <w:ind w:firstLine="709"/>
        <w:jc w:val="both"/>
        <w:rPr>
          <w:szCs w:val="24"/>
        </w:rPr>
      </w:pPr>
      <w:proofErr w:type="gramStart"/>
      <w:r w:rsidRPr="007F4B33">
        <w:rPr>
          <w:szCs w:val="24"/>
        </w:rPr>
        <w:t>ОК</w:t>
      </w:r>
      <w:proofErr w:type="gramEnd"/>
      <w:r w:rsidRPr="007F4B33">
        <w:rPr>
          <w:szCs w:val="24"/>
        </w:rPr>
        <w:t xml:space="preserve"> </w:t>
      </w:r>
      <w:r>
        <w:rPr>
          <w:szCs w:val="24"/>
        </w:rPr>
        <w:t>0</w:t>
      </w:r>
      <w:r w:rsidRPr="007F4B33">
        <w:rPr>
          <w:szCs w:val="24"/>
        </w:rPr>
        <w:t xml:space="preserve">4. Работать в коллективе и команде, эффективно </w:t>
      </w:r>
      <w:r>
        <w:rPr>
          <w:szCs w:val="24"/>
        </w:rPr>
        <w:t>взаимодействовать</w:t>
      </w:r>
      <w:r w:rsidRPr="007F4B33">
        <w:rPr>
          <w:szCs w:val="24"/>
        </w:rPr>
        <w:t xml:space="preserve"> с коллег</w:t>
      </w:r>
      <w:r>
        <w:rPr>
          <w:szCs w:val="24"/>
        </w:rPr>
        <w:t>ами, руководством, клиентами</w:t>
      </w:r>
      <w:r w:rsidRPr="007F4B33">
        <w:rPr>
          <w:szCs w:val="24"/>
        </w:rPr>
        <w:t>.</w:t>
      </w:r>
    </w:p>
    <w:p w:rsidR="000F4E23" w:rsidRDefault="000F4E23" w:rsidP="000F4E23">
      <w:pPr>
        <w:spacing w:after="0" w:line="240" w:lineRule="auto"/>
        <w:ind w:firstLine="709"/>
        <w:jc w:val="both"/>
        <w:rPr>
          <w:szCs w:val="24"/>
        </w:rPr>
      </w:pPr>
      <w:proofErr w:type="gramStart"/>
      <w:r>
        <w:rPr>
          <w:szCs w:val="24"/>
        </w:rPr>
        <w:t>ОК</w:t>
      </w:r>
      <w:proofErr w:type="gramEnd"/>
      <w:r>
        <w:rPr>
          <w:szCs w:val="24"/>
        </w:rPr>
        <w:t xml:space="preserve"> 09. Использование информационной технологии в профессиональной деятельности</w:t>
      </w:r>
    </w:p>
    <w:p w:rsidR="0049230E" w:rsidRPr="0049230E" w:rsidRDefault="0012136F" w:rsidP="0049230E">
      <w:pPr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>1.2.</w:t>
      </w:r>
      <w:r w:rsidR="0049230E" w:rsidRPr="0049230E">
        <w:rPr>
          <w:szCs w:val="24"/>
        </w:rPr>
        <w:t xml:space="preserve"> После изучения содержания материала, студенты:</w:t>
      </w:r>
    </w:p>
    <w:p w:rsidR="0049230E" w:rsidRPr="0012136F" w:rsidRDefault="0049230E" w:rsidP="0049230E">
      <w:pPr>
        <w:autoSpaceDE w:val="0"/>
        <w:autoSpaceDN w:val="0"/>
        <w:adjustRightInd w:val="0"/>
        <w:spacing w:after="0" w:line="240" w:lineRule="auto"/>
        <w:rPr>
          <w:szCs w:val="24"/>
          <w:u w:val="single"/>
        </w:rPr>
      </w:pPr>
      <w:r w:rsidRPr="0012136F">
        <w:rPr>
          <w:szCs w:val="24"/>
          <w:u w:val="single"/>
        </w:rPr>
        <w:t>освоят умения:</w:t>
      </w:r>
    </w:p>
    <w:p w:rsidR="004B741C" w:rsidRDefault="004B741C" w:rsidP="004B741C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строить прямоугольную систему координат и умеют находить координаты точки.</w:t>
      </w:r>
    </w:p>
    <w:p w:rsidR="004B741C" w:rsidRDefault="004B741C" w:rsidP="004B741C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почувствовали ответственность за качество и результат выполняемой работы на учебном занятии</w:t>
      </w:r>
    </w:p>
    <w:p w:rsidR="0012136F" w:rsidRPr="0012136F" w:rsidRDefault="0012136F" w:rsidP="00A82362">
      <w:pPr>
        <w:autoSpaceDE w:val="0"/>
        <w:autoSpaceDN w:val="0"/>
        <w:adjustRightInd w:val="0"/>
        <w:spacing w:after="0" w:line="240" w:lineRule="auto"/>
        <w:jc w:val="both"/>
        <w:rPr>
          <w:szCs w:val="24"/>
          <w:u w:val="single"/>
        </w:rPr>
      </w:pPr>
      <w:r w:rsidRPr="0012136F">
        <w:rPr>
          <w:szCs w:val="24"/>
          <w:u w:val="single"/>
        </w:rPr>
        <w:t>усвоят знания:</w:t>
      </w:r>
    </w:p>
    <w:p w:rsidR="00C462DD" w:rsidRPr="004B741C" w:rsidRDefault="00C462DD" w:rsidP="004B741C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hd w:val="clear" w:color="auto" w:fill="FFFFFF"/>
        </w:rPr>
        <w:t>-</w:t>
      </w:r>
      <w:r w:rsidR="004B741C" w:rsidRPr="004B741C">
        <w:rPr>
          <w:color w:val="000000"/>
        </w:rPr>
        <w:t xml:space="preserve"> </w:t>
      </w:r>
      <w:r w:rsidR="004B741C">
        <w:rPr>
          <w:color w:val="000000"/>
        </w:rPr>
        <w:t>понятия прямоугольная система координат</w:t>
      </w:r>
    </w:p>
    <w:p w:rsidR="0049230E" w:rsidRPr="0049230E" w:rsidRDefault="0049230E" w:rsidP="00BE76C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49230E">
        <w:rPr>
          <w:szCs w:val="24"/>
        </w:rPr>
        <w:t>2</w:t>
      </w:r>
      <w:r>
        <w:rPr>
          <w:szCs w:val="24"/>
        </w:rPr>
        <w:t>.</w:t>
      </w:r>
      <w:r w:rsidRPr="0049230E">
        <w:rPr>
          <w:szCs w:val="24"/>
        </w:rPr>
        <w:t xml:space="preserve"> </w:t>
      </w:r>
      <w:proofErr w:type="gramStart"/>
      <w:r w:rsidRPr="0049230E">
        <w:rPr>
          <w:szCs w:val="24"/>
        </w:rPr>
        <w:t>Дидактическое обеспечение, оборудование (в том числе,</w:t>
      </w:r>
      <w:r>
        <w:rPr>
          <w:szCs w:val="24"/>
        </w:rPr>
        <w:t xml:space="preserve"> </w:t>
      </w:r>
      <w:r w:rsidR="00C620E6">
        <w:rPr>
          <w:szCs w:val="24"/>
        </w:rPr>
        <w:t xml:space="preserve">карточки-задания, </w:t>
      </w:r>
      <w:r w:rsidR="00E7065E">
        <w:rPr>
          <w:szCs w:val="24"/>
        </w:rPr>
        <w:t xml:space="preserve">чертежи, схемы, тестовые материалы, </w:t>
      </w:r>
      <w:r>
        <w:rPr>
          <w:szCs w:val="24"/>
        </w:rPr>
        <w:t>мультимедийные средства обуче</w:t>
      </w:r>
      <w:r w:rsidRPr="0049230E">
        <w:rPr>
          <w:szCs w:val="24"/>
        </w:rPr>
        <w:t>ния), документация:</w:t>
      </w:r>
      <w:proofErr w:type="gramEnd"/>
    </w:p>
    <w:p w:rsidR="0049230E" w:rsidRPr="00C620E6" w:rsidRDefault="0049230E" w:rsidP="00C620E6">
      <w:pPr>
        <w:autoSpaceDE w:val="0"/>
        <w:autoSpaceDN w:val="0"/>
        <w:adjustRightInd w:val="0"/>
        <w:spacing w:after="0" w:line="240" w:lineRule="auto"/>
        <w:ind w:firstLine="709"/>
        <w:rPr>
          <w:szCs w:val="24"/>
        </w:rPr>
      </w:pPr>
      <w:r w:rsidRPr="00C620E6">
        <w:rPr>
          <w:szCs w:val="24"/>
        </w:rPr>
        <w:t>-</w:t>
      </w:r>
      <w:r w:rsidR="00C620E6" w:rsidRPr="00C620E6">
        <w:rPr>
          <w:color w:val="000000"/>
        </w:rPr>
        <w:t xml:space="preserve"> доска;</w:t>
      </w:r>
    </w:p>
    <w:p w:rsidR="00BE5D16" w:rsidRPr="00C620E6" w:rsidRDefault="0049230E" w:rsidP="00C430A8">
      <w:pPr>
        <w:autoSpaceDE w:val="0"/>
        <w:autoSpaceDN w:val="0"/>
        <w:adjustRightInd w:val="0"/>
        <w:spacing w:after="0" w:line="240" w:lineRule="auto"/>
        <w:ind w:firstLine="709"/>
        <w:rPr>
          <w:szCs w:val="24"/>
        </w:rPr>
      </w:pPr>
      <w:r w:rsidRPr="00C620E6">
        <w:rPr>
          <w:szCs w:val="24"/>
        </w:rPr>
        <w:t>-</w:t>
      </w:r>
      <w:r w:rsidR="009031C9">
        <w:rPr>
          <w:szCs w:val="24"/>
        </w:rPr>
        <w:t xml:space="preserve"> мел</w:t>
      </w:r>
    </w:p>
    <w:p w:rsidR="00EA5A2C" w:rsidRDefault="00EA5A2C" w:rsidP="00E27ABF">
      <w:pPr>
        <w:autoSpaceDE w:val="0"/>
        <w:autoSpaceDN w:val="0"/>
        <w:adjustRightInd w:val="0"/>
        <w:spacing w:after="0" w:line="240" w:lineRule="auto"/>
        <w:jc w:val="center"/>
        <w:rPr>
          <w:i/>
          <w:szCs w:val="24"/>
        </w:rPr>
      </w:pPr>
      <w:r>
        <w:rPr>
          <w:i/>
          <w:szCs w:val="24"/>
        </w:rPr>
        <w:t>Ход занятия</w:t>
      </w:r>
    </w:p>
    <w:p w:rsidR="00E27ABF" w:rsidRDefault="00E27ABF" w:rsidP="00E27ABF">
      <w:pPr>
        <w:autoSpaceDE w:val="0"/>
        <w:autoSpaceDN w:val="0"/>
        <w:adjustRightInd w:val="0"/>
        <w:spacing w:after="0" w:line="240" w:lineRule="auto"/>
        <w:jc w:val="center"/>
        <w:rPr>
          <w:i/>
          <w:szCs w:val="24"/>
        </w:rPr>
      </w:pPr>
    </w:p>
    <w:tbl>
      <w:tblPr>
        <w:tblStyle w:val="ad"/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049"/>
        <w:gridCol w:w="811"/>
        <w:gridCol w:w="7772"/>
      </w:tblGrid>
      <w:tr w:rsidR="00384A7E" w:rsidRPr="00384A7E" w:rsidTr="00E67225">
        <w:tc>
          <w:tcPr>
            <w:tcW w:w="2049" w:type="dxa"/>
            <w:vAlign w:val="center"/>
          </w:tcPr>
          <w:p w:rsidR="00384A7E" w:rsidRPr="00EA5A2C" w:rsidRDefault="00384A7E" w:rsidP="00E67225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EA5A2C">
              <w:rPr>
                <w:sz w:val="22"/>
              </w:rPr>
              <w:t>Структурный</w:t>
            </w:r>
          </w:p>
          <w:p w:rsidR="00384A7E" w:rsidRPr="00EA5A2C" w:rsidRDefault="00384A7E" w:rsidP="00E67225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EA5A2C">
              <w:rPr>
                <w:sz w:val="22"/>
              </w:rPr>
              <w:t>элемент занятия (этап)</w:t>
            </w:r>
          </w:p>
        </w:tc>
        <w:tc>
          <w:tcPr>
            <w:tcW w:w="811" w:type="dxa"/>
            <w:vAlign w:val="center"/>
          </w:tcPr>
          <w:p w:rsidR="00384A7E" w:rsidRPr="00EA5A2C" w:rsidRDefault="00384A7E" w:rsidP="00E67225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EA5A2C">
              <w:rPr>
                <w:sz w:val="22"/>
              </w:rPr>
              <w:t>Время этапа</w:t>
            </w:r>
          </w:p>
        </w:tc>
        <w:tc>
          <w:tcPr>
            <w:tcW w:w="7772" w:type="dxa"/>
            <w:vAlign w:val="center"/>
          </w:tcPr>
          <w:p w:rsidR="00384A7E" w:rsidRPr="00EA5A2C" w:rsidRDefault="00384A7E" w:rsidP="00E67225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EA5A2C">
              <w:rPr>
                <w:sz w:val="22"/>
              </w:rPr>
              <w:t>Методические особенности и краткие указания</w:t>
            </w:r>
          </w:p>
          <w:p w:rsidR="00384A7E" w:rsidRPr="00EA5A2C" w:rsidRDefault="00384A7E" w:rsidP="00E67225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EA5A2C">
              <w:rPr>
                <w:sz w:val="22"/>
              </w:rPr>
              <w:t>по проведению этапа занятия</w:t>
            </w:r>
          </w:p>
        </w:tc>
      </w:tr>
      <w:tr w:rsidR="00384A7E" w:rsidRPr="00384A7E" w:rsidTr="00E46BB6">
        <w:trPr>
          <w:trHeight w:val="516"/>
        </w:trPr>
        <w:tc>
          <w:tcPr>
            <w:tcW w:w="2049" w:type="dxa"/>
          </w:tcPr>
          <w:p w:rsidR="00384A7E" w:rsidRPr="00384A7E" w:rsidRDefault="005A54AE" w:rsidP="00276171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1.</w:t>
            </w:r>
            <w:r w:rsidR="00384A7E" w:rsidRPr="00384A7E">
              <w:rPr>
                <w:sz w:val="22"/>
              </w:rPr>
              <w:t>Организационная</w:t>
            </w:r>
          </w:p>
          <w:p w:rsidR="00384A7E" w:rsidRPr="00384A7E" w:rsidRDefault="00384A7E" w:rsidP="00276171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384A7E">
              <w:rPr>
                <w:sz w:val="22"/>
              </w:rPr>
              <w:t>часть</w:t>
            </w:r>
          </w:p>
        </w:tc>
        <w:tc>
          <w:tcPr>
            <w:tcW w:w="811" w:type="dxa"/>
          </w:tcPr>
          <w:p w:rsidR="00384A7E" w:rsidRPr="00384A7E" w:rsidRDefault="00A927F0" w:rsidP="007C2710">
            <w:pPr>
              <w:autoSpaceDE w:val="0"/>
              <w:autoSpaceDN w:val="0"/>
              <w:adjustRightInd w:val="0"/>
              <w:rPr>
                <w:i/>
                <w:sz w:val="22"/>
              </w:rPr>
            </w:pPr>
            <w:r>
              <w:rPr>
                <w:i/>
                <w:sz w:val="22"/>
              </w:rPr>
              <w:t>2</w:t>
            </w:r>
            <w:r w:rsidR="00EA5A2C">
              <w:rPr>
                <w:i/>
                <w:sz w:val="22"/>
              </w:rPr>
              <w:t xml:space="preserve"> мин.</w:t>
            </w:r>
          </w:p>
        </w:tc>
        <w:tc>
          <w:tcPr>
            <w:tcW w:w="7772" w:type="dxa"/>
          </w:tcPr>
          <w:p w:rsidR="00384A7E" w:rsidRPr="00C620E6" w:rsidRDefault="00C620E6" w:rsidP="00734BF9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C620E6">
              <w:rPr>
                <w:color w:val="000000"/>
                <w:sz w:val="22"/>
              </w:rPr>
              <w:t>Приветствие студентов. Проверка наличия студентов в аудитории</w:t>
            </w:r>
            <w:r w:rsidR="00EA5A2C" w:rsidRPr="00C620E6">
              <w:rPr>
                <w:sz w:val="22"/>
              </w:rPr>
              <w:t>. Заполнение журнала</w:t>
            </w:r>
          </w:p>
        </w:tc>
      </w:tr>
      <w:tr w:rsidR="006A7FC7" w:rsidRPr="00384A7E" w:rsidTr="00C23870">
        <w:trPr>
          <w:trHeight w:val="274"/>
        </w:trPr>
        <w:tc>
          <w:tcPr>
            <w:tcW w:w="2049" w:type="dxa"/>
          </w:tcPr>
          <w:p w:rsidR="006A7FC7" w:rsidRDefault="006A7FC7" w:rsidP="00276171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2.Актуализация знаний</w:t>
            </w:r>
          </w:p>
        </w:tc>
        <w:tc>
          <w:tcPr>
            <w:tcW w:w="811" w:type="dxa"/>
          </w:tcPr>
          <w:p w:rsidR="006A7FC7" w:rsidRDefault="00BA7542" w:rsidP="007C2710">
            <w:pPr>
              <w:autoSpaceDE w:val="0"/>
              <w:autoSpaceDN w:val="0"/>
              <w:adjustRightInd w:val="0"/>
              <w:rPr>
                <w:i/>
                <w:sz w:val="22"/>
              </w:rPr>
            </w:pPr>
            <w:r>
              <w:rPr>
                <w:i/>
                <w:sz w:val="22"/>
              </w:rPr>
              <w:t>10</w:t>
            </w:r>
            <w:r w:rsidR="00EE74E8">
              <w:rPr>
                <w:i/>
                <w:sz w:val="22"/>
              </w:rPr>
              <w:t xml:space="preserve"> мин.</w:t>
            </w:r>
          </w:p>
        </w:tc>
        <w:tc>
          <w:tcPr>
            <w:tcW w:w="7772" w:type="dxa"/>
          </w:tcPr>
          <w:p w:rsidR="00CE06DF" w:rsidRPr="00C23870" w:rsidRDefault="003268FC" w:rsidP="0083212D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23870">
              <w:rPr>
                <w:sz w:val="22"/>
                <w:szCs w:val="22"/>
              </w:rPr>
              <w:t xml:space="preserve">Преподаватель проводит </w:t>
            </w:r>
            <w:r w:rsidR="00CE06DF" w:rsidRPr="00C23870">
              <w:rPr>
                <w:sz w:val="22"/>
                <w:szCs w:val="22"/>
              </w:rPr>
              <w:t>фронтальный опрос</w:t>
            </w:r>
            <w:r w:rsidRPr="00C23870">
              <w:rPr>
                <w:sz w:val="22"/>
                <w:szCs w:val="22"/>
              </w:rPr>
              <w:t xml:space="preserve">, с целью повторения опорных знаний. </w:t>
            </w:r>
          </w:p>
          <w:p w:rsidR="00DF3931" w:rsidRPr="00C23870" w:rsidRDefault="00DF3931" w:rsidP="0083212D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C23870">
              <w:rPr>
                <w:b/>
                <w:sz w:val="22"/>
                <w:szCs w:val="22"/>
              </w:rPr>
              <w:t>Ответьте на вопросы:</w:t>
            </w:r>
          </w:p>
          <w:p w:rsidR="004B741C" w:rsidRPr="00C23870" w:rsidRDefault="004B741C" w:rsidP="004B741C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1"/>
                <w:szCs w:val="21"/>
              </w:rPr>
            </w:pPr>
            <w:r w:rsidRPr="00C23870">
              <w:rPr>
                <w:u w:val="single"/>
              </w:rPr>
              <w:t>Вопросы студентам</w:t>
            </w:r>
            <w:r w:rsidRPr="00C23870">
              <w:t>:</w:t>
            </w:r>
          </w:p>
          <w:p w:rsidR="00C23870" w:rsidRDefault="004B741C" w:rsidP="00C23870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23870">
              <w:rPr>
                <w:sz w:val="22"/>
                <w:szCs w:val="22"/>
              </w:rPr>
              <w:t>1) Как построить фигуру на координатной плоскости, что для этого необходимо?</w:t>
            </w:r>
          </w:p>
          <w:p w:rsidR="004B741C" w:rsidRPr="00C23870" w:rsidRDefault="004B741C" w:rsidP="00C23870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3870">
              <w:rPr>
                <w:sz w:val="22"/>
                <w:szCs w:val="22"/>
              </w:rPr>
              <w:t>2) Как называются координатные оси ОХ и ОУ?</w:t>
            </w:r>
          </w:p>
          <w:p w:rsidR="00C23870" w:rsidRDefault="004B741C" w:rsidP="00C23870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23870">
              <w:rPr>
                <w:sz w:val="22"/>
                <w:szCs w:val="22"/>
              </w:rPr>
              <w:t xml:space="preserve">3) Какой угол образуется при пересечении </w:t>
            </w:r>
            <w:proofErr w:type="gramStart"/>
            <w:r w:rsidRPr="00C23870">
              <w:rPr>
                <w:sz w:val="22"/>
                <w:szCs w:val="22"/>
              </w:rPr>
              <w:t>координатных</w:t>
            </w:r>
            <w:proofErr w:type="gramEnd"/>
            <w:r w:rsidRPr="00C23870">
              <w:rPr>
                <w:sz w:val="22"/>
                <w:szCs w:val="22"/>
              </w:rPr>
              <w:t xml:space="preserve"> прямых?</w:t>
            </w:r>
          </w:p>
          <w:p w:rsidR="004B741C" w:rsidRPr="00C23870" w:rsidRDefault="004B741C" w:rsidP="00C23870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3870">
              <w:rPr>
                <w:sz w:val="22"/>
                <w:szCs w:val="22"/>
              </w:rPr>
              <w:t>4) Как называется пара чисел, определяющих положение точки на плоскости?</w:t>
            </w:r>
          </w:p>
          <w:p w:rsidR="00C23870" w:rsidRPr="00C23870" w:rsidRDefault="004B741C" w:rsidP="00C23870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23870">
              <w:rPr>
                <w:sz w:val="22"/>
                <w:szCs w:val="22"/>
              </w:rPr>
              <w:lastRenderedPageBreak/>
              <w:t>5) Как называется первое число?</w:t>
            </w:r>
          </w:p>
          <w:p w:rsidR="00FC03CC" w:rsidRDefault="004B741C" w:rsidP="00FC03CC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23870">
              <w:rPr>
                <w:sz w:val="22"/>
                <w:szCs w:val="22"/>
              </w:rPr>
              <w:t>6) Как называется второе число?</w:t>
            </w:r>
          </w:p>
          <w:p w:rsidR="00FC03CC" w:rsidRPr="00FC03CC" w:rsidRDefault="00FC03CC" w:rsidP="00FC03CC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C03CC">
              <w:rPr>
                <w:sz w:val="22"/>
                <w:szCs w:val="22"/>
              </w:rPr>
              <w:t>7) Прямоугольная система координ</w:t>
            </w:r>
            <w:r>
              <w:rPr>
                <w:sz w:val="22"/>
                <w:szCs w:val="22"/>
              </w:rPr>
              <w:t xml:space="preserve">ат на плоскости. Как ещё можно </w:t>
            </w:r>
            <w:r w:rsidRPr="00FC03CC">
              <w:rPr>
                <w:sz w:val="22"/>
                <w:szCs w:val="22"/>
              </w:rPr>
              <w:t>назвать? Почему?</w:t>
            </w:r>
          </w:p>
          <w:p w:rsidR="00FC03CC" w:rsidRPr="00FC03CC" w:rsidRDefault="00FC03CC" w:rsidP="00FC03CC">
            <w:pPr>
              <w:tabs>
                <w:tab w:val="left" w:pos="1134"/>
              </w:tabs>
              <w:suppressAutoHyphens/>
              <w:jc w:val="both"/>
              <w:rPr>
                <w:sz w:val="22"/>
              </w:rPr>
            </w:pPr>
            <w:r w:rsidRPr="00FC03CC">
              <w:rPr>
                <w:sz w:val="22"/>
              </w:rPr>
              <w:t>8) Как называются оси координат?</w:t>
            </w:r>
          </w:p>
          <w:p w:rsidR="00FC03CC" w:rsidRPr="00FC03CC" w:rsidRDefault="00FC03CC" w:rsidP="00FC03CC">
            <w:pPr>
              <w:tabs>
                <w:tab w:val="left" w:pos="1134"/>
              </w:tabs>
              <w:suppressAutoHyphens/>
              <w:jc w:val="both"/>
              <w:rPr>
                <w:b/>
                <w:szCs w:val="24"/>
              </w:rPr>
            </w:pPr>
            <w:r w:rsidRPr="00FC03CC">
              <w:rPr>
                <w:sz w:val="22"/>
              </w:rPr>
              <w:t>9) Постройте точки</w:t>
            </w:r>
            <w:proofErr w:type="gramStart"/>
            <w:r w:rsidRPr="00FC03CC">
              <w:rPr>
                <w:sz w:val="22"/>
              </w:rPr>
              <w:t xml:space="preserve"> А</w:t>
            </w:r>
            <w:proofErr w:type="gramEnd"/>
            <w:r w:rsidRPr="00FC03CC">
              <w:rPr>
                <w:sz w:val="22"/>
              </w:rPr>
              <w:t>(2;4) и В(-5;3)</w:t>
            </w:r>
          </w:p>
        </w:tc>
      </w:tr>
      <w:tr w:rsidR="00384A7E" w:rsidRPr="00384A7E" w:rsidTr="000E242E">
        <w:trPr>
          <w:trHeight w:val="273"/>
        </w:trPr>
        <w:tc>
          <w:tcPr>
            <w:tcW w:w="2049" w:type="dxa"/>
          </w:tcPr>
          <w:p w:rsidR="00384A7E" w:rsidRPr="00384A7E" w:rsidRDefault="00EE74E8" w:rsidP="00276171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lastRenderedPageBreak/>
              <w:t>3</w:t>
            </w:r>
            <w:r w:rsidR="00384A7E">
              <w:rPr>
                <w:sz w:val="22"/>
              </w:rPr>
              <w:t>.</w:t>
            </w:r>
            <w:r w:rsidR="00384A7E" w:rsidRPr="00384A7E">
              <w:rPr>
                <w:sz w:val="22"/>
              </w:rPr>
              <w:t>Сообщение темы,</w:t>
            </w:r>
            <w:r w:rsidR="00EA5A2C">
              <w:rPr>
                <w:sz w:val="22"/>
              </w:rPr>
              <w:t xml:space="preserve"> плана работы на занятии, </w:t>
            </w:r>
          </w:p>
          <w:p w:rsidR="00384A7E" w:rsidRPr="00384A7E" w:rsidRDefault="00384A7E" w:rsidP="00276171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 xml:space="preserve">целей </w:t>
            </w:r>
          </w:p>
        </w:tc>
        <w:tc>
          <w:tcPr>
            <w:tcW w:w="811" w:type="dxa"/>
          </w:tcPr>
          <w:p w:rsidR="00384A7E" w:rsidRPr="00384A7E" w:rsidRDefault="00EB2AFC" w:rsidP="007C2710">
            <w:pPr>
              <w:autoSpaceDE w:val="0"/>
              <w:autoSpaceDN w:val="0"/>
              <w:adjustRightInd w:val="0"/>
              <w:rPr>
                <w:i/>
                <w:sz w:val="22"/>
              </w:rPr>
            </w:pPr>
            <w:r>
              <w:rPr>
                <w:i/>
                <w:sz w:val="22"/>
              </w:rPr>
              <w:t>5</w:t>
            </w:r>
            <w:r w:rsidR="00911665">
              <w:rPr>
                <w:i/>
                <w:sz w:val="22"/>
              </w:rPr>
              <w:t xml:space="preserve"> мин.</w:t>
            </w:r>
          </w:p>
        </w:tc>
        <w:tc>
          <w:tcPr>
            <w:tcW w:w="7772" w:type="dxa"/>
            <w:tcBorders>
              <w:bottom w:val="single" w:sz="4" w:space="0" w:color="auto"/>
            </w:tcBorders>
          </w:tcPr>
          <w:p w:rsidR="00911665" w:rsidRPr="00EC4A06" w:rsidRDefault="00F1270F" w:rsidP="00F1270F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111115"/>
                <w:sz w:val="22"/>
                <w:szCs w:val="22"/>
                <w:shd w:val="clear" w:color="auto" w:fill="FFFFFF"/>
              </w:rPr>
            </w:pPr>
            <w:r w:rsidRPr="00EC4A06">
              <w:rPr>
                <w:color w:val="111115"/>
                <w:sz w:val="22"/>
                <w:szCs w:val="22"/>
                <w:shd w:val="clear" w:color="auto" w:fill="FFFFFF"/>
              </w:rPr>
              <w:t>Преподаватель формулирует цели и тему учебного занятия</w:t>
            </w:r>
          </w:p>
          <w:p w:rsidR="00544B20" w:rsidRPr="00544B20" w:rsidRDefault="00544B20" w:rsidP="00544B20">
            <w:pPr>
              <w:tabs>
                <w:tab w:val="left" w:pos="10"/>
              </w:tabs>
              <w:suppressAutoHyphens/>
              <w:jc w:val="both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Pr="00544B20">
              <w:rPr>
                <w:sz w:val="22"/>
              </w:rPr>
              <w:t xml:space="preserve">Ребята, какой раздел геометрии мы с вами изучаем? </w:t>
            </w:r>
            <w:r>
              <w:rPr>
                <w:i/>
                <w:sz w:val="22"/>
              </w:rPr>
              <w:t>(стереометрию)</w:t>
            </w:r>
          </w:p>
          <w:p w:rsidR="00544B20" w:rsidRPr="00544B20" w:rsidRDefault="00544B20" w:rsidP="00544B20">
            <w:pPr>
              <w:tabs>
                <w:tab w:val="left" w:pos="10"/>
              </w:tabs>
              <w:suppressAutoHyphens/>
              <w:jc w:val="both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Pr="00544B20">
              <w:rPr>
                <w:sz w:val="22"/>
              </w:rPr>
              <w:t>Что изучает стереометрия? (</w:t>
            </w:r>
            <w:r w:rsidRPr="00544B20">
              <w:rPr>
                <w:i/>
                <w:sz w:val="22"/>
              </w:rPr>
              <w:t>свойства геоме</w:t>
            </w:r>
            <w:r>
              <w:rPr>
                <w:i/>
                <w:sz w:val="22"/>
              </w:rPr>
              <w:t>трических фигур в пространстве)</w:t>
            </w:r>
          </w:p>
          <w:p w:rsidR="00544B20" w:rsidRPr="00544B20" w:rsidRDefault="00544B20" w:rsidP="00544B20">
            <w:pPr>
              <w:tabs>
                <w:tab w:val="left" w:pos="10"/>
              </w:tabs>
              <w:suppressAutoHyphens/>
              <w:jc w:val="both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Pr="00544B20">
              <w:rPr>
                <w:sz w:val="22"/>
              </w:rPr>
              <w:t>Какую тему мы с вами повторяли сейчас?</w:t>
            </w:r>
            <w:r w:rsidRPr="00544B20">
              <w:rPr>
                <w:i/>
                <w:sz w:val="22"/>
              </w:rPr>
              <w:t xml:space="preserve"> (п</w:t>
            </w:r>
            <w:r>
              <w:rPr>
                <w:i/>
                <w:sz w:val="22"/>
              </w:rPr>
              <w:t>рямоугольную систему координат на плоскости)</w:t>
            </w:r>
          </w:p>
          <w:p w:rsidR="00EC4A06" w:rsidRPr="00544B20" w:rsidRDefault="00544B20" w:rsidP="00544B20">
            <w:pPr>
              <w:tabs>
                <w:tab w:val="left" w:pos="10"/>
              </w:tabs>
              <w:suppressAutoHyphens/>
              <w:jc w:val="both"/>
              <w:rPr>
                <w:b/>
                <w:sz w:val="22"/>
              </w:rPr>
            </w:pPr>
            <w:r>
              <w:rPr>
                <w:sz w:val="22"/>
              </w:rPr>
              <w:t>- Как в</w:t>
            </w:r>
            <w:r w:rsidRPr="00544B20">
              <w:rPr>
                <w:sz w:val="22"/>
              </w:rPr>
              <w:t>ы думаете, называется тема нашего урока</w:t>
            </w:r>
            <w:r w:rsidRPr="00544B20">
              <w:rPr>
                <w:i/>
                <w:sz w:val="22"/>
              </w:rPr>
              <w:t>? (Прямоугольная систе</w:t>
            </w:r>
            <w:r>
              <w:rPr>
                <w:i/>
                <w:sz w:val="22"/>
              </w:rPr>
              <w:t>ма координат в пространстве)</w:t>
            </w:r>
          </w:p>
        </w:tc>
      </w:tr>
      <w:tr w:rsidR="00384A7E" w:rsidRPr="00384A7E" w:rsidTr="000E242E">
        <w:trPr>
          <w:trHeight w:val="4954"/>
        </w:trPr>
        <w:tc>
          <w:tcPr>
            <w:tcW w:w="2049" w:type="dxa"/>
          </w:tcPr>
          <w:p w:rsidR="00384A7E" w:rsidRPr="00384A7E" w:rsidRDefault="00EE74E8" w:rsidP="00276171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4</w:t>
            </w:r>
            <w:r w:rsidR="005A54AE">
              <w:rPr>
                <w:sz w:val="22"/>
              </w:rPr>
              <w:t>.</w:t>
            </w:r>
            <w:r w:rsidR="00384A7E" w:rsidRPr="00384A7E">
              <w:rPr>
                <w:sz w:val="22"/>
              </w:rPr>
              <w:t>Изучение</w:t>
            </w:r>
          </w:p>
          <w:p w:rsidR="00384A7E" w:rsidRPr="00384A7E" w:rsidRDefault="00384A7E" w:rsidP="00276171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384A7E">
              <w:rPr>
                <w:sz w:val="22"/>
              </w:rPr>
              <w:t>нового материала</w:t>
            </w:r>
          </w:p>
        </w:tc>
        <w:tc>
          <w:tcPr>
            <w:tcW w:w="811" w:type="dxa"/>
          </w:tcPr>
          <w:p w:rsidR="00384A7E" w:rsidRPr="00384A7E" w:rsidRDefault="00EB2AFC" w:rsidP="00BE76C7">
            <w:pPr>
              <w:autoSpaceDE w:val="0"/>
              <w:autoSpaceDN w:val="0"/>
              <w:adjustRightInd w:val="0"/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50 </w:t>
            </w:r>
            <w:r w:rsidR="00750553">
              <w:rPr>
                <w:i/>
                <w:sz w:val="22"/>
              </w:rPr>
              <w:t>мин.</w:t>
            </w:r>
          </w:p>
        </w:tc>
        <w:tc>
          <w:tcPr>
            <w:tcW w:w="7772" w:type="dxa"/>
            <w:tcBorders>
              <w:bottom w:val="single" w:sz="4" w:space="0" w:color="auto"/>
            </w:tcBorders>
          </w:tcPr>
          <w:p w:rsidR="00A63454" w:rsidRPr="001F2BC1" w:rsidRDefault="00A63454" w:rsidP="001F2BC1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1F2BC1">
              <w:rPr>
                <w:color w:val="000000"/>
                <w:sz w:val="22"/>
                <w:szCs w:val="22"/>
              </w:rPr>
              <w:t>Кто из математиков стал основоположником системы координат на плоскости?</w:t>
            </w:r>
          </w:p>
          <w:p w:rsidR="00A63454" w:rsidRPr="001F2BC1" w:rsidRDefault="00217105" w:rsidP="001F2BC1">
            <w:pPr>
              <w:pStyle w:val="aa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noProof/>
                <w:sz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4" type="#_x0000_t32" style="position:absolute;left:0;text-align:left;margin-left:-2.6pt;margin-top:23.85pt;width:7.1pt;height:0;z-index:251698176" o:connectortype="straight" strokecolor="black [3200]" strokeweight="1pt">
                  <v:stroke dashstyle="dash" endarrow="block"/>
                  <v:shadow color="#868686"/>
                </v:shape>
              </w:pict>
            </w:r>
            <w:r w:rsidR="00A63454" w:rsidRPr="001F2BC1">
              <w:rPr>
                <w:color w:val="000000"/>
                <w:sz w:val="22"/>
                <w:szCs w:val="22"/>
              </w:rPr>
              <w:t xml:space="preserve">Вы уже знакомы с прямоугольной (Декартовой) системой координат на </w:t>
            </w:r>
            <w:r w:rsidR="00A63454" w:rsidRPr="001F2BC1">
              <w:rPr>
                <w:b/>
                <w:bCs/>
                <w:color w:val="000000"/>
                <w:sz w:val="22"/>
                <w:szCs w:val="22"/>
              </w:rPr>
              <w:t>плоскости</w:t>
            </w:r>
            <w:r w:rsidR="00A63454" w:rsidRPr="001F2BC1">
              <w:rPr>
                <w:color w:val="000000"/>
                <w:sz w:val="22"/>
                <w:szCs w:val="22"/>
              </w:rPr>
              <w:t>, которую в XIX в. ввёл французский математик Рене Декарт</w:t>
            </w:r>
            <w:r w:rsidR="00A63454" w:rsidRPr="001F2BC1"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35E81630" wp14:editId="23A80BD4">
                  <wp:extent cx="781050" cy="876300"/>
                  <wp:effectExtent l="0" t="0" r="0" b="0"/>
                  <wp:docPr id="10" name="Рисунок 10" descr="hello_html_620a15c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llo_html_620a15c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3454" w:rsidRPr="001F2BC1" w:rsidRDefault="00A63454" w:rsidP="001F2BC1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A63454" w:rsidRPr="001F2BC1" w:rsidRDefault="00A63454" w:rsidP="001F2BC1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1F2BC1">
              <w:rPr>
                <w:color w:val="000000"/>
                <w:sz w:val="22"/>
                <w:szCs w:val="22"/>
              </w:rPr>
              <w:t xml:space="preserve">История возникновения координат и системы координат начинается давно, первоначально идея метода координат возникла ещё в древнем мире в связи </w:t>
            </w:r>
            <w:r w:rsidRPr="001F2BC1">
              <w:rPr>
                <w:color w:val="000000"/>
                <w:sz w:val="22"/>
                <w:szCs w:val="22"/>
              </w:rPr>
              <w:br/>
              <w:t xml:space="preserve">с потребностями астрономии, географии, живописи. Изображать числа в виде точек, а точкам давать числовые обозначения было желанием ещё античной геометрии. Уже во II веке древнегреческий астроном Клавдий Птолемей пользовался широтой и долготой в качестве координат. Но, конечно </w:t>
            </w:r>
            <w:r w:rsidRPr="001F2BC1">
              <w:rPr>
                <w:color w:val="000000"/>
                <w:sz w:val="22"/>
                <w:szCs w:val="22"/>
              </w:rPr>
              <w:br/>
              <w:t>же, основная заслуга в создании современного метода координат принадлежит французскому математику Рене Декарту.</w:t>
            </w:r>
          </w:p>
          <w:p w:rsidR="00A63454" w:rsidRPr="001F2BC1" w:rsidRDefault="00A63454" w:rsidP="001F2BC1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1F2BC1">
              <w:rPr>
                <w:i/>
                <w:iCs/>
                <w:color w:val="000000"/>
                <w:sz w:val="22"/>
                <w:szCs w:val="22"/>
              </w:rPr>
              <w:t>Существует легенда об открытии системы координат</w:t>
            </w:r>
            <w:r w:rsidRPr="001F2BC1">
              <w:rPr>
                <w:color w:val="000000"/>
                <w:sz w:val="22"/>
                <w:szCs w:val="22"/>
              </w:rPr>
              <w:t>:</w:t>
            </w:r>
          </w:p>
          <w:p w:rsidR="00A63454" w:rsidRPr="001F2BC1" w:rsidRDefault="00A63454" w:rsidP="001F2BC1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1F2BC1">
              <w:rPr>
                <w:color w:val="000000"/>
                <w:sz w:val="22"/>
                <w:szCs w:val="22"/>
              </w:rPr>
              <w:t xml:space="preserve">Однажды, в 1637 году, Рене Декарт весь день пролежал в кровати, думая о чём-то, а муха жужжала вокруг и не давала ему сосредоточиться. Он стал размышлять, как бы описать положение мухи, в любой момент времени, математически, чтобы иметь возможность прихлопнуть ее без промаха. </w:t>
            </w:r>
            <w:r w:rsidRPr="001F2BC1">
              <w:rPr>
                <w:color w:val="000000"/>
                <w:sz w:val="22"/>
                <w:szCs w:val="22"/>
              </w:rPr>
              <w:br/>
            </w:r>
            <w:r w:rsidR="00EB2AFC">
              <w:rPr>
                <w:color w:val="000000"/>
                <w:sz w:val="22"/>
                <w:szCs w:val="22"/>
              </w:rPr>
              <w:t>И,</w:t>
            </w:r>
            <w:r w:rsidRPr="001F2BC1">
              <w:rPr>
                <w:color w:val="000000"/>
                <w:sz w:val="22"/>
                <w:szCs w:val="22"/>
              </w:rPr>
              <w:t xml:space="preserve"> придумал декартову систему координату, одно из величайших изобретений в истории человечества.</w:t>
            </w:r>
          </w:p>
          <w:p w:rsidR="00A63454" w:rsidRPr="001F2BC1" w:rsidRDefault="00A63454" w:rsidP="001F2BC1">
            <w:pPr>
              <w:pStyle w:val="aa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1F2BC1">
              <w:rPr>
                <w:color w:val="000000"/>
                <w:sz w:val="22"/>
                <w:szCs w:val="22"/>
              </w:rPr>
              <w:t xml:space="preserve">А, вот, прямоугольную систему координат в </w:t>
            </w:r>
            <w:r w:rsidRPr="001F2BC1">
              <w:rPr>
                <w:b/>
                <w:bCs/>
                <w:color w:val="000000"/>
                <w:sz w:val="22"/>
                <w:szCs w:val="22"/>
              </w:rPr>
              <w:t>пространстве</w:t>
            </w:r>
            <w:r w:rsidRPr="001F2BC1">
              <w:rPr>
                <w:color w:val="000000"/>
                <w:sz w:val="22"/>
                <w:szCs w:val="22"/>
              </w:rPr>
              <w:t xml:space="preserve"> ввёл швейцарский, немецкий, российский математик Леонард</w:t>
            </w:r>
            <w:r w:rsidRPr="001F2BC1">
              <w:rPr>
                <w:b/>
                <w:bCs/>
                <w:color w:val="000000"/>
                <w:sz w:val="22"/>
                <w:szCs w:val="22"/>
              </w:rPr>
              <w:t xml:space="preserve"> Эйлер</w:t>
            </w:r>
            <w:r w:rsidRPr="001F2BC1">
              <w:rPr>
                <w:color w:val="000000"/>
                <w:sz w:val="22"/>
                <w:szCs w:val="22"/>
              </w:rPr>
              <w:t xml:space="preserve"> в XVIII в.</w:t>
            </w:r>
          </w:p>
          <w:p w:rsidR="00A63454" w:rsidRPr="001F2BC1" w:rsidRDefault="00A63454" w:rsidP="001F2BC1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1F2BC1"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00DA8189" wp14:editId="59A81D1D">
                  <wp:extent cx="844550" cy="1054100"/>
                  <wp:effectExtent l="0" t="0" r="0" b="0"/>
                  <wp:docPr id="15" name="Рисунок 15" descr="hello_html_m178fdc2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ello_html_m178fdc2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550" cy="105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2BC1" w:rsidRPr="001F2BC1" w:rsidRDefault="001F2BC1" w:rsidP="001F2BC1">
            <w:pPr>
              <w:ind w:firstLine="540"/>
              <w:jc w:val="both"/>
              <w:rPr>
                <w:b/>
                <w:sz w:val="22"/>
              </w:rPr>
            </w:pPr>
            <w:r w:rsidRPr="001F2BC1">
              <w:rPr>
                <w:b/>
                <w:sz w:val="22"/>
              </w:rPr>
              <w:t>Прямоугольная система координат в пространстве.</w:t>
            </w:r>
          </w:p>
          <w:p w:rsidR="001F2BC1" w:rsidRDefault="001F2BC1" w:rsidP="001F2BC1">
            <w:pPr>
              <w:ind w:firstLine="540"/>
              <w:jc w:val="both"/>
              <w:rPr>
                <w:sz w:val="22"/>
              </w:rPr>
            </w:pPr>
            <w:r w:rsidRPr="001F2BC1">
              <w:rPr>
                <w:noProof/>
                <w:sz w:val="22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171D228" wp14:editId="269807B3">
                  <wp:simplePos x="0" y="0"/>
                  <wp:positionH relativeFrom="column">
                    <wp:posOffset>3174365</wp:posOffset>
                  </wp:positionH>
                  <wp:positionV relativeFrom="paragraph">
                    <wp:posOffset>-594360</wp:posOffset>
                  </wp:positionV>
                  <wp:extent cx="1581150" cy="1987550"/>
                  <wp:effectExtent l="0" t="0" r="0" b="0"/>
                  <wp:wrapSquare wrapText="bothSides"/>
                  <wp:docPr id="64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98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F2BC1">
              <w:rPr>
                <w:sz w:val="22"/>
              </w:rPr>
              <w:t xml:space="preserve">Если через точку пространства проведены три попарно перпендикулярные прямые, на каждой из них выбрано направление (оно обозначается стрелкой) и выбрана единица измерения отрезков, то говорят, что задана </w:t>
            </w:r>
            <w:r w:rsidRPr="001F2BC1">
              <w:rPr>
                <w:b/>
                <w:sz w:val="22"/>
              </w:rPr>
              <w:t>прямоугольная система координат</w:t>
            </w:r>
            <w:r w:rsidRPr="001F2BC1">
              <w:rPr>
                <w:sz w:val="22"/>
              </w:rPr>
              <w:t xml:space="preserve"> в пространстве (рис. 121). </w:t>
            </w:r>
          </w:p>
          <w:p w:rsidR="001F2BC1" w:rsidRPr="001F2BC1" w:rsidRDefault="001F2BC1" w:rsidP="001F2BC1">
            <w:pPr>
              <w:ind w:firstLine="540"/>
              <w:jc w:val="both"/>
              <w:rPr>
                <w:sz w:val="22"/>
              </w:rPr>
            </w:pPr>
            <w:r w:rsidRPr="001F2BC1">
              <w:rPr>
                <w:sz w:val="22"/>
              </w:rPr>
              <w:t xml:space="preserve">Прямые с выбранными на них направлениями называются </w:t>
            </w:r>
            <w:r w:rsidRPr="001F2BC1">
              <w:rPr>
                <w:b/>
                <w:sz w:val="22"/>
              </w:rPr>
              <w:t>осями координат</w:t>
            </w:r>
            <w:r w:rsidRPr="001F2BC1">
              <w:rPr>
                <w:sz w:val="22"/>
              </w:rPr>
              <w:t xml:space="preserve">, а их общая точка — </w:t>
            </w:r>
            <w:r w:rsidRPr="001F2BC1">
              <w:rPr>
                <w:b/>
                <w:sz w:val="22"/>
              </w:rPr>
              <w:t>началом координат</w:t>
            </w:r>
            <w:r w:rsidRPr="001F2BC1">
              <w:rPr>
                <w:sz w:val="22"/>
              </w:rPr>
              <w:t xml:space="preserve">. Она </w:t>
            </w:r>
            <w:proofErr w:type="gramStart"/>
            <w:r w:rsidRPr="001F2BC1">
              <w:rPr>
                <w:sz w:val="22"/>
              </w:rPr>
              <w:t>обозначается обычно буквой О. Оси координат обозначаются</w:t>
            </w:r>
            <w:proofErr w:type="gramEnd"/>
            <w:r w:rsidRPr="001F2BC1">
              <w:rPr>
                <w:sz w:val="22"/>
              </w:rPr>
              <w:t xml:space="preserve"> так: Ох, Оу, О</w:t>
            </w:r>
            <w:proofErr w:type="gramStart"/>
            <w:r w:rsidRPr="001F2BC1">
              <w:rPr>
                <w:sz w:val="22"/>
                <w:lang w:val="en-US"/>
              </w:rPr>
              <w:t>z</w:t>
            </w:r>
            <w:proofErr w:type="gramEnd"/>
            <w:r w:rsidRPr="001F2BC1">
              <w:rPr>
                <w:sz w:val="22"/>
              </w:rPr>
              <w:t xml:space="preserve"> — и имеют названия: ось абсцисс, ось ординат, ось аппликат. </w:t>
            </w:r>
            <w:r w:rsidRPr="001F2BC1">
              <w:rPr>
                <w:sz w:val="22"/>
              </w:rPr>
              <w:lastRenderedPageBreak/>
              <w:t>Вся система координат обозначается Оху</w:t>
            </w:r>
            <w:proofErr w:type="gramStart"/>
            <w:r w:rsidRPr="001F2BC1">
              <w:rPr>
                <w:sz w:val="22"/>
                <w:lang w:val="en-US"/>
              </w:rPr>
              <w:t>z</w:t>
            </w:r>
            <w:proofErr w:type="gramEnd"/>
            <w:r w:rsidRPr="001F2BC1">
              <w:rPr>
                <w:sz w:val="22"/>
              </w:rPr>
              <w:t>. Плоскости, проходящие соответственно через оси координат</w:t>
            </w:r>
            <w:proofErr w:type="gramStart"/>
            <w:r w:rsidRPr="001F2BC1">
              <w:rPr>
                <w:sz w:val="22"/>
              </w:rPr>
              <w:t xml:space="preserve"> О</w:t>
            </w:r>
            <w:proofErr w:type="gramEnd"/>
            <w:r w:rsidRPr="001F2BC1">
              <w:rPr>
                <w:sz w:val="22"/>
              </w:rPr>
              <w:t>х и Оу, Оу и О</w:t>
            </w:r>
            <w:r w:rsidRPr="001F2BC1">
              <w:rPr>
                <w:sz w:val="22"/>
                <w:lang w:val="en-US"/>
              </w:rPr>
              <w:t>z</w:t>
            </w:r>
            <w:r w:rsidRPr="001F2BC1">
              <w:rPr>
                <w:sz w:val="22"/>
              </w:rPr>
              <w:t>, О</w:t>
            </w:r>
            <w:r w:rsidRPr="001F2BC1">
              <w:rPr>
                <w:sz w:val="22"/>
                <w:lang w:val="en-US"/>
              </w:rPr>
              <w:t>z</w:t>
            </w:r>
            <w:r w:rsidRPr="001F2BC1">
              <w:rPr>
                <w:sz w:val="22"/>
              </w:rPr>
              <w:t xml:space="preserve"> и Ох, называются </w:t>
            </w:r>
            <w:r w:rsidRPr="001F2BC1">
              <w:rPr>
                <w:b/>
                <w:sz w:val="22"/>
              </w:rPr>
              <w:t>координатными плоскостями</w:t>
            </w:r>
            <w:r w:rsidRPr="001F2BC1">
              <w:rPr>
                <w:sz w:val="22"/>
              </w:rPr>
              <w:t xml:space="preserve"> и обозначаются Оху, Оу</w:t>
            </w:r>
            <w:r w:rsidRPr="001F2BC1">
              <w:rPr>
                <w:sz w:val="22"/>
                <w:lang w:val="en-US"/>
              </w:rPr>
              <w:t>z</w:t>
            </w:r>
            <w:r w:rsidRPr="001F2BC1">
              <w:rPr>
                <w:sz w:val="22"/>
              </w:rPr>
              <w:t>, О</w:t>
            </w:r>
            <w:r w:rsidRPr="001F2BC1">
              <w:rPr>
                <w:sz w:val="22"/>
                <w:lang w:val="en-US"/>
              </w:rPr>
              <w:t>z</w:t>
            </w:r>
            <w:r w:rsidRPr="001F2BC1">
              <w:rPr>
                <w:sz w:val="22"/>
              </w:rPr>
              <w:t xml:space="preserve">х. </w:t>
            </w:r>
          </w:p>
          <w:p w:rsidR="001F2BC1" w:rsidRPr="001F2BC1" w:rsidRDefault="001F2BC1" w:rsidP="001F2BC1">
            <w:pPr>
              <w:ind w:firstLine="540"/>
              <w:jc w:val="both"/>
              <w:rPr>
                <w:sz w:val="22"/>
              </w:rPr>
            </w:pPr>
            <w:r w:rsidRPr="001F2BC1">
              <w:rPr>
                <w:sz w:val="22"/>
              </w:rPr>
              <w:t>Точка</w:t>
            </w:r>
            <w:proofErr w:type="gramStart"/>
            <w:r w:rsidRPr="001F2BC1">
              <w:rPr>
                <w:sz w:val="22"/>
              </w:rPr>
              <w:t xml:space="preserve"> О</w:t>
            </w:r>
            <w:proofErr w:type="gramEnd"/>
            <w:r w:rsidRPr="001F2BC1">
              <w:rPr>
                <w:sz w:val="22"/>
              </w:rPr>
              <w:t xml:space="preserve"> разделяет каждую из осей координат на два луча. Луч, направление которого совпадает с направлением оси, называется </w:t>
            </w:r>
            <w:r w:rsidRPr="001F2BC1">
              <w:rPr>
                <w:b/>
                <w:sz w:val="22"/>
              </w:rPr>
              <w:t>положительной полуосью</w:t>
            </w:r>
            <w:r w:rsidRPr="001F2BC1">
              <w:rPr>
                <w:sz w:val="22"/>
              </w:rPr>
              <w:t xml:space="preserve">, а другой луч </w:t>
            </w:r>
            <w:r w:rsidRPr="001F2BC1">
              <w:rPr>
                <w:b/>
                <w:sz w:val="22"/>
              </w:rPr>
              <w:t>отрицательной полуосью</w:t>
            </w:r>
            <w:r w:rsidRPr="001F2BC1">
              <w:rPr>
                <w:sz w:val="22"/>
              </w:rPr>
              <w:t>.</w:t>
            </w:r>
          </w:p>
          <w:p w:rsidR="001F2BC1" w:rsidRDefault="001F2BC1" w:rsidP="001F2BC1">
            <w:pPr>
              <w:ind w:firstLine="540"/>
              <w:jc w:val="both"/>
              <w:rPr>
                <w:sz w:val="22"/>
              </w:rPr>
            </w:pPr>
            <w:r w:rsidRPr="001F2BC1">
              <w:rPr>
                <w:sz w:val="22"/>
              </w:rPr>
              <w:t xml:space="preserve">В прямоугольной системе координат каждой точке М пространства сопоставляется тройка чисел, которые называются ее </w:t>
            </w:r>
            <w:r w:rsidRPr="001F2BC1">
              <w:rPr>
                <w:b/>
                <w:sz w:val="22"/>
              </w:rPr>
              <w:t>координатами</w:t>
            </w:r>
            <w:r w:rsidRPr="001F2BC1">
              <w:rPr>
                <w:sz w:val="22"/>
              </w:rPr>
              <w:t>. Они определяются аналогично координатам точек на плоскости. Проведем через точку М три плоскости, перпендикулярные к осям координат, и обозначим через М</w:t>
            </w:r>
            <w:proofErr w:type="gramStart"/>
            <w:r w:rsidRPr="001F2BC1">
              <w:rPr>
                <w:sz w:val="22"/>
                <w:vertAlign w:val="subscript"/>
              </w:rPr>
              <w:t>1</w:t>
            </w:r>
            <w:proofErr w:type="gramEnd"/>
            <w:r w:rsidRPr="001F2BC1">
              <w:rPr>
                <w:sz w:val="22"/>
              </w:rPr>
              <w:t>, М</w:t>
            </w:r>
            <w:r w:rsidRPr="001F2BC1">
              <w:rPr>
                <w:sz w:val="22"/>
                <w:vertAlign w:val="subscript"/>
              </w:rPr>
              <w:t>2</w:t>
            </w:r>
            <w:r w:rsidRPr="001F2BC1">
              <w:rPr>
                <w:sz w:val="22"/>
              </w:rPr>
              <w:t xml:space="preserve"> и М</w:t>
            </w:r>
            <w:r w:rsidRPr="001F2BC1">
              <w:rPr>
                <w:sz w:val="22"/>
                <w:vertAlign w:val="subscript"/>
              </w:rPr>
              <w:t>3</w:t>
            </w:r>
            <w:r w:rsidRPr="001F2BC1">
              <w:rPr>
                <w:sz w:val="22"/>
              </w:rPr>
              <w:t xml:space="preserve"> точки пересечения этих плоскостей соответственно с осями абсцисс, ординат и аппликат (рис. 122). </w:t>
            </w:r>
          </w:p>
          <w:p w:rsidR="001F2BC1" w:rsidRDefault="001F2BC1" w:rsidP="001F2BC1">
            <w:pPr>
              <w:ind w:firstLine="540"/>
              <w:jc w:val="both"/>
              <w:rPr>
                <w:sz w:val="22"/>
              </w:rPr>
            </w:pPr>
            <w:r w:rsidRPr="001F2BC1">
              <w:rPr>
                <w:sz w:val="22"/>
              </w:rPr>
              <w:t xml:space="preserve">Первая координата точки М (она называется </w:t>
            </w:r>
            <w:r w:rsidRPr="001F2BC1">
              <w:rPr>
                <w:b/>
                <w:sz w:val="22"/>
              </w:rPr>
              <w:t>абсциссой</w:t>
            </w:r>
            <w:r w:rsidRPr="001F2BC1">
              <w:rPr>
                <w:sz w:val="22"/>
              </w:rPr>
              <w:t xml:space="preserve"> и обозначается обычно буквой х) определяется так: х = ОМ</w:t>
            </w:r>
            <w:proofErr w:type="gramStart"/>
            <w:r w:rsidRPr="001F2BC1">
              <w:rPr>
                <w:sz w:val="22"/>
                <w:vertAlign w:val="subscript"/>
              </w:rPr>
              <w:t>1</w:t>
            </w:r>
            <w:proofErr w:type="gramEnd"/>
            <w:r w:rsidRPr="001F2BC1">
              <w:rPr>
                <w:sz w:val="22"/>
              </w:rPr>
              <w:t>, если М</w:t>
            </w:r>
            <w:r w:rsidRPr="001F2BC1">
              <w:rPr>
                <w:sz w:val="22"/>
                <w:vertAlign w:val="subscript"/>
              </w:rPr>
              <w:t>1</w:t>
            </w:r>
            <w:r w:rsidRPr="001F2BC1">
              <w:rPr>
                <w:sz w:val="22"/>
              </w:rPr>
              <w:t xml:space="preserve"> точка положительной полуоси; х = - ОМ</w:t>
            </w:r>
            <w:r w:rsidRPr="001F2BC1">
              <w:rPr>
                <w:sz w:val="22"/>
                <w:vertAlign w:val="subscript"/>
              </w:rPr>
              <w:t>1</w:t>
            </w:r>
            <w:r w:rsidRPr="001F2BC1">
              <w:rPr>
                <w:sz w:val="22"/>
              </w:rPr>
              <w:t>, если М</w:t>
            </w:r>
            <w:r w:rsidRPr="001F2BC1">
              <w:rPr>
                <w:sz w:val="22"/>
                <w:vertAlign w:val="subscript"/>
              </w:rPr>
              <w:t>1</w:t>
            </w:r>
            <w:r w:rsidRPr="001F2BC1">
              <w:rPr>
                <w:sz w:val="22"/>
              </w:rPr>
              <w:t xml:space="preserve"> точка отрицательной полуоси; х = 0, если М</w:t>
            </w:r>
            <w:r w:rsidRPr="001F2BC1">
              <w:rPr>
                <w:sz w:val="22"/>
                <w:vertAlign w:val="subscript"/>
              </w:rPr>
              <w:t>1</w:t>
            </w:r>
            <w:r w:rsidRPr="001F2BC1">
              <w:rPr>
                <w:sz w:val="22"/>
              </w:rPr>
              <w:t xml:space="preserve"> совпадает с точкой О. </w:t>
            </w:r>
          </w:p>
          <w:p w:rsidR="001F2BC1" w:rsidRPr="001F2BC1" w:rsidRDefault="001F2BC1" w:rsidP="001F2BC1">
            <w:pPr>
              <w:ind w:firstLine="540"/>
              <w:jc w:val="both"/>
              <w:rPr>
                <w:sz w:val="22"/>
              </w:rPr>
            </w:pPr>
            <w:r w:rsidRPr="001F2BC1">
              <w:rPr>
                <w:sz w:val="22"/>
              </w:rPr>
              <w:t>Аналогично с помощью точки М</w:t>
            </w:r>
            <w:proofErr w:type="gramStart"/>
            <w:r w:rsidRPr="001F2BC1">
              <w:rPr>
                <w:sz w:val="22"/>
                <w:vertAlign w:val="subscript"/>
              </w:rPr>
              <w:t>2</w:t>
            </w:r>
            <w:proofErr w:type="gramEnd"/>
            <w:r w:rsidRPr="001F2BC1">
              <w:rPr>
                <w:sz w:val="22"/>
              </w:rPr>
              <w:t xml:space="preserve"> определяется вторая координата (</w:t>
            </w:r>
            <w:r w:rsidRPr="001F2BC1">
              <w:rPr>
                <w:b/>
                <w:sz w:val="22"/>
              </w:rPr>
              <w:t>ордината</w:t>
            </w:r>
            <w:r w:rsidRPr="001F2BC1">
              <w:rPr>
                <w:sz w:val="22"/>
              </w:rPr>
              <w:t xml:space="preserve">) </w:t>
            </w:r>
            <w:r w:rsidRPr="001F2BC1">
              <w:rPr>
                <w:sz w:val="22"/>
                <w:lang w:val="en-US"/>
              </w:rPr>
              <w:t>y</w:t>
            </w:r>
            <w:r w:rsidRPr="001F2BC1">
              <w:rPr>
                <w:sz w:val="22"/>
              </w:rPr>
              <w:t xml:space="preserve"> точки М, а с помощью точки М</w:t>
            </w:r>
            <w:r w:rsidRPr="001F2BC1">
              <w:rPr>
                <w:sz w:val="22"/>
                <w:vertAlign w:val="subscript"/>
              </w:rPr>
              <w:t>3</w:t>
            </w:r>
            <w:r w:rsidRPr="001F2BC1">
              <w:rPr>
                <w:sz w:val="22"/>
              </w:rPr>
              <w:t xml:space="preserve"> третья координата (</w:t>
            </w:r>
            <w:r w:rsidRPr="001F2BC1">
              <w:rPr>
                <w:b/>
                <w:sz w:val="22"/>
              </w:rPr>
              <w:t>аппликата</w:t>
            </w:r>
            <w:r w:rsidRPr="001F2BC1">
              <w:rPr>
                <w:sz w:val="22"/>
              </w:rPr>
              <w:t xml:space="preserve">) </w:t>
            </w:r>
            <w:r w:rsidRPr="001F2BC1">
              <w:rPr>
                <w:sz w:val="22"/>
                <w:lang w:val="en-US"/>
              </w:rPr>
              <w:t>z</w:t>
            </w:r>
            <w:r w:rsidRPr="001F2BC1">
              <w:rPr>
                <w:sz w:val="22"/>
              </w:rPr>
              <w:t xml:space="preserve"> точки М. Координаты точки М записываются в скобках после обозначения точки: М (х; у; </w:t>
            </w:r>
            <w:r w:rsidRPr="001F2BC1">
              <w:rPr>
                <w:sz w:val="22"/>
                <w:lang w:val="en-US"/>
              </w:rPr>
              <w:t>z</w:t>
            </w:r>
            <w:r w:rsidRPr="001F2BC1">
              <w:rPr>
                <w:sz w:val="22"/>
              </w:rPr>
              <w:t>), причем первой указывают абсциссу, второй ординату, третьей — аппликату. На рисунке 123 изображены шесть точек</w:t>
            </w:r>
            <w:proofErr w:type="gramStart"/>
            <w:r w:rsidRPr="001F2BC1">
              <w:rPr>
                <w:sz w:val="22"/>
              </w:rPr>
              <w:t xml:space="preserve"> А</w:t>
            </w:r>
            <w:proofErr w:type="gramEnd"/>
            <w:r w:rsidRPr="001F2BC1">
              <w:rPr>
                <w:sz w:val="22"/>
              </w:rPr>
              <w:t xml:space="preserve"> (9; 5; 10), В (4; —3; 6), С (9; 0; 0), </w:t>
            </w:r>
            <w:r w:rsidR="00C92436">
              <w:rPr>
                <w:sz w:val="22"/>
              </w:rPr>
              <w:br/>
            </w:r>
            <w:r w:rsidRPr="001F2BC1">
              <w:rPr>
                <w:sz w:val="22"/>
              </w:rPr>
              <w:t xml:space="preserve">Е (4; 0; 5), Е (0; 3; 0), </w:t>
            </w:r>
            <w:r w:rsidRPr="001F2BC1">
              <w:rPr>
                <w:sz w:val="22"/>
                <w:lang w:val="en-US"/>
              </w:rPr>
              <w:t>F</w:t>
            </w:r>
            <w:r w:rsidRPr="001F2BC1">
              <w:rPr>
                <w:sz w:val="22"/>
              </w:rPr>
              <w:t xml:space="preserve"> (0; 0; -3). </w:t>
            </w:r>
          </w:p>
          <w:p w:rsidR="001F2BC1" w:rsidRPr="001F2BC1" w:rsidRDefault="001F2BC1" w:rsidP="001F2BC1">
            <w:pPr>
              <w:ind w:firstLine="540"/>
              <w:jc w:val="both"/>
              <w:rPr>
                <w:sz w:val="22"/>
              </w:rPr>
            </w:pPr>
            <w:r w:rsidRPr="001F2BC1">
              <w:rPr>
                <w:noProof/>
                <w:sz w:val="22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316C163A" wp14:editId="1A9D6B64">
                  <wp:simplePos x="0" y="0"/>
                  <wp:positionH relativeFrom="column">
                    <wp:posOffset>4457700</wp:posOffset>
                  </wp:positionH>
                  <wp:positionV relativeFrom="paragraph">
                    <wp:posOffset>-41910</wp:posOffset>
                  </wp:positionV>
                  <wp:extent cx="1657350" cy="2095500"/>
                  <wp:effectExtent l="0" t="0" r="0" b="0"/>
                  <wp:wrapSquare wrapText="bothSides"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209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F2BC1">
              <w:rPr>
                <w:sz w:val="22"/>
              </w:rPr>
              <w:t xml:space="preserve">Если точка М (х; у; </w:t>
            </w:r>
            <w:r w:rsidRPr="001F2BC1">
              <w:rPr>
                <w:sz w:val="22"/>
                <w:lang w:val="en-US"/>
              </w:rPr>
              <w:t>z</w:t>
            </w:r>
            <w:r w:rsidRPr="001F2BC1">
              <w:rPr>
                <w:sz w:val="22"/>
              </w:rPr>
              <w:t xml:space="preserve">) лежит на координатной плоскости или на оси координат, то некоторые ее координаты равны нулю. Так, если М € Оху, то аппликата точки М равна нулю: </w:t>
            </w:r>
            <w:r w:rsidRPr="001F2BC1">
              <w:rPr>
                <w:sz w:val="22"/>
                <w:lang w:val="en-US"/>
              </w:rPr>
              <w:t>z</w:t>
            </w:r>
            <w:r w:rsidRPr="001F2BC1">
              <w:rPr>
                <w:sz w:val="22"/>
              </w:rPr>
              <w:t xml:space="preserve"> = 0. Аналогично если М с Ох</w:t>
            </w:r>
            <w:proofErr w:type="gramStart"/>
            <w:r w:rsidRPr="001F2BC1">
              <w:rPr>
                <w:sz w:val="22"/>
                <w:lang w:val="en-US"/>
              </w:rPr>
              <w:t>z</w:t>
            </w:r>
            <w:proofErr w:type="gramEnd"/>
            <w:r w:rsidRPr="001F2BC1">
              <w:rPr>
                <w:sz w:val="22"/>
              </w:rPr>
              <w:t>, то у = 0, а если М € Оу</w:t>
            </w:r>
            <w:r w:rsidRPr="001F2BC1">
              <w:rPr>
                <w:sz w:val="22"/>
                <w:lang w:val="en-US"/>
              </w:rPr>
              <w:t>z</w:t>
            </w:r>
            <w:r w:rsidRPr="001F2BC1">
              <w:rPr>
                <w:sz w:val="22"/>
              </w:rPr>
              <w:t>, то х= 0. Если М</w:t>
            </w:r>
            <w:proofErr w:type="gramStart"/>
            <w:r w:rsidRPr="001F2BC1">
              <w:rPr>
                <w:sz w:val="22"/>
              </w:rPr>
              <w:t xml:space="preserve"> € О</w:t>
            </w:r>
            <w:proofErr w:type="gramEnd"/>
            <w:r w:rsidRPr="001F2BC1">
              <w:rPr>
                <w:sz w:val="22"/>
              </w:rPr>
              <w:t xml:space="preserve">х, то ордината и аппликата точки М равны нулю: у = 0 и </w:t>
            </w:r>
            <w:r w:rsidRPr="001F2BC1">
              <w:rPr>
                <w:sz w:val="22"/>
                <w:lang w:val="en-US"/>
              </w:rPr>
              <w:t>z</w:t>
            </w:r>
            <w:r w:rsidRPr="001F2BC1">
              <w:rPr>
                <w:sz w:val="22"/>
              </w:rPr>
              <w:t xml:space="preserve">= 0 (например, у точки С на рисунке 123). Если М € Оу, то х = 0 и </w:t>
            </w:r>
            <w:r w:rsidRPr="001F2BC1">
              <w:rPr>
                <w:sz w:val="22"/>
                <w:lang w:val="en-US"/>
              </w:rPr>
              <w:t>z</w:t>
            </w:r>
            <w:r w:rsidRPr="001F2BC1">
              <w:rPr>
                <w:sz w:val="22"/>
              </w:rPr>
              <w:t>=0; если М€ О</w:t>
            </w:r>
            <w:proofErr w:type="gramStart"/>
            <w:r w:rsidRPr="001F2BC1">
              <w:rPr>
                <w:sz w:val="22"/>
                <w:lang w:val="en-US"/>
              </w:rPr>
              <w:t>z</w:t>
            </w:r>
            <w:proofErr w:type="gramEnd"/>
            <w:r w:rsidRPr="001F2BC1">
              <w:rPr>
                <w:sz w:val="22"/>
              </w:rPr>
              <w:t>, то х = 0 и у = 0. Все три координаты начала координат равны нулю: 0 (0; 0; 0).</w:t>
            </w:r>
          </w:p>
          <w:p w:rsidR="001F2BC1" w:rsidRPr="001F2BC1" w:rsidRDefault="001F2BC1" w:rsidP="001F2BC1">
            <w:pPr>
              <w:ind w:firstLine="540"/>
              <w:jc w:val="both"/>
              <w:rPr>
                <w:b/>
                <w:sz w:val="22"/>
              </w:rPr>
            </w:pPr>
            <w:r w:rsidRPr="001F2BC1">
              <w:rPr>
                <w:b/>
                <w:sz w:val="22"/>
              </w:rPr>
              <w:t>Координаты вектора</w:t>
            </w:r>
          </w:p>
          <w:p w:rsidR="001F2BC1" w:rsidRPr="001F2BC1" w:rsidRDefault="00217105" w:rsidP="001F2BC1">
            <w:pPr>
              <w:ind w:firstLine="540"/>
              <w:jc w:val="both"/>
              <w:rPr>
                <w:b/>
                <w:sz w:val="22"/>
              </w:rPr>
            </w:pPr>
            <w:r>
              <w:rPr>
                <w:noProof/>
                <w:sz w:val="22"/>
              </w:rPr>
              <w:pict>
                <v:line id="_x0000_s1033" style="position:absolute;left:0;text-align:left;z-index:251666432" from="348.6pt,51.15pt" to="359.15pt,51.15pt">
                  <v:stroke endarrow="block"/>
                </v:line>
              </w:pict>
            </w:r>
            <w:r>
              <w:rPr>
                <w:noProof/>
                <w:sz w:val="22"/>
              </w:rPr>
              <w:pict>
                <v:line id="_x0000_s1032" style="position:absolute;left:0;text-align:left;z-index:251665408" from="95.15pt,51.15pt" to="104.15pt,51.15pt">
                  <v:stroke endarrow="block"/>
                </v:line>
              </w:pict>
            </w:r>
            <w:r>
              <w:rPr>
                <w:noProof/>
                <w:sz w:val="22"/>
              </w:rPr>
              <w:pict>
                <v:line id="_x0000_s1048" style="position:absolute;left:0;text-align:left;z-index:251681792" from="80.95pt,39.15pt" to="89.95pt,39.15pt">
                  <v:stroke endarrow="block"/>
                </v:line>
              </w:pict>
            </w:r>
            <w:r>
              <w:rPr>
                <w:noProof/>
                <w:sz w:val="22"/>
              </w:rPr>
              <w:pict>
                <v:line id="_x0000_s1034" style="position:absolute;left:0;text-align:left;z-index:251667456" from="360.45pt,51.15pt" to="369.45pt,51.15pt">
                  <v:stroke endarrow="block"/>
                </v:line>
              </w:pict>
            </w:r>
            <w:r>
              <w:rPr>
                <w:noProof/>
                <w:sz w:val="22"/>
              </w:rPr>
              <w:pict>
                <v:line id="_x0000_s1047" style="position:absolute;left:0;text-align:left;z-index:251680768" from="369.45pt,51.15pt" to="378.5pt,51.15pt">
                  <v:stroke endarrow="block"/>
                </v:line>
              </w:pict>
            </w:r>
            <w:r>
              <w:rPr>
                <w:noProof/>
                <w:sz w:val="22"/>
              </w:rPr>
              <w:pict>
                <v:line id="_x0000_s1049" style="position:absolute;left:0;text-align:left;z-index:251682816" from="271pt,39.15pt" to="280pt,39.15pt">
                  <v:stroke endarrow="block"/>
                </v:line>
              </w:pict>
            </w:r>
            <w:r w:rsidR="00C92436" w:rsidRPr="001F2BC1">
              <w:rPr>
                <w:noProof/>
                <w:sz w:val="22"/>
                <w:lang w:eastAsia="ru-RU"/>
              </w:rPr>
              <w:drawing>
                <wp:anchor distT="0" distB="0" distL="114300" distR="114300" simplePos="0" relativeHeight="251672576" behindDoc="0" locked="0" layoutInCell="1" allowOverlap="1" wp14:anchorId="242D9746" wp14:editId="041117E6">
                  <wp:simplePos x="0" y="0"/>
                  <wp:positionH relativeFrom="column">
                    <wp:posOffset>3390265</wp:posOffset>
                  </wp:positionH>
                  <wp:positionV relativeFrom="paragraph">
                    <wp:posOffset>821055</wp:posOffset>
                  </wp:positionV>
                  <wp:extent cx="1416050" cy="2298700"/>
                  <wp:effectExtent l="0" t="0" r="0" b="0"/>
                  <wp:wrapSquare wrapText="bothSides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050" cy="229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22"/>
              </w:rPr>
              <w:pict>
                <v:line id="_x0000_s1031" style="position:absolute;left:0;text-align:left;z-index:251664384;mso-position-horizontal-relative:text;mso-position-vertical-relative:text" from="324pt,100.5pt" to="342pt,100.5pt">
                  <v:stroke endarrow="block"/>
                </v:line>
              </w:pict>
            </w:r>
            <w:r w:rsidR="001F2BC1" w:rsidRPr="001F2BC1">
              <w:rPr>
                <w:noProof/>
                <w:sz w:val="22"/>
                <w:lang w:eastAsia="ru-RU"/>
              </w:rPr>
              <w:drawing>
                <wp:anchor distT="0" distB="0" distL="114300" distR="114300" simplePos="0" relativeHeight="251671552" behindDoc="0" locked="0" layoutInCell="1" allowOverlap="1" wp14:anchorId="1ECE8043" wp14:editId="731B5C89">
                  <wp:simplePos x="0" y="0"/>
                  <wp:positionH relativeFrom="column">
                    <wp:posOffset>4572000</wp:posOffset>
                  </wp:positionH>
                  <wp:positionV relativeFrom="paragraph">
                    <wp:posOffset>1047750</wp:posOffset>
                  </wp:positionV>
                  <wp:extent cx="1695450" cy="1905000"/>
                  <wp:effectExtent l="0" t="0" r="0" b="0"/>
                  <wp:wrapSquare wrapText="bothSides"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22"/>
              </w:rPr>
              <w:pict>
                <v:line id="_x0000_s1037" style="position:absolute;left:0;text-align:left;z-index:251670528;mso-position-horizontal-relative:text;mso-position-vertical-relative:text" from="459pt,64.5pt" to="468pt,64.5pt">
                  <v:stroke endarrow="block"/>
                </v:line>
              </w:pict>
            </w:r>
            <w:r>
              <w:rPr>
                <w:noProof/>
                <w:sz w:val="22"/>
              </w:rPr>
              <w:pict>
                <v:line id="_x0000_s1036" style="position:absolute;left:0;text-align:left;z-index:251669504;mso-position-horizontal-relative:text;mso-position-vertical-relative:text" from="441pt,64.5pt" to="459pt,64.5pt">
                  <v:stroke endarrow="block"/>
                </v:line>
              </w:pict>
            </w:r>
            <w:r>
              <w:rPr>
                <w:noProof/>
                <w:sz w:val="22"/>
              </w:rPr>
              <w:pict>
                <v:line id="_x0000_s1035" style="position:absolute;left:0;text-align:left;z-index:251668480;mso-position-horizontal-relative:text;mso-position-vertical-relative:text" from="6in,64.5pt" to="441pt,64.5pt">
                  <v:stroke endarrow="block"/>
                </v:line>
              </w:pict>
            </w:r>
            <w:r w:rsidR="001F2BC1" w:rsidRPr="001F2BC1">
              <w:rPr>
                <w:sz w:val="22"/>
              </w:rPr>
              <w:t>Зададим в пространстве прямоугольную систему координат Оху</w:t>
            </w:r>
            <w:proofErr w:type="gramStart"/>
            <w:r w:rsidR="001F2BC1" w:rsidRPr="001F2BC1">
              <w:rPr>
                <w:sz w:val="22"/>
                <w:lang w:val="en-US"/>
              </w:rPr>
              <w:t>z</w:t>
            </w:r>
            <w:proofErr w:type="gramEnd"/>
            <w:r w:rsidR="001F2BC1" w:rsidRPr="001F2BC1">
              <w:rPr>
                <w:sz w:val="22"/>
              </w:rPr>
              <w:t xml:space="preserve">. На каждой из положительных полуосей отложим от начала координат </w:t>
            </w:r>
            <w:r w:rsidR="001F2BC1" w:rsidRPr="001F2BC1">
              <w:rPr>
                <w:b/>
                <w:sz w:val="22"/>
              </w:rPr>
              <w:t>единичный вектор</w:t>
            </w:r>
            <w:r w:rsidR="001F2BC1" w:rsidRPr="001F2BC1">
              <w:rPr>
                <w:sz w:val="22"/>
              </w:rPr>
              <w:t xml:space="preserve">, т. е. вектор, длина которого равна единице. Обозначим через </w:t>
            </w:r>
            <w:r w:rsidR="001F2BC1" w:rsidRPr="001F2BC1">
              <w:rPr>
                <w:i/>
                <w:sz w:val="22"/>
                <w:lang w:val="en-US"/>
              </w:rPr>
              <w:t>i</w:t>
            </w:r>
            <w:r w:rsidR="001F2BC1" w:rsidRPr="001F2BC1">
              <w:rPr>
                <w:sz w:val="22"/>
              </w:rPr>
              <w:t xml:space="preserve"> единичный вектор оси абсцисс, через </w:t>
            </w:r>
            <w:r w:rsidR="001F2BC1" w:rsidRPr="001F2BC1">
              <w:rPr>
                <w:i/>
                <w:sz w:val="22"/>
                <w:lang w:val="en-US"/>
              </w:rPr>
              <w:t>j</w:t>
            </w:r>
            <w:r w:rsidR="001F2BC1" w:rsidRPr="001F2BC1">
              <w:rPr>
                <w:sz w:val="22"/>
              </w:rPr>
              <w:t xml:space="preserve">— единичный вектор оси ординат и через </w:t>
            </w:r>
            <w:r w:rsidR="001F2BC1" w:rsidRPr="001F2BC1">
              <w:rPr>
                <w:i/>
                <w:sz w:val="22"/>
                <w:lang w:val="en-US"/>
              </w:rPr>
              <w:t>k</w:t>
            </w:r>
            <w:r w:rsidR="001F2BC1" w:rsidRPr="001F2BC1">
              <w:rPr>
                <w:sz w:val="22"/>
              </w:rPr>
              <w:t xml:space="preserve"> единичный вектор оси аппликат (рис. 124). Векторы </w:t>
            </w:r>
            <w:r w:rsidR="001F2BC1" w:rsidRPr="001F2BC1">
              <w:rPr>
                <w:sz w:val="22"/>
                <w:lang w:val="en-US"/>
              </w:rPr>
              <w:t>i</w:t>
            </w:r>
            <w:r w:rsidR="001F2BC1" w:rsidRPr="001F2BC1">
              <w:rPr>
                <w:sz w:val="22"/>
              </w:rPr>
              <w:t xml:space="preserve">, </w:t>
            </w:r>
            <w:r w:rsidR="001F2BC1" w:rsidRPr="001F2BC1">
              <w:rPr>
                <w:sz w:val="22"/>
                <w:lang w:val="en-US"/>
              </w:rPr>
              <w:t>j</w:t>
            </w:r>
            <w:r w:rsidR="001F2BC1" w:rsidRPr="001F2BC1">
              <w:rPr>
                <w:sz w:val="22"/>
              </w:rPr>
              <w:t xml:space="preserve">, </w:t>
            </w:r>
            <w:r w:rsidR="001F2BC1" w:rsidRPr="001F2BC1">
              <w:rPr>
                <w:sz w:val="22"/>
                <w:lang w:val="en-US"/>
              </w:rPr>
              <w:t>k</w:t>
            </w:r>
            <w:r w:rsidR="001F2BC1" w:rsidRPr="001F2BC1">
              <w:rPr>
                <w:sz w:val="22"/>
              </w:rPr>
              <w:t xml:space="preserve"> назовем </w:t>
            </w:r>
            <w:r w:rsidR="001F2BC1" w:rsidRPr="001F2BC1">
              <w:rPr>
                <w:b/>
                <w:sz w:val="22"/>
              </w:rPr>
              <w:t>координатными векторами</w:t>
            </w:r>
            <w:r w:rsidR="001F2BC1" w:rsidRPr="001F2BC1">
              <w:rPr>
                <w:sz w:val="22"/>
              </w:rPr>
              <w:t xml:space="preserve">. Очевидно, эти векторы не компланарны. Поэтому </w:t>
            </w:r>
            <w:r w:rsidR="001F2BC1" w:rsidRPr="001F2BC1">
              <w:rPr>
                <w:b/>
                <w:sz w:val="22"/>
              </w:rPr>
              <w:t xml:space="preserve">любой вектор </w:t>
            </w:r>
            <w:r w:rsidR="001F2BC1" w:rsidRPr="001F2BC1">
              <w:rPr>
                <w:b/>
                <w:sz w:val="22"/>
                <w:lang w:val="en-US"/>
              </w:rPr>
              <w:t>a</w:t>
            </w:r>
            <w:r w:rsidR="001F2BC1" w:rsidRPr="001F2BC1">
              <w:rPr>
                <w:b/>
                <w:sz w:val="22"/>
              </w:rPr>
              <w:t xml:space="preserve"> и можно разложить по координатным векторам, т. е. представить в виде</w:t>
            </w:r>
          </w:p>
          <w:p w:rsidR="001F2BC1" w:rsidRPr="001F2BC1" w:rsidRDefault="001F2BC1" w:rsidP="001F2BC1">
            <w:pPr>
              <w:ind w:firstLine="540"/>
              <w:jc w:val="both"/>
              <w:rPr>
                <w:b/>
                <w:sz w:val="22"/>
                <w:lang w:val="en-US"/>
              </w:rPr>
            </w:pPr>
            <w:r w:rsidRPr="001F2BC1">
              <w:rPr>
                <w:b/>
                <w:noProof/>
                <w:sz w:val="22"/>
                <w:lang w:eastAsia="ru-RU"/>
              </w:rPr>
              <w:drawing>
                <wp:inline distT="0" distB="0" distL="0" distR="0" wp14:anchorId="7BB9D792" wp14:editId="238FFA25">
                  <wp:extent cx="1949450" cy="330200"/>
                  <wp:effectExtent l="0" t="0" r="0" b="0"/>
                  <wp:docPr id="59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0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2BC1" w:rsidRPr="001F2BC1" w:rsidRDefault="001F2BC1" w:rsidP="001F2BC1">
            <w:pPr>
              <w:ind w:firstLine="540"/>
              <w:jc w:val="both"/>
              <w:rPr>
                <w:b/>
                <w:sz w:val="22"/>
              </w:rPr>
            </w:pPr>
            <w:r w:rsidRPr="001F2BC1">
              <w:rPr>
                <w:b/>
                <w:sz w:val="22"/>
              </w:rPr>
              <w:t xml:space="preserve">причем коэффициенты разложения </w:t>
            </w:r>
            <w:r w:rsidRPr="001F2BC1">
              <w:rPr>
                <w:b/>
                <w:i/>
                <w:sz w:val="22"/>
              </w:rPr>
              <w:t xml:space="preserve">х, у, </w:t>
            </w:r>
            <w:r w:rsidRPr="001F2BC1">
              <w:rPr>
                <w:b/>
                <w:i/>
                <w:sz w:val="22"/>
                <w:lang w:val="en-US"/>
              </w:rPr>
              <w:t>z</w:t>
            </w:r>
            <w:r w:rsidRPr="001F2BC1">
              <w:rPr>
                <w:b/>
                <w:sz w:val="22"/>
              </w:rPr>
              <w:t xml:space="preserve"> определяются единственным образом.</w:t>
            </w:r>
          </w:p>
          <w:p w:rsidR="001F2BC1" w:rsidRPr="001F2BC1" w:rsidRDefault="00217105" w:rsidP="001F2BC1">
            <w:pPr>
              <w:ind w:firstLine="540"/>
              <w:jc w:val="both"/>
              <w:rPr>
                <w:sz w:val="22"/>
              </w:rPr>
            </w:pPr>
            <w:r>
              <w:rPr>
                <w:noProof/>
                <w:color w:val="000000"/>
                <w:sz w:val="22"/>
                <w:lang w:eastAsia="ru-RU"/>
              </w:rPr>
              <w:pict>
                <v:shape id="_x0000_s1061" type="#_x0000_t32" style="position:absolute;left:0;text-align:left;margin-left:193.45pt;margin-top:38pt;width:8.5pt;height:.5pt;flip:y;z-index:251695104" o:connectortype="straight">
                  <v:stroke endarrow="block"/>
                </v:shape>
              </w:pict>
            </w:r>
            <w:r>
              <w:rPr>
                <w:noProof/>
                <w:color w:val="000000"/>
                <w:sz w:val="22"/>
              </w:rPr>
              <w:pict>
                <v:line id="_x0000_s1060" style="position:absolute;left:0;text-align:left;z-index:251694080" from="106.25pt,65.5pt" to="115.25pt,65.5pt">
                  <v:stroke endarrow="block"/>
                </v:line>
              </w:pict>
            </w:r>
            <w:r w:rsidR="001F2BC1" w:rsidRPr="001F2BC1">
              <w:rPr>
                <w:noProof/>
                <w:sz w:val="22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657C2BE4" wp14:editId="67ACAA7C">
                  <wp:simplePos x="0" y="0"/>
                  <wp:positionH relativeFrom="column">
                    <wp:posOffset>3032125</wp:posOffset>
                  </wp:positionH>
                  <wp:positionV relativeFrom="paragraph">
                    <wp:posOffset>-6052820</wp:posOffset>
                  </wp:positionV>
                  <wp:extent cx="1774190" cy="1828800"/>
                  <wp:effectExtent l="0" t="0" r="0" b="0"/>
                  <wp:wrapSquare wrapText="bothSides"/>
                  <wp:docPr id="63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19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22"/>
              </w:rPr>
              <w:pict>
                <v:line id="_x0000_s1030" style="position:absolute;left:0;text-align:left;z-index:251663360;mso-position-horizontal-relative:text;mso-position-vertical-relative:text" from="369pt,50.35pt" to="387pt,50.35pt">
                  <v:stroke endarrow="block"/>
                </v:line>
              </w:pict>
            </w:r>
            <w:r>
              <w:rPr>
                <w:noProof/>
                <w:sz w:val="22"/>
              </w:rPr>
              <w:pict>
                <v:line id="_x0000_s1029" style="position:absolute;left:0;text-align:left;z-index:251662336;mso-position-horizontal-relative:text;mso-position-vertical-relative:text" from="315pt,5.35pt" to="333pt,5.35pt">
                  <v:stroke endarrow="block"/>
                </v:line>
              </w:pict>
            </w:r>
            <w:r w:rsidR="001F2BC1" w:rsidRPr="001F2BC1">
              <w:rPr>
                <w:sz w:val="22"/>
              </w:rPr>
              <w:t xml:space="preserve">Коэффициенты х, </w:t>
            </w:r>
            <w:proofErr w:type="gramStart"/>
            <w:r w:rsidR="001F2BC1" w:rsidRPr="001F2BC1">
              <w:rPr>
                <w:sz w:val="22"/>
              </w:rPr>
              <w:t>у</w:t>
            </w:r>
            <w:proofErr w:type="gramEnd"/>
            <w:r w:rsidR="001F2BC1" w:rsidRPr="001F2BC1">
              <w:rPr>
                <w:sz w:val="22"/>
              </w:rPr>
              <w:t xml:space="preserve"> и </w:t>
            </w:r>
            <w:r w:rsidR="001F2BC1" w:rsidRPr="001F2BC1">
              <w:rPr>
                <w:sz w:val="22"/>
                <w:lang w:val="en-US"/>
              </w:rPr>
              <w:t>z</w:t>
            </w:r>
            <w:r w:rsidR="001F2BC1" w:rsidRPr="001F2BC1">
              <w:rPr>
                <w:sz w:val="22"/>
              </w:rPr>
              <w:t xml:space="preserve"> </w:t>
            </w:r>
            <w:proofErr w:type="gramStart"/>
            <w:r w:rsidR="001F2BC1" w:rsidRPr="001F2BC1">
              <w:rPr>
                <w:sz w:val="22"/>
              </w:rPr>
              <w:t>в</w:t>
            </w:r>
            <w:proofErr w:type="gramEnd"/>
            <w:r w:rsidR="001F2BC1" w:rsidRPr="001F2BC1">
              <w:rPr>
                <w:sz w:val="22"/>
              </w:rPr>
              <w:t xml:space="preserve"> разложении вектора </w:t>
            </w:r>
            <w:r w:rsidR="001F2BC1" w:rsidRPr="001F2BC1">
              <w:rPr>
                <w:sz w:val="22"/>
                <w:lang w:val="en-US"/>
              </w:rPr>
              <w:t>a</w:t>
            </w:r>
            <w:r w:rsidR="001F2BC1" w:rsidRPr="001F2BC1">
              <w:rPr>
                <w:sz w:val="22"/>
              </w:rPr>
              <w:t xml:space="preserve"> по координатным векторам называются </w:t>
            </w:r>
            <w:r w:rsidR="001F2BC1" w:rsidRPr="001F2BC1">
              <w:rPr>
                <w:b/>
                <w:sz w:val="22"/>
              </w:rPr>
              <w:t xml:space="preserve">координатами вектора </w:t>
            </w:r>
            <w:r w:rsidR="001F2BC1" w:rsidRPr="001F2BC1">
              <w:rPr>
                <w:b/>
                <w:sz w:val="22"/>
                <w:lang w:val="en-US"/>
              </w:rPr>
              <w:t>a</w:t>
            </w:r>
            <w:r w:rsidR="001F2BC1" w:rsidRPr="001F2BC1">
              <w:rPr>
                <w:b/>
                <w:sz w:val="22"/>
              </w:rPr>
              <w:t xml:space="preserve"> в данной системе координат</w:t>
            </w:r>
            <w:r w:rsidR="001F2BC1" w:rsidRPr="001F2BC1">
              <w:rPr>
                <w:sz w:val="22"/>
              </w:rPr>
              <w:t xml:space="preserve">. Координаты вектора </w:t>
            </w:r>
            <w:r w:rsidR="001F2BC1" w:rsidRPr="001F2BC1">
              <w:rPr>
                <w:sz w:val="22"/>
                <w:lang w:val="en-US"/>
              </w:rPr>
              <w:t>a</w:t>
            </w:r>
            <w:r w:rsidR="001F2BC1" w:rsidRPr="001F2BC1">
              <w:rPr>
                <w:sz w:val="22"/>
              </w:rPr>
              <w:t xml:space="preserve"> будем записывать в фигурных скобках после обозначения вектора: </w:t>
            </w:r>
            <w:r w:rsidR="001F2BC1" w:rsidRPr="001F2BC1">
              <w:rPr>
                <w:sz w:val="22"/>
                <w:lang w:val="en-US"/>
              </w:rPr>
              <w:t>a</w:t>
            </w:r>
            <w:r w:rsidR="001F2BC1" w:rsidRPr="001F2BC1">
              <w:rPr>
                <w:sz w:val="22"/>
              </w:rPr>
              <w:t xml:space="preserve"> {х; у; </w:t>
            </w:r>
            <w:r w:rsidR="001F2BC1" w:rsidRPr="001F2BC1">
              <w:rPr>
                <w:sz w:val="22"/>
                <w:lang w:val="en-US"/>
              </w:rPr>
              <w:t>z</w:t>
            </w:r>
            <w:r w:rsidR="001F2BC1" w:rsidRPr="001F2BC1">
              <w:rPr>
                <w:sz w:val="22"/>
              </w:rPr>
              <w:t xml:space="preserve">}. На рисунке 125 изображен прямоугольный параллелепипед, имеющий </w:t>
            </w:r>
            <w:r w:rsidR="001F2BC1" w:rsidRPr="001F2BC1">
              <w:rPr>
                <w:sz w:val="22"/>
              </w:rPr>
              <w:lastRenderedPageBreak/>
              <w:t>следующие измерения: ОА</w:t>
            </w:r>
            <w:proofErr w:type="gramStart"/>
            <w:r w:rsidR="001F2BC1" w:rsidRPr="001F2BC1">
              <w:rPr>
                <w:sz w:val="22"/>
                <w:vertAlign w:val="subscript"/>
              </w:rPr>
              <w:t>1</w:t>
            </w:r>
            <w:proofErr w:type="gramEnd"/>
            <w:r w:rsidR="001F2BC1" w:rsidRPr="001F2BC1">
              <w:rPr>
                <w:sz w:val="22"/>
              </w:rPr>
              <w:t xml:space="preserve"> = 2, ОА</w:t>
            </w:r>
            <w:r w:rsidR="001F2BC1" w:rsidRPr="001F2BC1">
              <w:rPr>
                <w:sz w:val="22"/>
                <w:vertAlign w:val="subscript"/>
              </w:rPr>
              <w:t>2</w:t>
            </w:r>
            <w:r w:rsidR="001F2BC1" w:rsidRPr="001F2BC1">
              <w:rPr>
                <w:sz w:val="22"/>
              </w:rPr>
              <w:t xml:space="preserve"> = 2, ОА</w:t>
            </w:r>
            <w:r w:rsidR="001F2BC1" w:rsidRPr="001F2BC1">
              <w:rPr>
                <w:sz w:val="22"/>
                <w:vertAlign w:val="subscript"/>
              </w:rPr>
              <w:t>3</w:t>
            </w:r>
            <w:r w:rsidR="001F2BC1" w:rsidRPr="001F2BC1">
              <w:rPr>
                <w:sz w:val="22"/>
              </w:rPr>
              <w:t xml:space="preserve">=4. Координаты векторов, изображенных на этом рисунке, таковы: </w:t>
            </w:r>
            <w:r w:rsidR="001F2BC1" w:rsidRPr="001F2BC1">
              <w:rPr>
                <w:sz w:val="22"/>
                <w:lang w:val="en-US"/>
              </w:rPr>
              <w:t>a</w:t>
            </w:r>
            <w:r w:rsidR="001F2BC1" w:rsidRPr="001F2BC1">
              <w:rPr>
                <w:sz w:val="22"/>
              </w:rPr>
              <w:t xml:space="preserve"> {2; 2; 4}, </w:t>
            </w:r>
            <w:r w:rsidR="001F2BC1" w:rsidRPr="001F2BC1">
              <w:rPr>
                <w:sz w:val="22"/>
                <w:lang w:val="en-US"/>
              </w:rPr>
              <w:t>b</w:t>
            </w:r>
            <w:r w:rsidR="001F2BC1" w:rsidRPr="001F2BC1">
              <w:rPr>
                <w:sz w:val="22"/>
              </w:rPr>
              <w:t>{2; 2; -1}, А</w:t>
            </w:r>
            <w:r w:rsidR="001F2BC1" w:rsidRPr="001F2BC1">
              <w:rPr>
                <w:sz w:val="22"/>
                <w:vertAlign w:val="subscript"/>
              </w:rPr>
              <w:t>3</w:t>
            </w:r>
            <w:r w:rsidR="001F2BC1" w:rsidRPr="001F2BC1">
              <w:rPr>
                <w:sz w:val="22"/>
              </w:rPr>
              <w:t xml:space="preserve">А {2; 2; 0}, i{1; 0; 0}, </w:t>
            </w:r>
            <w:r w:rsidR="001F2BC1" w:rsidRPr="001F2BC1">
              <w:rPr>
                <w:sz w:val="22"/>
                <w:lang w:val="en-US"/>
              </w:rPr>
              <w:t>j</w:t>
            </w:r>
            <w:r w:rsidR="001F2BC1" w:rsidRPr="001F2BC1">
              <w:rPr>
                <w:sz w:val="22"/>
              </w:rPr>
              <w:t xml:space="preserve">{0; 1; 0}, </w:t>
            </w:r>
            <w:r w:rsidR="001F2BC1" w:rsidRPr="001F2BC1">
              <w:rPr>
                <w:sz w:val="22"/>
                <w:lang w:val="en-US"/>
              </w:rPr>
              <w:t>k</w:t>
            </w:r>
            <w:r w:rsidR="001F2BC1" w:rsidRPr="001F2BC1">
              <w:rPr>
                <w:sz w:val="22"/>
              </w:rPr>
              <w:t xml:space="preserve">{0; 0; 1}. </w:t>
            </w:r>
          </w:p>
          <w:p w:rsidR="001F2BC1" w:rsidRPr="001F2BC1" w:rsidRDefault="00217105" w:rsidP="001F2BC1">
            <w:pPr>
              <w:ind w:firstLine="540"/>
              <w:jc w:val="both"/>
              <w:rPr>
                <w:sz w:val="22"/>
              </w:rPr>
            </w:pPr>
            <w:r>
              <w:rPr>
                <w:b/>
                <w:noProof/>
                <w:sz w:val="22"/>
                <w:lang w:eastAsia="ru-RU"/>
              </w:rPr>
              <w:pict>
                <v:shape id="_x0000_s1073" type="#_x0000_t32" style="position:absolute;left:0;text-align:left;margin-left:311.05pt;margin-top:-24.5pt;width:18.5pt;height:0;z-index:251707392" o:connectortype="straight">
                  <v:stroke endarrow="block"/>
                </v:shape>
              </w:pict>
            </w:r>
            <w:r>
              <w:rPr>
                <w:b/>
                <w:noProof/>
                <w:sz w:val="22"/>
                <w:lang w:eastAsia="ru-RU"/>
              </w:rPr>
              <w:pict>
                <v:shape id="_x0000_s1072" type="#_x0000_t32" style="position:absolute;left:0;text-align:left;margin-left:251.95pt;margin-top:-24.5pt;width:16pt;height:0;z-index:251706368" o:connectortype="straight">
                  <v:stroke endarrow="block"/>
                </v:shape>
              </w:pict>
            </w:r>
            <w:r>
              <w:rPr>
                <w:b/>
                <w:noProof/>
                <w:sz w:val="22"/>
                <w:lang w:eastAsia="ru-RU"/>
              </w:rPr>
              <w:pict>
                <v:shape id="_x0000_s1071" type="#_x0000_t32" style="position:absolute;left:0;text-align:left;margin-left:195.95pt;margin-top:-24.5pt;width:11.5pt;height:0;z-index:251705344" o:connectortype="straight">
                  <v:stroke endarrow="block"/>
                </v:shape>
              </w:pict>
            </w:r>
            <w:r>
              <w:rPr>
                <w:b/>
                <w:noProof/>
                <w:sz w:val="22"/>
              </w:rPr>
              <w:pict>
                <v:line id="_x0000_s1051" style="position:absolute;left:0;text-align:left;z-index:251684864" from="325.6pt,26.5pt" to="334.6pt,26.5pt">
                  <v:stroke endarrow="block"/>
                </v:line>
              </w:pict>
            </w:r>
            <w:r>
              <w:rPr>
                <w:b/>
                <w:noProof/>
                <w:sz w:val="22"/>
              </w:rPr>
              <w:pict>
                <v:line id="_x0000_s1053" style="position:absolute;left:0;text-align:left;z-index:251686912" from="255.4pt,26.5pt" to="264.4pt,26.5pt">
                  <v:stroke endarrow="block"/>
                </v:line>
              </w:pict>
            </w:r>
            <w:r>
              <w:rPr>
                <w:b/>
                <w:noProof/>
                <w:sz w:val="22"/>
              </w:rPr>
              <w:pict>
                <v:line id="_x0000_s1052" style="position:absolute;left:0;text-align:left;z-index:251685888" from="-2.6pt,-12pt" to="6.4pt,-12pt">
                  <v:stroke endarrow="block"/>
                </v:line>
              </w:pict>
            </w:r>
            <w:r>
              <w:rPr>
                <w:b/>
                <w:noProof/>
                <w:sz w:val="22"/>
              </w:rPr>
              <w:pict>
                <v:line id="_x0000_s1055" style="position:absolute;left:0;text-align:left;z-index:251688960" from="43.45pt,-12pt" to="54pt,-12pt">
                  <v:stroke endarrow="block"/>
                </v:line>
              </w:pict>
            </w:r>
            <w:r>
              <w:rPr>
                <w:b/>
                <w:noProof/>
                <w:sz w:val="22"/>
              </w:rPr>
              <w:pict>
                <v:line id="_x0000_s1057" style="position:absolute;left:0;text-align:left;z-index:251691008" from="95.5pt,-12pt" to="104.5pt,-12pt">
                  <v:stroke endarrow="block"/>
                </v:line>
              </w:pict>
            </w:r>
            <w:r>
              <w:rPr>
                <w:b/>
                <w:noProof/>
                <w:sz w:val="22"/>
              </w:rPr>
              <w:pict>
                <v:line id="_x0000_s1058" style="position:absolute;left:0;text-align:left;z-index:251692032" from="320.55pt,-1.5pt" to="329.55pt,-1.5pt">
                  <v:stroke endarrow="block"/>
                </v:line>
              </w:pict>
            </w:r>
            <w:r>
              <w:rPr>
                <w:b/>
                <w:noProof/>
                <w:sz w:val="22"/>
              </w:rPr>
              <w:pict>
                <v:line id="_x0000_s1054" style="position:absolute;left:0;text-align:left;z-index:251687936" from="337.55pt,-1.5pt" to="346.55pt,-1.5pt">
                  <v:stroke endarrow="block"/>
                </v:line>
              </w:pict>
            </w:r>
            <w:r>
              <w:rPr>
                <w:b/>
                <w:noProof/>
                <w:sz w:val="22"/>
              </w:rPr>
              <w:pict>
                <v:line id="_x0000_s1059" style="position:absolute;left:0;text-align:left;z-index:251693056" from="302.05pt,-1.5pt" to="311.05pt,-1.5pt">
                  <v:stroke endarrow="block"/>
                </v:line>
              </w:pict>
            </w:r>
            <w:r w:rsidR="001F2BC1" w:rsidRPr="001F2BC1">
              <w:rPr>
                <w:sz w:val="22"/>
              </w:rPr>
              <w:t>Так как нулевой вектор можно представить в виде 0 = о</w:t>
            </w:r>
            <w:proofErr w:type="gramStart"/>
            <w:r w:rsidR="001F2BC1" w:rsidRPr="001F2BC1">
              <w:rPr>
                <w:sz w:val="22"/>
                <w:lang w:val="en-US"/>
              </w:rPr>
              <w:t>i</w:t>
            </w:r>
            <w:proofErr w:type="gramEnd"/>
            <w:r w:rsidR="001F2BC1" w:rsidRPr="001F2BC1">
              <w:rPr>
                <w:sz w:val="22"/>
              </w:rPr>
              <w:t>+ о</w:t>
            </w:r>
            <w:r w:rsidR="001F2BC1" w:rsidRPr="001F2BC1">
              <w:rPr>
                <w:sz w:val="22"/>
                <w:lang w:val="en-US"/>
              </w:rPr>
              <w:t>j</w:t>
            </w:r>
            <w:r w:rsidR="001F2BC1" w:rsidRPr="001F2BC1">
              <w:rPr>
                <w:sz w:val="22"/>
              </w:rPr>
              <w:t>+ 0</w:t>
            </w:r>
            <w:r w:rsidR="001F2BC1" w:rsidRPr="001F2BC1">
              <w:rPr>
                <w:sz w:val="22"/>
                <w:lang w:val="en-US"/>
              </w:rPr>
              <w:t>k</w:t>
            </w:r>
            <w:r w:rsidR="001F2BC1" w:rsidRPr="001F2BC1">
              <w:rPr>
                <w:sz w:val="22"/>
              </w:rPr>
              <w:t xml:space="preserve"> то все координаты нулевого вектора равны нулю. Далее, </w:t>
            </w:r>
            <w:r w:rsidR="001F2BC1" w:rsidRPr="001F2BC1">
              <w:rPr>
                <w:b/>
                <w:sz w:val="22"/>
              </w:rPr>
              <w:t>координаты равных векторов соответственно равны</w:t>
            </w:r>
            <w:r w:rsidR="001F2BC1" w:rsidRPr="001F2BC1">
              <w:rPr>
                <w:sz w:val="22"/>
              </w:rPr>
              <w:t xml:space="preserve">, т. е. если векторы </w:t>
            </w:r>
            <w:r w:rsidR="001F2BC1" w:rsidRPr="001F2BC1">
              <w:rPr>
                <w:sz w:val="22"/>
                <w:lang w:val="en-US"/>
              </w:rPr>
              <w:t>a</w:t>
            </w:r>
            <w:r w:rsidR="001F2BC1" w:rsidRPr="001F2BC1">
              <w:rPr>
                <w:sz w:val="22"/>
              </w:rPr>
              <w:t>{х</w:t>
            </w:r>
            <w:proofErr w:type="gramStart"/>
            <w:r w:rsidR="001F2BC1" w:rsidRPr="001F2BC1">
              <w:rPr>
                <w:sz w:val="22"/>
                <w:vertAlign w:val="subscript"/>
              </w:rPr>
              <w:t>1</w:t>
            </w:r>
            <w:proofErr w:type="gramEnd"/>
            <w:r w:rsidR="001F2BC1" w:rsidRPr="001F2BC1">
              <w:rPr>
                <w:sz w:val="22"/>
              </w:rPr>
              <w:t xml:space="preserve">, </w:t>
            </w:r>
            <w:r w:rsidR="001F2BC1" w:rsidRPr="001F2BC1">
              <w:rPr>
                <w:sz w:val="22"/>
                <w:lang w:val="en-US"/>
              </w:rPr>
              <w:t>y</w:t>
            </w:r>
            <w:r w:rsidR="001F2BC1" w:rsidRPr="001F2BC1">
              <w:rPr>
                <w:sz w:val="22"/>
                <w:vertAlign w:val="subscript"/>
              </w:rPr>
              <w:t>1</w:t>
            </w:r>
            <w:r w:rsidR="001F2BC1" w:rsidRPr="001F2BC1">
              <w:rPr>
                <w:sz w:val="22"/>
              </w:rPr>
              <w:t xml:space="preserve">, </w:t>
            </w:r>
            <w:r w:rsidR="001F2BC1" w:rsidRPr="001F2BC1">
              <w:rPr>
                <w:sz w:val="22"/>
                <w:lang w:val="en-US"/>
              </w:rPr>
              <w:t>z</w:t>
            </w:r>
            <w:r w:rsidR="001F2BC1" w:rsidRPr="001F2BC1">
              <w:rPr>
                <w:sz w:val="22"/>
                <w:vertAlign w:val="subscript"/>
              </w:rPr>
              <w:t>1</w:t>
            </w:r>
            <w:r w:rsidR="001F2BC1" w:rsidRPr="001F2BC1">
              <w:rPr>
                <w:sz w:val="22"/>
              </w:rPr>
              <w:t xml:space="preserve">} и </w:t>
            </w:r>
            <w:r w:rsidR="001F2BC1" w:rsidRPr="001F2BC1">
              <w:rPr>
                <w:sz w:val="22"/>
                <w:lang w:val="en-US"/>
              </w:rPr>
              <w:t>b</w:t>
            </w:r>
            <w:r w:rsidR="001F2BC1" w:rsidRPr="001F2BC1">
              <w:rPr>
                <w:sz w:val="22"/>
              </w:rPr>
              <w:t>{х</w:t>
            </w:r>
            <w:r w:rsidR="001F2BC1" w:rsidRPr="001F2BC1">
              <w:rPr>
                <w:sz w:val="22"/>
                <w:vertAlign w:val="subscript"/>
              </w:rPr>
              <w:t>2,</w:t>
            </w:r>
            <w:r w:rsidR="001F2BC1" w:rsidRPr="001F2BC1">
              <w:rPr>
                <w:sz w:val="22"/>
              </w:rPr>
              <w:t xml:space="preserve"> </w:t>
            </w:r>
            <w:r w:rsidR="001F2BC1" w:rsidRPr="001F2BC1">
              <w:rPr>
                <w:sz w:val="22"/>
                <w:lang w:val="en-US"/>
              </w:rPr>
              <w:t>y</w:t>
            </w:r>
            <w:r w:rsidR="001F2BC1" w:rsidRPr="001F2BC1">
              <w:rPr>
                <w:sz w:val="22"/>
                <w:vertAlign w:val="subscript"/>
              </w:rPr>
              <w:t>2</w:t>
            </w:r>
            <w:r w:rsidR="001F2BC1" w:rsidRPr="001F2BC1">
              <w:rPr>
                <w:sz w:val="22"/>
              </w:rPr>
              <w:t xml:space="preserve">, </w:t>
            </w:r>
            <w:r w:rsidR="001F2BC1" w:rsidRPr="001F2BC1">
              <w:rPr>
                <w:sz w:val="22"/>
                <w:lang w:val="en-US"/>
              </w:rPr>
              <w:t>z</w:t>
            </w:r>
            <w:r w:rsidR="001F2BC1" w:rsidRPr="001F2BC1">
              <w:rPr>
                <w:sz w:val="22"/>
                <w:vertAlign w:val="subscript"/>
              </w:rPr>
              <w:t>2</w:t>
            </w:r>
            <w:r w:rsidR="001F2BC1" w:rsidRPr="001F2BC1">
              <w:rPr>
                <w:sz w:val="22"/>
              </w:rPr>
              <w:t>) равны, то х</w:t>
            </w:r>
            <w:r w:rsidR="001F2BC1" w:rsidRPr="001F2BC1">
              <w:rPr>
                <w:sz w:val="22"/>
                <w:vertAlign w:val="subscript"/>
              </w:rPr>
              <w:t>1</w:t>
            </w:r>
            <w:r w:rsidR="001F2BC1" w:rsidRPr="001F2BC1">
              <w:rPr>
                <w:sz w:val="22"/>
              </w:rPr>
              <w:t xml:space="preserve"> = </w:t>
            </w:r>
            <w:r w:rsidR="001F2BC1" w:rsidRPr="001F2BC1">
              <w:rPr>
                <w:sz w:val="22"/>
                <w:lang w:val="en-US"/>
              </w:rPr>
              <w:t>x</w:t>
            </w:r>
            <w:r w:rsidR="001F2BC1" w:rsidRPr="001F2BC1">
              <w:rPr>
                <w:sz w:val="22"/>
                <w:vertAlign w:val="subscript"/>
              </w:rPr>
              <w:t>2</w:t>
            </w:r>
            <w:r w:rsidR="001F2BC1" w:rsidRPr="001F2BC1">
              <w:rPr>
                <w:sz w:val="22"/>
              </w:rPr>
              <w:t xml:space="preserve">, </w:t>
            </w:r>
            <w:r w:rsidR="001F2BC1" w:rsidRPr="001F2BC1">
              <w:rPr>
                <w:sz w:val="22"/>
                <w:lang w:val="en-US"/>
              </w:rPr>
              <w:t>y</w:t>
            </w:r>
            <w:r w:rsidR="001F2BC1" w:rsidRPr="001F2BC1">
              <w:rPr>
                <w:sz w:val="22"/>
                <w:vertAlign w:val="subscript"/>
              </w:rPr>
              <w:t>1</w:t>
            </w:r>
            <w:r w:rsidR="001F2BC1" w:rsidRPr="001F2BC1">
              <w:rPr>
                <w:sz w:val="22"/>
              </w:rPr>
              <w:t xml:space="preserve"> = </w:t>
            </w:r>
            <w:r w:rsidR="001F2BC1" w:rsidRPr="001F2BC1">
              <w:rPr>
                <w:sz w:val="22"/>
                <w:lang w:val="en-US"/>
              </w:rPr>
              <w:t>y</w:t>
            </w:r>
            <w:r w:rsidR="001F2BC1" w:rsidRPr="001F2BC1">
              <w:rPr>
                <w:sz w:val="22"/>
                <w:vertAlign w:val="subscript"/>
              </w:rPr>
              <w:t>2</w:t>
            </w:r>
            <w:r w:rsidR="001F2BC1" w:rsidRPr="001F2BC1">
              <w:rPr>
                <w:sz w:val="22"/>
              </w:rPr>
              <w:t xml:space="preserve"> и </w:t>
            </w:r>
            <w:r w:rsidR="001F2BC1" w:rsidRPr="001F2BC1">
              <w:rPr>
                <w:sz w:val="22"/>
                <w:lang w:val="en-US"/>
              </w:rPr>
              <w:t>z</w:t>
            </w:r>
            <w:r w:rsidR="001F2BC1" w:rsidRPr="001F2BC1">
              <w:rPr>
                <w:sz w:val="22"/>
                <w:vertAlign w:val="subscript"/>
              </w:rPr>
              <w:t>1</w:t>
            </w:r>
            <w:r w:rsidR="001F2BC1" w:rsidRPr="001F2BC1">
              <w:rPr>
                <w:sz w:val="22"/>
              </w:rPr>
              <w:t xml:space="preserve"> = </w:t>
            </w:r>
            <w:r w:rsidR="001F2BC1" w:rsidRPr="001F2BC1">
              <w:rPr>
                <w:sz w:val="22"/>
                <w:lang w:val="en-US"/>
              </w:rPr>
              <w:t>z</w:t>
            </w:r>
            <w:r w:rsidR="001F2BC1" w:rsidRPr="001F2BC1">
              <w:rPr>
                <w:sz w:val="22"/>
                <w:vertAlign w:val="subscript"/>
              </w:rPr>
              <w:t>2</w:t>
            </w:r>
            <w:r w:rsidR="001F2BC1" w:rsidRPr="001F2BC1">
              <w:rPr>
                <w:sz w:val="22"/>
              </w:rPr>
              <w:t xml:space="preserve"> (объясните почему).</w:t>
            </w:r>
          </w:p>
          <w:p w:rsidR="001F2BC1" w:rsidRPr="001F2BC1" w:rsidRDefault="001F2BC1" w:rsidP="001F2BC1">
            <w:pPr>
              <w:ind w:firstLine="540"/>
              <w:jc w:val="both"/>
              <w:rPr>
                <w:sz w:val="22"/>
              </w:rPr>
            </w:pPr>
            <w:r w:rsidRPr="001F2BC1">
              <w:rPr>
                <w:sz w:val="22"/>
              </w:rPr>
              <w:t xml:space="preserve">Рассмотрим </w:t>
            </w:r>
            <w:r w:rsidRPr="001F2BC1">
              <w:rPr>
                <w:b/>
                <w:sz w:val="22"/>
                <w:u w:val="single"/>
              </w:rPr>
              <w:t>правила,</w:t>
            </w:r>
            <w:r w:rsidRPr="001F2BC1">
              <w:rPr>
                <w:sz w:val="22"/>
              </w:rPr>
              <w:t xml:space="preserve"> которые позволяют по координатам данных векторов найти координаты их суммы и разности, а также координаты произведения данного вектора на данное число.</w:t>
            </w:r>
          </w:p>
          <w:p w:rsidR="001F2BC1" w:rsidRPr="001F2BC1" w:rsidRDefault="00217105" w:rsidP="001F2BC1">
            <w:pPr>
              <w:ind w:firstLine="540"/>
              <w:jc w:val="both"/>
              <w:rPr>
                <w:sz w:val="22"/>
              </w:rPr>
            </w:pPr>
            <w:r>
              <w:rPr>
                <w:b/>
                <w:noProof/>
                <w:sz w:val="22"/>
                <w:lang w:eastAsia="ru-RU"/>
              </w:rPr>
              <w:pict>
                <v:shape id="_x0000_s1062" type="#_x0000_t32" style="position:absolute;left:0;text-align:left;margin-left:-2.6pt;margin-top:25.95pt;width:9pt;height:0;z-index:251696128" o:connectortype="straight">
                  <v:stroke endarrow="block"/>
                </v:shape>
              </w:pict>
            </w:r>
            <w:r>
              <w:rPr>
                <w:b/>
                <w:noProof/>
                <w:sz w:val="22"/>
                <w:lang w:eastAsia="ru-RU"/>
              </w:rPr>
              <w:pict>
                <v:shape id="_x0000_s1069" type="#_x0000_t32" style="position:absolute;left:0;text-align:left;margin-left:281.95pt;margin-top:25.95pt;width:9.5pt;height:0;z-index:251703296" o:connectortype="straight">
                  <v:stroke endarrow="block"/>
                </v:shape>
              </w:pict>
            </w:r>
            <w:r>
              <w:rPr>
                <w:b/>
                <w:noProof/>
                <w:sz w:val="22"/>
                <w:lang w:eastAsia="ru-RU"/>
              </w:rPr>
              <w:pict>
                <v:shape id="_x0000_s1068" type="#_x0000_t32" style="position:absolute;left:0;text-align:left;margin-left:267.95pt;margin-top:26.45pt;width:8.5pt;height:0;z-index:251702272" o:connectortype="straight">
                  <v:stroke endarrow="block"/>
                </v:shape>
              </w:pict>
            </w:r>
            <w:r>
              <w:rPr>
                <w:b/>
                <w:noProof/>
                <w:sz w:val="22"/>
                <w:lang w:eastAsia="ru-RU"/>
              </w:rPr>
              <w:pict>
                <v:shape id="_x0000_s1063" type="#_x0000_t32" style="position:absolute;left:0;text-align:left;margin-left:65.95pt;margin-top:25.95pt;width:9.5pt;height:0;z-index:251697152" o:connectortype="straight">
                  <v:stroke endarrow="block"/>
                </v:shape>
              </w:pict>
            </w:r>
            <w:r>
              <w:rPr>
                <w:b/>
                <w:noProof/>
                <w:sz w:val="22"/>
              </w:rPr>
              <w:pict>
                <v:line id="_x0000_s1050" style="position:absolute;left:0;text-align:left;z-index:251683840" from="6in,21.8pt" to="441pt,21.8pt">
                  <v:stroke endarrow="block"/>
                </v:line>
              </w:pict>
            </w:r>
            <w:r w:rsidR="001F2BC1" w:rsidRPr="001F2BC1">
              <w:rPr>
                <w:b/>
                <w:sz w:val="22"/>
              </w:rPr>
              <w:t>1</w:t>
            </w:r>
            <w:r w:rsidR="001F2BC1" w:rsidRPr="001F2BC1">
              <w:rPr>
                <w:b/>
                <w:sz w:val="22"/>
                <w:vertAlign w:val="superscript"/>
              </w:rPr>
              <w:t>0</w:t>
            </w:r>
            <w:r w:rsidR="001F2BC1" w:rsidRPr="001F2BC1">
              <w:rPr>
                <w:b/>
                <w:sz w:val="22"/>
              </w:rPr>
              <w:t>. Каждая координата суммы двух или более векторов равна сумме соответствующих координат этих векторов.</w:t>
            </w:r>
            <w:r w:rsidR="001F2BC1" w:rsidRPr="001F2BC1">
              <w:rPr>
                <w:sz w:val="22"/>
              </w:rPr>
              <w:t xml:space="preserve"> Другими словами, если </w:t>
            </w:r>
            <w:r w:rsidR="00C92436">
              <w:rPr>
                <w:sz w:val="22"/>
              </w:rPr>
              <w:br/>
            </w:r>
            <w:r w:rsidR="001F2BC1" w:rsidRPr="001F2BC1">
              <w:rPr>
                <w:sz w:val="22"/>
                <w:lang w:val="en-US"/>
              </w:rPr>
              <w:t>a</w:t>
            </w:r>
            <w:r w:rsidR="001F2BC1" w:rsidRPr="001F2BC1">
              <w:rPr>
                <w:sz w:val="22"/>
              </w:rPr>
              <w:t xml:space="preserve"> {х</w:t>
            </w:r>
            <w:proofErr w:type="gramStart"/>
            <w:r w:rsidR="001F2BC1" w:rsidRPr="001F2BC1">
              <w:rPr>
                <w:sz w:val="22"/>
                <w:vertAlign w:val="subscript"/>
              </w:rPr>
              <w:t>1</w:t>
            </w:r>
            <w:proofErr w:type="gramEnd"/>
            <w:r w:rsidR="001F2BC1" w:rsidRPr="001F2BC1">
              <w:rPr>
                <w:sz w:val="22"/>
              </w:rPr>
              <w:t>, у</w:t>
            </w:r>
            <w:r w:rsidR="001F2BC1" w:rsidRPr="001F2BC1">
              <w:rPr>
                <w:sz w:val="22"/>
                <w:vertAlign w:val="subscript"/>
              </w:rPr>
              <w:t>1</w:t>
            </w:r>
            <w:r w:rsidR="001F2BC1" w:rsidRPr="001F2BC1">
              <w:rPr>
                <w:sz w:val="22"/>
              </w:rPr>
              <w:t xml:space="preserve">, </w:t>
            </w:r>
            <w:r w:rsidR="001F2BC1" w:rsidRPr="001F2BC1">
              <w:rPr>
                <w:sz w:val="22"/>
                <w:lang w:val="en-US"/>
              </w:rPr>
              <w:t>z</w:t>
            </w:r>
            <w:r w:rsidR="001F2BC1" w:rsidRPr="001F2BC1">
              <w:rPr>
                <w:sz w:val="22"/>
                <w:vertAlign w:val="subscript"/>
              </w:rPr>
              <w:t>1</w:t>
            </w:r>
            <w:r w:rsidR="001F2BC1" w:rsidRPr="001F2BC1">
              <w:rPr>
                <w:sz w:val="22"/>
              </w:rPr>
              <w:t xml:space="preserve">} и </w:t>
            </w:r>
            <w:r w:rsidR="001F2BC1" w:rsidRPr="001F2BC1">
              <w:rPr>
                <w:sz w:val="22"/>
                <w:lang w:val="en-US"/>
              </w:rPr>
              <w:t>b</w:t>
            </w:r>
            <w:r w:rsidR="001F2BC1" w:rsidRPr="001F2BC1">
              <w:rPr>
                <w:sz w:val="22"/>
              </w:rPr>
              <w:t>{х</w:t>
            </w:r>
            <w:r w:rsidR="001F2BC1" w:rsidRPr="001F2BC1">
              <w:rPr>
                <w:sz w:val="22"/>
                <w:vertAlign w:val="subscript"/>
              </w:rPr>
              <w:t>2</w:t>
            </w:r>
            <w:r w:rsidR="001F2BC1" w:rsidRPr="001F2BC1">
              <w:rPr>
                <w:sz w:val="22"/>
              </w:rPr>
              <w:t>, у</w:t>
            </w:r>
            <w:r w:rsidR="001F2BC1" w:rsidRPr="001F2BC1">
              <w:rPr>
                <w:sz w:val="22"/>
                <w:vertAlign w:val="subscript"/>
              </w:rPr>
              <w:t>2</w:t>
            </w:r>
            <w:r w:rsidR="001F2BC1" w:rsidRPr="001F2BC1">
              <w:rPr>
                <w:sz w:val="22"/>
              </w:rPr>
              <w:t xml:space="preserve">, </w:t>
            </w:r>
            <w:r w:rsidR="001F2BC1" w:rsidRPr="001F2BC1">
              <w:rPr>
                <w:sz w:val="22"/>
                <w:lang w:val="en-US"/>
              </w:rPr>
              <w:t>z</w:t>
            </w:r>
            <w:r w:rsidR="001F2BC1" w:rsidRPr="001F2BC1">
              <w:rPr>
                <w:sz w:val="22"/>
                <w:vertAlign w:val="subscript"/>
              </w:rPr>
              <w:t>2</w:t>
            </w:r>
            <w:r w:rsidR="001F2BC1" w:rsidRPr="001F2BC1">
              <w:rPr>
                <w:sz w:val="22"/>
              </w:rPr>
              <w:t xml:space="preserve">} — данные векторы, то вектор </w:t>
            </w:r>
            <w:r w:rsidR="001F2BC1" w:rsidRPr="001F2BC1">
              <w:rPr>
                <w:sz w:val="22"/>
                <w:lang w:val="en-US"/>
              </w:rPr>
              <w:t>a</w:t>
            </w:r>
            <w:r w:rsidR="001F2BC1" w:rsidRPr="001F2BC1">
              <w:rPr>
                <w:sz w:val="22"/>
              </w:rPr>
              <w:t>+</w:t>
            </w:r>
            <w:r w:rsidR="001F2BC1" w:rsidRPr="001F2BC1">
              <w:rPr>
                <w:sz w:val="22"/>
                <w:lang w:val="en-US"/>
              </w:rPr>
              <w:t>b</w:t>
            </w:r>
            <w:r w:rsidR="001F2BC1" w:rsidRPr="001F2BC1">
              <w:rPr>
                <w:sz w:val="22"/>
              </w:rPr>
              <w:t xml:space="preserve"> имеет координаты {х</w:t>
            </w:r>
            <w:r w:rsidR="001F2BC1" w:rsidRPr="001F2BC1">
              <w:rPr>
                <w:sz w:val="22"/>
                <w:vertAlign w:val="subscript"/>
              </w:rPr>
              <w:t>1</w:t>
            </w:r>
            <w:r w:rsidR="001F2BC1" w:rsidRPr="001F2BC1">
              <w:rPr>
                <w:sz w:val="22"/>
              </w:rPr>
              <w:t>+х</w:t>
            </w:r>
            <w:r w:rsidR="001F2BC1" w:rsidRPr="001F2BC1">
              <w:rPr>
                <w:sz w:val="22"/>
                <w:vertAlign w:val="subscript"/>
              </w:rPr>
              <w:t>2</w:t>
            </w:r>
            <w:r w:rsidR="001F2BC1" w:rsidRPr="001F2BC1">
              <w:rPr>
                <w:sz w:val="22"/>
              </w:rPr>
              <w:t>, у</w:t>
            </w:r>
            <w:r w:rsidR="001F2BC1" w:rsidRPr="001F2BC1">
              <w:rPr>
                <w:sz w:val="22"/>
                <w:vertAlign w:val="subscript"/>
              </w:rPr>
              <w:t>1</w:t>
            </w:r>
            <w:r w:rsidR="001F2BC1" w:rsidRPr="001F2BC1">
              <w:rPr>
                <w:sz w:val="22"/>
              </w:rPr>
              <w:t xml:space="preserve"> + у</w:t>
            </w:r>
            <w:r w:rsidR="001F2BC1" w:rsidRPr="001F2BC1">
              <w:rPr>
                <w:sz w:val="22"/>
                <w:vertAlign w:val="subscript"/>
              </w:rPr>
              <w:t>2</w:t>
            </w:r>
            <w:r w:rsidR="001F2BC1" w:rsidRPr="001F2BC1">
              <w:rPr>
                <w:sz w:val="22"/>
              </w:rPr>
              <w:t xml:space="preserve">, </w:t>
            </w:r>
            <w:r w:rsidR="001F2BC1" w:rsidRPr="001F2BC1">
              <w:rPr>
                <w:sz w:val="22"/>
                <w:lang w:val="en-US"/>
              </w:rPr>
              <w:t>z</w:t>
            </w:r>
            <w:r w:rsidR="001F2BC1" w:rsidRPr="001F2BC1">
              <w:rPr>
                <w:sz w:val="22"/>
                <w:vertAlign w:val="subscript"/>
              </w:rPr>
              <w:t>1</w:t>
            </w:r>
            <w:r w:rsidR="001F2BC1" w:rsidRPr="001F2BC1">
              <w:rPr>
                <w:sz w:val="22"/>
              </w:rPr>
              <w:t xml:space="preserve"> + </w:t>
            </w:r>
            <w:r w:rsidR="001F2BC1" w:rsidRPr="001F2BC1">
              <w:rPr>
                <w:sz w:val="22"/>
                <w:lang w:val="en-US"/>
              </w:rPr>
              <w:t>z</w:t>
            </w:r>
            <w:r w:rsidR="001F2BC1" w:rsidRPr="001F2BC1">
              <w:rPr>
                <w:sz w:val="22"/>
                <w:vertAlign w:val="subscript"/>
              </w:rPr>
              <w:t>2</w:t>
            </w:r>
            <w:r w:rsidR="001F2BC1" w:rsidRPr="001F2BC1">
              <w:rPr>
                <w:sz w:val="22"/>
              </w:rPr>
              <w:t>}.</w:t>
            </w:r>
          </w:p>
          <w:p w:rsidR="001F2BC1" w:rsidRPr="001F2BC1" w:rsidRDefault="00217105" w:rsidP="001F2BC1">
            <w:pPr>
              <w:ind w:firstLine="540"/>
              <w:jc w:val="both"/>
              <w:rPr>
                <w:sz w:val="22"/>
              </w:rPr>
            </w:pPr>
            <w:r>
              <w:rPr>
                <w:b/>
                <w:noProof/>
                <w:sz w:val="22"/>
                <w:lang w:eastAsia="ru-RU"/>
              </w:rPr>
              <w:pict>
                <v:shape id="_x0000_s1065" type="#_x0000_t32" style="position:absolute;left:0;text-align:left;margin-left:62.45pt;margin-top:24.85pt;width:8.5pt;height:0;z-index:251699200" o:connectortype="straight">
                  <v:stroke endarrow="block"/>
                </v:shape>
              </w:pict>
            </w:r>
            <w:r>
              <w:rPr>
                <w:b/>
                <w:noProof/>
                <w:sz w:val="22"/>
                <w:lang w:eastAsia="ru-RU"/>
              </w:rPr>
              <w:pict>
                <v:shape id="_x0000_s1066" type="#_x0000_t32" style="position:absolute;left:0;text-align:left;margin-left:257.95pt;margin-top:27.35pt;width:10pt;height:0;z-index:251700224" o:connectortype="straight">
                  <v:stroke endarrow="block"/>
                </v:shape>
              </w:pict>
            </w:r>
            <w:r>
              <w:rPr>
                <w:b/>
                <w:noProof/>
                <w:sz w:val="22"/>
                <w:lang w:eastAsia="ru-RU"/>
              </w:rPr>
              <w:pict>
                <v:shape id="_x0000_s1067" type="#_x0000_t32" style="position:absolute;left:0;text-align:left;margin-left:276.45pt;margin-top:24.85pt;width:11.5pt;height:0;z-index:251701248" o:connectortype="straight">
                  <v:stroke endarrow="block"/>
                </v:shape>
              </w:pict>
            </w:r>
            <w:r>
              <w:rPr>
                <w:b/>
                <w:noProof/>
                <w:sz w:val="22"/>
              </w:rPr>
              <w:pict>
                <v:line id="_x0000_s1056" style="position:absolute;left:0;text-align:left;z-index:251689984" from="6in,20.4pt" to="441pt,20.4pt">
                  <v:stroke endarrow="block"/>
                </v:line>
              </w:pict>
            </w:r>
            <w:r w:rsidR="001F2BC1" w:rsidRPr="001F2BC1">
              <w:rPr>
                <w:b/>
                <w:sz w:val="22"/>
              </w:rPr>
              <w:t>2</w:t>
            </w:r>
            <w:r w:rsidR="001F2BC1" w:rsidRPr="001F2BC1">
              <w:rPr>
                <w:b/>
                <w:sz w:val="22"/>
                <w:vertAlign w:val="superscript"/>
              </w:rPr>
              <w:t>0</w:t>
            </w:r>
            <w:r w:rsidR="001F2BC1" w:rsidRPr="001F2BC1">
              <w:rPr>
                <w:b/>
                <w:sz w:val="22"/>
              </w:rPr>
              <w:t>. Каждая координата разности двух векторов равна разности соответствующих координат этих векторов</w:t>
            </w:r>
            <w:r w:rsidR="001F2BC1" w:rsidRPr="001F2BC1">
              <w:rPr>
                <w:sz w:val="22"/>
              </w:rPr>
              <w:t xml:space="preserve">. Другими словами, если </w:t>
            </w:r>
            <w:r w:rsidR="00C92436">
              <w:rPr>
                <w:sz w:val="22"/>
              </w:rPr>
              <w:br/>
            </w:r>
            <w:r w:rsidR="001F2BC1" w:rsidRPr="001F2BC1">
              <w:rPr>
                <w:sz w:val="22"/>
                <w:lang w:val="en-US"/>
              </w:rPr>
              <w:t>a</w:t>
            </w:r>
            <w:r w:rsidR="001F2BC1" w:rsidRPr="001F2BC1">
              <w:rPr>
                <w:sz w:val="22"/>
              </w:rPr>
              <w:t xml:space="preserve"> {х</w:t>
            </w:r>
            <w:proofErr w:type="gramStart"/>
            <w:r w:rsidR="001F2BC1" w:rsidRPr="001F2BC1">
              <w:rPr>
                <w:sz w:val="22"/>
                <w:vertAlign w:val="subscript"/>
              </w:rPr>
              <w:t>1</w:t>
            </w:r>
            <w:proofErr w:type="gramEnd"/>
            <w:r w:rsidR="001F2BC1" w:rsidRPr="001F2BC1">
              <w:rPr>
                <w:sz w:val="22"/>
              </w:rPr>
              <w:t xml:space="preserve">, </w:t>
            </w:r>
            <w:r w:rsidR="001F2BC1" w:rsidRPr="001F2BC1">
              <w:rPr>
                <w:sz w:val="22"/>
                <w:lang w:val="en-US"/>
              </w:rPr>
              <w:t>y</w:t>
            </w:r>
            <w:r w:rsidR="001F2BC1" w:rsidRPr="001F2BC1">
              <w:rPr>
                <w:sz w:val="22"/>
                <w:vertAlign w:val="subscript"/>
              </w:rPr>
              <w:t>1</w:t>
            </w:r>
            <w:r w:rsidR="001F2BC1" w:rsidRPr="001F2BC1">
              <w:rPr>
                <w:sz w:val="22"/>
              </w:rPr>
              <w:t xml:space="preserve">, </w:t>
            </w:r>
            <w:r w:rsidR="001F2BC1" w:rsidRPr="001F2BC1">
              <w:rPr>
                <w:sz w:val="22"/>
                <w:lang w:val="en-US"/>
              </w:rPr>
              <w:t>z</w:t>
            </w:r>
            <w:r w:rsidR="001F2BC1" w:rsidRPr="001F2BC1">
              <w:rPr>
                <w:sz w:val="22"/>
                <w:vertAlign w:val="subscript"/>
              </w:rPr>
              <w:t>1}</w:t>
            </w:r>
            <w:r w:rsidR="001F2BC1" w:rsidRPr="001F2BC1">
              <w:rPr>
                <w:sz w:val="22"/>
              </w:rPr>
              <w:t xml:space="preserve"> и </w:t>
            </w:r>
            <w:r w:rsidR="001F2BC1" w:rsidRPr="001F2BC1">
              <w:rPr>
                <w:sz w:val="22"/>
                <w:lang w:val="en-US"/>
              </w:rPr>
              <w:t>b</w:t>
            </w:r>
            <w:r w:rsidR="001F2BC1" w:rsidRPr="001F2BC1">
              <w:rPr>
                <w:sz w:val="22"/>
              </w:rPr>
              <w:t>{х</w:t>
            </w:r>
            <w:r w:rsidR="001F2BC1" w:rsidRPr="001F2BC1">
              <w:rPr>
                <w:sz w:val="22"/>
                <w:vertAlign w:val="subscript"/>
              </w:rPr>
              <w:t>2</w:t>
            </w:r>
            <w:r w:rsidR="001F2BC1" w:rsidRPr="001F2BC1">
              <w:rPr>
                <w:sz w:val="22"/>
              </w:rPr>
              <w:t xml:space="preserve"> у</w:t>
            </w:r>
            <w:r w:rsidR="001F2BC1" w:rsidRPr="001F2BC1">
              <w:rPr>
                <w:sz w:val="22"/>
                <w:vertAlign w:val="subscript"/>
              </w:rPr>
              <w:t>2</w:t>
            </w:r>
            <w:r w:rsidR="001F2BC1" w:rsidRPr="001F2BC1">
              <w:rPr>
                <w:sz w:val="22"/>
              </w:rPr>
              <w:t xml:space="preserve">; </w:t>
            </w:r>
            <w:r w:rsidR="001F2BC1" w:rsidRPr="001F2BC1">
              <w:rPr>
                <w:sz w:val="22"/>
                <w:lang w:val="en-US"/>
              </w:rPr>
              <w:t>z</w:t>
            </w:r>
            <w:r w:rsidR="001F2BC1" w:rsidRPr="001F2BC1">
              <w:rPr>
                <w:sz w:val="22"/>
                <w:vertAlign w:val="subscript"/>
              </w:rPr>
              <w:t>2</w:t>
            </w:r>
            <w:r w:rsidR="001F2BC1" w:rsidRPr="001F2BC1">
              <w:rPr>
                <w:sz w:val="22"/>
              </w:rPr>
              <w:t xml:space="preserve">} — данные векторы, то вектор </w:t>
            </w:r>
            <w:r w:rsidR="001F2BC1" w:rsidRPr="001F2BC1">
              <w:rPr>
                <w:sz w:val="22"/>
                <w:lang w:val="en-US"/>
              </w:rPr>
              <w:t>a</w:t>
            </w:r>
            <w:r w:rsidR="00C92436">
              <w:rPr>
                <w:sz w:val="22"/>
              </w:rPr>
              <w:t xml:space="preserve"> </w:t>
            </w:r>
            <w:r w:rsidR="001F2BC1" w:rsidRPr="001F2BC1">
              <w:rPr>
                <w:sz w:val="22"/>
              </w:rPr>
              <w:t xml:space="preserve">— </w:t>
            </w:r>
            <w:r w:rsidR="001F2BC1" w:rsidRPr="001F2BC1">
              <w:rPr>
                <w:sz w:val="22"/>
                <w:lang w:val="en-US"/>
              </w:rPr>
              <w:t>b</w:t>
            </w:r>
            <w:r w:rsidR="001F2BC1" w:rsidRPr="001F2BC1">
              <w:rPr>
                <w:sz w:val="22"/>
              </w:rPr>
              <w:t xml:space="preserve"> имеет координаты {х</w:t>
            </w:r>
            <w:r w:rsidR="001F2BC1" w:rsidRPr="001F2BC1">
              <w:rPr>
                <w:sz w:val="22"/>
                <w:vertAlign w:val="subscript"/>
              </w:rPr>
              <w:t>1</w:t>
            </w:r>
            <w:r w:rsidR="001F2BC1" w:rsidRPr="001F2BC1">
              <w:rPr>
                <w:sz w:val="22"/>
              </w:rPr>
              <w:t>- х</w:t>
            </w:r>
            <w:r w:rsidR="001F2BC1" w:rsidRPr="001F2BC1">
              <w:rPr>
                <w:sz w:val="22"/>
                <w:vertAlign w:val="subscript"/>
              </w:rPr>
              <w:t>2</w:t>
            </w:r>
            <w:r w:rsidR="001F2BC1" w:rsidRPr="001F2BC1">
              <w:rPr>
                <w:sz w:val="22"/>
              </w:rPr>
              <w:t xml:space="preserve">, </w:t>
            </w:r>
            <w:r w:rsidR="001F2BC1" w:rsidRPr="001F2BC1">
              <w:rPr>
                <w:sz w:val="22"/>
                <w:lang w:val="en-US"/>
              </w:rPr>
              <w:t>y</w:t>
            </w:r>
            <w:r w:rsidR="001F2BC1" w:rsidRPr="001F2BC1">
              <w:rPr>
                <w:sz w:val="22"/>
                <w:vertAlign w:val="subscript"/>
              </w:rPr>
              <w:t>1</w:t>
            </w:r>
            <w:r w:rsidR="001F2BC1" w:rsidRPr="001F2BC1">
              <w:rPr>
                <w:sz w:val="22"/>
              </w:rPr>
              <w:t xml:space="preserve"> – </w:t>
            </w:r>
            <w:r w:rsidR="001F2BC1" w:rsidRPr="001F2BC1">
              <w:rPr>
                <w:sz w:val="22"/>
                <w:lang w:val="en-US"/>
              </w:rPr>
              <w:t>y</w:t>
            </w:r>
            <w:r w:rsidR="001F2BC1" w:rsidRPr="001F2BC1">
              <w:rPr>
                <w:sz w:val="22"/>
                <w:vertAlign w:val="subscript"/>
              </w:rPr>
              <w:t>2</w:t>
            </w:r>
            <w:r w:rsidR="001F2BC1" w:rsidRPr="001F2BC1">
              <w:rPr>
                <w:sz w:val="22"/>
              </w:rPr>
              <w:t xml:space="preserve">, </w:t>
            </w:r>
            <w:r w:rsidR="001F2BC1" w:rsidRPr="001F2BC1">
              <w:rPr>
                <w:sz w:val="22"/>
                <w:lang w:val="en-US"/>
              </w:rPr>
              <w:t>z</w:t>
            </w:r>
            <w:r w:rsidR="001F2BC1" w:rsidRPr="001F2BC1">
              <w:rPr>
                <w:sz w:val="22"/>
                <w:vertAlign w:val="subscript"/>
              </w:rPr>
              <w:t>1</w:t>
            </w:r>
            <w:r w:rsidR="001F2BC1" w:rsidRPr="001F2BC1">
              <w:rPr>
                <w:sz w:val="22"/>
              </w:rPr>
              <w:t xml:space="preserve"> - </w:t>
            </w:r>
            <w:r w:rsidR="001F2BC1" w:rsidRPr="001F2BC1">
              <w:rPr>
                <w:sz w:val="22"/>
                <w:lang w:val="en-US"/>
              </w:rPr>
              <w:t>z</w:t>
            </w:r>
            <w:r w:rsidR="001F2BC1" w:rsidRPr="001F2BC1">
              <w:rPr>
                <w:sz w:val="22"/>
                <w:vertAlign w:val="subscript"/>
              </w:rPr>
              <w:t>2</w:t>
            </w:r>
            <w:r w:rsidR="001F2BC1" w:rsidRPr="001F2BC1">
              <w:rPr>
                <w:sz w:val="22"/>
              </w:rPr>
              <w:t>}.</w:t>
            </w:r>
          </w:p>
          <w:p w:rsidR="001F2BC1" w:rsidRPr="001F2BC1" w:rsidRDefault="00217105" w:rsidP="001F2BC1">
            <w:pPr>
              <w:ind w:firstLine="540"/>
              <w:jc w:val="both"/>
              <w:rPr>
                <w:sz w:val="22"/>
              </w:rPr>
            </w:pPr>
            <w:r>
              <w:rPr>
                <w:b/>
                <w:noProof/>
                <w:sz w:val="22"/>
                <w:lang w:eastAsia="ru-RU"/>
              </w:rPr>
              <w:pict>
                <v:shape id="_x0000_s1070" type="#_x0000_t32" style="position:absolute;left:0;text-align:left;margin-left:115.95pt;margin-top:26.25pt;width:11.5pt;height:.5pt;z-index:251704320" o:connectortype="straight">
                  <v:stroke endarrow="block"/>
                </v:shape>
              </w:pict>
            </w:r>
            <w:r w:rsidR="001F2BC1" w:rsidRPr="001F2BC1">
              <w:rPr>
                <w:b/>
                <w:sz w:val="22"/>
              </w:rPr>
              <w:t>3</w:t>
            </w:r>
            <w:r w:rsidR="001F2BC1" w:rsidRPr="001F2BC1">
              <w:rPr>
                <w:b/>
                <w:sz w:val="22"/>
                <w:vertAlign w:val="superscript"/>
              </w:rPr>
              <w:t>О</w:t>
            </w:r>
            <w:r w:rsidR="001F2BC1" w:rsidRPr="001F2BC1">
              <w:rPr>
                <w:b/>
                <w:sz w:val="22"/>
              </w:rPr>
              <w:t>. Каждая координата произведения вектора на число равна произведению соответствующей координаты вектора на это число.</w:t>
            </w:r>
            <w:r w:rsidR="001F2BC1" w:rsidRPr="001F2BC1">
              <w:rPr>
                <w:sz w:val="22"/>
              </w:rPr>
              <w:t xml:space="preserve"> </w:t>
            </w:r>
            <w:proofErr w:type="gramStart"/>
            <w:r w:rsidR="001F2BC1" w:rsidRPr="001F2BC1">
              <w:rPr>
                <w:sz w:val="22"/>
              </w:rPr>
              <w:t>Другими словами, если а {х; у; х} — данный вектор, α — данное число, то вектор α</w:t>
            </w:r>
            <w:r w:rsidR="001F2BC1" w:rsidRPr="001F2BC1">
              <w:rPr>
                <w:sz w:val="22"/>
                <w:lang w:val="en-US"/>
              </w:rPr>
              <w:t>a</w:t>
            </w:r>
            <w:r w:rsidR="001F2BC1" w:rsidRPr="001F2BC1">
              <w:rPr>
                <w:sz w:val="22"/>
              </w:rPr>
              <w:t xml:space="preserve"> имеет координаты {αх; αу; α</w:t>
            </w:r>
            <w:r w:rsidR="001F2BC1" w:rsidRPr="001F2BC1">
              <w:rPr>
                <w:sz w:val="22"/>
                <w:lang w:val="en-US"/>
              </w:rPr>
              <w:t>z</w:t>
            </w:r>
            <w:r w:rsidR="001F2BC1" w:rsidRPr="001F2BC1">
              <w:rPr>
                <w:sz w:val="22"/>
              </w:rPr>
              <w:t>).</w:t>
            </w:r>
            <w:proofErr w:type="gramEnd"/>
          </w:p>
          <w:p w:rsidR="0023544A" w:rsidRPr="00C92436" w:rsidRDefault="001F2BC1" w:rsidP="00C92436">
            <w:pPr>
              <w:ind w:firstLine="540"/>
              <w:jc w:val="both"/>
              <w:rPr>
                <w:sz w:val="22"/>
              </w:rPr>
            </w:pPr>
            <w:r w:rsidRPr="001F2BC1">
              <w:rPr>
                <w:sz w:val="22"/>
              </w:rPr>
              <w:t>Рассмотренные правила позволяют находить координаты любого вектора, представленного в виде алгебраической суммы данных векторо</w:t>
            </w:r>
            <w:r w:rsidR="00C92436">
              <w:rPr>
                <w:sz w:val="22"/>
              </w:rPr>
              <w:t>в, координаты которых известны</w:t>
            </w:r>
          </w:p>
        </w:tc>
      </w:tr>
      <w:tr w:rsidR="00384A7E" w:rsidRPr="00384A7E" w:rsidTr="000E242E">
        <w:trPr>
          <w:trHeight w:val="2261"/>
        </w:trPr>
        <w:tc>
          <w:tcPr>
            <w:tcW w:w="2049" w:type="dxa"/>
          </w:tcPr>
          <w:p w:rsidR="00384A7E" w:rsidRPr="00384A7E" w:rsidRDefault="00EE74E8" w:rsidP="00276171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lastRenderedPageBreak/>
              <w:t>5</w:t>
            </w:r>
            <w:r w:rsidR="00384A7E">
              <w:rPr>
                <w:sz w:val="22"/>
              </w:rPr>
              <w:t>.Закрепление, систематизация, применение приобретенных знаний и уме</w:t>
            </w:r>
            <w:r w:rsidR="00384A7E" w:rsidRPr="00384A7E">
              <w:rPr>
                <w:sz w:val="22"/>
              </w:rPr>
              <w:t>ний</w:t>
            </w:r>
          </w:p>
        </w:tc>
        <w:tc>
          <w:tcPr>
            <w:tcW w:w="811" w:type="dxa"/>
          </w:tcPr>
          <w:p w:rsidR="00C3727B" w:rsidRDefault="00C3727B" w:rsidP="00C3727B">
            <w:pPr>
              <w:autoSpaceDE w:val="0"/>
              <w:autoSpaceDN w:val="0"/>
              <w:adjustRightInd w:val="0"/>
              <w:rPr>
                <w:i/>
                <w:sz w:val="22"/>
              </w:rPr>
            </w:pPr>
            <w:r>
              <w:rPr>
                <w:i/>
                <w:sz w:val="22"/>
              </w:rPr>
              <w:t>85</w:t>
            </w:r>
          </w:p>
          <w:p w:rsidR="00384A7E" w:rsidRPr="00384A7E" w:rsidRDefault="00E46BB6" w:rsidP="00C3727B">
            <w:pPr>
              <w:autoSpaceDE w:val="0"/>
              <w:autoSpaceDN w:val="0"/>
              <w:adjustRightInd w:val="0"/>
              <w:rPr>
                <w:i/>
                <w:sz w:val="22"/>
              </w:rPr>
            </w:pPr>
            <w:r>
              <w:rPr>
                <w:i/>
                <w:sz w:val="22"/>
              </w:rPr>
              <w:t>мин.</w:t>
            </w:r>
          </w:p>
        </w:tc>
        <w:tc>
          <w:tcPr>
            <w:tcW w:w="7772" w:type="dxa"/>
            <w:tcBorders>
              <w:top w:val="single" w:sz="4" w:space="0" w:color="auto"/>
            </w:tcBorders>
          </w:tcPr>
          <w:p w:rsidR="009B181F" w:rsidRDefault="009B181F" w:rsidP="00A95D67">
            <w:pPr>
              <w:pStyle w:val="5"/>
              <w:shd w:val="clear" w:color="auto" w:fill="FFFFFF"/>
              <w:spacing w:before="0"/>
              <w:jc w:val="both"/>
              <w:outlineLvl w:val="4"/>
              <w:rPr>
                <w:rFonts w:ascii="Times New Roman" w:hAnsi="Times New Roman" w:cs="Times New Roman"/>
                <w:color w:val="212529"/>
                <w:sz w:val="22"/>
              </w:rPr>
            </w:pPr>
            <w:r>
              <w:rPr>
                <w:rFonts w:ascii="Times New Roman" w:hAnsi="Times New Roman" w:cs="Times New Roman"/>
                <w:color w:val="212529"/>
                <w:sz w:val="22"/>
              </w:rPr>
              <w:t>Решение задач</w:t>
            </w:r>
          </w:p>
          <w:p w:rsidR="00A95D67" w:rsidRPr="00A95D67" w:rsidRDefault="009B181F" w:rsidP="00A95D67">
            <w:pPr>
              <w:pStyle w:val="5"/>
              <w:shd w:val="clear" w:color="auto" w:fill="FFFFFF"/>
              <w:spacing w:before="0"/>
              <w:jc w:val="both"/>
              <w:outlineLvl w:val="4"/>
              <w:rPr>
                <w:rFonts w:ascii="Times New Roman" w:hAnsi="Times New Roman" w:cs="Times New Roman"/>
                <w:color w:val="212529"/>
                <w:sz w:val="22"/>
              </w:rPr>
            </w:pPr>
            <w:r w:rsidRPr="009B181F">
              <w:rPr>
                <w:rFonts w:ascii="Times New Roman" w:hAnsi="Times New Roman" w:cs="Times New Roman"/>
                <w:color w:val="212529"/>
                <w:sz w:val="22"/>
                <w:u w:val="single"/>
              </w:rPr>
              <w:t>Задача 1</w:t>
            </w:r>
            <w:r>
              <w:rPr>
                <w:rFonts w:ascii="Times New Roman" w:hAnsi="Times New Roman" w:cs="Times New Roman"/>
                <w:color w:val="212529"/>
                <w:sz w:val="22"/>
              </w:rPr>
              <w:t>.</w:t>
            </w:r>
          </w:p>
          <w:p w:rsidR="00A95D67" w:rsidRPr="00A95D67" w:rsidRDefault="00A95D67" w:rsidP="00A95D6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  <w:sz w:val="22"/>
                <w:szCs w:val="22"/>
              </w:rPr>
            </w:pPr>
            <w:r w:rsidRPr="00A95D67">
              <w:rPr>
                <w:color w:val="212529"/>
                <w:sz w:val="22"/>
                <w:szCs w:val="22"/>
              </w:rPr>
              <w:t>В прямоугольной системе координат в п</w:t>
            </w:r>
            <w:r w:rsidR="009B181F">
              <w:rPr>
                <w:color w:val="212529"/>
                <w:sz w:val="22"/>
                <w:szCs w:val="22"/>
              </w:rPr>
              <w:t>ространстве постройте точки</w:t>
            </w:r>
            <w:r w:rsidR="009B181F" w:rsidRPr="009B181F">
              <w:rPr>
                <w:color w:val="212529"/>
                <w:sz w:val="22"/>
                <w:szCs w:val="22"/>
              </w:rPr>
              <w:br/>
            </w:r>
            <w:r w:rsidR="009B181F">
              <w:rPr>
                <w:color w:val="212529"/>
                <w:sz w:val="22"/>
                <w:szCs w:val="22"/>
              </w:rPr>
              <w:t>а)</w:t>
            </w:r>
            <w:r w:rsidR="009B181F" w:rsidRPr="009B181F">
              <w:rPr>
                <w:color w:val="212529"/>
                <w:sz w:val="22"/>
                <w:szCs w:val="22"/>
              </w:rPr>
              <w:t xml:space="preserve"> </w:t>
            </w:r>
            <w:r w:rsidR="009B181F">
              <w:rPr>
                <w:color w:val="212529"/>
                <w:sz w:val="22"/>
                <w:szCs w:val="22"/>
                <w:lang w:val="en-US"/>
              </w:rPr>
              <w:t>P</w:t>
            </w:r>
            <w:r w:rsidR="009B181F">
              <w:rPr>
                <w:color w:val="212529"/>
                <w:sz w:val="22"/>
                <w:szCs w:val="22"/>
              </w:rPr>
              <w:t>(2;4;3); b)</w:t>
            </w:r>
            <w:r w:rsidR="009B181F" w:rsidRPr="009B181F">
              <w:rPr>
                <w:color w:val="212529"/>
                <w:sz w:val="22"/>
                <w:szCs w:val="22"/>
              </w:rPr>
              <w:t xml:space="preserve"> </w:t>
            </w:r>
            <w:r w:rsidR="009B181F">
              <w:rPr>
                <w:color w:val="212529"/>
                <w:sz w:val="22"/>
                <w:szCs w:val="22"/>
                <w:lang w:val="en-US"/>
              </w:rPr>
              <w:t>Q</w:t>
            </w:r>
            <w:r w:rsidR="009B181F">
              <w:rPr>
                <w:color w:val="212529"/>
                <w:sz w:val="22"/>
                <w:szCs w:val="22"/>
              </w:rPr>
              <w:t>(-2;-2;</w:t>
            </w:r>
            <w:r w:rsidRPr="00A95D67">
              <w:rPr>
                <w:color w:val="212529"/>
                <w:sz w:val="22"/>
                <w:szCs w:val="22"/>
              </w:rPr>
              <w:t>3).</w:t>
            </w:r>
          </w:p>
          <w:p w:rsidR="00A95D67" w:rsidRPr="00A95D67" w:rsidRDefault="00A95D67" w:rsidP="00A95D6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  <w:sz w:val="22"/>
                <w:szCs w:val="22"/>
              </w:rPr>
            </w:pPr>
            <w:r w:rsidRPr="00A95D67">
              <w:rPr>
                <w:rStyle w:val="a3"/>
                <w:rFonts w:eastAsiaTheme="majorEastAsia"/>
                <w:color w:val="212529"/>
                <w:sz w:val="22"/>
                <w:szCs w:val="22"/>
              </w:rPr>
              <w:t>Реш</w:t>
            </w:r>
            <w:r w:rsidR="00D47E92">
              <w:rPr>
                <w:rStyle w:val="a3"/>
                <w:rFonts w:eastAsiaTheme="majorEastAsia"/>
                <w:color w:val="212529"/>
                <w:sz w:val="22"/>
                <w:szCs w:val="22"/>
              </w:rPr>
              <w:t>е</w:t>
            </w:r>
            <w:r w:rsidRPr="00A95D67">
              <w:rPr>
                <w:rStyle w:val="a3"/>
                <w:rFonts w:eastAsiaTheme="majorEastAsia"/>
                <w:color w:val="212529"/>
                <w:sz w:val="22"/>
                <w:szCs w:val="22"/>
              </w:rPr>
              <w:t>ние:</w:t>
            </w:r>
          </w:p>
          <w:p w:rsidR="00A95D67" w:rsidRPr="00A95D67" w:rsidRDefault="009B181F" w:rsidP="00A95D6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  <w:sz w:val="22"/>
                <w:szCs w:val="22"/>
              </w:rPr>
            </w:pPr>
            <w:r>
              <w:rPr>
                <w:color w:val="212529"/>
                <w:sz w:val="22"/>
                <w:szCs w:val="22"/>
              </w:rPr>
              <w:t>а) для построения точки</w:t>
            </w:r>
            <w:r w:rsidRPr="009B181F">
              <w:rPr>
                <w:color w:val="212529"/>
                <w:sz w:val="22"/>
                <w:szCs w:val="22"/>
              </w:rPr>
              <w:t xml:space="preserve"> </w:t>
            </w:r>
            <w:r>
              <w:rPr>
                <w:color w:val="212529"/>
                <w:sz w:val="22"/>
                <w:szCs w:val="22"/>
                <w:lang w:val="en-US"/>
              </w:rPr>
              <w:t>P</w:t>
            </w:r>
            <w:r>
              <w:rPr>
                <w:color w:val="212529"/>
                <w:sz w:val="22"/>
                <w:szCs w:val="22"/>
              </w:rPr>
              <w:t>(2;</w:t>
            </w:r>
            <w:r w:rsidR="00A95D67" w:rsidRPr="00A95D67">
              <w:rPr>
                <w:color w:val="212529"/>
                <w:sz w:val="22"/>
                <w:szCs w:val="22"/>
              </w:rPr>
              <w:t>4</w:t>
            </w:r>
            <w:r>
              <w:rPr>
                <w:color w:val="212529"/>
                <w:sz w:val="22"/>
                <w:szCs w:val="22"/>
              </w:rPr>
              <w:t xml:space="preserve">;3) от начала </w:t>
            </w:r>
            <w:proofErr w:type="gramStart"/>
            <w:r>
              <w:rPr>
                <w:color w:val="212529"/>
                <w:sz w:val="22"/>
                <w:szCs w:val="22"/>
              </w:rPr>
              <w:t>координат</w:t>
            </w:r>
            <w:proofErr w:type="gramEnd"/>
            <w:r>
              <w:rPr>
                <w:color w:val="212529"/>
                <w:sz w:val="22"/>
                <w:szCs w:val="22"/>
              </w:rPr>
              <w:t xml:space="preserve"> но оси</w:t>
            </w:r>
            <w:r w:rsidRPr="009B181F">
              <w:rPr>
                <w:color w:val="212529"/>
                <w:sz w:val="22"/>
                <w:szCs w:val="22"/>
              </w:rPr>
              <w:t xml:space="preserve"> </w:t>
            </w:r>
            <w:r>
              <w:rPr>
                <w:color w:val="212529"/>
                <w:sz w:val="22"/>
                <w:szCs w:val="22"/>
                <w:lang w:val="en-US"/>
              </w:rPr>
              <w:t>x</w:t>
            </w:r>
            <w:r w:rsidRPr="009B181F">
              <w:rPr>
                <w:color w:val="212529"/>
                <w:sz w:val="22"/>
                <w:szCs w:val="22"/>
              </w:rPr>
              <w:t xml:space="preserve"> </w:t>
            </w:r>
            <w:r w:rsidRPr="009B181F">
              <w:rPr>
                <w:color w:val="212529"/>
                <w:sz w:val="22"/>
                <w:szCs w:val="22"/>
              </w:rPr>
              <w:br/>
            </w:r>
            <w:r w:rsidR="00A95D67" w:rsidRPr="00A95D67">
              <w:rPr>
                <w:color w:val="212529"/>
                <w:sz w:val="22"/>
                <w:szCs w:val="22"/>
              </w:rPr>
              <w:t>в положительном направлении на расстоянии 2-</w:t>
            </w:r>
            <w:r w:rsidR="00A95D67" w:rsidRPr="00A95D67">
              <w:rPr>
                <w:rStyle w:val="a4"/>
                <w:rFonts w:eastAsiaTheme="majorEastAsia"/>
                <w:color w:val="212529"/>
                <w:sz w:val="22"/>
                <w:szCs w:val="22"/>
              </w:rPr>
              <w:t>х</w:t>
            </w:r>
            <w:r w:rsidRPr="009B181F">
              <w:rPr>
                <w:color w:val="212529"/>
                <w:sz w:val="22"/>
                <w:szCs w:val="22"/>
              </w:rPr>
              <w:t xml:space="preserve"> </w:t>
            </w:r>
            <w:r w:rsidR="00A95D67" w:rsidRPr="00A95D67">
              <w:rPr>
                <w:color w:val="212529"/>
                <w:sz w:val="22"/>
                <w:szCs w:val="22"/>
              </w:rPr>
              <w:t>е</w:t>
            </w:r>
            <w:r>
              <w:rPr>
                <w:color w:val="212529"/>
                <w:sz w:val="22"/>
                <w:szCs w:val="22"/>
              </w:rPr>
              <w:t xml:space="preserve">диничных отрезков отметим точку </w:t>
            </w:r>
            <w:r>
              <w:rPr>
                <w:color w:val="212529"/>
                <w:sz w:val="22"/>
                <w:szCs w:val="22"/>
                <w:lang w:val="en-US"/>
              </w:rPr>
              <w:t>A</w:t>
            </w:r>
            <w:r>
              <w:rPr>
                <w:color w:val="212529"/>
                <w:sz w:val="22"/>
                <w:szCs w:val="22"/>
              </w:rPr>
              <w:t>(2;0;0). От точки</w:t>
            </w:r>
            <w:r w:rsidRPr="009B181F">
              <w:rPr>
                <w:color w:val="212529"/>
                <w:sz w:val="22"/>
                <w:szCs w:val="22"/>
              </w:rPr>
              <w:t xml:space="preserve"> </w:t>
            </w:r>
            <w:r>
              <w:rPr>
                <w:color w:val="212529"/>
                <w:sz w:val="22"/>
                <w:szCs w:val="22"/>
                <w:lang w:val="en-US"/>
              </w:rPr>
              <w:t>A</w:t>
            </w:r>
            <w:r w:rsidR="00A95D67" w:rsidRPr="00A95D67">
              <w:rPr>
                <w:color w:val="212529"/>
                <w:sz w:val="22"/>
                <w:szCs w:val="22"/>
              </w:rPr>
              <w:t>, вдоль</w:t>
            </w:r>
            <w:r>
              <w:rPr>
                <w:color w:val="212529"/>
                <w:sz w:val="22"/>
                <w:szCs w:val="22"/>
              </w:rPr>
              <w:t xml:space="preserve"> положительного направления оси</w:t>
            </w:r>
            <w:r w:rsidRPr="009B181F">
              <w:rPr>
                <w:color w:val="212529"/>
                <w:sz w:val="22"/>
                <w:szCs w:val="22"/>
              </w:rPr>
              <w:t xml:space="preserve"> </w:t>
            </w:r>
            <w:r>
              <w:rPr>
                <w:color w:val="212529"/>
                <w:sz w:val="22"/>
                <w:szCs w:val="22"/>
                <w:lang w:val="en-US"/>
              </w:rPr>
              <w:t>y</w:t>
            </w:r>
            <w:r w:rsidRPr="009B181F">
              <w:rPr>
                <w:color w:val="212529"/>
                <w:sz w:val="22"/>
                <w:szCs w:val="22"/>
              </w:rPr>
              <w:t xml:space="preserve"> </w:t>
            </w:r>
            <w:r w:rsidRPr="009B181F">
              <w:rPr>
                <w:color w:val="212529"/>
                <w:sz w:val="22"/>
                <w:szCs w:val="22"/>
              </w:rPr>
              <w:br/>
            </w:r>
            <w:r w:rsidR="00A95D67" w:rsidRPr="00A95D67">
              <w:rPr>
                <w:color w:val="212529"/>
                <w:sz w:val="22"/>
                <w:szCs w:val="22"/>
              </w:rPr>
              <w:t>и параллельно этой оси, на расстоянии 4-</w:t>
            </w:r>
            <w:r w:rsidR="00A95D67" w:rsidRPr="00A95D67">
              <w:rPr>
                <w:rStyle w:val="a4"/>
                <w:rFonts w:eastAsiaTheme="majorEastAsia"/>
                <w:color w:val="212529"/>
                <w:sz w:val="22"/>
                <w:szCs w:val="22"/>
              </w:rPr>
              <w:t>х</w:t>
            </w:r>
            <w:r w:rsidRPr="009B181F">
              <w:rPr>
                <w:color w:val="212529"/>
                <w:sz w:val="22"/>
                <w:szCs w:val="22"/>
              </w:rPr>
              <w:t xml:space="preserve"> </w:t>
            </w:r>
            <w:r w:rsidR="00A95D67" w:rsidRPr="00A95D67">
              <w:rPr>
                <w:color w:val="212529"/>
                <w:sz w:val="22"/>
                <w:szCs w:val="22"/>
              </w:rPr>
              <w:t>е</w:t>
            </w:r>
            <w:r>
              <w:rPr>
                <w:color w:val="212529"/>
                <w:sz w:val="22"/>
                <w:szCs w:val="22"/>
              </w:rPr>
              <w:t xml:space="preserve">диничных отрезков отметим точку </w:t>
            </w:r>
            <w:r>
              <w:rPr>
                <w:color w:val="212529"/>
                <w:sz w:val="22"/>
                <w:szCs w:val="22"/>
                <w:lang w:val="en-US"/>
              </w:rPr>
              <w:t>B</w:t>
            </w:r>
            <w:r>
              <w:rPr>
                <w:color w:val="212529"/>
                <w:sz w:val="22"/>
                <w:szCs w:val="22"/>
              </w:rPr>
              <w:t>(2;4;0). От точки</w:t>
            </w:r>
            <w:r w:rsidRPr="009B181F">
              <w:rPr>
                <w:color w:val="212529"/>
                <w:sz w:val="22"/>
                <w:szCs w:val="22"/>
              </w:rPr>
              <w:t xml:space="preserve"> </w:t>
            </w:r>
            <w:r>
              <w:rPr>
                <w:color w:val="212529"/>
                <w:sz w:val="22"/>
                <w:szCs w:val="22"/>
                <w:lang w:val="en-US"/>
              </w:rPr>
              <w:t>B</w:t>
            </w:r>
            <w:r w:rsidR="00A95D67" w:rsidRPr="00A95D67">
              <w:rPr>
                <w:color w:val="212529"/>
                <w:sz w:val="22"/>
                <w:szCs w:val="22"/>
              </w:rPr>
              <w:t>, вдоль</w:t>
            </w:r>
            <w:r>
              <w:rPr>
                <w:color w:val="212529"/>
                <w:sz w:val="22"/>
                <w:szCs w:val="22"/>
              </w:rPr>
              <w:t xml:space="preserve"> положительного направления оси</w:t>
            </w:r>
            <w:r w:rsidRPr="009B181F">
              <w:rPr>
                <w:color w:val="212529"/>
                <w:sz w:val="22"/>
                <w:szCs w:val="22"/>
              </w:rPr>
              <w:t xml:space="preserve"> </w:t>
            </w:r>
            <w:r>
              <w:rPr>
                <w:color w:val="212529"/>
                <w:sz w:val="22"/>
                <w:szCs w:val="22"/>
                <w:lang w:val="en-US"/>
              </w:rPr>
              <w:t>z</w:t>
            </w:r>
            <w:r w:rsidRPr="009B181F">
              <w:rPr>
                <w:color w:val="212529"/>
                <w:sz w:val="22"/>
                <w:szCs w:val="22"/>
              </w:rPr>
              <w:t xml:space="preserve"> </w:t>
            </w:r>
            <w:r w:rsidR="00A95D67" w:rsidRPr="00A95D67">
              <w:rPr>
                <w:color w:val="212529"/>
                <w:sz w:val="22"/>
                <w:szCs w:val="22"/>
              </w:rPr>
              <w:t>и параллельно этой оси, на расстоянии 3-</w:t>
            </w:r>
            <w:r w:rsidR="00A95D67" w:rsidRPr="00A95D67">
              <w:rPr>
                <w:rStyle w:val="a4"/>
                <w:rFonts w:eastAsiaTheme="majorEastAsia"/>
                <w:color w:val="212529"/>
                <w:sz w:val="22"/>
                <w:szCs w:val="22"/>
              </w:rPr>
              <w:t>х</w:t>
            </w:r>
            <w:r w:rsidRPr="009B181F">
              <w:rPr>
                <w:color w:val="212529"/>
                <w:sz w:val="22"/>
                <w:szCs w:val="22"/>
              </w:rPr>
              <w:t xml:space="preserve"> </w:t>
            </w:r>
            <w:r w:rsidR="00A95D67" w:rsidRPr="00A95D67">
              <w:rPr>
                <w:color w:val="212529"/>
                <w:sz w:val="22"/>
                <w:szCs w:val="22"/>
              </w:rPr>
              <w:t>е</w:t>
            </w:r>
            <w:r>
              <w:rPr>
                <w:color w:val="212529"/>
                <w:sz w:val="22"/>
                <w:szCs w:val="22"/>
              </w:rPr>
              <w:t>диничных отрезков отметим точку</w:t>
            </w:r>
            <w:r w:rsidRPr="009B181F">
              <w:rPr>
                <w:color w:val="212529"/>
                <w:sz w:val="22"/>
                <w:szCs w:val="22"/>
              </w:rPr>
              <w:t xml:space="preserve"> </w:t>
            </w:r>
            <w:r>
              <w:rPr>
                <w:color w:val="212529"/>
                <w:sz w:val="22"/>
                <w:szCs w:val="22"/>
                <w:lang w:val="en-US"/>
              </w:rPr>
              <w:t>P</w:t>
            </w:r>
            <w:r>
              <w:rPr>
                <w:color w:val="212529"/>
                <w:sz w:val="22"/>
                <w:szCs w:val="22"/>
              </w:rPr>
              <w:t>(2;4;</w:t>
            </w:r>
            <w:r w:rsidR="00A95D67" w:rsidRPr="00A95D67">
              <w:rPr>
                <w:color w:val="212529"/>
                <w:sz w:val="22"/>
                <w:szCs w:val="22"/>
              </w:rPr>
              <w:t>3).</w:t>
            </w:r>
          </w:p>
          <w:p w:rsidR="00A95D67" w:rsidRPr="00A95D67" w:rsidRDefault="00A95D67" w:rsidP="00A95D6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  <w:sz w:val="22"/>
                <w:szCs w:val="22"/>
              </w:rPr>
            </w:pPr>
            <w:r w:rsidRPr="00A95D67">
              <w:rPr>
                <w:noProof/>
                <w:color w:val="212529"/>
                <w:sz w:val="22"/>
                <w:szCs w:val="22"/>
              </w:rPr>
              <w:drawing>
                <wp:inline distT="0" distB="0" distL="0" distR="0" wp14:anchorId="112F3C17" wp14:editId="5C20EA69">
                  <wp:extent cx="1492250" cy="1206500"/>
                  <wp:effectExtent l="0" t="0" r="0" b="0"/>
                  <wp:docPr id="157" name="Рисунок 157" descr="Прямоугольная система координат в пространств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Прямоугольная система координат в пространств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0" cy="120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5D67" w:rsidRPr="00A95D67" w:rsidRDefault="00D47E92" w:rsidP="00A95D6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  <w:sz w:val="22"/>
                <w:szCs w:val="22"/>
              </w:rPr>
            </w:pPr>
            <w:r>
              <w:rPr>
                <w:color w:val="212529"/>
                <w:sz w:val="22"/>
                <w:szCs w:val="22"/>
              </w:rPr>
              <w:t xml:space="preserve">б) для построения точки </w:t>
            </w:r>
            <w:r>
              <w:rPr>
                <w:color w:val="212529"/>
                <w:sz w:val="22"/>
                <w:szCs w:val="22"/>
                <w:lang w:val="en-US"/>
              </w:rPr>
              <w:t>Q</w:t>
            </w:r>
            <w:r>
              <w:rPr>
                <w:color w:val="212529"/>
                <w:sz w:val="22"/>
                <w:szCs w:val="22"/>
              </w:rPr>
              <w:t>(-2;-2;3) от начала координат по оси</w:t>
            </w:r>
            <w:r w:rsidRPr="00D47E92">
              <w:rPr>
                <w:color w:val="212529"/>
                <w:sz w:val="22"/>
                <w:szCs w:val="22"/>
              </w:rPr>
              <w:t xml:space="preserve"> </w:t>
            </w:r>
            <w:r>
              <w:rPr>
                <w:color w:val="212529"/>
                <w:sz w:val="22"/>
                <w:szCs w:val="22"/>
                <w:lang w:val="en-US"/>
              </w:rPr>
              <w:t>x</w:t>
            </w:r>
            <w:r w:rsidRPr="00D47E92">
              <w:rPr>
                <w:color w:val="212529"/>
                <w:sz w:val="22"/>
                <w:szCs w:val="22"/>
              </w:rPr>
              <w:t xml:space="preserve"> </w:t>
            </w:r>
            <w:r w:rsidRPr="00D47E92">
              <w:rPr>
                <w:color w:val="212529"/>
                <w:sz w:val="22"/>
                <w:szCs w:val="22"/>
              </w:rPr>
              <w:br/>
            </w:r>
            <w:r w:rsidR="00A95D67" w:rsidRPr="00A95D67">
              <w:rPr>
                <w:color w:val="212529"/>
                <w:sz w:val="22"/>
                <w:szCs w:val="22"/>
              </w:rPr>
              <w:t>в отрицательном направлении на расстоянии 2-</w:t>
            </w:r>
            <w:r w:rsidR="00A95D67" w:rsidRPr="00A95D67">
              <w:rPr>
                <w:rStyle w:val="a4"/>
                <w:rFonts w:eastAsiaTheme="majorEastAsia"/>
                <w:color w:val="212529"/>
                <w:sz w:val="22"/>
                <w:szCs w:val="22"/>
              </w:rPr>
              <w:t>х</w:t>
            </w:r>
            <w:r w:rsidRPr="00D47E92">
              <w:rPr>
                <w:color w:val="212529"/>
                <w:sz w:val="22"/>
                <w:szCs w:val="22"/>
              </w:rPr>
              <w:t xml:space="preserve"> </w:t>
            </w:r>
            <w:r w:rsidR="00A95D67" w:rsidRPr="00A95D67">
              <w:rPr>
                <w:color w:val="212529"/>
                <w:sz w:val="22"/>
                <w:szCs w:val="22"/>
              </w:rPr>
              <w:t>единичных отрезков отметим точ</w:t>
            </w:r>
            <w:r>
              <w:rPr>
                <w:color w:val="212529"/>
                <w:sz w:val="22"/>
                <w:szCs w:val="22"/>
              </w:rPr>
              <w:t xml:space="preserve">ку </w:t>
            </w:r>
            <w:r>
              <w:rPr>
                <w:color w:val="212529"/>
                <w:sz w:val="22"/>
                <w:szCs w:val="22"/>
                <w:lang w:val="en-US"/>
              </w:rPr>
              <w:t>A</w:t>
            </w:r>
            <w:r>
              <w:rPr>
                <w:color w:val="212529"/>
                <w:sz w:val="22"/>
                <w:szCs w:val="22"/>
              </w:rPr>
              <w:t>(-2;0;0), от точки</w:t>
            </w:r>
            <w:r w:rsidRPr="00D47E92">
              <w:rPr>
                <w:color w:val="212529"/>
                <w:sz w:val="22"/>
                <w:szCs w:val="22"/>
              </w:rPr>
              <w:t xml:space="preserve"> </w:t>
            </w:r>
            <w:r>
              <w:rPr>
                <w:color w:val="212529"/>
                <w:sz w:val="22"/>
                <w:szCs w:val="22"/>
                <w:lang w:val="en-US"/>
              </w:rPr>
              <w:t>A</w:t>
            </w:r>
            <w:r w:rsidR="00A95D67" w:rsidRPr="00A95D67">
              <w:rPr>
                <w:color w:val="212529"/>
                <w:sz w:val="22"/>
                <w:szCs w:val="22"/>
              </w:rPr>
              <w:t>, вдоль</w:t>
            </w:r>
            <w:r>
              <w:rPr>
                <w:color w:val="212529"/>
                <w:sz w:val="22"/>
                <w:szCs w:val="22"/>
              </w:rPr>
              <w:t xml:space="preserve"> отрицательного направления оси</w:t>
            </w:r>
            <w:r w:rsidRPr="00D47E92">
              <w:rPr>
                <w:color w:val="212529"/>
                <w:sz w:val="22"/>
                <w:szCs w:val="22"/>
              </w:rPr>
              <w:t xml:space="preserve"> </w:t>
            </w:r>
            <w:r>
              <w:rPr>
                <w:color w:val="212529"/>
                <w:sz w:val="22"/>
                <w:szCs w:val="22"/>
                <w:lang w:val="en-US"/>
              </w:rPr>
              <w:t>y</w:t>
            </w:r>
            <w:r w:rsidRPr="00D47E92">
              <w:rPr>
                <w:color w:val="212529"/>
                <w:sz w:val="22"/>
                <w:szCs w:val="22"/>
              </w:rPr>
              <w:t xml:space="preserve"> </w:t>
            </w:r>
            <w:r w:rsidRPr="00D47E92">
              <w:rPr>
                <w:color w:val="212529"/>
                <w:sz w:val="22"/>
                <w:szCs w:val="22"/>
              </w:rPr>
              <w:br/>
            </w:r>
            <w:r w:rsidR="00A95D67" w:rsidRPr="00A95D67">
              <w:rPr>
                <w:color w:val="212529"/>
                <w:sz w:val="22"/>
                <w:szCs w:val="22"/>
              </w:rPr>
              <w:t>и параллельно этой оси, на расстоянии 2-</w:t>
            </w:r>
            <w:r w:rsidR="00A95D67" w:rsidRPr="00A95D67">
              <w:rPr>
                <w:rStyle w:val="a4"/>
                <w:rFonts w:eastAsiaTheme="majorEastAsia"/>
                <w:color w:val="212529"/>
                <w:sz w:val="22"/>
                <w:szCs w:val="22"/>
              </w:rPr>
              <w:t>х</w:t>
            </w:r>
            <w:r w:rsidRPr="00D47E92">
              <w:rPr>
                <w:color w:val="212529"/>
                <w:sz w:val="22"/>
                <w:szCs w:val="22"/>
              </w:rPr>
              <w:t xml:space="preserve"> </w:t>
            </w:r>
            <w:r w:rsidR="00A95D67" w:rsidRPr="00A95D67">
              <w:rPr>
                <w:color w:val="212529"/>
                <w:sz w:val="22"/>
                <w:szCs w:val="22"/>
              </w:rPr>
              <w:t>единичных отрезков отмети</w:t>
            </w:r>
            <w:r>
              <w:rPr>
                <w:color w:val="212529"/>
                <w:sz w:val="22"/>
                <w:szCs w:val="22"/>
              </w:rPr>
              <w:t>м точку</w:t>
            </w:r>
            <w:proofErr w:type="gramStart"/>
            <w:r>
              <w:rPr>
                <w:color w:val="212529"/>
                <w:sz w:val="22"/>
                <w:szCs w:val="22"/>
              </w:rPr>
              <w:t xml:space="preserve"> В</w:t>
            </w:r>
            <w:proofErr w:type="gramEnd"/>
            <w:r>
              <w:rPr>
                <w:color w:val="212529"/>
                <w:sz w:val="22"/>
                <w:szCs w:val="22"/>
              </w:rPr>
              <w:t>(-2;-2;0). От точки</w:t>
            </w:r>
            <w:r w:rsidRPr="00D47E92">
              <w:rPr>
                <w:color w:val="212529"/>
                <w:sz w:val="22"/>
                <w:szCs w:val="22"/>
              </w:rPr>
              <w:t xml:space="preserve"> </w:t>
            </w:r>
            <w:r>
              <w:rPr>
                <w:color w:val="212529"/>
                <w:sz w:val="22"/>
                <w:szCs w:val="22"/>
                <w:lang w:val="en-US"/>
              </w:rPr>
              <w:t>B</w:t>
            </w:r>
            <w:r w:rsidR="00A95D67" w:rsidRPr="00A95D67">
              <w:rPr>
                <w:color w:val="212529"/>
                <w:sz w:val="22"/>
                <w:szCs w:val="22"/>
              </w:rPr>
              <w:t>, вдоль</w:t>
            </w:r>
            <w:r>
              <w:rPr>
                <w:color w:val="212529"/>
                <w:sz w:val="22"/>
                <w:szCs w:val="22"/>
              </w:rPr>
              <w:t xml:space="preserve"> положительного направления оси</w:t>
            </w:r>
            <w:r w:rsidRPr="00D47E92">
              <w:rPr>
                <w:color w:val="212529"/>
                <w:sz w:val="22"/>
                <w:szCs w:val="22"/>
              </w:rPr>
              <w:t xml:space="preserve"> </w:t>
            </w:r>
            <w:r>
              <w:rPr>
                <w:color w:val="212529"/>
                <w:sz w:val="22"/>
                <w:szCs w:val="22"/>
                <w:lang w:val="en-US"/>
              </w:rPr>
              <w:t>z</w:t>
            </w:r>
            <w:r w:rsidRPr="00D47E92">
              <w:rPr>
                <w:color w:val="212529"/>
                <w:sz w:val="22"/>
                <w:szCs w:val="22"/>
              </w:rPr>
              <w:t xml:space="preserve"> </w:t>
            </w:r>
            <w:r w:rsidR="00A95D67" w:rsidRPr="00A95D67">
              <w:rPr>
                <w:color w:val="212529"/>
                <w:sz w:val="22"/>
                <w:szCs w:val="22"/>
              </w:rPr>
              <w:t>и параллельно этой оси, на расстоянии 3-</w:t>
            </w:r>
            <w:r w:rsidR="00A95D67" w:rsidRPr="00A95D67">
              <w:rPr>
                <w:rStyle w:val="a4"/>
                <w:rFonts w:eastAsiaTheme="majorEastAsia"/>
                <w:color w:val="212529"/>
                <w:sz w:val="22"/>
                <w:szCs w:val="22"/>
              </w:rPr>
              <w:t>х</w:t>
            </w:r>
            <w:r w:rsidRPr="00D47E92">
              <w:rPr>
                <w:color w:val="212529"/>
                <w:sz w:val="22"/>
                <w:szCs w:val="22"/>
              </w:rPr>
              <w:t xml:space="preserve"> </w:t>
            </w:r>
            <w:r w:rsidR="00A95D67" w:rsidRPr="00A95D67">
              <w:rPr>
                <w:color w:val="212529"/>
                <w:sz w:val="22"/>
                <w:szCs w:val="22"/>
              </w:rPr>
              <w:t>е</w:t>
            </w:r>
            <w:r>
              <w:rPr>
                <w:color w:val="212529"/>
                <w:sz w:val="22"/>
                <w:szCs w:val="22"/>
              </w:rPr>
              <w:t xml:space="preserve">диничных отрезков отметим точку </w:t>
            </w:r>
            <w:r>
              <w:rPr>
                <w:color w:val="212529"/>
                <w:sz w:val="22"/>
                <w:szCs w:val="22"/>
                <w:lang w:val="en-US"/>
              </w:rPr>
              <w:t>Q</w:t>
            </w:r>
            <w:r>
              <w:rPr>
                <w:color w:val="212529"/>
                <w:sz w:val="22"/>
                <w:szCs w:val="22"/>
              </w:rPr>
              <w:t>(-2;-2;</w:t>
            </w:r>
            <w:r w:rsidR="00A95D67" w:rsidRPr="00A95D67">
              <w:rPr>
                <w:color w:val="212529"/>
                <w:sz w:val="22"/>
                <w:szCs w:val="22"/>
              </w:rPr>
              <w:t>3).</w:t>
            </w:r>
          </w:p>
          <w:p w:rsidR="00A95D67" w:rsidRPr="00D47E92" w:rsidRDefault="00A95D67" w:rsidP="00A95D6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  <w:sz w:val="22"/>
                <w:szCs w:val="22"/>
                <w:lang w:val="en-US"/>
              </w:rPr>
            </w:pPr>
            <w:r w:rsidRPr="00A95D67">
              <w:rPr>
                <w:noProof/>
                <w:color w:val="212529"/>
                <w:sz w:val="22"/>
                <w:szCs w:val="22"/>
              </w:rPr>
              <w:drawing>
                <wp:inline distT="0" distB="0" distL="0" distR="0" wp14:anchorId="421BD04C" wp14:editId="4012DAC9">
                  <wp:extent cx="1974850" cy="1562100"/>
                  <wp:effectExtent l="0" t="0" r="0" b="0"/>
                  <wp:docPr id="148" name="Рисунок 148" descr="Прямоугольная система координат в пространств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Прямоугольная система координат в пространств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5D67" w:rsidRPr="00D47E92" w:rsidRDefault="00D47E92" w:rsidP="00A95D67">
            <w:pPr>
              <w:pStyle w:val="5"/>
              <w:shd w:val="clear" w:color="auto" w:fill="FFFFFF"/>
              <w:spacing w:before="0"/>
              <w:jc w:val="both"/>
              <w:outlineLvl w:val="4"/>
              <w:rPr>
                <w:rFonts w:ascii="Times New Roman" w:hAnsi="Times New Roman" w:cs="Times New Roman"/>
                <w:color w:val="212529"/>
                <w:sz w:val="22"/>
                <w:u w:val="single"/>
              </w:rPr>
            </w:pPr>
            <w:bookmarkStart w:id="1" w:name="Задача_пример_№18"/>
            <w:bookmarkEnd w:id="1"/>
            <w:r w:rsidRPr="00D47E92">
              <w:rPr>
                <w:rFonts w:ascii="Times New Roman" w:hAnsi="Times New Roman" w:cs="Times New Roman"/>
                <w:color w:val="212529"/>
                <w:sz w:val="22"/>
                <w:u w:val="single"/>
              </w:rPr>
              <w:lastRenderedPageBreak/>
              <w:t>Задача 2.</w:t>
            </w:r>
          </w:p>
          <w:p w:rsidR="00A95D67" w:rsidRPr="00A95D67" w:rsidRDefault="00D47E92" w:rsidP="00A95D6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  <w:sz w:val="22"/>
                <w:szCs w:val="22"/>
              </w:rPr>
            </w:pPr>
            <w:r>
              <w:rPr>
                <w:color w:val="212529"/>
                <w:sz w:val="22"/>
                <w:szCs w:val="22"/>
              </w:rPr>
              <w:t xml:space="preserve">От точки </w:t>
            </w:r>
            <w:r>
              <w:rPr>
                <w:color w:val="212529"/>
                <w:sz w:val="22"/>
                <w:szCs w:val="22"/>
                <w:lang w:val="en-US"/>
              </w:rPr>
              <w:t>P</w:t>
            </w:r>
            <w:r>
              <w:rPr>
                <w:color w:val="212529"/>
                <w:sz w:val="22"/>
                <w:szCs w:val="22"/>
              </w:rPr>
              <w:t>(3;4;</w:t>
            </w:r>
            <w:r w:rsidR="00A95D67" w:rsidRPr="00A95D67">
              <w:rPr>
                <w:color w:val="212529"/>
                <w:sz w:val="22"/>
                <w:szCs w:val="22"/>
              </w:rPr>
              <w:t>5) к осям координат проведены перпендикуляры. Запишите координаты оснований перпенди</w:t>
            </w:r>
            <w:r>
              <w:rPr>
                <w:color w:val="212529"/>
                <w:sz w:val="22"/>
                <w:szCs w:val="22"/>
              </w:rPr>
              <w:t>куляров, соответствующих точкам</w:t>
            </w:r>
            <w:r w:rsidRPr="00D47E92">
              <w:rPr>
                <w:color w:val="212529"/>
                <w:sz w:val="22"/>
                <w:szCs w:val="22"/>
              </w:rPr>
              <w:t xml:space="preserve"> </w:t>
            </w:r>
            <w:r>
              <w:rPr>
                <w:color w:val="212529"/>
                <w:sz w:val="22"/>
                <w:szCs w:val="22"/>
                <w:lang w:val="en-US"/>
              </w:rPr>
              <w:t>A</w:t>
            </w:r>
            <w:r>
              <w:rPr>
                <w:color w:val="212529"/>
                <w:sz w:val="22"/>
                <w:szCs w:val="22"/>
              </w:rPr>
              <w:t>,</w:t>
            </w:r>
            <w:r w:rsidRPr="00D47E92">
              <w:rPr>
                <w:color w:val="212529"/>
                <w:sz w:val="22"/>
                <w:szCs w:val="22"/>
              </w:rPr>
              <w:t xml:space="preserve"> </w:t>
            </w:r>
            <w:r>
              <w:rPr>
                <w:color w:val="212529"/>
                <w:sz w:val="22"/>
                <w:szCs w:val="22"/>
                <w:lang w:val="en-US"/>
              </w:rPr>
              <w:t>B</w:t>
            </w:r>
            <w:r w:rsidRPr="00D47E92">
              <w:rPr>
                <w:color w:val="212529"/>
                <w:sz w:val="22"/>
                <w:szCs w:val="22"/>
              </w:rPr>
              <w:t xml:space="preserve"> </w:t>
            </w:r>
            <w:r>
              <w:rPr>
                <w:color w:val="212529"/>
                <w:sz w:val="22"/>
                <w:szCs w:val="22"/>
              </w:rPr>
              <w:t>и</w:t>
            </w:r>
            <w:r w:rsidRPr="00D47E92">
              <w:rPr>
                <w:color w:val="212529"/>
                <w:sz w:val="22"/>
                <w:szCs w:val="22"/>
              </w:rPr>
              <w:t xml:space="preserve"> </w:t>
            </w:r>
            <w:r>
              <w:rPr>
                <w:color w:val="212529"/>
                <w:sz w:val="22"/>
                <w:szCs w:val="22"/>
                <w:lang w:val="en-US"/>
              </w:rPr>
              <w:t>C</w:t>
            </w:r>
            <w:r w:rsidR="00A95D67" w:rsidRPr="00A95D67">
              <w:rPr>
                <w:color w:val="212529"/>
                <w:sz w:val="22"/>
                <w:szCs w:val="22"/>
              </w:rPr>
              <w:t>.</w:t>
            </w:r>
          </w:p>
          <w:p w:rsidR="00A95D67" w:rsidRPr="00A95D67" w:rsidRDefault="00A95D67" w:rsidP="00A95D6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  <w:sz w:val="22"/>
                <w:szCs w:val="22"/>
              </w:rPr>
            </w:pPr>
            <w:r w:rsidRPr="00A95D67">
              <w:rPr>
                <w:rStyle w:val="a3"/>
                <w:rFonts w:eastAsiaTheme="majorEastAsia"/>
                <w:color w:val="212529"/>
                <w:sz w:val="22"/>
                <w:szCs w:val="22"/>
              </w:rPr>
              <w:t>Решение:</w:t>
            </w:r>
          </w:p>
          <w:p w:rsidR="00A95D67" w:rsidRPr="00252532" w:rsidRDefault="00A95D67" w:rsidP="00A95D6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  <w:sz w:val="22"/>
                <w:szCs w:val="22"/>
              </w:rPr>
            </w:pPr>
            <w:r w:rsidRPr="00A95D67">
              <w:rPr>
                <w:color w:val="212529"/>
                <w:sz w:val="22"/>
                <w:szCs w:val="22"/>
              </w:rPr>
              <w:t>для точки основания перпен</w:t>
            </w:r>
            <w:r w:rsidR="00D47E92">
              <w:rPr>
                <w:color w:val="212529"/>
                <w:sz w:val="22"/>
                <w:szCs w:val="22"/>
              </w:rPr>
              <w:t>дикуляра, проведенного из точки</w:t>
            </w:r>
            <w:r w:rsidR="00D47E92" w:rsidRPr="00D47E92">
              <w:rPr>
                <w:color w:val="212529"/>
                <w:sz w:val="22"/>
                <w:szCs w:val="22"/>
              </w:rPr>
              <w:t xml:space="preserve"> </w:t>
            </w:r>
            <w:r w:rsidR="00D47E92">
              <w:rPr>
                <w:color w:val="212529"/>
                <w:sz w:val="22"/>
                <w:szCs w:val="22"/>
                <w:lang w:val="en-US"/>
              </w:rPr>
              <w:t>P</w:t>
            </w:r>
            <w:r w:rsidR="00D47E92" w:rsidRPr="00D47E92">
              <w:rPr>
                <w:color w:val="212529"/>
                <w:sz w:val="22"/>
                <w:szCs w:val="22"/>
              </w:rPr>
              <w:t xml:space="preserve"> </w:t>
            </w:r>
            <w:r w:rsidR="00D47E92">
              <w:rPr>
                <w:color w:val="212529"/>
                <w:sz w:val="22"/>
                <w:szCs w:val="22"/>
              </w:rPr>
              <w:t>на ось</w:t>
            </w:r>
            <w:r w:rsidR="00D47E92" w:rsidRPr="00D47E92">
              <w:rPr>
                <w:color w:val="212529"/>
                <w:sz w:val="22"/>
                <w:szCs w:val="22"/>
              </w:rPr>
              <w:t xml:space="preserve"> </w:t>
            </w:r>
            <w:r w:rsidR="00D47E92">
              <w:rPr>
                <w:color w:val="212529"/>
                <w:sz w:val="22"/>
                <w:szCs w:val="22"/>
                <w:lang w:val="en-US"/>
              </w:rPr>
              <w:t>x</w:t>
            </w:r>
            <w:r w:rsidRPr="00A95D67">
              <w:rPr>
                <w:color w:val="212529"/>
                <w:sz w:val="22"/>
                <w:szCs w:val="22"/>
              </w:rPr>
              <w:t>, коо</w:t>
            </w:r>
            <w:r w:rsidR="00D47E92">
              <w:rPr>
                <w:color w:val="212529"/>
                <w:sz w:val="22"/>
                <w:szCs w:val="22"/>
              </w:rPr>
              <w:t>рдинаты</w:t>
            </w:r>
            <w:r w:rsidR="00D47E92" w:rsidRPr="00D47E92">
              <w:rPr>
                <w:color w:val="212529"/>
                <w:sz w:val="22"/>
                <w:szCs w:val="22"/>
              </w:rPr>
              <w:t xml:space="preserve"> </w:t>
            </w:r>
            <w:r w:rsidR="00D47E92">
              <w:rPr>
                <w:color w:val="212529"/>
                <w:sz w:val="22"/>
                <w:szCs w:val="22"/>
                <w:lang w:val="en-US"/>
              </w:rPr>
              <w:t>y</w:t>
            </w:r>
            <w:r w:rsidR="00D47E92" w:rsidRPr="00D47E92">
              <w:rPr>
                <w:color w:val="212529"/>
                <w:sz w:val="22"/>
                <w:szCs w:val="22"/>
              </w:rPr>
              <w:t xml:space="preserve"> </w:t>
            </w:r>
            <w:r w:rsidR="00D47E92">
              <w:rPr>
                <w:color w:val="212529"/>
                <w:sz w:val="22"/>
                <w:szCs w:val="22"/>
              </w:rPr>
              <w:t>и</w:t>
            </w:r>
            <w:r w:rsidR="00D47E92" w:rsidRPr="00D47E92">
              <w:rPr>
                <w:color w:val="212529"/>
                <w:sz w:val="22"/>
                <w:szCs w:val="22"/>
              </w:rPr>
              <w:t xml:space="preserve"> </w:t>
            </w:r>
            <w:r w:rsidR="00D47E92">
              <w:rPr>
                <w:color w:val="212529"/>
                <w:sz w:val="22"/>
                <w:szCs w:val="22"/>
                <w:lang w:val="en-US"/>
              </w:rPr>
              <w:t>z</w:t>
            </w:r>
            <w:r w:rsidR="00D47E92" w:rsidRPr="00D47E92">
              <w:rPr>
                <w:color w:val="212529"/>
                <w:sz w:val="22"/>
                <w:szCs w:val="22"/>
              </w:rPr>
              <w:t xml:space="preserve"> </w:t>
            </w:r>
            <w:r w:rsidRPr="00A95D67">
              <w:rPr>
                <w:color w:val="212529"/>
                <w:sz w:val="22"/>
                <w:szCs w:val="22"/>
              </w:rPr>
              <w:t xml:space="preserve">равны </w:t>
            </w:r>
            <w:r w:rsidR="00D47E92">
              <w:rPr>
                <w:color w:val="212529"/>
                <w:sz w:val="22"/>
                <w:szCs w:val="22"/>
              </w:rPr>
              <w:t>нулю. Значит, координаты точки</w:t>
            </w:r>
            <w:r w:rsidR="00D47E92" w:rsidRPr="00D47E92">
              <w:rPr>
                <w:color w:val="212529"/>
                <w:sz w:val="22"/>
                <w:szCs w:val="22"/>
              </w:rPr>
              <w:t xml:space="preserve"> </w:t>
            </w:r>
            <w:r w:rsidR="00D47E92">
              <w:rPr>
                <w:color w:val="212529"/>
                <w:sz w:val="22"/>
                <w:szCs w:val="22"/>
              </w:rPr>
              <w:t>-</w:t>
            </w:r>
            <w:r w:rsidR="00D47E92" w:rsidRPr="00D47E92">
              <w:rPr>
                <w:color w:val="212529"/>
                <w:sz w:val="22"/>
                <w:szCs w:val="22"/>
              </w:rPr>
              <w:t xml:space="preserve"> </w:t>
            </w:r>
            <w:r w:rsidR="00D47E92">
              <w:rPr>
                <w:color w:val="212529"/>
                <w:sz w:val="22"/>
                <w:szCs w:val="22"/>
                <w:lang w:val="en-US"/>
              </w:rPr>
              <w:t>A</w:t>
            </w:r>
            <w:r w:rsidR="00D47E92">
              <w:rPr>
                <w:color w:val="212529"/>
                <w:sz w:val="22"/>
                <w:szCs w:val="22"/>
              </w:rPr>
              <w:t>(3;0;</w:t>
            </w:r>
            <w:r w:rsidRPr="00A95D67">
              <w:rPr>
                <w:color w:val="212529"/>
                <w:sz w:val="22"/>
                <w:szCs w:val="22"/>
              </w:rPr>
              <w:t>0). Аналогичн</w:t>
            </w:r>
            <w:r w:rsidR="00D47E92">
              <w:rPr>
                <w:color w:val="212529"/>
                <w:sz w:val="22"/>
                <w:szCs w:val="22"/>
              </w:rPr>
              <w:t xml:space="preserve">о, координаты остальных точек - </w:t>
            </w:r>
            <w:r w:rsidR="00D47E92">
              <w:rPr>
                <w:color w:val="212529"/>
                <w:sz w:val="22"/>
                <w:szCs w:val="22"/>
                <w:lang w:val="en-US"/>
              </w:rPr>
              <w:t>B</w:t>
            </w:r>
            <w:r w:rsidR="00D47E92">
              <w:rPr>
                <w:color w:val="212529"/>
                <w:sz w:val="22"/>
                <w:szCs w:val="22"/>
              </w:rPr>
              <w:t>(0;4;0) и</w:t>
            </w:r>
            <w:r w:rsidR="00D47E92" w:rsidRPr="00A95D67">
              <w:rPr>
                <w:color w:val="212529"/>
                <w:sz w:val="22"/>
                <w:szCs w:val="22"/>
              </w:rPr>
              <w:t xml:space="preserve"> </w:t>
            </w:r>
            <w:r w:rsidR="00D47E92">
              <w:rPr>
                <w:color w:val="212529"/>
                <w:sz w:val="22"/>
                <w:szCs w:val="22"/>
                <w:lang w:val="en-US"/>
              </w:rPr>
              <w:t>C</w:t>
            </w:r>
            <w:r w:rsidRPr="00A95D67">
              <w:rPr>
                <w:color w:val="212529"/>
                <w:sz w:val="22"/>
                <w:szCs w:val="22"/>
              </w:rPr>
              <w:t>(0;0;5).</w:t>
            </w:r>
          </w:p>
          <w:p w:rsidR="00D47E92" w:rsidRPr="00252532" w:rsidRDefault="00D47E92" w:rsidP="00A95D6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  <w:sz w:val="22"/>
                <w:szCs w:val="22"/>
              </w:rPr>
            </w:pPr>
          </w:p>
          <w:p w:rsidR="00A95D67" w:rsidRPr="00D47E92" w:rsidRDefault="00A95D67" w:rsidP="00A95D67">
            <w:pPr>
              <w:pStyle w:val="5"/>
              <w:shd w:val="clear" w:color="auto" w:fill="FFFFFF"/>
              <w:spacing w:before="0"/>
              <w:jc w:val="both"/>
              <w:outlineLvl w:val="4"/>
              <w:rPr>
                <w:rFonts w:ascii="Times New Roman" w:hAnsi="Times New Roman" w:cs="Times New Roman"/>
                <w:color w:val="212529"/>
                <w:sz w:val="22"/>
                <w:u w:val="single"/>
              </w:rPr>
            </w:pPr>
            <w:bookmarkStart w:id="2" w:name="Задача_пример_№19"/>
            <w:bookmarkEnd w:id="2"/>
            <w:r w:rsidRPr="00D47E92">
              <w:rPr>
                <w:rFonts w:ascii="Times New Roman" w:hAnsi="Times New Roman" w:cs="Times New Roman"/>
                <w:color w:val="212529"/>
                <w:sz w:val="22"/>
                <w:u w:val="single"/>
              </w:rPr>
              <w:t xml:space="preserve">Задача </w:t>
            </w:r>
            <w:r w:rsidR="00D47E92" w:rsidRPr="00D47E92">
              <w:rPr>
                <w:rFonts w:ascii="Times New Roman" w:hAnsi="Times New Roman" w:cs="Times New Roman"/>
                <w:color w:val="212529"/>
                <w:sz w:val="22"/>
                <w:u w:val="single"/>
              </w:rPr>
              <w:t>3.</w:t>
            </w:r>
          </w:p>
          <w:p w:rsidR="00A95D67" w:rsidRPr="00A95D67" w:rsidRDefault="00D47E92" w:rsidP="00A95D6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  <w:sz w:val="22"/>
                <w:szCs w:val="22"/>
              </w:rPr>
            </w:pPr>
            <w:r>
              <w:rPr>
                <w:color w:val="212529"/>
                <w:sz w:val="22"/>
                <w:szCs w:val="22"/>
              </w:rPr>
              <w:t xml:space="preserve">От точки </w:t>
            </w:r>
            <w:r>
              <w:rPr>
                <w:color w:val="212529"/>
                <w:sz w:val="22"/>
                <w:szCs w:val="22"/>
                <w:lang w:val="en-US"/>
              </w:rPr>
              <w:t>P</w:t>
            </w:r>
            <w:r>
              <w:rPr>
                <w:color w:val="212529"/>
                <w:sz w:val="22"/>
                <w:szCs w:val="22"/>
              </w:rPr>
              <w:t>(3;4;5) к плоскостям</w:t>
            </w:r>
            <w:r w:rsidRPr="00D47E92">
              <w:rPr>
                <w:color w:val="212529"/>
                <w:sz w:val="22"/>
                <w:szCs w:val="22"/>
              </w:rPr>
              <w:t xml:space="preserve"> </w:t>
            </w:r>
            <w:r>
              <w:rPr>
                <w:color w:val="212529"/>
                <w:sz w:val="22"/>
                <w:szCs w:val="22"/>
                <w:lang w:val="en-US"/>
              </w:rPr>
              <w:t>Oxy</w:t>
            </w:r>
            <w:r>
              <w:rPr>
                <w:color w:val="212529"/>
                <w:sz w:val="22"/>
                <w:szCs w:val="22"/>
              </w:rPr>
              <w:t>,</w:t>
            </w:r>
            <w:r w:rsidRPr="00D47E92">
              <w:rPr>
                <w:color w:val="212529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212529"/>
                <w:sz w:val="22"/>
                <w:szCs w:val="22"/>
                <w:lang w:val="en-US"/>
              </w:rPr>
              <w:t>Oxz</w:t>
            </w:r>
            <w:proofErr w:type="spellEnd"/>
            <w:r w:rsidRPr="00A95D67">
              <w:rPr>
                <w:color w:val="212529"/>
                <w:sz w:val="22"/>
                <w:szCs w:val="22"/>
              </w:rPr>
              <w:t xml:space="preserve"> </w:t>
            </w:r>
            <w:r>
              <w:rPr>
                <w:color w:val="212529"/>
                <w:sz w:val="22"/>
                <w:szCs w:val="22"/>
              </w:rPr>
              <w:t>и</w:t>
            </w:r>
            <w:r w:rsidRPr="00D47E92">
              <w:rPr>
                <w:color w:val="212529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212529"/>
                <w:sz w:val="22"/>
                <w:szCs w:val="22"/>
                <w:lang w:val="en-US"/>
              </w:rPr>
              <w:t>Oyz</w:t>
            </w:r>
            <w:proofErr w:type="spellEnd"/>
            <w:r w:rsidRPr="00D47E92">
              <w:rPr>
                <w:color w:val="212529"/>
                <w:sz w:val="22"/>
                <w:szCs w:val="22"/>
              </w:rPr>
              <w:t xml:space="preserve"> </w:t>
            </w:r>
            <w:r w:rsidR="00A95D67" w:rsidRPr="00A95D67">
              <w:rPr>
                <w:color w:val="212529"/>
                <w:sz w:val="22"/>
                <w:szCs w:val="22"/>
              </w:rPr>
              <w:t>проведены перпендику</w:t>
            </w:r>
            <w:r>
              <w:rPr>
                <w:color w:val="212529"/>
                <w:sz w:val="22"/>
                <w:szCs w:val="22"/>
              </w:rPr>
              <w:t>ляры. Запишите координаты точек</w:t>
            </w:r>
            <w:r w:rsidRPr="00D47E92">
              <w:rPr>
                <w:color w:val="212529"/>
                <w:sz w:val="22"/>
                <w:szCs w:val="22"/>
              </w:rPr>
              <w:t xml:space="preserve"> </w:t>
            </w:r>
            <w:r>
              <w:rPr>
                <w:color w:val="212529"/>
                <w:sz w:val="22"/>
                <w:szCs w:val="22"/>
                <w:lang w:val="en-US"/>
              </w:rPr>
              <w:t>M</w:t>
            </w:r>
            <w:r>
              <w:rPr>
                <w:color w:val="212529"/>
                <w:sz w:val="22"/>
                <w:szCs w:val="22"/>
              </w:rPr>
              <w:t>,</w:t>
            </w:r>
            <w:r w:rsidRPr="00D47E92">
              <w:rPr>
                <w:color w:val="212529"/>
                <w:sz w:val="22"/>
                <w:szCs w:val="22"/>
              </w:rPr>
              <w:t xml:space="preserve"> </w:t>
            </w:r>
            <w:r>
              <w:rPr>
                <w:color w:val="212529"/>
                <w:sz w:val="22"/>
                <w:szCs w:val="22"/>
                <w:lang w:val="en-US"/>
              </w:rPr>
              <w:t>N</w:t>
            </w:r>
            <w:r w:rsidRPr="00D47E92">
              <w:rPr>
                <w:color w:val="212529"/>
                <w:sz w:val="22"/>
                <w:szCs w:val="22"/>
              </w:rPr>
              <w:t xml:space="preserve"> </w:t>
            </w:r>
            <w:r>
              <w:rPr>
                <w:color w:val="212529"/>
                <w:sz w:val="22"/>
                <w:szCs w:val="22"/>
              </w:rPr>
              <w:t>и</w:t>
            </w:r>
            <w:r w:rsidRPr="00D47E92">
              <w:rPr>
                <w:color w:val="212529"/>
                <w:sz w:val="22"/>
                <w:szCs w:val="22"/>
              </w:rPr>
              <w:t xml:space="preserve"> </w:t>
            </w:r>
            <w:r>
              <w:rPr>
                <w:color w:val="212529"/>
                <w:sz w:val="22"/>
                <w:szCs w:val="22"/>
                <w:lang w:val="en-US"/>
              </w:rPr>
              <w:t>L</w:t>
            </w:r>
            <w:r w:rsidR="00A95D67" w:rsidRPr="00A95D67">
              <w:rPr>
                <w:color w:val="212529"/>
                <w:sz w:val="22"/>
                <w:szCs w:val="22"/>
              </w:rPr>
              <w:t>, которые являются основаниями перпендикуляров.</w:t>
            </w:r>
          </w:p>
          <w:p w:rsidR="00A95D67" w:rsidRPr="00A95D67" w:rsidRDefault="00A95D67" w:rsidP="00A95D6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  <w:sz w:val="22"/>
                <w:szCs w:val="22"/>
              </w:rPr>
            </w:pPr>
            <w:r w:rsidRPr="00A95D67">
              <w:rPr>
                <w:rStyle w:val="a3"/>
                <w:rFonts w:eastAsiaTheme="majorEastAsia"/>
                <w:color w:val="212529"/>
                <w:sz w:val="22"/>
                <w:szCs w:val="22"/>
              </w:rPr>
              <w:t>Решение:</w:t>
            </w:r>
          </w:p>
          <w:p w:rsidR="00A95D67" w:rsidRPr="00A95D67" w:rsidRDefault="00D47E92" w:rsidP="00A95D6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  <w:sz w:val="22"/>
                <w:szCs w:val="22"/>
              </w:rPr>
            </w:pPr>
            <w:r>
              <w:rPr>
                <w:color w:val="212529"/>
                <w:sz w:val="22"/>
                <w:szCs w:val="22"/>
              </w:rPr>
              <w:t>Координата</w:t>
            </w:r>
            <w:r w:rsidRPr="00D47E92">
              <w:rPr>
                <w:color w:val="212529"/>
                <w:sz w:val="22"/>
                <w:szCs w:val="22"/>
              </w:rPr>
              <w:t xml:space="preserve"> </w:t>
            </w:r>
            <w:r>
              <w:rPr>
                <w:color w:val="212529"/>
                <w:sz w:val="22"/>
                <w:szCs w:val="22"/>
                <w:lang w:val="en-US"/>
              </w:rPr>
              <w:t>z</w:t>
            </w:r>
            <w:r w:rsidRPr="00D47E92">
              <w:rPr>
                <w:color w:val="212529"/>
                <w:sz w:val="22"/>
                <w:szCs w:val="22"/>
              </w:rPr>
              <w:t xml:space="preserve"> </w:t>
            </w:r>
            <w:r w:rsidR="00A95D67" w:rsidRPr="00A95D67">
              <w:rPr>
                <w:color w:val="212529"/>
                <w:sz w:val="22"/>
                <w:szCs w:val="22"/>
              </w:rPr>
              <w:t>точки основания перп</w:t>
            </w:r>
            <w:r>
              <w:rPr>
                <w:color w:val="212529"/>
                <w:sz w:val="22"/>
                <w:szCs w:val="22"/>
              </w:rPr>
              <w:t>ендикуляра, опущенного от точки</w:t>
            </w:r>
            <w:r w:rsidRPr="00D47E92">
              <w:rPr>
                <w:color w:val="212529"/>
                <w:sz w:val="22"/>
                <w:szCs w:val="22"/>
              </w:rPr>
              <w:t xml:space="preserve"> </w:t>
            </w:r>
            <w:r>
              <w:rPr>
                <w:color w:val="212529"/>
                <w:sz w:val="22"/>
                <w:szCs w:val="22"/>
                <w:lang w:val="en-US"/>
              </w:rPr>
              <w:t>P</w:t>
            </w:r>
            <w:r w:rsidRPr="00D47E92">
              <w:rPr>
                <w:color w:val="212529"/>
                <w:sz w:val="22"/>
                <w:szCs w:val="22"/>
              </w:rPr>
              <w:t xml:space="preserve"> </w:t>
            </w:r>
            <w:r w:rsidRPr="00D47E92">
              <w:rPr>
                <w:color w:val="212529"/>
                <w:sz w:val="22"/>
                <w:szCs w:val="22"/>
              </w:rPr>
              <w:br/>
            </w:r>
            <w:r>
              <w:rPr>
                <w:color w:val="212529"/>
                <w:sz w:val="22"/>
                <w:szCs w:val="22"/>
              </w:rPr>
              <w:t>на плоскость</w:t>
            </w:r>
            <w:r w:rsidRPr="00D47E92">
              <w:rPr>
                <w:color w:val="212529"/>
                <w:sz w:val="22"/>
                <w:szCs w:val="22"/>
              </w:rPr>
              <w:t xml:space="preserve"> </w:t>
            </w:r>
            <w:r>
              <w:rPr>
                <w:color w:val="212529"/>
                <w:sz w:val="22"/>
                <w:szCs w:val="22"/>
                <w:lang w:val="en-US"/>
              </w:rPr>
              <w:t>Oxy</w:t>
            </w:r>
            <w:r w:rsidRPr="00D47E92">
              <w:rPr>
                <w:color w:val="212529"/>
                <w:sz w:val="22"/>
                <w:szCs w:val="22"/>
              </w:rPr>
              <w:t xml:space="preserve"> </w:t>
            </w:r>
            <w:r>
              <w:rPr>
                <w:color w:val="212529"/>
                <w:sz w:val="22"/>
                <w:szCs w:val="22"/>
              </w:rPr>
              <w:t>равна нулю. Значит, точка</w:t>
            </w:r>
            <w:r w:rsidRPr="00D47E92">
              <w:rPr>
                <w:color w:val="212529"/>
                <w:sz w:val="22"/>
                <w:szCs w:val="22"/>
              </w:rPr>
              <w:t xml:space="preserve"> </w:t>
            </w:r>
            <w:r>
              <w:rPr>
                <w:color w:val="212529"/>
                <w:sz w:val="22"/>
                <w:szCs w:val="22"/>
                <w:lang w:val="en-US"/>
              </w:rPr>
              <w:t>M</w:t>
            </w:r>
            <w:r w:rsidRPr="00D47E92">
              <w:rPr>
                <w:color w:val="212529"/>
                <w:sz w:val="22"/>
                <w:szCs w:val="22"/>
              </w:rPr>
              <w:t xml:space="preserve"> </w:t>
            </w:r>
            <w:r>
              <w:rPr>
                <w:color w:val="212529"/>
                <w:sz w:val="22"/>
                <w:szCs w:val="22"/>
              </w:rPr>
              <w:t>имеет координаты (3;4;</w:t>
            </w:r>
            <w:r w:rsidR="00A95D67" w:rsidRPr="00A95D67">
              <w:rPr>
                <w:color w:val="212529"/>
                <w:sz w:val="22"/>
                <w:szCs w:val="22"/>
              </w:rPr>
              <w:t>0). Аналогично н</w:t>
            </w:r>
            <w:r>
              <w:rPr>
                <w:color w:val="212529"/>
                <w:sz w:val="22"/>
                <w:szCs w:val="22"/>
              </w:rPr>
              <w:t>аходят координаты других точек:</w:t>
            </w:r>
            <w:r w:rsidRPr="00252532">
              <w:rPr>
                <w:color w:val="212529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212529"/>
                <w:sz w:val="22"/>
                <w:szCs w:val="22"/>
                <w:lang w:val="en-US"/>
              </w:rPr>
              <w:t>L</w:t>
            </w:r>
            <w:r>
              <w:rPr>
                <w:color w:val="212529"/>
                <w:sz w:val="22"/>
                <w:szCs w:val="22"/>
              </w:rPr>
              <w:t>(</w:t>
            </w:r>
            <w:proofErr w:type="gramEnd"/>
            <w:r>
              <w:rPr>
                <w:color w:val="212529"/>
                <w:sz w:val="22"/>
                <w:szCs w:val="22"/>
              </w:rPr>
              <w:t>0;4;5) и</w:t>
            </w:r>
            <w:r w:rsidRPr="00A95D67">
              <w:rPr>
                <w:color w:val="212529"/>
                <w:sz w:val="22"/>
                <w:szCs w:val="22"/>
              </w:rPr>
              <w:t xml:space="preserve"> </w:t>
            </w:r>
            <w:r>
              <w:rPr>
                <w:color w:val="212529"/>
                <w:sz w:val="22"/>
                <w:szCs w:val="22"/>
                <w:lang w:val="en-US"/>
              </w:rPr>
              <w:t>N</w:t>
            </w:r>
            <w:r>
              <w:rPr>
                <w:color w:val="212529"/>
                <w:sz w:val="22"/>
                <w:szCs w:val="22"/>
              </w:rPr>
              <w:t>(3;0;</w:t>
            </w:r>
            <w:r w:rsidR="00A95D67" w:rsidRPr="00A95D67">
              <w:rPr>
                <w:color w:val="212529"/>
                <w:sz w:val="22"/>
                <w:szCs w:val="22"/>
              </w:rPr>
              <w:t>5).</w:t>
            </w:r>
          </w:p>
          <w:p w:rsidR="00A95D67" w:rsidRPr="00A95D67" w:rsidRDefault="00A95D67" w:rsidP="00A95D6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  <w:sz w:val="22"/>
                <w:szCs w:val="22"/>
              </w:rPr>
            </w:pPr>
            <w:r w:rsidRPr="00A95D67">
              <w:rPr>
                <w:noProof/>
                <w:color w:val="212529"/>
                <w:sz w:val="22"/>
                <w:szCs w:val="22"/>
              </w:rPr>
              <w:drawing>
                <wp:inline distT="0" distB="0" distL="0" distR="0" wp14:anchorId="536A50CB" wp14:editId="30AA56B6">
                  <wp:extent cx="1943100" cy="1600200"/>
                  <wp:effectExtent l="0" t="0" r="0" b="0"/>
                  <wp:docPr id="123" name="Рисунок 123" descr="Прямоугольная система координат в пространств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Прямоугольная система координат в пространств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5D67" w:rsidRPr="00EB2AFC" w:rsidRDefault="00A32851" w:rsidP="00A95D67">
            <w:pPr>
              <w:pStyle w:val="5"/>
              <w:shd w:val="clear" w:color="auto" w:fill="FFFFFF"/>
              <w:spacing w:before="0"/>
              <w:jc w:val="both"/>
              <w:outlineLvl w:val="4"/>
              <w:rPr>
                <w:rFonts w:ascii="Times New Roman" w:hAnsi="Times New Roman" w:cs="Times New Roman"/>
                <w:color w:val="212529"/>
                <w:sz w:val="22"/>
                <w:u w:val="single"/>
              </w:rPr>
            </w:pPr>
            <w:bookmarkStart w:id="3" w:name="Расстояние_между_двумя_точками_в_простра"/>
            <w:bookmarkStart w:id="4" w:name="Задача_пример_№20"/>
            <w:bookmarkEnd w:id="3"/>
            <w:bookmarkEnd w:id="4"/>
            <w:r w:rsidRPr="00A32851">
              <w:rPr>
                <w:rFonts w:ascii="Times New Roman" w:hAnsi="Times New Roman" w:cs="Times New Roman"/>
                <w:color w:val="212529"/>
                <w:sz w:val="22"/>
                <w:u w:val="single"/>
              </w:rPr>
              <w:t xml:space="preserve">Задача </w:t>
            </w:r>
            <w:r w:rsidRPr="00EB2AFC">
              <w:rPr>
                <w:rFonts w:ascii="Times New Roman" w:hAnsi="Times New Roman" w:cs="Times New Roman"/>
                <w:color w:val="212529"/>
                <w:sz w:val="22"/>
                <w:u w:val="single"/>
              </w:rPr>
              <w:t>4.</w:t>
            </w:r>
          </w:p>
          <w:p w:rsidR="00A95D67" w:rsidRPr="00A95D67" w:rsidRDefault="00EB2AFC" w:rsidP="00EB2AFC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  <w:sz w:val="22"/>
                <w:szCs w:val="22"/>
              </w:rPr>
            </w:pPr>
            <w:r>
              <w:rPr>
                <w:color w:val="212529"/>
                <w:sz w:val="22"/>
                <w:szCs w:val="22"/>
              </w:rPr>
              <w:t>Постройте фигуру по заданным точкам</w:t>
            </w:r>
            <w:r w:rsidR="009B181F">
              <w:rPr>
                <w:color w:val="212529"/>
                <w:sz w:val="22"/>
                <w:szCs w:val="22"/>
              </w:rPr>
              <w:t xml:space="preserve"> </w:t>
            </w:r>
            <w:r w:rsidR="00A32851">
              <w:rPr>
                <w:noProof/>
                <w:color w:val="212529"/>
                <w:sz w:val="22"/>
                <w:szCs w:val="22"/>
                <w:lang w:val="en-US"/>
              </w:rPr>
              <w:t>P</w:t>
            </w:r>
            <w:r w:rsidR="00A32851">
              <w:rPr>
                <w:color w:val="212529"/>
                <w:sz w:val="22"/>
                <w:szCs w:val="22"/>
              </w:rPr>
              <w:t>(2;4;</w:t>
            </w:r>
            <w:r w:rsidR="009B181F">
              <w:rPr>
                <w:color w:val="212529"/>
                <w:sz w:val="22"/>
                <w:szCs w:val="22"/>
              </w:rPr>
              <w:t xml:space="preserve">6), </w:t>
            </w:r>
            <w:r w:rsidR="00A32851">
              <w:rPr>
                <w:noProof/>
                <w:color w:val="212529"/>
                <w:sz w:val="22"/>
                <w:szCs w:val="22"/>
                <w:lang w:val="en-US"/>
              </w:rPr>
              <w:t>Q</w:t>
            </w:r>
            <w:r w:rsidR="009B181F">
              <w:rPr>
                <w:color w:val="212529"/>
                <w:sz w:val="22"/>
                <w:szCs w:val="22"/>
              </w:rPr>
              <w:t>(-</w:t>
            </w:r>
            <w:r w:rsidR="00A95D67" w:rsidRPr="00A95D67">
              <w:rPr>
                <w:color w:val="212529"/>
                <w:sz w:val="22"/>
                <w:szCs w:val="22"/>
              </w:rPr>
              <w:t>2</w:t>
            </w:r>
            <w:r w:rsidR="009B181F">
              <w:rPr>
                <w:color w:val="212529"/>
                <w:sz w:val="22"/>
                <w:szCs w:val="22"/>
              </w:rPr>
              <w:t xml:space="preserve">;-2;-2) и </w:t>
            </w:r>
            <w:r w:rsidR="00A32851">
              <w:rPr>
                <w:noProof/>
                <w:color w:val="212529"/>
                <w:sz w:val="22"/>
                <w:szCs w:val="22"/>
                <w:lang w:val="en-US"/>
              </w:rPr>
              <w:t>R</w:t>
            </w:r>
            <w:r w:rsidR="00A32851">
              <w:rPr>
                <w:color w:val="212529"/>
                <w:sz w:val="22"/>
                <w:szCs w:val="22"/>
              </w:rPr>
              <w:t>(6;10;</w:t>
            </w:r>
            <w:r w:rsidR="00A95D67" w:rsidRPr="00A95D67">
              <w:rPr>
                <w:color w:val="212529"/>
                <w:sz w:val="22"/>
                <w:szCs w:val="22"/>
              </w:rPr>
              <w:t xml:space="preserve">14) </w:t>
            </w:r>
          </w:p>
          <w:p w:rsidR="009B181F" w:rsidRDefault="009B181F" w:rsidP="00A95D67">
            <w:pPr>
              <w:pStyle w:val="5"/>
              <w:shd w:val="clear" w:color="auto" w:fill="FFFFFF"/>
              <w:spacing w:before="0"/>
              <w:jc w:val="both"/>
              <w:outlineLvl w:val="4"/>
              <w:rPr>
                <w:rFonts w:ascii="Times New Roman" w:hAnsi="Times New Roman" w:cs="Times New Roman"/>
                <w:color w:val="212529"/>
                <w:sz w:val="22"/>
              </w:rPr>
            </w:pPr>
            <w:bookmarkStart w:id="5" w:name="Задача_пример_№21"/>
            <w:bookmarkEnd w:id="5"/>
          </w:p>
          <w:p w:rsidR="00A95D67" w:rsidRPr="00A32851" w:rsidRDefault="00A95D67" w:rsidP="00A95D67">
            <w:pPr>
              <w:pStyle w:val="5"/>
              <w:shd w:val="clear" w:color="auto" w:fill="FFFFFF"/>
              <w:spacing w:before="0"/>
              <w:jc w:val="both"/>
              <w:outlineLvl w:val="4"/>
              <w:rPr>
                <w:rFonts w:ascii="Times New Roman" w:hAnsi="Times New Roman" w:cs="Times New Roman"/>
                <w:color w:val="212529"/>
                <w:sz w:val="22"/>
                <w:u w:val="single"/>
              </w:rPr>
            </w:pPr>
            <w:r w:rsidRPr="00A32851">
              <w:rPr>
                <w:rFonts w:ascii="Times New Roman" w:hAnsi="Times New Roman" w:cs="Times New Roman"/>
                <w:color w:val="212529"/>
                <w:sz w:val="22"/>
                <w:u w:val="single"/>
              </w:rPr>
              <w:t xml:space="preserve">Задача </w:t>
            </w:r>
            <w:r w:rsidR="00A32851" w:rsidRPr="00A32851">
              <w:rPr>
                <w:rFonts w:ascii="Times New Roman" w:hAnsi="Times New Roman" w:cs="Times New Roman"/>
                <w:color w:val="212529"/>
                <w:sz w:val="22"/>
                <w:u w:val="single"/>
              </w:rPr>
              <w:t>5.</w:t>
            </w:r>
          </w:p>
          <w:p w:rsidR="00A95D67" w:rsidRPr="00A95D67" w:rsidRDefault="00A95D67" w:rsidP="00A95D6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  <w:sz w:val="22"/>
                <w:szCs w:val="22"/>
              </w:rPr>
            </w:pPr>
            <w:r w:rsidRPr="00A95D67">
              <w:rPr>
                <w:color w:val="212529"/>
                <w:sz w:val="22"/>
                <w:szCs w:val="22"/>
              </w:rPr>
              <w:t>Найдите координаты точки, расположенной на оси абсцисс и р</w:t>
            </w:r>
            <w:r w:rsidR="009B181F">
              <w:rPr>
                <w:color w:val="212529"/>
                <w:sz w:val="22"/>
                <w:szCs w:val="22"/>
              </w:rPr>
              <w:t>авноудаленной от точек</w:t>
            </w:r>
            <w:proofErr w:type="gramStart"/>
            <w:r w:rsidR="009B181F">
              <w:rPr>
                <w:color w:val="212529"/>
                <w:sz w:val="22"/>
                <w:szCs w:val="22"/>
              </w:rPr>
              <w:t xml:space="preserve"> А</w:t>
            </w:r>
            <w:proofErr w:type="gramEnd"/>
            <w:r w:rsidR="00A32851">
              <w:rPr>
                <w:color w:val="212529"/>
                <w:sz w:val="22"/>
                <w:szCs w:val="22"/>
              </w:rPr>
              <w:t>(3;2;</w:t>
            </w:r>
            <w:r w:rsidR="009B181F">
              <w:rPr>
                <w:color w:val="212529"/>
                <w:sz w:val="22"/>
                <w:szCs w:val="22"/>
              </w:rPr>
              <w:t>2) и В</w:t>
            </w:r>
            <w:r w:rsidR="00A32851">
              <w:rPr>
                <w:color w:val="212529"/>
                <w:sz w:val="22"/>
                <w:szCs w:val="22"/>
              </w:rPr>
              <w:t>(5;5;</w:t>
            </w:r>
            <w:r w:rsidRPr="00A95D67">
              <w:rPr>
                <w:color w:val="212529"/>
                <w:sz w:val="22"/>
                <w:szCs w:val="22"/>
              </w:rPr>
              <w:t>4).</w:t>
            </w:r>
          </w:p>
          <w:p w:rsidR="00A95D67" w:rsidRPr="00A95D67" w:rsidRDefault="00A95D67" w:rsidP="00A95D6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  <w:sz w:val="22"/>
                <w:szCs w:val="22"/>
              </w:rPr>
            </w:pPr>
            <w:r w:rsidRPr="00A95D67">
              <w:rPr>
                <w:rStyle w:val="a3"/>
                <w:rFonts w:eastAsiaTheme="majorEastAsia"/>
                <w:color w:val="212529"/>
                <w:sz w:val="22"/>
                <w:szCs w:val="22"/>
              </w:rPr>
              <w:t>Решение:</w:t>
            </w:r>
          </w:p>
          <w:p w:rsidR="00A95D67" w:rsidRPr="00A95D67" w:rsidRDefault="009B181F" w:rsidP="00A95D6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  <w:sz w:val="22"/>
                <w:szCs w:val="22"/>
              </w:rPr>
            </w:pPr>
            <w:r>
              <w:rPr>
                <w:color w:val="212529"/>
                <w:sz w:val="22"/>
                <w:szCs w:val="22"/>
              </w:rPr>
              <w:t xml:space="preserve">если точка </w:t>
            </w:r>
            <w:r w:rsidR="00A32851">
              <w:rPr>
                <w:noProof/>
                <w:color w:val="212529"/>
                <w:sz w:val="22"/>
                <w:szCs w:val="22"/>
                <w:lang w:val="en-US"/>
              </w:rPr>
              <w:t>P</w:t>
            </w:r>
            <w:r>
              <w:rPr>
                <w:color w:val="212529"/>
                <w:sz w:val="22"/>
                <w:szCs w:val="22"/>
              </w:rPr>
              <w:t xml:space="preserve"> </w:t>
            </w:r>
            <w:r w:rsidR="00A95D67" w:rsidRPr="00A95D67">
              <w:rPr>
                <w:color w:val="212529"/>
                <w:sz w:val="22"/>
                <w:szCs w:val="22"/>
              </w:rPr>
              <w:t>расположена на оси абсцисс, значит ее координаты</w:t>
            </w:r>
            <w:r w:rsidR="00A32851" w:rsidRPr="00A32851">
              <w:rPr>
                <w:color w:val="212529"/>
                <w:sz w:val="22"/>
                <w:szCs w:val="22"/>
              </w:rPr>
              <w:t xml:space="preserve"> </w:t>
            </w:r>
            <w:r w:rsidR="00A95D67" w:rsidRPr="00A95D67">
              <w:rPr>
                <w:color w:val="212529"/>
                <w:sz w:val="22"/>
                <w:szCs w:val="22"/>
              </w:rPr>
              <w:t>-</w:t>
            </w:r>
            <w:r w:rsidR="00A32851" w:rsidRPr="00A32851">
              <w:rPr>
                <w:color w:val="212529"/>
                <w:sz w:val="22"/>
                <w:szCs w:val="22"/>
              </w:rPr>
              <w:t xml:space="preserve"> </w:t>
            </w:r>
            <w:r w:rsidR="00A95D67" w:rsidRPr="00A95D67">
              <w:rPr>
                <w:color w:val="212529"/>
                <w:sz w:val="22"/>
                <w:szCs w:val="22"/>
              </w:rPr>
              <w:t>(</w:t>
            </w:r>
            <w:r w:rsidR="00A95D67" w:rsidRPr="00A95D67">
              <w:rPr>
                <w:noProof/>
                <w:color w:val="212529"/>
                <w:sz w:val="22"/>
                <w:szCs w:val="22"/>
              </w:rPr>
              <w:drawing>
                <wp:inline distT="0" distB="0" distL="0" distR="0" wp14:anchorId="72A03B6B" wp14:editId="08146725">
                  <wp:extent cx="488950" cy="146050"/>
                  <wp:effectExtent l="0" t="0" r="0" b="0"/>
                  <wp:docPr id="75" name="Рисунок 75" descr="Прямоугольная система координат в пространств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Прямоугольная система координат в пространств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212529"/>
                <w:sz w:val="22"/>
                <w:szCs w:val="22"/>
              </w:rPr>
              <w:t xml:space="preserve">). Так как точка </w:t>
            </w:r>
            <w:r w:rsidR="00A32851">
              <w:rPr>
                <w:noProof/>
                <w:color w:val="212529"/>
                <w:sz w:val="22"/>
                <w:szCs w:val="22"/>
                <w:lang w:val="en-US"/>
              </w:rPr>
              <w:t>P</w:t>
            </w:r>
            <w:r>
              <w:rPr>
                <w:color w:val="212529"/>
                <w:sz w:val="22"/>
                <w:szCs w:val="22"/>
              </w:rPr>
              <w:t xml:space="preserve"> равноудалена от точек</w:t>
            </w:r>
            <w:proofErr w:type="gramStart"/>
            <w:r>
              <w:rPr>
                <w:color w:val="212529"/>
                <w:sz w:val="22"/>
                <w:szCs w:val="22"/>
              </w:rPr>
              <w:t xml:space="preserve"> А</w:t>
            </w:r>
            <w:proofErr w:type="gramEnd"/>
            <w:r>
              <w:rPr>
                <w:color w:val="212529"/>
                <w:sz w:val="22"/>
                <w:szCs w:val="22"/>
              </w:rPr>
              <w:t xml:space="preserve"> и В, то </w:t>
            </w:r>
            <w:r w:rsidR="00A95D67" w:rsidRPr="00A95D67">
              <w:rPr>
                <w:noProof/>
                <w:color w:val="212529"/>
                <w:sz w:val="22"/>
                <w:szCs w:val="22"/>
              </w:rPr>
              <w:drawing>
                <wp:inline distT="0" distB="0" distL="0" distR="0" wp14:anchorId="206CDB72" wp14:editId="0B2B68C1">
                  <wp:extent cx="584200" cy="127000"/>
                  <wp:effectExtent l="0" t="0" r="0" b="0"/>
                  <wp:docPr id="71" name="Рисунок 71" descr="Прямоугольная система координат в пространств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Прямоугольная система координат в пространств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32851">
              <w:rPr>
                <w:color w:val="212529"/>
                <w:sz w:val="22"/>
                <w:szCs w:val="22"/>
              </w:rPr>
              <w:t xml:space="preserve"> </w:t>
            </w:r>
            <w:r>
              <w:rPr>
                <w:color w:val="212529"/>
                <w:sz w:val="22"/>
                <w:szCs w:val="22"/>
              </w:rPr>
              <w:t xml:space="preserve">или </w:t>
            </w:r>
            <w:r w:rsidR="00A95D67" w:rsidRPr="00A95D67">
              <w:rPr>
                <w:noProof/>
                <w:color w:val="212529"/>
                <w:sz w:val="22"/>
                <w:szCs w:val="22"/>
              </w:rPr>
              <w:drawing>
                <wp:inline distT="0" distB="0" distL="0" distR="0" wp14:anchorId="1B5E5A67" wp14:editId="0DBEF44B">
                  <wp:extent cx="755650" cy="127000"/>
                  <wp:effectExtent l="0" t="0" r="0" b="0"/>
                  <wp:docPr id="70" name="Рисунок 70" descr="Прямоугольная система координат в пространств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Прямоугольная система координат в пространств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65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95D67" w:rsidRPr="00A95D67">
              <w:rPr>
                <w:color w:val="212529"/>
                <w:sz w:val="22"/>
                <w:szCs w:val="22"/>
              </w:rPr>
              <w:t>.</w:t>
            </w:r>
          </w:p>
          <w:p w:rsidR="00A95D67" w:rsidRPr="00A95D67" w:rsidRDefault="00A95D67" w:rsidP="00A95D6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  <w:sz w:val="22"/>
                <w:szCs w:val="22"/>
              </w:rPr>
            </w:pPr>
            <w:r w:rsidRPr="00A95D67">
              <w:rPr>
                <w:color w:val="212529"/>
                <w:sz w:val="22"/>
                <w:szCs w:val="22"/>
              </w:rPr>
              <w:t>По формуле расстояния между двумя точками имеем:</w:t>
            </w:r>
          </w:p>
          <w:p w:rsidR="00A95D67" w:rsidRPr="00A95D67" w:rsidRDefault="00A95D67" w:rsidP="00A95D6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  <w:sz w:val="22"/>
                <w:szCs w:val="22"/>
              </w:rPr>
            </w:pPr>
            <w:r w:rsidRPr="00A95D67">
              <w:rPr>
                <w:noProof/>
                <w:color w:val="212529"/>
                <w:sz w:val="22"/>
                <w:szCs w:val="22"/>
              </w:rPr>
              <w:drawing>
                <wp:inline distT="0" distB="0" distL="0" distR="0" wp14:anchorId="71AE90AC" wp14:editId="50F115DD">
                  <wp:extent cx="3829050" cy="184150"/>
                  <wp:effectExtent l="0" t="0" r="0" b="0"/>
                  <wp:docPr id="69" name="Рисунок 69" descr="Прямоугольная система координат в пространств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Прямоугольная система координат в пространств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0" cy="18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5D67" w:rsidRPr="00A95D67" w:rsidRDefault="00A95D67" w:rsidP="00A95D6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  <w:sz w:val="22"/>
                <w:szCs w:val="22"/>
              </w:rPr>
            </w:pPr>
            <w:r w:rsidRPr="00A95D67">
              <w:rPr>
                <w:noProof/>
                <w:color w:val="212529"/>
                <w:sz w:val="22"/>
                <w:szCs w:val="22"/>
              </w:rPr>
              <w:drawing>
                <wp:inline distT="0" distB="0" distL="0" distR="0" wp14:anchorId="4BE09108" wp14:editId="0128C045">
                  <wp:extent cx="2717800" cy="146050"/>
                  <wp:effectExtent l="0" t="0" r="0" b="0"/>
                  <wp:docPr id="68" name="Рисунок 68" descr="Прямоугольная система координат в пространств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Прямоугольная система координат в пространств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7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544A" w:rsidRDefault="009B181F" w:rsidP="00A95D6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  <w:sz w:val="22"/>
                <w:szCs w:val="22"/>
              </w:rPr>
            </w:pPr>
            <w:r>
              <w:rPr>
                <w:color w:val="212529"/>
                <w:sz w:val="22"/>
                <w:szCs w:val="22"/>
              </w:rPr>
              <w:t xml:space="preserve">Значит, точка </w:t>
            </w:r>
            <w:r w:rsidR="00A95D67" w:rsidRPr="00A95D67">
              <w:rPr>
                <w:noProof/>
                <w:color w:val="212529"/>
                <w:sz w:val="22"/>
                <w:szCs w:val="22"/>
              </w:rPr>
              <w:drawing>
                <wp:inline distT="0" distB="0" distL="0" distR="0" wp14:anchorId="1364BACF" wp14:editId="1A5F6355">
                  <wp:extent cx="82550" cy="125997"/>
                  <wp:effectExtent l="0" t="0" r="0" b="0"/>
                  <wp:docPr id="67" name="Рисунок 67" descr="Прямоугольная система координат в пространств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Прямоугольная система координат в пространств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0" cy="125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32851">
              <w:rPr>
                <w:color w:val="212529"/>
                <w:sz w:val="22"/>
                <w:szCs w:val="22"/>
              </w:rPr>
              <w:t>(12,25;0;</w:t>
            </w:r>
            <w:r w:rsidR="00A95D67" w:rsidRPr="00A95D67">
              <w:rPr>
                <w:color w:val="212529"/>
                <w:sz w:val="22"/>
                <w:szCs w:val="22"/>
              </w:rPr>
              <w:t xml:space="preserve">0) расположена на оси </w:t>
            </w:r>
            <w:r w:rsidR="00A95D67">
              <w:rPr>
                <w:color w:val="212529"/>
                <w:sz w:val="22"/>
                <w:szCs w:val="22"/>
              </w:rPr>
              <w:t>абсцисс и равноудалена от точек</w:t>
            </w:r>
            <w:proofErr w:type="gramStart"/>
            <w:r w:rsidR="00A95D67">
              <w:rPr>
                <w:color w:val="212529"/>
                <w:sz w:val="22"/>
                <w:szCs w:val="22"/>
              </w:rPr>
              <w:t xml:space="preserve"> А</w:t>
            </w:r>
            <w:proofErr w:type="gramEnd"/>
            <w:r w:rsidR="00A95D67">
              <w:rPr>
                <w:color w:val="212529"/>
                <w:sz w:val="22"/>
                <w:szCs w:val="22"/>
              </w:rPr>
              <w:t xml:space="preserve"> и В</w:t>
            </w:r>
          </w:p>
          <w:p w:rsidR="00EB2AFC" w:rsidRDefault="00EB2AFC" w:rsidP="00A95D6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  <w:sz w:val="22"/>
                <w:szCs w:val="22"/>
              </w:rPr>
            </w:pPr>
          </w:p>
          <w:p w:rsidR="00EB2AFC" w:rsidRDefault="00EB2AFC" w:rsidP="00A95D6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  <w:sz w:val="22"/>
                <w:szCs w:val="22"/>
                <w:u w:val="single"/>
              </w:rPr>
            </w:pPr>
            <w:r>
              <w:rPr>
                <w:color w:val="212529"/>
                <w:sz w:val="22"/>
                <w:szCs w:val="22"/>
                <w:u w:val="single"/>
              </w:rPr>
              <w:t>Задача 6.</w:t>
            </w:r>
          </w:p>
          <w:p w:rsidR="00EB2AFC" w:rsidRDefault="00EB2AFC" w:rsidP="00A95D6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  <w:sz w:val="22"/>
                <w:szCs w:val="22"/>
              </w:rPr>
            </w:pPr>
            <w:r>
              <w:rPr>
                <w:color w:val="212529"/>
                <w:sz w:val="22"/>
                <w:szCs w:val="22"/>
              </w:rPr>
              <w:t>Постройте и определите название фигуры по точкам</w:t>
            </w:r>
            <w:proofErr w:type="gramStart"/>
            <w:r>
              <w:rPr>
                <w:color w:val="212529"/>
                <w:sz w:val="22"/>
                <w:szCs w:val="22"/>
              </w:rPr>
              <w:t xml:space="preserve"> А</w:t>
            </w:r>
            <w:proofErr w:type="gramEnd"/>
            <w:r>
              <w:rPr>
                <w:color w:val="212529"/>
                <w:sz w:val="22"/>
                <w:szCs w:val="22"/>
              </w:rPr>
              <w:t xml:space="preserve">(4;2;-3), В(-5;4;3), </w:t>
            </w:r>
            <w:r>
              <w:rPr>
                <w:color w:val="212529"/>
                <w:sz w:val="22"/>
                <w:szCs w:val="22"/>
              </w:rPr>
              <w:br/>
              <w:t xml:space="preserve">С(0;-4;3), </w:t>
            </w:r>
            <w:r>
              <w:rPr>
                <w:color w:val="212529"/>
                <w:sz w:val="22"/>
                <w:szCs w:val="22"/>
                <w:lang w:val="en-US"/>
              </w:rPr>
              <w:t>D</w:t>
            </w:r>
            <w:r>
              <w:rPr>
                <w:color w:val="212529"/>
                <w:sz w:val="22"/>
                <w:szCs w:val="22"/>
              </w:rPr>
              <w:t xml:space="preserve">(5;0;-5), </w:t>
            </w:r>
            <w:r>
              <w:rPr>
                <w:color w:val="212529"/>
                <w:sz w:val="22"/>
                <w:szCs w:val="22"/>
                <w:lang w:val="en-US"/>
              </w:rPr>
              <w:t>F</w:t>
            </w:r>
            <w:r>
              <w:rPr>
                <w:color w:val="212529"/>
                <w:sz w:val="22"/>
                <w:szCs w:val="22"/>
              </w:rPr>
              <w:t>(-3;6;2).</w:t>
            </w:r>
          </w:p>
          <w:p w:rsidR="00EB2AFC" w:rsidRDefault="00EB2AFC" w:rsidP="00A95D6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  <w:sz w:val="22"/>
                <w:szCs w:val="22"/>
              </w:rPr>
            </w:pPr>
          </w:p>
          <w:p w:rsidR="00EB2AFC" w:rsidRDefault="00EB2AFC" w:rsidP="00A95D6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  <w:sz w:val="22"/>
                <w:szCs w:val="22"/>
                <w:u w:val="single"/>
              </w:rPr>
            </w:pPr>
            <w:r>
              <w:rPr>
                <w:color w:val="212529"/>
                <w:sz w:val="22"/>
                <w:szCs w:val="22"/>
                <w:u w:val="single"/>
              </w:rPr>
              <w:t>Задача 7.</w:t>
            </w:r>
          </w:p>
          <w:p w:rsidR="00EB2AFC" w:rsidRPr="00EB2AFC" w:rsidRDefault="00EB2AFC" w:rsidP="00A95D6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  <w:sz w:val="22"/>
                <w:szCs w:val="22"/>
              </w:rPr>
            </w:pPr>
            <w:r>
              <w:rPr>
                <w:color w:val="212529"/>
                <w:sz w:val="22"/>
                <w:szCs w:val="22"/>
              </w:rPr>
              <w:t>Постройте фигуру по заданным точкам</w:t>
            </w:r>
            <w:proofErr w:type="gramStart"/>
            <w:r>
              <w:rPr>
                <w:color w:val="212529"/>
                <w:sz w:val="22"/>
                <w:szCs w:val="22"/>
              </w:rPr>
              <w:t xml:space="preserve"> К</w:t>
            </w:r>
            <w:proofErr w:type="gramEnd"/>
            <w:r>
              <w:rPr>
                <w:color w:val="212529"/>
                <w:sz w:val="22"/>
                <w:szCs w:val="22"/>
              </w:rPr>
              <w:t>(0;-5;3), М(-4;5;3), А(-3;0;4), С(5;-3;-6)</w:t>
            </w:r>
          </w:p>
        </w:tc>
      </w:tr>
      <w:tr w:rsidR="00384A7E" w:rsidRPr="00384A7E" w:rsidTr="00BA7542">
        <w:trPr>
          <w:trHeight w:val="273"/>
        </w:trPr>
        <w:tc>
          <w:tcPr>
            <w:tcW w:w="2049" w:type="dxa"/>
          </w:tcPr>
          <w:p w:rsidR="00384A7E" w:rsidRPr="00384A7E" w:rsidRDefault="00EE74E8" w:rsidP="00276171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lastRenderedPageBreak/>
              <w:t>6</w:t>
            </w:r>
            <w:r w:rsidR="00384A7E">
              <w:rPr>
                <w:sz w:val="22"/>
              </w:rPr>
              <w:t>. Проверка достиже</w:t>
            </w:r>
            <w:r w:rsidR="00384A7E" w:rsidRPr="00384A7E">
              <w:rPr>
                <w:sz w:val="22"/>
              </w:rPr>
              <w:t>ния поставленных</w:t>
            </w:r>
            <w:r w:rsidR="00384A7E">
              <w:rPr>
                <w:sz w:val="22"/>
              </w:rPr>
              <w:t xml:space="preserve"> </w:t>
            </w:r>
            <w:r w:rsidR="00384A7E" w:rsidRPr="00384A7E">
              <w:rPr>
                <w:sz w:val="22"/>
              </w:rPr>
              <w:t>целей</w:t>
            </w:r>
          </w:p>
        </w:tc>
        <w:tc>
          <w:tcPr>
            <w:tcW w:w="811" w:type="dxa"/>
          </w:tcPr>
          <w:p w:rsidR="00384A7E" w:rsidRPr="00384A7E" w:rsidRDefault="00C3727B" w:rsidP="007C2710">
            <w:pPr>
              <w:autoSpaceDE w:val="0"/>
              <w:autoSpaceDN w:val="0"/>
              <w:adjustRightInd w:val="0"/>
              <w:rPr>
                <w:i/>
                <w:sz w:val="22"/>
              </w:rPr>
            </w:pPr>
            <w:r>
              <w:rPr>
                <w:i/>
                <w:sz w:val="22"/>
              </w:rPr>
              <w:t>20</w:t>
            </w:r>
            <w:r w:rsidR="009031C9">
              <w:rPr>
                <w:i/>
                <w:sz w:val="22"/>
              </w:rPr>
              <w:t xml:space="preserve"> </w:t>
            </w:r>
            <w:r w:rsidR="00CF62B4">
              <w:rPr>
                <w:i/>
                <w:sz w:val="22"/>
              </w:rPr>
              <w:t>мин.</w:t>
            </w:r>
          </w:p>
        </w:tc>
        <w:tc>
          <w:tcPr>
            <w:tcW w:w="7772" w:type="dxa"/>
          </w:tcPr>
          <w:p w:rsidR="00525E97" w:rsidRPr="00525E97" w:rsidRDefault="00C3727B" w:rsidP="00525E97">
            <w:pPr>
              <w:pStyle w:val="1"/>
              <w:shd w:val="clear" w:color="auto" w:fill="FFFFFF"/>
              <w:spacing w:before="0"/>
              <w:jc w:val="both"/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372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Тест. Прямоугольная система координат в пространстве</w:t>
            </w:r>
          </w:p>
          <w:p w:rsidR="00C3727B" w:rsidRPr="00C3727B" w:rsidRDefault="00C3727B" w:rsidP="00C3727B">
            <w:pPr>
              <w:pStyle w:val="5"/>
              <w:shd w:val="clear" w:color="auto" w:fill="FFFFFF"/>
              <w:spacing w:before="0"/>
              <w:jc w:val="both"/>
              <w:outlineLvl w:val="4"/>
              <w:rPr>
                <w:rFonts w:ascii="Times New Roman" w:hAnsi="Times New Roman" w:cs="Times New Roman"/>
                <w:color w:val="auto"/>
                <w:sz w:val="22"/>
                <w:u w:val="single"/>
              </w:rPr>
            </w:pPr>
            <w:r w:rsidRPr="00C3727B">
              <w:rPr>
                <w:rFonts w:ascii="Times New Roman" w:hAnsi="Times New Roman" w:cs="Times New Roman"/>
                <w:color w:val="auto"/>
                <w:sz w:val="22"/>
                <w:u w:val="single"/>
              </w:rPr>
              <w:t>Вопрос 1</w:t>
            </w:r>
          </w:p>
          <w:p w:rsidR="00C3727B" w:rsidRPr="00C3727B" w:rsidRDefault="00C3727B" w:rsidP="00C3727B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3727B">
              <w:rPr>
                <w:sz w:val="22"/>
                <w:szCs w:val="22"/>
              </w:rPr>
              <w:t>Какой координатной плоскости нет в прямоугольной системе координат пространства?</w:t>
            </w:r>
          </w:p>
          <w:p w:rsidR="00C3727B" w:rsidRPr="00C3727B" w:rsidRDefault="00C3727B" w:rsidP="00C3727B">
            <w:pPr>
              <w:pStyle w:val="6"/>
              <w:shd w:val="clear" w:color="auto" w:fill="FFFFFF"/>
              <w:spacing w:before="0"/>
              <w:jc w:val="both"/>
              <w:outlineLvl w:val="5"/>
              <w:rPr>
                <w:rFonts w:ascii="Times New Roman" w:hAnsi="Times New Roman" w:cs="Times New Roman"/>
                <w:color w:val="auto"/>
                <w:sz w:val="22"/>
              </w:rPr>
            </w:pPr>
            <w:r w:rsidRPr="00C3727B">
              <w:rPr>
                <w:rFonts w:ascii="Times New Roman" w:hAnsi="Times New Roman" w:cs="Times New Roman"/>
                <w:color w:val="auto"/>
                <w:sz w:val="22"/>
              </w:rPr>
              <w:t>Варианты ответов</w:t>
            </w:r>
          </w:p>
          <w:p w:rsidR="00C3727B" w:rsidRPr="00C3727B" w:rsidRDefault="00C3727B" w:rsidP="00C3727B">
            <w:pPr>
              <w:numPr>
                <w:ilvl w:val="0"/>
                <w:numId w:val="30"/>
              </w:numPr>
              <w:shd w:val="clear" w:color="auto" w:fill="FFFFFF"/>
              <w:ind w:left="0"/>
              <w:jc w:val="both"/>
              <w:rPr>
                <w:sz w:val="22"/>
              </w:rPr>
            </w:pPr>
            <w:proofErr w:type="spellStart"/>
            <w:r w:rsidRPr="00C3727B">
              <w:rPr>
                <w:sz w:val="22"/>
              </w:rPr>
              <w:t>Oxy</w:t>
            </w:r>
            <w:proofErr w:type="spellEnd"/>
          </w:p>
          <w:p w:rsidR="00C3727B" w:rsidRPr="00C3727B" w:rsidRDefault="00C3727B" w:rsidP="00C3727B">
            <w:pPr>
              <w:numPr>
                <w:ilvl w:val="0"/>
                <w:numId w:val="30"/>
              </w:numPr>
              <w:shd w:val="clear" w:color="auto" w:fill="FFFFFF"/>
              <w:ind w:left="0"/>
              <w:jc w:val="both"/>
              <w:rPr>
                <w:sz w:val="22"/>
              </w:rPr>
            </w:pPr>
            <w:proofErr w:type="spellStart"/>
            <w:r w:rsidRPr="00C3727B">
              <w:rPr>
                <w:sz w:val="22"/>
              </w:rPr>
              <w:t>Oyz</w:t>
            </w:r>
            <w:proofErr w:type="spellEnd"/>
          </w:p>
          <w:p w:rsidR="00C3727B" w:rsidRPr="00C3727B" w:rsidRDefault="00C3727B" w:rsidP="00C3727B">
            <w:pPr>
              <w:numPr>
                <w:ilvl w:val="0"/>
                <w:numId w:val="30"/>
              </w:numPr>
              <w:shd w:val="clear" w:color="auto" w:fill="FFFFFF"/>
              <w:ind w:left="0"/>
              <w:jc w:val="both"/>
              <w:rPr>
                <w:sz w:val="22"/>
              </w:rPr>
            </w:pPr>
            <w:proofErr w:type="spellStart"/>
            <w:r w:rsidRPr="00C3727B">
              <w:rPr>
                <w:sz w:val="22"/>
              </w:rPr>
              <w:t>Oxz</w:t>
            </w:r>
            <w:proofErr w:type="spellEnd"/>
          </w:p>
          <w:p w:rsidR="00C3727B" w:rsidRDefault="00C3727B" w:rsidP="00C3727B">
            <w:pPr>
              <w:numPr>
                <w:ilvl w:val="0"/>
                <w:numId w:val="30"/>
              </w:numPr>
              <w:shd w:val="clear" w:color="auto" w:fill="FFFFFF"/>
              <w:ind w:left="0"/>
              <w:jc w:val="both"/>
              <w:rPr>
                <w:sz w:val="22"/>
              </w:rPr>
            </w:pPr>
            <w:proofErr w:type="spellStart"/>
            <w:r w:rsidRPr="00C3727B">
              <w:rPr>
                <w:sz w:val="22"/>
              </w:rPr>
              <w:t>Xyz</w:t>
            </w:r>
            <w:proofErr w:type="spellEnd"/>
          </w:p>
          <w:p w:rsidR="00C3727B" w:rsidRPr="00C3727B" w:rsidRDefault="00C3727B" w:rsidP="00C3727B">
            <w:pPr>
              <w:numPr>
                <w:ilvl w:val="0"/>
                <w:numId w:val="30"/>
              </w:numPr>
              <w:shd w:val="clear" w:color="auto" w:fill="FFFFFF"/>
              <w:ind w:left="0"/>
              <w:jc w:val="both"/>
              <w:rPr>
                <w:sz w:val="22"/>
              </w:rPr>
            </w:pPr>
          </w:p>
          <w:p w:rsidR="00C3727B" w:rsidRPr="00C3727B" w:rsidRDefault="00C3727B" w:rsidP="00C3727B">
            <w:pPr>
              <w:pStyle w:val="5"/>
              <w:shd w:val="clear" w:color="auto" w:fill="FFFFFF"/>
              <w:spacing w:before="0"/>
              <w:jc w:val="both"/>
              <w:outlineLvl w:val="4"/>
              <w:rPr>
                <w:rFonts w:ascii="Times New Roman" w:hAnsi="Times New Roman" w:cs="Times New Roman"/>
                <w:color w:val="auto"/>
                <w:sz w:val="22"/>
                <w:u w:val="single"/>
              </w:rPr>
            </w:pPr>
            <w:r w:rsidRPr="00C3727B">
              <w:rPr>
                <w:rFonts w:ascii="Times New Roman" w:hAnsi="Times New Roman" w:cs="Times New Roman"/>
                <w:color w:val="auto"/>
                <w:sz w:val="22"/>
                <w:u w:val="single"/>
              </w:rPr>
              <w:t>Вопрос 2</w:t>
            </w:r>
          </w:p>
          <w:p w:rsidR="00C3727B" w:rsidRPr="00C3727B" w:rsidRDefault="00C3727B" w:rsidP="00C3727B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3727B">
              <w:rPr>
                <w:sz w:val="22"/>
                <w:szCs w:val="22"/>
              </w:rPr>
              <w:t xml:space="preserve">Установите соответствие в названиях координатных осей прямоугольной </w:t>
            </w:r>
            <w:r w:rsidRPr="00C3727B">
              <w:rPr>
                <w:sz w:val="22"/>
                <w:szCs w:val="22"/>
              </w:rPr>
              <w:lastRenderedPageBreak/>
              <w:t>системы координат пространства.</w:t>
            </w:r>
          </w:p>
          <w:p w:rsidR="00C3727B" w:rsidRPr="00C3727B" w:rsidRDefault="00C3727B" w:rsidP="00C3727B">
            <w:pPr>
              <w:pStyle w:val="6"/>
              <w:shd w:val="clear" w:color="auto" w:fill="FFFFFF"/>
              <w:spacing w:before="0"/>
              <w:jc w:val="both"/>
              <w:outlineLvl w:val="5"/>
              <w:rPr>
                <w:rFonts w:ascii="Times New Roman" w:hAnsi="Times New Roman" w:cs="Times New Roman"/>
                <w:color w:val="auto"/>
                <w:sz w:val="22"/>
              </w:rPr>
            </w:pPr>
            <w:r w:rsidRPr="00C3727B">
              <w:rPr>
                <w:rFonts w:ascii="Times New Roman" w:hAnsi="Times New Roman" w:cs="Times New Roman"/>
                <w:color w:val="auto"/>
                <w:sz w:val="22"/>
              </w:rPr>
              <w:t>Варианты ответов</w:t>
            </w:r>
          </w:p>
          <w:p w:rsidR="00C3727B" w:rsidRPr="00C3727B" w:rsidRDefault="00C3727B" w:rsidP="00C3727B">
            <w:pPr>
              <w:numPr>
                <w:ilvl w:val="0"/>
                <w:numId w:val="31"/>
              </w:numPr>
              <w:shd w:val="clear" w:color="auto" w:fill="FFFFFF"/>
              <w:ind w:left="0"/>
              <w:jc w:val="both"/>
              <w:rPr>
                <w:sz w:val="22"/>
              </w:rPr>
            </w:pPr>
            <w:proofErr w:type="spellStart"/>
            <w:r w:rsidRPr="00C3727B">
              <w:rPr>
                <w:sz w:val="22"/>
              </w:rPr>
              <w:t>Ox</w:t>
            </w:r>
            <w:proofErr w:type="spellEnd"/>
          </w:p>
          <w:p w:rsidR="00C3727B" w:rsidRPr="00C3727B" w:rsidRDefault="00C3727B" w:rsidP="00C3727B">
            <w:pPr>
              <w:numPr>
                <w:ilvl w:val="0"/>
                <w:numId w:val="31"/>
              </w:numPr>
              <w:shd w:val="clear" w:color="auto" w:fill="FFFFFF"/>
              <w:ind w:left="0"/>
              <w:jc w:val="both"/>
              <w:rPr>
                <w:sz w:val="22"/>
              </w:rPr>
            </w:pPr>
            <w:proofErr w:type="spellStart"/>
            <w:r w:rsidRPr="00C3727B">
              <w:rPr>
                <w:sz w:val="22"/>
              </w:rPr>
              <w:t>Oy</w:t>
            </w:r>
            <w:proofErr w:type="spellEnd"/>
          </w:p>
          <w:p w:rsidR="00C3727B" w:rsidRDefault="00C3727B" w:rsidP="00C3727B">
            <w:pPr>
              <w:numPr>
                <w:ilvl w:val="0"/>
                <w:numId w:val="31"/>
              </w:numPr>
              <w:shd w:val="clear" w:color="auto" w:fill="FFFFFF"/>
              <w:ind w:left="0"/>
              <w:jc w:val="both"/>
              <w:rPr>
                <w:sz w:val="22"/>
              </w:rPr>
            </w:pPr>
            <w:proofErr w:type="spellStart"/>
            <w:r w:rsidRPr="00C3727B">
              <w:rPr>
                <w:sz w:val="22"/>
              </w:rPr>
              <w:t>Oz</w:t>
            </w:r>
            <w:proofErr w:type="spellEnd"/>
          </w:p>
          <w:p w:rsidR="00C3727B" w:rsidRPr="00C3727B" w:rsidRDefault="00C3727B" w:rsidP="00C3727B">
            <w:pPr>
              <w:numPr>
                <w:ilvl w:val="0"/>
                <w:numId w:val="31"/>
              </w:numPr>
              <w:shd w:val="clear" w:color="auto" w:fill="FFFFFF"/>
              <w:ind w:left="0"/>
              <w:jc w:val="both"/>
              <w:rPr>
                <w:sz w:val="22"/>
              </w:rPr>
            </w:pPr>
          </w:p>
          <w:p w:rsidR="00C3727B" w:rsidRPr="00C3727B" w:rsidRDefault="00C3727B" w:rsidP="00C3727B">
            <w:pPr>
              <w:pStyle w:val="5"/>
              <w:shd w:val="clear" w:color="auto" w:fill="FFFFFF"/>
              <w:spacing w:before="0"/>
              <w:jc w:val="both"/>
              <w:outlineLvl w:val="4"/>
              <w:rPr>
                <w:rFonts w:ascii="Times New Roman" w:hAnsi="Times New Roman" w:cs="Times New Roman"/>
                <w:color w:val="auto"/>
                <w:sz w:val="22"/>
                <w:u w:val="single"/>
              </w:rPr>
            </w:pPr>
            <w:r w:rsidRPr="00C3727B">
              <w:rPr>
                <w:rFonts w:ascii="Times New Roman" w:hAnsi="Times New Roman" w:cs="Times New Roman"/>
                <w:color w:val="auto"/>
                <w:sz w:val="22"/>
                <w:u w:val="single"/>
              </w:rPr>
              <w:t>Вопрос 3</w:t>
            </w:r>
          </w:p>
          <w:p w:rsidR="00C3727B" w:rsidRPr="00C3727B" w:rsidRDefault="00C3727B" w:rsidP="00C3727B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3727B">
              <w:rPr>
                <w:sz w:val="22"/>
                <w:szCs w:val="22"/>
              </w:rPr>
              <w:t>Установите порядок записи координат некоторой точки пространства</w:t>
            </w:r>
            <w:proofErr w:type="gramStart"/>
            <w:r w:rsidRPr="00C3727B">
              <w:rPr>
                <w:sz w:val="22"/>
                <w:szCs w:val="22"/>
              </w:rPr>
              <w:t xml:space="preserve"> (...; ...; ...).</w:t>
            </w:r>
            <w:proofErr w:type="gramEnd"/>
          </w:p>
          <w:p w:rsidR="00C3727B" w:rsidRPr="00C3727B" w:rsidRDefault="00C3727B" w:rsidP="00C3727B">
            <w:pPr>
              <w:pStyle w:val="6"/>
              <w:shd w:val="clear" w:color="auto" w:fill="FFFFFF"/>
              <w:spacing w:before="0"/>
              <w:jc w:val="both"/>
              <w:outlineLvl w:val="5"/>
              <w:rPr>
                <w:rFonts w:ascii="Times New Roman" w:hAnsi="Times New Roman" w:cs="Times New Roman"/>
                <w:color w:val="auto"/>
                <w:sz w:val="22"/>
              </w:rPr>
            </w:pPr>
            <w:r w:rsidRPr="00C3727B">
              <w:rPr>
                <w:rFonts w:ascii="Times New Roman" w:hAnsi="Times New Roman" w:cs="Times New Roman"/>
                <w:color w:val="auto"/>
                <w:sz w:val="22"/>
              </w:rPr>
              <w:t>Варианты ответов</w:t>
            </w:r>
          </w:p>
          <w:p w:rsidR="00C3727B" w:rsidRPr="00C3727B" w:rsidRDefault="00C3727B" w:rsidP="00C3727B">
            <w:pPr>
              <w:numPr>
                <w:ilvl w:val="0"/>
                <w:numId w:val="32"/>
              </w:numPr>
              <w:shd w:val="clear" w:color="auto" w:fill="FFFFFF"/>
              <w:ind w:left="0"/>
              <w:jc w:val="both"/>
              <w:rPr>
                <w:sz w:val="22"/>
              </w:rPr>
            </w:pPr>
            <w:r w:rsidRPr="00C3727B">
              <w:rPr>
                <w:sz w:val="22"/>
              </w:rPr>
              <w:t>абсцисса</w:t>
            </w:r>
          </w:p>
          <w:p w:rsidR="00C3727B" w:rsidRPr="00C3727B" w:rsidRDefault="00C3727B" w:rsidP="00C3727B">
            <w:pPr>
              <w:numPr>
                <w:ilvl w:val="0"/>
                <w:numId w:val="32"/>
              </w:numPr>
              <w:shd w:val="clear" w:color="auto" w:fill="FFFFFF"/>
              <w:ind w:left="0"/>
              <w:jc w:val="both"/>
              <w:rPr>
                <w:sz w:val="22"/>
              </w:rPr>
            </w:pPr>
            <w:r w:rsidRPr="00C3727B">
              <w:rPr>
                <w:sz w:val="22"/>
              </w:rPr>
              <w:t>ордината</w:t>
            </w:r>
          </w:p>
          <w:p w:rsidR="00C3727B" w:rsidRDefault="00C3727B" w:rsidP="00C3727B">
            <w:pPr>
              <w:numPr>
                <w:ilvl w:val="0"/>
                <w:numId w:val="32"/>
              </w:numPr>
              <w:shd w:val="clear" w:color="auto" w:fill="FFFFFF"/>
              <w:ind w:left="0"/>
              <w:jc w:val="both"/>
              <w:rPr>
                <w:sz w:val="22"/>
              </w:rPr>
            </w:pPr>
            <w:r w:rsidRPr="00C3727B">
              <w:rPr>
                <w:sz w:val="22"/>
              </w:rPr>
              <w:t>аппликата</w:t>
            </w:r>
          </w:p>
          <w:p w:rsidR="00C3727B" w:rsidRPr="00C3727B" w:rsidRDefault="00C3727B" w:rsidP="00C3727B">
            <w:pPr>
              <w:numPr>
                <w:ilvl w:val="0"/>
                <w:numId w:val="32"/>
              </w:numPr>
              <w:shd w:val="clear" w:color="auto" w:fill="FFFFFF"/>
              <w:ind w:left="0"/>
              <w:jc w:val="both"/>
              <w:rPr>
                <w:sz w:val="22"/>
              </w:rPr>
            </w:pPr>
          </w:p>
          <w:p w:rsidR="00C3727B" w:rsidRPr="00C3727B" w:rsidRDefault="00C3727B" w:rsidP="00C3727B">
            <w:pPr>
              <w:pStyle w:val="5"/>
              <w:shd w:val="clear" w:color="auto" w:fill="FFFFFF"/>
              <w:spacing w:before="0"/>
              <w:jc w:val="both"/>
              <w:outlineLvl w:val="4"/>
              <w:rPr>
                <w:rFonts w:ascii="Times New Roman" w:hAnsi="Times New Roman" w:cs="Times New Roman"/>
                <w:color w:val="auto"/>
                <w:sz w:val="22"/>
                <w:u w:val="single"/>
              </w:rPr>
            </w:pPr>
            <w:r w:rsidRPr="00C3727B">
              <w:rPr>
                <w:rFonts w:ascii="Times New Roman" w:hAnsi="Times New Roman" w:cs="Times New Roman"/>
                <w:color w:val="auto"/>
                <w:sz w:val="22"/>
                <w:u w:val="single"/>
              </w:rPr>
              <w:t>Вопрос 4</w:t>
            </w:r>
          </w:p>
          <w:p w:rsidR="00C3727B" w:rsidRPr="00C3727B" w:rsidRDefault="00C3727B" w:rsidP="00C3727B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3727B">
              <w:rPr>
                <w:sz w:val="22"/>
                <w:szCs w:val="22"/>
              </w:rPr>
              <w:t>По координатам точек, определите координатные плоскости, в которых они лежат.</w:t>
            </w:r>
          </w:p>
          <w:p w:rsidR="00C3727B" w:rsidRPr="00C3727B" w:rsidRDefault="00C3727B" w:rsidP="00C3727B">
            <w:pPr>
              <w:pStyle w:val="6"/>
              <w:shd w:val="clear" w:color="auto" w:fill="FFFFFF"/>
              <w:spacing w:before="0"/>
              <w:jc w:val="both"/>
              <w:outlineLvl w:val="5"/>
              <w:rPr>
                <w:rFonts w:ascii="Times New Roman" w:hAnsi="Times New Roman" w:cs="Times New Roman"/>
                <w:color w:val="auto"/>
                <w:sz w:val="22"/>
              </w:rPr>
            </w:pPr>
            <w:r w:rsidRPr="00C3727B">
              <w:rPr>
                <w:rFonts w:ascii="Times New Roman" w:hAnsi="Times New Roman" w:cs="Times New Roman"/>
                <w:color w:val="auto"/>
                <w:sz w:val="22"/>
              </w:rPr>
              <w:t>Варианты ответов</w:t>
            </w:r>
          </w:p>
          <w:p w:rsidR="00C3727B" w:rsidRPr="00C3727B" w:rsidRDefault="00C3727B" w:rsidP="00C3727B">
            <w:pPr>
              <w:numPr>
                <w:ilvl w:val="0"/>
                <w:numId w:val="33"/>
              </w:numPr>
              <w:shd w:val="clear" w:color="auto" w:fill="FFFFFF"/>
              <w:ind w:left="0"/>
              <w:jc w:val="both"/>
              <w:rPr>
                <w:sz w:val="22"/>
              </w:rPr>
            </w:pPr>
            <w:r w:rsidRPr="00C3727B">
              <w:rPr>
                <w:sz w:val="22"/>
              </w:rPr>
              <w:t xml:space="preserve">принадлежит координатной плоскости </w:t>
            </w:r>
            <w:proofErr w:type="spellStart"/>
            <w:r w:rsidRPr="00C3727B">
              <w:rPr>
                <w:sz w:val="22"/>
              </w:rPr>
              <w:t>Oxy</w:t>
            </w:r>
            <w:proofErr w:type="spellEnd"/>
            <w:r w:rsidRPr="00C3727B">
              <w:rPr>
                <w:sz w:val="22"/>
              </w:rPr>
              <w:t>.</w:t>
            </w:r>
          </w:p>
          <w:p w:rsidR="00C3727B" w:rsidRPr="00C3727B" w:rsidRDefault="00C3727B" w:rsidP="00C3727B">
            <w:pPr>
              <w:numPr>
                <w:ilvl w:val="0"/>
                <w:numId w:val="33"/>
              </w:numPr>
              <w:shd w:val="clear" w:color="auto" w:fill="FFFFFF"/>
              <w:ind w:left="0"/>
              <w:jc w:val="both"/>
              <w:rPr>
                <w:sz w:val="22"/>
              </w:rPr>
            </w:pPr>
            <w:r w:rsidRPr="00C3727B">
              <w:rPr>
                <w:sz w:val="22"/>
              </w:rPr>
              <w:t xml:space="preserve">принадлежит координатной плоскости </w:t>
            </w:r>
            <w:proofErr w:type="spellStart"/>
            <w:r w:rsidRPr="00C3727B">
              <w:rPr>
                <w:sz w:val="22"/>
              </w:rPr>
              <w:t>Oyz</w:t>
            </w:r>
            <w:proofErr w:type="spellEnd"/>
            <w:r w:rsidRPr="00C3727B">
              <w:rPr>
                <w:sz w:val="22"/>
              </w:rPr>
              <w:t>.</w:t>
            </w:r>
          </w:p>
          <w:p w:rsidR="00C3727B" w:rsidRPr="00C3727B" w:rsidRDefault="00C3727B" w:rsidP="00C3727B">
            <w:pPr>
              <w:numPr>
                <w:ilvl w:val="0"/>
                <w:numId w:val="33"/>
              </w:numPr>
              <w:shd w:val="clear" w:color="auto" w:fill="FFFFFF"/>
              <w:ind w:left="0"/>
              <w:jc w:val="both"/>
              <w:rPr>
                <w:sz w:val="22"/>
              </w:rPr>
            </w:pPr>
            <w:r w:rsidRPr="00C3727B">
              <w:rPr>
                <w:sz w:val="22"/>
              </w:rPr>
              <w:t xml:space="preserve">принадлежит координатной плоскости </w:t>
            </w:r>
            <w:proofErr w:type="spellStart"/>
            <w:r w:rsidRPr="00C3727B">
              <w:rPr>
                <w:sz w:val="22"/>
              </w:rPr>
              <w:t>Oxz</w:t>
            </w:r>
            <w:proofErr w:type="spellEnd"/>
            <w:r w:rsidRPr="00C3727B">
              <w:rPr>
                <w:sz w:val="22"/>
              </w:rPr>
              <w:t>.</w:t>
            </w:r>
          </w:p>
          <w:p w:rsidR="00C3727B" w:rsidRDefault="00C3727B" w:rsidP="00C3727B">
            <w:pPr>
              <w:numPr>
                <w:ilvl w:val="0"/>
                <w:numId w:val="33"/>
              </w:numPr>
              <w:shd w:val="clear" w:color="auto" w:fill="FFFFFF"/>
              <w:ind w:left="0"/>
              <w:jc w:val="both"/>
              <w:rPr>
                <w:sz w:val="22"/>
              </w:rPr>
            </w:pPr>
            <w:r w:rsidRPr="00C3727B">
              <w:rPr>
                <w:sz w:val="22"/>
              </w:rPr>
              <w:t>не лежит ни в одной из координатных плоскостей.</w:t>
            </w:r>
          </w:p>
          <w:p w:rsidR="00C3727B" w:rsidRPr="00C3727B" w:rsidRDefault="00C3727B" w:rsidP="00C3727B">
            <w:pPr>
              <w:numPr>
                <w:ilvl w:val="0"/>
                <w:numId w:val="33"/>
              </w:numPr>
              <w:shd w:val="clear" w:color="auto" w:fill="FFFFFF"/>
              <w:ind w:left="0"/>
              <w:jc w:val="both"/>
              <w:rPr>
                <w:sz w:val="22"/>
              </w:rPr>
            </w:pPr>
          </w:p>
          <w:p w:rsidR="00C3727B" w:rsidRPr="00C3727B" w:rsidRDefault="00C3727B" w:rsidP="00C3727B">
            <w:pPr>
              <w:pStyle w:val="5"/>
              <w:shd w:val="clear" w:color="auto" w:fill="FFFFFF"/>
              <w:spacing w:before="0"/>
              <w:jc w:val="both"/>
              <w:outlineLvl w:val="4"/>
              <w:rPr>
                <w:rFonts w:ascii="Times New Roman" w:hAnsi="Times New Roman" w:cs="Times New Roman"/>
                <w:color w:val="auto"/>
                <w:sz w:val="22"/>
                <w:u w:val="single"/>
              </w:rPr>
            </w:pPr>
            <w:r w:rsidRPr="00C3727B">
              <w:rPr>
                <w:rFonts w:ascii="Times New Roman" w:hAnsi="Times New Roman" w:cs="Times New Roman"/>
                <w:color w:val="auto"/>
                <w:sz w:val="22"/>
                <w:u w:val="single"/>
              </w:rPr>
              <w:t>Вопрос 5</w:t>
            </w:r>
          </w:p>
          <w:p w:rsidR="00C3727B" w:rsidRPr="00C3727B" w:rsidRDefault="00C3727B" w:rsidP="00C3727B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3727B">
              <w:rPr>
                <w:sz w:val="22"/>
                <w:szCs w:val="22"/>
              </w:rPr>
              <w:t xml:space="preserve">Укажите, какие условия для координат точки должны выполняться, чтобы она лежала на оси </w:t>
            </w:r>
            <w:proofErr w:type="spellStart"/>
            <w:r w:rsidRPr="00C3727B">
              <w:rPr>
                <w:sz w:val="22"/>
                <w:szCs w:val="22"/>
              </w:rPr>
              <w:t>Ox</w:t>
            </w:r>
            <w:proofErr w:type="spellEnd"/>
            <w:r w:rsidRPr="00C3727B">
              <w:rPr>
                <w:sz w:val="22"/>
                <w:szCs w:val="22"/>
              </w:rPr>
              <w:t>.</w:t>
            </w:r>
          </w:p>
          <w:p w:rsidR="00C3727B" w:rsidRPr="00C3727B" w:rsidRDefault="00C3727B" w:rsidP="00C3727B">
            <w:pPr>
              <w:pStyle w:val="6"/>
              <w:shd w:val="clear" w:color="auto" w:fill="FFFFFF"/>
              <w:spacing w:before="0"/>
              <w:jc w:val="both"/>
              <w:outlineLvl w:val="5"/>
              <w:rPr>
                <w:rFonts w:ascii="Times New Roman" w:hAnsi="Times New Roman" w:cs="Times New Roman"/>
                <w:color w:val="auto"/>
                <w:sz w:val="22"/>
              </w:rPr>
            </w:pPr>
            <w:r w:rsidRPr="00C3727B">
              <w:rPr>
                <w:rFonts w:ascii="Times New Roman" w:hAnsi="Times New Roman" w:cs="Times New Roman"/>
                <w:color w:val="auto"/>
                <w:sz w:val="22"/>
              </w:rPr>
              <w:t>Варианты ответов</w:t>
            </w:r>
          </w:p>
          <w:p w:rsidR="00C3727B" w:rsidRPr="00C3727B" w:rsidRDefault="00C3727B" w:rsidP="00C3727B">
            <w:pPr>
              <w:numPr>
                <w:ilvl w:val="0"/>
                <w:numId w:val="34"/>
              </w:numPr>
              <w:shd w:val="clear" w:color="auto" w:fill="FFFFFF"/>
              <w:ind w:left="0"/>
              <w:jc w:val="both"/>
              <w:rPr>
                <w:sz w:val="22"/>
              </w:rPr>
            </w:pPr>
            <w:r w:rsidRPr="00C3727B">
              <w:rPr>
                <w:sz w:val="22"/>
              </w:rPr>
              <w:t>Абсцисса равна 0.</w:t>
            </w:r>
          </w:p>
          <w:p w:rsidR="00C3727B" w:rsidRPr="00C3727B" w:rsidRDefault="00C3727B" w:rsidP="00C3727B">
            <w:pPr>
              <w:numPr>
                <w:ilvl w:val="0"/>
                <w:numId w:val="34"/>
              </w:numPr>
              <w:shd w:val="clear" w:color="auto" w:fill="FFFFFF"/>
              <w:ind w:left="0"/>
              <w:jc w:val="both"/>
              <w:rPr>
                <w:sz w:val="22"/>
              </w:rPr>
            </w:pPr>
            <w:r w:rsidRPr="00C3727B">
              <w:rPr>
                <w:sz w:val="22"/>
              </w:rPr>
              <w:t>Абсцисса не равна 0.</w:t>
            </w:r>
          </w:p>
          <w:p w:rsidR="00C3727B" w:rsidRPr="00C3727B" w:rsidRDefault="00C3727B" w:rsidP="00C3727B">
            <w:pPr>
              <w:numPr>
                <w:ilvl w:val="0"/>
                <w:numId w:val="34"/>
              </w:numPr>
              <w:shd w:val="clear" w:color="auto" w:fill="FFFFFF"/>
              <w:ind w:left="0"/>
              <w:jc w:val="both"/>
              <w:rPr>
                <w:sz w:val="22"/>
              </w:rPr>
            </w:pPr>
            <w:r w:rsidRPr="00C3727B">
              <w:rPr>
                <w:sz w:val="22"/>
              </w:rPr>
              <w:t>Ордината равна 0.</w:t>
            </w:r>
          </w:p>
          <w:p w:rsidR="00C3727B" w:rsidRPr="00C3727B" w:rsidRDefault="00C3727B" w:rsidP="00C3727B">
            <w:pPr>
              <w:numPr>
                <w:ilvl w:val="0"/>
                <w:numId w:val="34"/>
              </w:numPr>
              <w:shd w:val="clear" w:color="auto" w:fill="FFFFFF"/>
              <w:ind w:left="0"/>
              <w:jc w:val="both"/>
              <w:rPr>
                <w:sz w:val="22"/>
              </w:rPr>
            </w:pPr>
            <w:r w:rsidRPr="00C3727B">
              <w:rPr>
                <w:sz w:val="22"/>
              </w:rPr>
              <w:t>Ордината не равна 0.</w:t>
            </w:r>
          </w:p>
          <w:p w:rsidR="00C3727B" w:rsidRPr="00C3727B" w:rsidRDefault="00C3727B" w:rsidP="00C3727B">
            <w:pPr>
              <w:numPr>
                <w:ilvl w:val="0"/>
                <w:numId w:val="34"/>
              </w:numPr>
              <w:shd w:val="clear" w:color="auto" w:fill="FFFFFF"/>
              <w:ind w:left="0"/>
              <w:jc w:val="both"/>
              <w:rPr>
                <w:sz w:val="22"/>
              </w:rPr>
            </w:pPr>
            <w:r w:rsidRPr="00C3727B">
              <w:rPr>
                <w:sz w:val="22"/>
              </w:rPr>
              <w:t>Аппликата равна 0.</w:t>
            </w:r>
          </w:p>
          <w:p w:rsidR="00C3727B" w:rsidRDefault="00C3727B" w:rsidP="00C3727B">
            <w:pPr>
              <w:numPr>
                <w:ilvl w:val="0"/>
                <w:numId w:val="34"/>
              </w:numPr>
              <w:shd w:val="clear" w:color="auto" w:fill="FFFFFF"/>
              <w:ind w:left="0"/>
              <w:jc w:val="both"/>
              <w:rPr>
                <w:sz w:val="22"/>
              </w:rPr>
            </w:pPr>
            <w:r w:rsidRPr="00C3727B">
              <w:rPr>
                <w:sz w:val="22"/>
              </w:rPr>
              <w:t>Аппликата не равна 0.</w:t>
            </w:r>
          </w:p>
          <w:p w:rsidR="00C3727B" w:rsidRPr="00C3727B" w:rsidRDefault="00C3727B" w:rsidP="00C3727B">
            <w:pPr>
              <w:numPr>
                <w:ilvl w:val="0"/>
                <w:numId w:val="34"/>
              </w:numPr>
              <w:shd w:val="clear" w:color="auto" w:fill="FFFFFF"/>
              <w:ind w:left="0"/>
              <w:jc w:val="both"/>
              <w:rPr>
                <w:sz w:val="22"/>
              </w:rPr>
            </w:pPr>
          </w:p>
          <w:p w:rsidR="00C3727B" w:rsidRPr="00C3727B" w:rsidRDefault="00C3727B" w:rsidP="00C3727B">
            <w:pPr>
              <w:pStyle w:val="5"/>
              <w:shd w:val="clear" w:color="auto" w:fill="FFFFFF"/>
              <w:spacing w:before="0"/>
              <w:jc w:val="both"/>
              <w:outlineLvl w:val="4"/>
              <w:rPr>
                <w:rFonts w:ascii="Times New Roman" w:hAnsi="Times New Roman" w:cs="Times New Roman"/>
                <w:color w:val="auto"/>
                <w:sz w:val="22"/>
                <w:u w:val="single"/>
              </w:rPr>
            </w:pPr>
            <w:r w:rsidRPr="00C3727B">
              <w:rPr>
                <w:rFonts w:ascii="Times New Roman" w:hAnsi="Times New Roman" w:cs="Times New Roman"/>
                <w:color w:val="auto"/>
                <w:sz w:val="22"/>
                <w:u w:val="single"/>
              </w:rPr>
              <w:t>Вопрос 6</w:t>
            </w:r>
          </w:p>
          <w:p w:rsidR="00C3727B" w:rsidRPr="00C3727B" w:rsidRDefault="00C3727B" w:rsidP="00C3727B">
            <w:pPr>
              <w:pStyle w:val="aa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C3727B">
              <w:rPr>
                <w:sz w:val="22"/>
                <w:szCs w:val="22"/>
              </w:rPr>
              <w:t>Пользуясь данными рисунка, определите координаты точек.</w:t>
            </w:r>
            <w:r w:rsidRPr="00C3727B">
              <w:rPr>
                <w:noProof/>
                <w:sz w:val="22"/>
                <w:szCs w:val="22"/>
              </w:rPr>
              <w:drawing>
                <wp:inline distT="0" distB="0" distL="0" distR="0" wp14:anchorId="6ECDF10B" wp14:editId="6DA51D18">
                  <wp:extent cx="2419350" cy="1746250"/>
                  <wp:effectExtent l="0" t="0" r="0" b="0"/>
                  <wp:docPr id="170" name="Рисунок 170" descr="https://fhd.videouroki.net/tests/519877/image_5e7de18513b9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 descr="https://fhd.videouroki.net/tests/519877/image_5e7de18513b9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7">
                                    <a14:imgEffect>
                                      <a14:artisticPhotocopy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174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727B" w:rsidRPr="00C3727B" w:rsidRDefault="00C3727B" w:rsidP="00C3727B">
            <w:pPr>
              <w:pStyle w:val="6"/>
              <w:shd w:val="clear" w:color="auto" w:fill="FFFFFF"/>
              <w:spacing w:before="0"/>
              <w:jc w:val="both"/>
              <w:outlineLvl w:val="5"/>
              <w:rPr>
                <w:rFonts w:ascii="Times New Roman" w:hAnsi="Times New Roman" w:cs="Times New Roman"/>
                <w:color w:val="auto"/>
                <w:sz w:val="22"/>
              </w:rPr>
            </w:pPr>
            <w:r w:rsidRPr="00C3727B">
              <w:rPr>
                <w:rFonts w:ascii="Times New Roman" w:hAnsi="Times New Roman" w:cs="Times New Roman"/>
                <w:color w:val="auto"/>
                <w:sz w:val="22"/>
              </w:rPr>
              <w:t>Варианты ответов</w:t>
            </w:r>
          </w:p>
          <w:p w:rsidR="00C3727B" w:rsidRPr="00C3727B" w:rsidRDefault="00C3727B" w:rsidP="00C3727B">
            <w:pPr>
              <w:numPr>
                <w:ilvl w:val="0"/>
                <w:numId w:val="35"/>
              </w:numPr>
              <w:shd w:val="clear" w:color="auto" w:fill="FFFFFF"/>
              <w:ind w:left="0"/>
              <w:jc w:val="both"/>
              <w:rPr>
                <w:sz w:val="22"/>
              </w:rPr>
            </w:pPr>
            <w:r w:rsidRPr="00C3727B">
              <w:rPr>
                <w:sz w:val="22"/>
              </w:rPr>
              <w:t>(9; 5; 8)</w:t>
            </w:r>
          </w:p>
          <w:p w:rsidR="00C3727B" w:rsidRPr="00C3727B" w:rsidRDefault="00C3727B" w:rsidP="00C3727B">
            <w:pPr>
              <w:numPr>
                <w:ilvl w:val="0"/>
                <w:numId w:val="35"/>
              </w:numPr>
              <w:shd w:val="clear" w:color="auto" w:fill="FFFFFF"/>
              <w:ind w:left="0"/>
              <w:jc w:val="both"/>
              <w:rPr>
                <w:sz w:val="22"/>
              </w:rPr>
            </w:pPr>
            <w:r w:rsidRPr="00C3727B">
              <w:rPr>
                <w:sz w:val="22"/>
              </w:rPr>
              <w:t>(4; -3; 6)</w:t>
            </w:r>
          </w:p>
          <w:p w:rsidR="00C3727B" w:rsidRPr="00C3727B" w:rsidRDefault="00C3727B" w:rsidP="00C3727B">
            <w:pPr>
              <w:numPr>
                <w:ilvl w:val="0"/>
                <w:numId w:val="35"/>
              </w:numPr>
              <w:shd w:val="clear" w:color="auto" w:fill="FFFFFF"/>
              <w:ind w:left="0"/>
              <w:jc w:val="both"/>
              <w:rPr>
                <w:sz w:val="22"/>
              </w:rPr>
            </w:pPr>
            <w:r w:rsidRPr="00C3727B">
              <w:rPr>
                <w:sz w:val="22"/>
              </w:rPr>
              <w:t>(9; 0; 0)</w:t>
            </w:r>
          </w:p>
          <w:p w:rsidR="00C3727B" w:rsidRPr="00C3727B" w:rsidRDefault="00C3727B" w:rsidP="00C3727B">
            <w:pPr>
              <w:numPr>
                <w:ilvl w:val="0"/>
                <w:numId w:val="35"/>
              </w:numPr>
              <w:shd w:val="clear" w:color="auto" w:fill="FFFFFF"/>
              <w:ind w:left="0"/>
              <w:jc w:val="both"/>
              <w:rPr>
                <w:sz w:val="22"/>
              </w:rPr>
            </w:pPr>
            <w:r w:rsidRPr="00C3727B">
              <w:rPr>
                <w:sz w:val="22"/>
              </w:rPr>
              <w:t>(4; 0; 5)</w:t>
            </w:r>
          </w:p>
          <w:p w:rsidR="00C3727B" w:rsidRPr="00C3727B" w:rsidRDefault="00C3727B" w:rsidP="00C3727B">
            <w:pPr>
              <w:numPr>
                <w:ilvl w:val="0"/>
                <w:numId w:val="35"/>
              </w:numPr>
              <w:shd w:val="clear" w:color="auto" w:fill="FFFFFF"/>
              <w:ind w:left="0"/>
              <w:jc w:val="both"/>
              <w:rPr>
                <w:sz w:val="22"/>
              </w:rPr>
            </w:pPr>
            <w:r w:rsidRPr="00C3727B">
              <w:rPr>
                <w:sz w:val="22"/>
              </w:rPr>
              <w:t>(0; 3; 0)</w:t>
            </w:r>
          </w:p>
          <w:p w:rsidR="00C3727B" w:rsidRDefault="00C3727B" w:rsidP="00C3727B">
            <w:pPr>
              <w:numPr>
                <w:ilvl w:val="0"/>
                <w:numId w:val="35"/>
              </w:numPr>
              <w:shd w:val="clear" w:color="auto" w:fill="FFFFFF"/>
              <w:ind w:left="0"/>
              <w:jc w:val="both"/>
              <w:rPr>
                <w:sz w:val="22"/>
              </w:rPr>
            </w:pPr>
            <w:r w:rsidRPr="00C3727B">
              <w:rPr>
                <w:sz w:val="22"/>
              </w:rPr>
              <w:t>(0; 0; -3)</w:t>
            </w:r>
          </w:p>
          <w:p w:rsidR="00C3727B" w:rsidRPr="00C3727B" w:rsidRDefault="00C3727B" w:rsidP="00C3727B">
            <w:pPr>
              <w:numPr>
                <w:ilvl w:val="0"/>
                <w:numId w:val="35"/>
              </w:numPr>
              <w:shd w:val="clear" w:color="auto" w:fill="FFFFFF"/>
              <w:ind w:left="0"/>
              <w:jc w:val="both"/>
              <w:rPr>
                <w:sz w:val="22"/>
              </w:rPr>
            </w:pPr>
          </w:p>
          <w:p w:rsidR="00C3727B" w:rsidRPr="00C3727B" w:rsidRDefault="00C3727B" w:rsidP="00C3727B">
            <w:pPr>
              <w:pStyle w:val="5"/>
              <w:shd w:val="clear" w:color="auto" w:fill="FFFFFF"/>
              <w:spacing w:before="0"/>
              <w:jc w:val="both"/>
              <w:outlineLvl w:val="4"/>
              <w:rPr>
                <w:rFonts w:ascii="Times New Roman" w:hAnsi="Times New Roman" w:cs="Times New Roman"/>
                <w:color w:val="auto"/>
                <w:sz w:val="22"/>
                <w:u w:val="single"/>
              </w:rPr>
            </w:pPr>
            <w:r w:rsidRPr="00C3727B">
              <w:rPr>
                <w:rFonts w:ascii="Times New Roman" w:hAnsi="Times New Roman" w:cs="Times New Roman"/>
                <w:color w:val="auto"/>
                <w:sz w:val="22"/>
                <w:u w:val="single"/>
              </w:rPr>
              <w:t>Вопрос 7</w:t>
            </w:r>
          </w:p>
          <w:p w:rsidR="00C3727B" w:rsidRDefault="00C3727B" w:rsidP="00C3727B">
            <w:pPr>
              <w:pStyle w:val="aa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C3727B">
              <w:rPr>
                <w:sz w:val="22"/>
                <w:szCs w:val="22"/>
              </w:rPr>
              <w:t>Пользуясь тем, что ABCDA1B1C1D1 - куб, определите координаты точки C. В ответе укажите координаты точки по</w:t>
            </w:r>
            <w:r>
              <w:rPr>
                <w:sz w:val="22"/>
                <w:szCs w:val="22"/>
              </w:rPr>
              <w:t xml:space="preserve"> образцу (5;13;7), не используя пробелы.</w:t>
            </w:r>
          </w:p>
          <w:p w:rsidR="00C3727B" w:rsidRPr="00C3727B" w:rsidRDefault="00C3727B" w:rsidP="00C3727B">
            <w:pPr>
              <w:pStyle w:val="aa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C3727B">
              <w:rPr>
                <w:noProof/>
                <w:sz w:val="22"/>
                <w:szCs w:val="22"/>
              </w:rPr>
              <w:lastRenderedPageBreak/>
              <w:drawing>
                <wp:inline distT="0" distB="0" distL="0" distR="0" wp14:anchorId="725A0359" wp14:editId="023F6140">
                  <wp:extent cx="1835150" cy="1454150"/>
                  <wp:effectExtent l="0" t="0" r="0" b="0"/>
                  <wp:docPr id="169" name="Рисунок 169" descr="https://fhd.videouroki.net/tests/519877/image_5e7de1d07487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https://fhd.videouroki.net/tests/519877/image_5e7de1d07487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9">
                                    <a14:imgEffect>
                                      <a14:artisticPhotocopy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5150" cy="145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727B" w:rsidRPr="00C3727B" w:rsidRDefault="00C3727B" w:rsidP="00C3727B">
            <w:pPr>
              <w:pStyle w:val="5"/>
              <w:shd w:val="clear" w:color="auto" w:fill="FFFFFF"/>
              <w:spacing w:before="0"/>
              <w:jc w:val="both"/>
              <w:outlineLvl w:val="4"/>
              <w:rPr>
                <w:rFonts w:ascii="Times New Roman" w:hAnsi="Times New Roman" w:cs="Times New Roman"/>
                <w:color w:val="auto"/>
                <w:sz w:val="22"/>
                <w:u w:val="single"/>
              </w:rPr>
            </w:pPr>
            <w:r w:rsidRPr="00C3727B">
              <w:rPr>
                <w:rFonts w:ascii="Times New Roman" w:hAnsi="Times New Roman" w:cs="Times New Roman"/>
                <w:color w:val="auto"/>
                <w:sz w:val="22"/>
                <w:u w:val="single"/>
              </w:rPr>
              <w:t>Вопрос 8</w:t>
            </w:r>
          </w:p>
          <w:p w:rsidR="00C3727B" w:rsidRPr="00C3727B" w:rsidRDefault="00C3727B" w:rsidP="00C3727B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3727B">
              <w:rPr>
                <w:sz w:val="22"/>
                <w:szCs w:val="22"/>
              </w:rPr>
              <w:t>A (9; -1; 3). Определите координаты ортогональных проекций точки A на координатные плоскости.</w:t>
            </w:r>
          </w:p>
          <w:p w:rsidR="00C3727B" w:rsidRPr="00C3727B" w:rsidRDefault="00C3727B" w:rsidP="00C3727B">
            <w:pPr>
              <w:pStyle w:val="6"/>
              <w:shd w:val="clear" w:color="auto" w:fill="FFFFFF"/>
              <w:spacing w:before="0"/>
              <w:jc w:val="both"/>
              <w:outlineLvl w:val="5"/>
              <w:rPr>
                <w:rFonts w:ascii="Times New Roman" w:hAnsi="Times New Roman" w:cs="Times New Roman"/>
                <w:color w:val="auto"/>
                <w:sz w:val="22"/>
              </w:rPr>
            </w:pPr>
            <w:r w:rsidRPr="00C3727B">
              <w:rPr>
                <w:rFonts w:ascii="Times New Roman" w:hAnsi="Times New Roman" w:cs="Times New Roman"/>
                <w:color w:val="auto"/>
                <w:sz w:val="22"/>
              </w:rPr>
              <w:t>Варианты ответов</w:t>
            </w:r>
          </w:p>
          <w:p w:rsidR="00C3727B" w:rsidRPr="00C3727B" w:rsidRDefault="00C3727B" w:rsidP="00C3727B">
            <w:pPr>
              <w:numPr>
                <w:ilvl w:val="0"/>
                <w:numId w:val="36"/>
              </w:numPr>
              <w:shd w:val="clear" w:color="auto" w:fill="FFFFFF"/>
              <w:ind w:left="0"/>
              <w:jc w:val="both"/>
              <w:rPr>
                <w:sz w:val="22"/>
              </w:rPr>
            </w:pPr>
            <w:r w:rsidRPr="00C3727B">
              <w:rPr>
                <w:sz w:val="22"/>
              </w:rPr>
              <w:t>(9; -1; 0).</w:t>
            </w:r>
          </w:p>
          <w:p w:rsidR="00C3727B" w:rsidRPr="00C3727B" w:rsidRDefault="00C3727B" w:rsidP="00C3727B">
            <w:pPr>
              <w:numPr>
                <w:ilvl w:val="0"/>
                <w:numId w:val="36"/>
              </w:numPr>
              <w:shd w:val="clear" w:color="auto" w:fill="FFFFFF"/>
              <w:ind w:left="0"/>
              <w:jc w:val="both"/>
              <w:rPr>
                <w:sz w:val="22"/>
              </w:rPr>
            </w:pPr>
            <w:r w:rsidRPr="00C3727B">
              <w:rPr>
                <w:sz w:val="22"/>
              </w:rPr>
              <w:t>(0; -1; 3).</w:t>
            </w:r>
          </w:p>
          <w:p w:rsidR="00C3727B" w:rsidRDefault="00C3727B" w:rsidP="00C3727B">
            <w:pPr>
              <w:numPr>
                <w:ilvl w:val="0"/>
                <w:numId w:val="36"/>
              </w:numPr>
              <w:shd w:val="clear" w:color="auto" w:fill="FFFFFF"/>
              <w:ind w:left="0"/>
              <w:jc w:val="both"/>
              <w:rPr>
                <w:sz w:val="22"/>
              </w:rPr>
            </w:pPr>
            <w:r w:rsidRPr="00C3727B">
              <w:rPr>
                <w:sz w:val="22"/>
              </w:rPr>
              <w:t>(9; 0; 3).</w:t>
            </w:r>
          </w:p>
          <w:p w:rsidR="00C3727B" w:rsidRPr="00C3727B" w:rsidRDefault="00C3727B" w:rsidP="00C3727B">
            <w:pPr>
              <w:numPr>
                <w:ilvl w:val="0"/>
                <w:numId w:val="36"/>
              </w:numPr>
              <w:shd w:val="clear" w:color="auto" w:fill="FFFFFF"/>
              <w:ind w:left="0"/>
              <w:jc w:val="both"/>
              <w:rPr>
                <w:sz w:val="22"/>
              </w:rPr>
            </w:pPr>
          </w:p>
          <w:p w:rsidR="00C3727B" w:rsidRPr="00C3727B" w:rsidRDefault="00C3727B" w:rsidP="00C3727B">
            <w:pPr>
              <w:pStyle w:val="5"/>
              <w:shd w:val="clear" w:color="auto" w:fill="FFFFFF"/>
              <w:spacing w:before="0"/>
              <w:jc w:val="both"/>
              <w:outlineLvl w:val="4"/>
              <w:rPr>
                <w:rFonts w:ascii="Times New Roman" w:hAnsi="Times New Roman" w:cs="Times New Roman"/>
                <w:color w:val="auto"/>
                <w:sz w:val="22"/>
                <w:u w:val="single"/>
              </w:rPr>
            </w:pPr>
            <w:r w:rsidRPr="00C3727B">
              <w:rPr>
                <w:rFonts w:ascii="Times New Roman" w:hAnsi="Times New Roman" w:cs="Times New Roman"/>
                <w:color w:val="auto"/>
                <w:sz w:val="22"/>
                <w:u w:val="single"/>
              </w:rPr>
              <w:t>Вопрос 9</w:t>
            </w:r>
          </w:p>
          <w:p w:rsidR="00C3727B" w:rsidRDefault="00C3727B" w:rsidP="00C3727B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3727B">
              <w:rPr>
                <w:sz w:val="22"/>
                <w:szCs w:val="22"/>
              </w:rPr>
              <w:t>На каком рассто</w:t>
            </w:r>
            <w:r>
              <w:rPr>
                <w:sz w:val="22"/>
                <w:szCs w:val="22"/>
              </w:rPr>
              <w:t xml:space="preserve">янии от оси </w:t>
            </w:r>
            <w:proofErr w:type="spellStart"/>
            <w:r>
              <w:rPr>
                <w:sz w:val="22"/>
                <w:szCs w:val="22"/>
              </w:rPr>
              <w:t>Oz</w:t>
            </w:r>
            <w:proofErr w:type="spellEnd"/>
            <w:r>
              <w:rPr>
                <w:sz w:val="22"/>
                <w:szCs w:val="22"/>
              </w:rPr>
              <w:t xml:space="preserve"> находится точка М</w:t>
            </w:r>
            <w:r w:rsidRPr="00C3727B">
              <w:rPr>
                <w:sz w:val="22"/>
                <w:szCs w:val="22"/>
              </w:rPr>
              <w:t>(0; 8; 4)? В ответе укажите число единиц, выражающее искомое расстояние. Например: 17.</w:t>
            </w:r>
          </w:p>
          <w:p w:rsidR="00C3727B" w:rsidRPr="00C3727B" w:rsidRDefault="00C3727B" w:rsidP="00C3727B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C3727B" w:rsidRPr="00C3727B" w:rsidRDefault="00C3727B" w:rsidP="00C3727B">
            <w:pPr>
              <w:pStyle w:val="5"/>
              <w:shd w:val="clear" w:color="auto" w:fill="FFFFFF"/>
              <w:spacing w:before="0"/>
              <w:jc w:val="both"/>
              <w:outlineLvl w:val="4"/>
              <w:rPr>
                <w:rFonts w:ascii="Times New Roman" w:hAnsi="Times New Roman" w:cs="Times New Roman"/>
                <w:color w:val="auto"/>
                <w:sz w:val="22"/>
                <w:u w:val="single"/>
              </w:rPr>
            </w:pPr>
            <w:r w:rsidRPr="00C3727B">
              <w:rPr>
                <w:rFonts w:ascii="Times New Roman" w:hAnsi="Times New Roman" w:cs="Times New Roman"/>
                <w:color w:val="auto"/>
                <w:sz w:val="22"/>
                <w:u w:val="single"/>
              </w:rPr>
              <w:t>Вопрос 10</w:t>
            </w:r>
          </w:p>
          <w:p w:rsidR="00330E68" w:rsidRPr="00C3727B" w:rsidRDefault="00C3727B" w:rsidP="00C3727B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3727B">
              <w:rPr>
                <w:sz w:val="22"/>
                <w:szCs w:val="22"/>
              </w:rPr>
              <w:t>На каком расстоянии от о</w:t>
            </w:r>
            <w:r>
              <w:rPr>
                <w:sz w:val="22"/>
                <w:szCs w:val="22"/>
              </w:rPr>
              <w:t xml:space="preserve">си </w:t>
            </w:r>
            <w:proofErr w:type="spellStart"/>
            <w:r>
              <w:rPr>
                <w:sz w:val="22"/>
                <w:szCs w:val="22"/>
              </w:rPr>
              <w:t>Oх</w:t>
            </w:r>
            <w:proofErr w:type="spellEnd"/>
            <w:r>
              <w:rPr>
                <w:sz w:val="22"/>
                <w:szCs w:val="22"/>
              </w:rPr>
              <w:t xml:space="preserve"> находится точка 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 w:rsidRPr="00C3727B">
              <w:rPr>
                <w:sz w:val="22"/>
                <w:szCs w:val="22"/>
              </w:rPr>
              <w:t>(9; 8; 0)? В ответе укажите число единиц, выражающее искомое расстояние. Например: 17.</w:t>
            </w:r>
            <w:r w:rsidR="00E325B9" w:rsidRPr="00C3727B">
              <w:rPr>
                <w:sz w:val="22"/>
                <w:szCs w:val="22"/>
              </w:rPr>
              <w:t xml:space="preserve"> </w:t>
            </w:r>
          </w:p>
        </w:tc>
      </w:tr>
      <w:tr w:rsidR="00EA5A2C" w:rsidRPr="00384A7E" w:rsidTr="00A30FF1">
        <w:trPr>
          <w:trHeight w:val="276"/>
        </w:trPr>
        <w:tc>
          <w:tcPr>
            <w:tcW w:w="2049" w:type="dxa"/>
          </w:tcPr>
          <w:p w:rsidR="00EA5A2C" w:rsidRPr="00384A7E" w:rsidRDefault="00EE74E8" w:rsidP="00276171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lastRenderedPageBreak/>
              <w:t>7</w:t>
            </w:r>
            <w:r w:rsidR="00EA5A2C">
              <w:rPr>
                <w:sz w:val="22"/>
              </w:rPr>
              <w:t>.</w:t>
            </w:r>
            <w:r w:rsidR="00EA5A2C" w:rsidRPr="00384A7E">
              <w:rPr>
                <w:sz w:val="22"/>
              </w:rPr>
              <w:t>Подведение итогов</w:t>
            </w:r>
          </w:p>
          <w:p w:rsidR="00EA5A2C" w:rsidRPr="00384A7E" w:rsidRDefault="00EA5A2C" w:rsidP="00276171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384A7E">
              <w:rPr>
                <w:sz w:val="22"/>
              </w:rPr>
              <w:t>занятия</w:t>
            </w:r>
          </w:p>
        </w:tc>
        <w:tc>
          <w:tcPr>
            <w:tcW w:w="811" w:type="dxa"/>
          </w:tcPr>
          <w:p w:rsidR="00EA5A2C" w:rsidRPr="00384A7E" w:rsidRDefault="005605C0" w:rsidP="007C2710">
            <w:pPr>
              <w:autoSpaceDE w:val="0"/>
              <w:autoSpaceDN w:val="0"/>
              <w:adjustRightInd w:val="0"/>
              <w:rPr>
                <w:i/>
                <w:sz w:val="22"/>
              </w:rPr>
            </w:pPr>
            <w:r>
              <w:rPr>
                <w:i/>
                <w:sz w:val="22"/>
              </w:rPr>
              <w:t>3</w:t>
            </w:r>
            <w:r w:rsidR="00A927F0">
              <w:rPr>
                <w:i/>
                <w:sz w:val="22"/>
              </w:rPr>
              <w:t xml:space="preserve"> мин.</w:t>
            </w:r>
          </w:p>
        </w:tc>
        <w:tc>
          <w:tcPr>
            <w:tcW w:w="7772" w:type="dxa"/>
          </w:tcPr>
          <w:p w:rsidR="00AE46C7" w:rsidRDefault="00AE46C7" w:rsidP="00AE46C7">
            <w:pPr>
              <w:jc w:val="both"/>
              <w:rPr>
                <w:bCs/>
                <w:sz w:val="22"/>
              </w:rPr>
            </w:pPr>
            <w:r w:rsidRPr="00AE46C7">
              <w:rPr>
                <w:bCs/>
                <w:sz w:val="22"/>
              </w:rPr>
              <w:t xml:space="preserve">Что мы с вами сегодня изучили? </w:t>
            </w:r>
          </w:p>
          <w:p w:rsidR="00AE46C7" w:rsidRDefault="00AE46C7" w:rsidP="00AE46C7">
            <w:pPr>
              <w:jc w:val="both"/>
              <w:rPr>
                <w:bCs/>
                <w:sz w:val="22"/>
              </w:rPr>
            </w:pPr>
            <w:r w:rsidRPr="00AE46C7">
              <w:rPr>
                <w:bCs/>
                <w:sz w:val="22"/>
              </w:rPr>
              <w:t xml:space="preserve">Как найти координаты точки в пространстве? </w:t>
            </w:r>
          </w:p>
          <w:p w:rsidR="00EA5A2C" w:rsidRPr="00AE46C7" w:rsidRDefault="00AE46C7" w:rsidP="00AE46C7">
            <w:pPr>
              <w:jc w:val="both"/>
              <w:rPr>
                <w:bCs/>
                <w:sz w:val="22"/>
              </w:rPr>
            </w:pPr>
            <w:r w:rsidRPr="00AE46C7">
              <w:rPr>
                <w:bCs/>
                <w:sz w:val="22"/>
              </w:rPr>
              <w:t>Облегчается ли задача нахождения координат точек в пространстве с помощью</w:t>
            </w:r>
            <w:r>
              <w:rPr>
                <w:bCs/>
                <w:sz w:val="22"/>
              </w:rPr>
              <w:t xml:space="preserve"> компьютерных программ?</w:t>
            </w:r>
          </w:p>
        </w:tc>
      </w:tr>
      <w:tr w:rsidR="00EA5A2C" w:rsidRPr="00384A7E" w:rsidTr="00E46BB6">
        <w:trPr>
          <w:trHeight w:val="1012"/>
        </w:trPr>
        <w:tc>
          <w:tcPr>
            <w:tcW w:w="2049" w:type="dxa"/>
          </w:tcPr>
          <w:p w:rsidR="00EA5A2C" w:rsidRPr="00384A7E" w:rsidRDefault="00EE74E8" w:rsidP="00276171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8</w:t>
            </w:r>
            <w:r w:rsidR="00EA5A2C">
              <w:rPr>
                <w:sz w:val="22"/>
              </w:rPr>
              <w:t>.</w:t>
            </w:r>
            <w:r w:rsidR="00EA5A2C" w:rsidRPr="00384A7E">
              <w:rPr>
                <w:sz w:val="22"/>
              </w:rPr>
              <w:t>Самостоятельная</w:t>
            </w:r>
            <w:r w:rsidR="00EA5A2C">
              <w:rPr>
                <w:sz w:val="22"/>
              </w:rPr>
              <w:t xml:space="preserve"> (внеаудиторная) </w:t>
            </w:r>
          </w:p>
          <w:p w:rsidR="00EA5A2C" w:rsidRPr="00384A7E" w:rsidRDefault="00EA5A2C" w:rsidP="00EE245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384A7E">
              <w:rPr>
                <w:sz w:val="22"/>
              </w:rPr>
              <w:t>работа студента</w:t>
            </w:r>
            <w:r w:rsidR="00EE245D">
              <w:rPr>
                <w:sz w:val="22"/>
              </w:rPr>
              <w:t>/</w:t>
            </w:r>
            <w:r w:rsidR="00232222">
              <w:rPr>
                <w:sz w:val="22"/>
              </w:rPr>
              <w:t xml:space="preserve"> </w:t>
            </w:r>
            <w:r w:rsidRPr="00384A7E">
              <w:rPr>
                <w:sz w:val="22"/>
              </w:rPr>
              <w:t>домашнее задание</w:t>
            </w:r>
          </w:p>
        </w:tc>
        <w:tc>
          <w:tcPr>
            <w:tcW w:w="811" w:type="dxa"/>
          </w:tcPr>
          <w:p w:rsidR="00EA5A2C" w:rsidRPr="00384A7E" w:rsidRDefault="00EB2AFC" w:rsidP="007C2710">
            <w:pPr>
              <w:autoSpaceDE w:val="0"/>
              <w:autoSpaceDN w:val="0"/>
              <w:adjustRightInd w:val="0"/>
              <w:rPr>
                <w:i/>
                <w:sz w:val="22"/>
              </w:rPr>
            </w:pPr>
            <w:r>
              <w:rPr>
                <w:i/>
                <w:sz w:val="22"/>
              </w:rPr>
              <w:t>5</w:t>
            </w:r>
            <w:r w:rsidR="00A927F0">
              <w:rPr>
                <w:i/>
                <w:sz w:val="22"/>
              </w:rPr>
              <w:t xml:space="preserve"> мин.</w:t>
            </w:r>
          </w:p>
        </w:tc>
        <w:tc>
          <w:tcPr>
            <w:tcW w:w="7772" w:type="dxa"/>
          </w:tcPr>
          <w:p w:rsidR="00EA5A2C" w:rsidRPr="00AE46C7" w:rsidRDefault="00280223" w:rsidP="00AE46C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AE46C7">
              <w:rPr>
                <w:color w:val="000000"/>
                <w:sz w:val="22"/>
                <w:szCs w:val="22"/>
              </w:rPr>
              <w:t>Повторить</w:t>
            </w:r>
            <w:r w:rsidR="00EE74E8" w:rsidRPr="00AE46C7">
              <w:rPr>
                <w:color w:val="000000"/>
                <w:sz w:val="22"/>
                <w:szCs w:val="22"/>
              </w:rPr>
              <w:t xml:space="preserve"> конспект</w:t>
            </w:r>
          </w:p>
          <w:p w:rsidR="00AE46C7" w:rsidRPr="00AE46C7" w:rsidRDefault="00AE46C7" w:rsidP="00AE46C7">
            <w:pPr>
              <w:jc w:val="both"/>
              <w:rPr>
                <w:bCs/>
                <w:sz w:val="22"/>
              </w:rPr>
            </w:pPr>
            <w:r w:rsidRPr="00AE46C7">
              <w:rPr>
                <w:bCs/>
                <w:sz w:val="22"/>
              </w:rPr>
              <w:t>На «5»: Приготовьте презентации, количество слайдов 5-10:</w:t>
            </w:r>
          </w:p>
          <w:p w:rsidR="00AE46C7" w:rsidRPr="00AE46C7" w:rsidRDefault="00AE46C7" w:rsidP="00AE46C7">
            <w:pPr>
              <w:jc w:val="both"/>
              <w:rPr>
                <w:bCs/>
                <w:sz w:val="22"/>
              </w:rPr>
            </w:pPr>
            <w:r w:rsidRPr="00AE46C7">
              <w:rPr>
                <w:bCs/>
                <w:sz w:val="22"/>
              </w:rPr>
              <w:t>«Прямоугольная система координат в пространстве»</w:t>
            </w:r>
          </w:p>
          <w:p w:rsidR="00AE46C7" w:rsidRPr="00AE46C7" w:rsidRDefault="00AE46C7" w:rsidP="00AE46C7">
            <w:pPr>
              <w:jc w:val="both"/>
              <w:rPr>
                <w:sz w:val="22"/>
              </w:rPr>
            </w:pPr>
            <w:r w:rsidRPr="00AE46C7">
              <w:rPr>
                <w:bCs/>
                <w:sz w:val="22"/>
              </w:rPr>
              <w:t xml:space="preserve">На «4»: Приготовьте сообщение «Прямоугольная система координат </w:t>
            </w:r>
            <w:r w:rsidR="00525E97">
              <w:rPr>
                <w:bCs/>
                <w:sz w:val="22"/>
              </w:rPr>
              <w:br/>
            </w:r>
            <w:r w:rsidRPr="00AE46C7">
              <w:rPr>
                <w:bCs/>
                <w:sz w:val="22"/>
              </w:rPr>
              <w:t>в пространстве» в моей профессии»</w:t>
            </w:r>
          </w:p>
        </w:tc>
      </w:tr>
    </w:tbl>
    <w:p w:rsidR="00641B9D" w:rsidRPr="00641B9D" w:rsidRDefault="00641B9D" w:rsidP="007C2710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sectPr w:rsidR="00641B9D" w:rsidRPr="00641B9D" w:rsidSect="00BE5D16">
      <w:footerReference w:type="default" r:id="rId30"/>
      <w:pgSz w:w="11906" w:h="16838"/>
      <w:pgMar w:top="851" w:right="397" w:bottom="851" w:left="907" w:header="709" w:footer="1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105" w:rsidRDefault="00217105" w:rsidP="007E38F0">
      <w:pPr>
        <w:spacing w:after="0" w:line="240" w:lineRule="auto"/>
      </w:pPr>
      <w:r>
        <w:separator/>
      </w:r>
    </w:p>
  </w:endnote>
  <w:endnote w:type="continuationSeparator" w:id="0">
    <w:p w:rsidR="00217105" w:rsidRDefault="00217105" w:rsidP="007E3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8162387"/>
    </w:sdtPr>
    <w:sdtEndPr/>
    <w:sdtContent>
      <w:p w:rsidR="00525E97" w:rsidRDefault="00525E97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53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25E97" w:rsidRDefault="00525E9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105" w:rsidRDefault="00217105" w:rsidP="007E38F0">
      <w:pPr>
        <w:spacing w:after="0" w:line="240" w:lineRule="auto"/>
      </w:pPr>
      <w:r>
        <w:separator/>
      </w:r>
    </w:p>
  </w:footnote>
  <w:footnote w:type="continuationSeparator" w:id="0">
    <w:p w:rsidR="00217105" w:rsidRDefault="00217105" w:rsidP="007E38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>
    <w:nsid w:val="00000006"/>
    <w:multiLevelType w:val="singleLevel"/>
    <w:tmpl w:val="00000006"/>
    <w:name w:val="WW8Num15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2">
    <w:nsid w:val="00000007"/>
    <w:multiLevelType w:val="singleLevel"/>
    <w:tmpl w:val="00000007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1485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>
    <w:nsid w:val="00000008"/>
    <w:multiLevelType w:val="singleLevel"/>
    <w:tmpl w:val="00000008"/>
    <w:name w:val="WW8Num20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4">
    <w:nsid w:val="06D55542"/>
    <w:multiLevelType w:val="multilevel"/>
    <w:tmpl w:val="05EC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372FBB"/>
    <w:multiLevelType w:val="hybridMultilevel"/>
    <w:tmpl w:val="7918E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663617"/>
    <w:multiLevelType w:val="multilevel"/>
    <w:tmpl w:val="820C8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192845"/>
    <w:multiLevelType w:val="multilevel"/>
    <w:tmpl w:val="1196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363264"/>
    <w:multiLevelType w:val="multilevel"/>
    <w:tmpl w:val="AE104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CA37DA"/>
    <w:multiLevelType w:val="hybridMultilevel"/>
    <w:tmpl w:val="A1AAA4B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663983"/>
    <w:multiLevelType w:val="multilevel"/>
    <w:tmpl w:val="45203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2C01BC"/>
    <w:multiLevelType w:val="hybridMultilevel"/>
    <w:tmpl w:val="7302B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E72C67"/>
    <w:multiLevelType w:val="multilevel"/>
    <w:tmpl w:val="4BCE7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7654D21"/>
    <w:multiLevelType w:val="multilevel"/>
    <w:tmpl w:val="7CA8C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C3325CD"/>
    <w:multiLevelType w:val="multilevel"/>
    <w:tmpl w:val="D0B07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804692"/>
    <w:multiLevelType w:val="multilevel"/>
    <w:tmpl w:val="3C26E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D936A1E"/>
    <w:multiLevelType w:val="multilevel"/>
    <w:tmpl w:val="7A3A8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EB86984"/>
    <w:multiLevelType w:val="multilevel"/>
    <w:tmpl w:val="8E9A5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2CC3C6A"/>
    <w:multiLevelType w:val="multilevel"/>
    <w:tmpl w:val="FBCEA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8231D90"/>
    <w:multiLevelType w:val="multilevel"/>
    <w:tmpl w:val="C3AAE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B3B5310"/>
    <w:multiLevelType w:val="hybridMultilevel"/>
    <w:tmpl w:val="30C2E256"/>
    <w:lvl w:ilvl="0" w:tplc="9C166B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EA1E54"/>
    <w:multiLevelType w:val="multilevel"/>
    <w:tmpl w:val="53F65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26B1666"/>
    <w:multiLevelType w:val="multilevel"/>
    <w:tmpl w:val="0BFAD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5AE44CB"/>
    <w:multiLevelType w:val="multilevel"/>
    <w:tmpl w:val="C3D09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5E736ED"/>
    <w:multiLevelType w:val="hybridMultilevel"/>
    <w:tmpl w:val="AD622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9513A4"/>
    <w:multiLevelType w:val="multilevel"/>
    <w:tmpl w:val="4ECC5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8F973C0"/>
    <w:multiLevelType w:val="multilevel"/>
    <w:tmpl w:val="D812C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355526B"/>
    <w:multiLevelType w:val="multilevel"/>
    <w:tmpl w:val="428C4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775257F"/>
    <w:multiLevelType w:val="multilevel"/>
    <w:tmpl w:val="45600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88720F4"/>
    <w:multiLevelType w:val="multilevel"/>
    <w:tmpl w:val="EA16D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9045066"/>
    <w:multiLevelType w:val="hybridMultilevel"/>
    <w:tmpl w:val="49000B2C"/>
    <w:lvl w:ilvl="0" w:tplc="FCA03DE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307719"/>
    <w:multiLevelType w:val="multilevel"/>
    <w:tmpl w:val="B352F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A281814"/>
    <w:multiLevelType w:val="multilevel"/>
    <w:tmpl w:val="C5C6C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AA27AFF"/>
    <w:multiLevelType w:val="hybridMultilevel"/>
    <w:tmpl w:val="AF421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BF40DE"/>
    <w:multiLevelType w:val="hybridMultilevel"/>
    <w:tmpl w:val="85EAD3F8"/>
    <w:lvl w:ilvl="0" w:tplc="FCA03DE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BB5D58"/>
    <w:multiLevelType w:val="multilevel"/>
    <w:tmpl w:val="A1FAA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13"/>
  </w:num>
  <w:num w:numId="3">
    <w:abstractNumId w:val="26"/>
  </w:num>
  <w:num w:numId="4">
    <w:abstractNumId w:val="9"/>
  </w:num>
  <w:num w:numId="5">
    <w:abstractNumId w:val="14"/>
  </w:num>
  <w:num w:numId="6">
    <w:abstractNumId w:val="11"/>
  </w:num>
  <w:num w:numId="7">
    <w:abstractNumId w:val="17"/>
  </w:num>
  <w:num w:numId="8">
    <w:abstractNumId w:val="28"/>
  </w:num>
  <w:num w:numId="9">
    <w:abstractNumId w:val="12"/>
  </w:num>
  <w:num w:numId="10">
    <w:abstractNumId w:val="16"/>
  </w:num>
  <w:num w:numId="11">
    <w:abstractNumId w:val="31"/>
  </w:num>
  <w:num w:numId="12">
    <w:abstractNumId w:val="8"/>
  </w:num>
  <w:num w:numId="13">
    <w:abstractNumId w:val="27"/>
  </w:num>
  <w:num w:numId="14">
    <w:abstractNumId w:val="4"/>
  </w:num>
  <w:num w:numId="15">
    <w:abstractNumId w:val="25"/>
  </w:num>
  <w:num w:numId="16">
    <w:abstractNumId w:val="33"/>
  </w:num>
  <w:num w:numId="17">
    <w:abstractNumId w:val="35"/>
  </w:num>
  <w:num w:numId="18">
    <w:abstractNumId w:val="21"/>
  </w:num>
  <w:num w:numId="19">
    <w:abstractNumId w:val="34"/>
  </w:num>
  <w:num w:numId="20">
    <w:abstractNumId w:val="30"/>
  </w:num>
  <w:num w:numId="21">
    <w:abstractNumId w:val="6"/>
  </w:num>
  <w:num w:numId="22">
    <w:abstractNumId w:val="22"/>
  </w:num>
  <w:num w:numId="23">
    <w:abstractNumId w:val="3"/>
  </w:num>
  <w:num w:numId="24">
    <w:abstractNumId w:val="1"/>
  </w:num>
  <w:num w:numId="25">
    <w:abstractNumId w:val="0"/>
  </w:num>
  <w:num w:numId="26">
    <w:abstractNumId w:val="2"/>
  </w:num>
  <w:num w:numId="27">
    <w:abstractNumId w:val="5"/>
  </w:num>
  <w:num w:numId="28">
    <w:abstractNumId w:val="20"/>
  </w:num>
  <w:num w:numId="29">
    <w:abstractNumId w:val="24"/>
  </w:num>
  <w:num w:numId="30">
    <w:abstractNumId w:val="32"/>
  </w:num>
  <w:num w:numId="31">
    <w:abstractNumId w:val="7"/>
  </w:num>
  <w:num w:numId="32">
    <w:abstractNumId w:val="15"/>
  </w:num>
  <w:num w:numId="33">
    <w:abstractNumId w:val="23"/>
  </w:num>
  <w:num w:numId="34">
    <w:abstractNumId w:val="19"/>
  </w:num>
  <w:num w:numId="35">
    <w:abstractNumId w:val="18"/>
  </w:num>
  <w:num w:numId="36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04BC"/>
    <w:rsid w:val="000132CF"/>
    <w:rsid w:val="00031CBD"/>
    <w:rsid w:val="00047CD8"/>
    <w:rsid w:val="00066509"/>
    <w:rsid w:val="00066E4F"/>
    <w:rsid w:val="00072AE5"/>
    <w:rsid w:val="0009104A"/>
    <w:rsid w:val="000964A1"/>
    <w:rsid w:val="000A1127"/>
    <w:rsid w:val="000B532F"/>
    <w:rsid w:val="000D0C3C"/>
    <w:rsid w:val="000D7BD3"/>
    <w:rsid w:val="000E242E"/>
    <w:rsid w:val="000E6424"/>
    <w:rsid w:val="000F1961"/>
    <w:rsid w:val="000F4E23"/>
    <w:rsid w:val="00100CFF"/>
    <w:rsid w:val="0012136F"/>
    <w:rsid w:val="0012220C"/>
    <w:rsid w:val="001448CB"/>
    <w:rsid w:val="001616B0"/>
    <w:rsid w:val="001D4DDB"/>
    <w:rsid w:val="001F10F7"/>
    <w:rsid w:val="001F2BC1"/>
    <w:rsid w:val="00205182"/>
    <w:rsid w:val="00207DAE"/>
    <w:rsid w:val="00217105"/>
    <w:rsid w:val="00232222"/>
    <w:rsid w:val="0023544A"/>
    <w:rsid w:val="00245A9B"/>
    <w:rsid w:val="00250739"/>
    <w:rsid w:val="00252532"/>
    <w:rsid w:val="00272699"/>
    <w:rsid w:val="00276171"/>
    <w:rsid w:val="00280223"/>
    <w:rsid w:val="0029048F"/>
    <w:rsid w:val="00295764"/>
    <w:rsid w:val="002957F7"/>
    <w:rsid w:val="002D47C1"/>
    <w:rsid w:val="002D51FC"/>
    <w:rsid w:val="002F32F5"/>
    <w:rsid w:val="003021F1"/>
    <w:rsid w:val="00312C28"/>
    <w:rsid w:val="00315332"/>
    <w:rsid w:val="003268FC"/>
    <w:rsid w:val="00330E68"/>
    <w:rsid w:val="0033184F"/>
    <w:rsid w:val="00336A36"/>
    <w:rsid w:val="00357BA0"/>
    <w:rsid w:val="00361420"/>
    <w:rsid w:val="003710EE"/>
    <w:rsid w:val="00384A7E"/>
    <w:rsid w:val="003A05EE"/>
    <w:rsid w:val="003B74A2"/>
    <w:rsid w:val="003D339F"/>
    <w:rsid w:val="003D43A0"/>
    <w:rsid w:val="003D562E"/>
    <w:rsid w:val="003F3798"/>
    <w:rsid w:val="004206A9"/>
    <w:rsid w:val="00423BDE"/>
    <w:rsid w:val="00434F44"/>
    <w:rsid w:val="00442187"/>
    <w:rsid w:val="00452AC4"/>
    <w:rsid w:val="004802B9"/>
    <w:rsid w:val="00487C84"/>
    <w:rsid w:val="0049230E"/>
    <w:rsid w:val="004A69AF"/>
    <w:rsid w:val="004B741C"/>
    <w:rsid w:val="004B7879"/>
    <w:rsid w:val="004B7D23"/>
    <w:rsid w:val="004E6091"/>
    <w:rsid w:val="00503D30"/>
    <w:rsid w:val="00517A71"/>
    <w:rsid w:val="00525E97"/>
    <w:rsid w:val="00526B04"/>
    <w:rsid w:val="005339C1"/>
    <w:rsid w:val="0054018F"/>
    <w:rsid w:val="00544B20"/>
    <w:rsid w:val="005539D3"/>
    <w:rsid w:val="00554F3E"/>
    <w:rsid w:val="005605C0"/>
    <w:rsid w:val="00574684"/>
    <w:rsid w:val="00575382"/>
    <w:rsid w:val="00590BAB"/>
    <w:rsid w:val="005A3794"/>
    <w:rsid w:val="005A54AE"/>
    <w:rsid w:val="005C60E6"/>
    <w:rsid w:val="005F5DD7"/>
    <w:rsid w:val="005F6851"/>
    <w:rsid w:val="0061073B"/>
    <w:rsid w:val="006204BC"/>
    <w:rsid w:val="006258FB"/>
    <w:rsid w:val="00626D8C"/>
    <w:rsid w:val="00641B9D"/>
    <w:rsid w:val="006804FE"/>
    <w:rsid w:val="00681A30"/>
    <w:rsid w:val="00691304"/>
    <w:rsid w:val="006929C5"/>
    <w:rsid w:val="006931C0"/>
    <w:rsid w:val="006963C7"/>
    <w:rsid w:val="006A622F"/>
    <w:rsid w:val="006A7FC7"/>
    <w:rsid w:val="006B748C"/>
    <w:rsid w:val="006C335D"/>
    <w:rsid w:val="006D1EFB"/>
    <w:rsid w:val="006D5200"/>
    <w:rsid w:val="006F24AF"/>
    <w:rsid w:val="0070004D"/>
    <w:rsid w:val="007268DE"/>
    <w:rsid w:val="00734BF9"/>
    <w:rsid w:val="00744F76"/>
    <w:rsid w:val="00750553"/>
    <w:rsid w:val="00770F59"/>
    <w:rsid w:val="007923E1"/>
    <w:rsid w:val="0079509E"/>
    <w:rsid w:val="007A04DE"/>
    <w:rsid w:val="007A4131"/>
    <w:rsid w:val="007A575A"/>
    <w:rsid w:val="007A74A2"/>
    <w:rsid w:val="007B7B3E"/>
    <w:rsid w:val="007C2710"/>
    <w:rsid w:val="007D4BF2"/>
    <w:rsid w:val="007E38F0"/>
    <w:rsid w:val="007E390E"/>
    <w:rsid w:val="00801C70"/>
    <w:rsid w:val="00805DA1"/>
    <w:rsid w:val="0083107F"/>
    <w:rsid w:val="0083212D"/>
    <w:rsid w:val="00832606"/>
    <w:rsid w:val="008344E4"/>
    <w:rsid w:val="0083638A"/>
    <w:rsid w:val="008370A1"/>
    <w:rsid w:val="00854330"/>
    <w:rsid w:val="00855097"/>
    <w:rsid w:val="008631C0"/>
    <w:rsid w:val="0087363A"/>
    <w:rsid w:val="00877393"/>
    <w:rsid w:val="008A1D1E"/>
    <w:rsid w:val="008A6260"/>
    <w:rsid w:val="008A7982"/>
    <w:rsid w:val="008B25EC"/>
    <w:rsid w:val="008D43C9"/>
    <w:rsid w:val="008E2873"/>
    <w:rsid w:val="008F318C"/>
    <w:rsid w:val="009031C9"/>
    <w:rsid w:val="00903BEB"/>
    <w:rsid w:val="00911665"/>
    <w:rsid w:val="009139DE"/>
    <w:rsid w:val="00927593"/>
    <w:rsid w:val="0093217A"/>
    <w:rsid w:val="0096267D"/>
    <w:rsid w:val="009702CF"/>
    <w:rsid w:val="009A31D1"/>
    <w:rsid w:val="009B181D"/>
    <w:rsid w:val="009B181F"/>
    <w:rsid w:val="009B4033"/>
    <w:rsid w:val="009C4E35"/>
    <w:rsid w:val="009D2177"/>
    <w:rsid w:val="009E75C3"/>
    <w:rsid w:val="009F12E4"/>
    <w:rsid w:val="00A0212D"/>
    <w:rsid w:val="00A30FF1"/>
    <w:rsid w:val="00A32851"/>
    <w:rsid w:val="00A433FB"/>
    <w:rsid w:val="00A57657"/>
    <w:rsid w:val="00A63454"/>
    <w:rsid w:val="00A74693"/>
    <w:rsid w:val="00A74FA0"/>
    <w:rsid w:val="00A82362"/>
    <w:rsid w:val="00A86E0F"/>
    <w:rsid w:val="00A86E62"/>
    <w:rsid w:val="00A92235"/>
    <w:rsid w:val="00A927F0"/>
    <w:rsid w:val="00A95D67"/>
    <w:rsid w:val="00AD42D1"/>
    <w:rsid w:val="00AE46C7"/>
    <w:rsid w:val="00AF2E18"/>
    <w:rsid w:val="00B17396"/>
    <w:rsid w:val="00B17E4F"/>
    <w:rsid w:val="00B350F6"/>
    <w:rsid w:val="00B35A8C"/>
    <w:rsid w:val="00B559CE"/>
    <w:rsid w:val="00B6583E"/>
    <w:rsid w:val="00B71332"/>
    <w:rsid w:val="00B72D62"/>
    <w:rsid w:val="00B86DC6"/>
    <w:rsid w:val="00BA7542"/>
    <w:rsid w:val="00BC08F9"/>
    <w:rsid w:val="00BC4EF1"/>
    <w:rsid w:val="00BD7C40"/>
    <w:rsid w:val="00BE5D16"/>
    <w:rsid w:val="00BE76C7"/>
    <w:rsid w:val="00C23870"/>
    <w:rsid w:val="00C3727B"/>
    <w:rsid w:val="00C4011F"/>
    <w:rsid w:val="00C430A8"/>
    <w:rsid w:val="00C44E9D"/>
    <w:rsid w:val="00C462DD"/>
    <w:rsid w:val="00C620E6"/>
    <w:rsid w:val="00C83735"/>
    <w:rsid w:val="00C92436"/>
    <w:rsid w:val="00C948DD"/>
    <w:rsid w:val="00CB2600"/>
    <w:rsid w:val="00CD6420"/>
    <w:rsid w:val="00CE06DF"/>
    <w:rsid w:val="00CF62B4"/>
    <w:rsid w:val="00CF7E09"/>
    <w:rsid w:val="00D024B2"/>
    <w:rsid w:val="00D113E3"/>
    <w:rsid w:val="00D20B93"/>
    <w:rsid w:val="00D31A00"/>
    <w:rsid w:val="00D47E92"/>
    <w:rsid w:val="00D62164"/>
    <w:rsid w:val="00D7245C"/>
    <w:rsid w:val="00D83A9F"/>
    <w:rsid w:val="00D84105"/>
    <w:rsid w:val="00D906FB"/>
    <w:rsid w:val="00D93BA3"/>
    <w:rsid w:val="00DA1328"/>
    <w:rsid w:val="00DA312D"/>
    <w:rsid w:val="00DD68B5"/>
    <w:rsid w:val="00DD75FC"/>
    <w:rsid w:val="00DF3931"/>
    <w:rsid w:val="00E00A74"/>
    <w:rsid w:val="00E27ABF"/>
    <w:rsid w:val="00E325B9"/>
    <w:rsid w:val="00E46BB6"/>
    <w:rsid w:val="00E50AE6"/>
    <w:rsid w:val="00E50CDB"/>
    <w:rsid w:val="00E6043E"/>
    <w:rsid w:val="00E63CCF"/>
    <w:rsid w:val="00E67225"/>
    <w:rsid w:val="00E7065E"/>
    <w:rsid w:val="00E74A1A"/>
    <w:rsid w:val="00E776AC"/>
    <w:rsid w:val="00E81D31"/>
    <w:rsid w:val="00E97964"/>
    <w:rsid w:val="00EA0363"/>
    <w:rsid w:val="00EA5133"/>
    <w:rsid w:val="00EA5A2C"/>
    <w:rsid w:val="00EA5CC9"/>
    <w:rsid w:val="00EB167A"/>
    <w:rsid w:val="00EB2AFC"/>
    <w:rsid w:val="00EB6070"/>
    <w:rsid w:val="00EC4A06"/>
    <w:rsid w:val="00ED183E"/>
    <w:rsid w:val="00ED6DEA"/>
    <w:rsid w:val="00EE0807"/>
    <w:rsid w:val="00EE245D"/>
    <w:rsid w:val="00EE74E8"/>
    <w:rsid w:val="00F06228"/>
    <w:rsid w:val="00F1270F"/>
    <w:rsid w:val="00F25A75"/>
    <w:rsid w:val="00F32DD9"/>
    <w:rsid w:val="00F60245"/>
    <w:rsid w:val="00F61CFF"/>
    <w:rsid w:val="00F81BB5"/>
    <w:rsid w:val="00F9738C"/>
    <w:rsid w:val="00FB5389"/>
    <w:rsid w:val="00FC03CC"/>
    <w:rsid w:val="00FC49F2"/>
    <w:rsid w:val="00FD153B"/>
    <w:rsid w:val="00FF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  <o:rules v:ext="edit">
        <o:r id="V:Rule1" type="connector" idref="#_x0000_s1061"/>
        <o:r id="V:Rule2" type="connector" idref="#_x0000_s1063"/>
        <o:r id="V:Rule3" type="connector" idref="#_x0000_s1062"/>
        <o:r id="V:Rule4" type="connector" idref="#_x0000_s1067"/>
        <o:r id="V:Rule5" type="connector" idref="#_x0000_s1066"/>
        <o:r id="V:Rule6" type="connector" idref="#_x0000_s1064"/>
        <o:r id="V:Rule7" type="connector" idref="#_x0000_s1065"/>
        <o:r id="V:Rule8" type="connector" idref="#_x0000_s1070"/>
        <o:r id="V:Rule9" type="connector" idref="#_x0000_s1071"/>
        <o:r id="V:Rule10" type="connector" idref="#_x0000_s1073"/>
        <o:r id="V:Rule11" type="connector" idref="#_x0000_s1072"/>
        <o:r id="V:Rule12" type="connector" idref="#_x0000_s1068"/>
        <o:r id="V:Rule13" type="connector" idref="#_x0000_s106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0A1"/>
  </w:style>
  <w:style w:type="paragraph" w:styleId="1">
    <w:name w:val="heading 1"/>
    <w:basedOn w:val="a"/>
    <w:next w:val="a"/>
    <w:link w:val="10"/>
    <w:uiPriority w:val="9"/>
    <w:qFormat/>
    <w:rsid w:val="008370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370A1"/>
    <w:pPr>
      <w:keepNext/>
      <w:spacing w:before="240" w:after="60" w:line="240" w:lineRule="auto"/>
      <w:outlineLvl w:val="1"/>
    </w:pPr>
    <w:rPr>
      <w:rFonts w:eastAsiaTheme="majorEastAsia" w:cstheme="majorBidi"/>
      <w:bCs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70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F388C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370A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FF388C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5D6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9A004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727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9A004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70A1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370A1"/>
    <w:rPr>
      <w:rFonts w:eastAsiaTheme="majorEastAsia" w:cstheme="majorBidi"/>
      <w:bCs/>
      <w:iCs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370A1"/>
    <w:rPr>
      <w:rFonts w:asciiTheme="majorHAnsi" w:eastAsiaTheme="majorEastAsia" w:hAnsiTheme="majorHAnsi" w:cstheme="majorBidi"/>
      <w:b/>
      <w:bCs/>
      <w:color w:val="FF388C" w:themeColor="accent1"/>
    </w:rPr>
  </w:style>
  <w:style w:type="character" w:customStyle="1" w:styleId="40">
    <w:name w:val="Заголовок 4 Знак"/>
    <w:basedOn w:val="a0"/>
    <w:link w:val="4"/>
    <w:uiPriority w:val="9"/>
    <w:rsid w:val="008370A1"/>
    <w:rPr>
      <w:rFonts w:asciiTheme="majorHAnsi" w:eastAsiaTheme="majorEastAsia" w:hAnsiTheme="majorHAnsi" w:cstheme="majorBidi"/>
      <w:b/>
      <w:bCs/>
      <w:i/>
      <w:iCs/>
      <w:color w:val="FF388C" w:themeColor="accent1"/>
    </w:rPr>
  </w:style>
  <w:style w:type="character" w:styleId="a3">
    <w:name w:val="Strong"/>
    <w:basedOn w:val="a0"/>
    <w:uiPriority w:val="22"/>
    <w:qFormat/>
    <w:rsid w:val="008370A1"/>
    <w:rPr>
      <w:b/>
      <w:bCs/>
    </w:rPr>
  </w:style>
  <w:style w:type="character" w:styleId="a4">
    <w:name w:val="Emphasis"/>
    <w:basedOn w:val="a0"/>
    <w:uiPriority w:val="20"/>
    <w:qFormat/>
    <w:rsid w:val="008370A1"/>
    <w:rPr>
      <w:i/>
      <w:iCs/>
    </w:rPr>
  </w:style>
  <w:style w:type="paragraph" w:styleId="a5">
    <w:name w:val="No Spacing"/>
    <w:link w:val="a6"/>
    <w:uiPriority w:val="1"/>
    <w:qFormat/>
    <w:rsid w:val="008370A1"/>
    <w:pPr>
      <w:spacing w:after="0" w:line="240" w:lineRule="auto"/>
    </w:pPr>
  </w:style>
  <w:style w:type="paragraph" w:styleId="a7">
    <w:name w:val="List Paragraph"/>
    <w:basedOn w:val="a"/>
    <w:qFormat/>
    <w:rsid w:val="008370A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13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32CF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8E2873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a6">
    <w:name w:val="Без интервала Знак"/>
    <w:link w:val="a5"/>
    <w:uiPriority w:val="1"/>
    <w:rsid w:val="00ED183E"/>
  </w:style>
  <w:style w:type="character" w:customStyle="1" w:styleId="31">
    <w:name w:val="Заголовок №3_"/>
    <w:link w:val="32"/>
    <w:rsid w:val="00ED183E"/>
    <w:rPr>
      <w:rFonts w:eastAsia="Times New Roman"/>
      <w:sz w:val="46"/>
      <w:szCs w:val="46"/>
      <w:shd w:val="clear" w:color="auto" w:fill="FFFFFF"/>
    </w:rPr>
  </w:style>
  <w:style w:type="paragraph" w:customStyle="1" w:styleId="32">
    <w:name w:val="Заголовок №3"/>
    <w:basedOn w:val="a"/>
    <w:link w:val="31"/>
    <w:rsid w:val="00ED183E"/>
    <w:pPr>
      <w:shd w:val="clear" w:color="auto" w:fill="FFFFFF"/>
      <w:spacing w:before="1380" w:after="0" w:line="533" w:lineRule="exact"/>
      <w:ind w:hanging="1400"/>
      <w:jc w:val="center"/>
      <w:outlineLvl w:val="2"/>
    </w:pPr>
    <w:rPr>
      <w:rFonts w:eastAsia="Times New Roman"/>
      <w:sz w:val="46"/>
      <w:szCs w:val="46"/>
    </w:rPr>
  </w:style>
  <w:style w:type="paragraph" w:customStyle="1" w:styleId="Default">
    <w:name w:val="Default"/>
    <w:rsid w:val="004E6091"/>
    <w:pPr>
      <w:autoSpaceDE w:val="0"/>
      <w:autoSpaceDN w:val="0"/>
      <w:adjustRightInd w:val="0"/>
      <w:spacing w:after="0" w:line="240" w:lineRule="auto"/>
    </w:pPr>
    <w:rPr>
      <w:color w:val="000000"/>
      <w:szCs w:val="24"/>
    </w:rPr>
  </w:style>
  <w:style w:type="character" w:styleId="ab">
    <w:name w:val="Placeholder Text"/>
    <w:basedOn w:val="a0"/>
    <w:uiPriority w:val="99"/>
    <w:semiHidden/>
    <w:rsid w:val="004206A9"/>
    <w:rPr>
      <w:color w:val="808080"/>
    </w:rPr>
  </w:style>
  <w:style w:type="character" w:styleId="ac">
    <w:name w:val="Hyperlink"/>
    <w:basedOn w:val="a0"/>
    <w:uiPriority w:val="99"/>
    <w:unhideWhenUsed/>
    <w:rsid w:val="00B6583E"/>
    <w:rPr>
      <w:color w:val="17BBFD" w:themeColor="hyperlink"/>
      <w:u w:val="single"/>
    </w:rPr>
  </w:style>
  <w:style w:type="table" w:styleId="ad">
    <w:name w:val="Table Grid"/>
    <w:basedOn w:val="a1"/>
    <w:uiPriority w:val="59"/>
    <w:rsid w:val="00BC4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7E3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8F0"/>
  </w:style>
  <w:style w:type="paragraph" w:styleId="af0">
    <w:name w:val="footer"/>
    <w:basedOn w:val="a"/>
    <w:link w:val="af1"/>
    <w:uiPriority w:val="99"/>
    <w:unhideWhenUsed/>
    <w:rsid w:val="007E3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8F0"/>
  </w:style>
  <w:style w:type="character" w:customStyle="1" w:styleId="c2">
    <w:name w:val="c2"/>
    <w:basedOn w:val="a0"/>
    <w:rsid w:val="00DD68B5"/>
  </w:style>
  <w:style w:type="paragraph" w:customStyle="1" w:styleId="c5">
    <w:name w:val="c5"/>
    <w:basedOn w:val="a"/>
    <w:rsid w:val="00DD68B5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ff2">
    <w:name w:val="ff2"/>
    <w:basedOn w:val="a0"/>
    <w:rsid w:val="008B25EC"/>
  </w:style>
  <w:style w:type="character" w:customStyle="1" w:styleId="ff3">
    <w:name w:val="ff3"/>
    <w:basedOn w:val="a0"/>
    <w:rsid w:val="008B25EC"/>
  </w:style>
  <w:style w:type="character" w:customStyle="1" w:styleId="af2">
    <w:name w:val="_"/>
    <w:basedOn w:val="a0"/>
    <w:rsid w:val="008B25EC"/>
  </w:style>
  <w:style w:type="character" w:customStyle="1" w:styleId="ff1">
    <w:name w:val="ff1"/>
    <w:basedOn w:val="a0"/>
    <w:rsid w:val="008B25EC"/>
  </w:style>
  <w:style w:type="character" w:customStyle="1" w:styleId="ls1">
    <w:name w:val="ls1"/>
    <w:basedOn w:val="a0"/>
    <w:rsid w:val="008B25EC"/>
  </w:style>
  <w:style w:type="paragraph" w:customStyle="1" w:styleId="c7">
    <w:name w:val="c7"/>
    <w:basedOn w:val="a"/>
    <w:rsid w:val="00EE0807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c18">
    <w:name w:val="c18"/>
    <w:basedOn w:val="a0"/>
    <w:rsid w:val="00EE0807"/>
  </w:style>
  <w:style w:type="character" w:customStyle="1" w:styleId="c3">
    <w:name w:val="c3"/>
    <w:basedOn w:val="a0"/>
    <w:rsid w:val="00EE0807"/>
  </w:style>
  <w:style w:type="character" w:customStyle="1" w:styleId="ff4">
    <w:name w:val="ff4"/>
    <w:basedOn w:val="a0"/>
    <w:rsid w:val="00E74A1A"/>
  </w:style>
  <w:style w:type="character" w:customStyle="1" w:styleId="ff5">
    <w:name w:val="ff5"/>
    <w:basedOn w:val="a0"/>
    <w:rsid w:val="00E74A1A"/>
  </w:style>
  <w:style w:type="character" w:customStyle="1" w:styleId="fs0">
    <w:name w:val="fs0"/>
    <w:basedOn w:val="a0"/>
    <w:rsid w:val="00E74A1A"/>
  </w:style>
  <w:style w:type="paragraph" w:customStyle="1" w:styleId="c0">
    <w:name w:val="c0"/>
    <w:basedOn w:val="a"/>
    <w:rsid w:val="00CE06DF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c1">
    <w:name w:val="c1"/>
    <w:basedOn w:val="a0"/>
    <w:rsid w:val="00CE06DF"/>
  </w:style>
  <w:style w:type="character" w:customStyle="1" w:styleId="ff6">
    <w:name w:val="ff6"/>
    <w:basedOn w:val="a0"/>
    <w:rsid w:val="00E325B9"/>
  </w:style>
  <w:style w:type="character" w:customStyle="1" w:styleId="ff7">
    <w:name w:val="ff7"/>
    <w:basedOn w:val="a0"/>
    <w:rsid w:val="00E325B9"/>
  </w:style>
  <w:style w:type="character" w:customStyle="1" w:styleId="ls3">
    <w:name w:val="ls3"/>
    <w:basedOn w:val="a0"/>
    <w:rsid w:val="00E325B9"/>
  </w:style>
  <w:style w:type="character" w:customStyle="1" w:styleId="ffa">
    <w:name w:val="ffa"/>
    <w:basedOn w:val="a0"/>
    <w:rsid w:val="00E325B9"/>
  </w:style>
  <w:style w:type="character" w:customStyle="1" w:styleId="mi">
    <w:name w:val="mi"/>
    <w:basedOn w:val="a0"/>
    <w:rsid w:val="0087363A"/>
  </w:style>
  <w:style w:type="character" w:customStyle="1" w:styleId="mo">
    <w:name w:val="mo"/>
    <w:basedOn w:val="a0"/>
    <w:rsid w:val="0087363A"/>
  </w:style>
  <w:style w:type="character" w:customStyle="1" w:styleId="mn">
    <w:name w:val="mn"/>
    <w:basedOn w:val="a0"/>
    <w:rsid w:val="0087363A"/>
  </w:style>
  <w:style w:type="character" w:customStyle="1" w:styleId="mtext">
    <w:name w:val="mtext"/>
    <w:basedOn w:val="a0"/>
    <w:rsid w:val="0087363A"/>
  </w:style>
  <w:style w:type="paragraph" w:customStyle="1" w:styleId="c6">
    <w:name w:val="c6"/>
    <w:basedOn w:val="a"/>
    <w:rsid w:val="000E242E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c8">
    <w:name w:val="c8"/>
    <w:basedOn w:val="a0"/>
    <w:rsid w:val="000E242E"/>
  </w:style>
  <w:style w:type="paragraph" w:customStyle="1" w:styleId="c4">
    <w:name w:val="c4"/>
    <w:basedOn w:val="a"/>
    <w:rsid w:val="00DF3931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95D67"/>
    <w:rPr>
      <w:rFonts w:asciiTheme="majorHAnsi" w:eastAsiaTheme="majorEastAsia" w:hAnsiTheme="majorHAnsi" w:cstheme="majorBidi"/>
      <w:color w:val="9A004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3727B"/>
    <w:rPr>
      <w:rFonts w:asciiTheme="majorHAnsi" w:eastAsiaTheme="majorEastAsia" w:hAnsiTheme="majorHAnsi" w:cstheme="majorBidi"/>
      <w:i/>
      <w:iCs/>
      <w:color w:val="9A004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0A1"/>
  </w:style>
  <w:style w:type="paragraph" w:styleId="1">
    <w:name w:val="heading 1"/>
    <w:basedOn w:val="a"/>
    <w:next w:val="a"/>
    <w:link w:val="10"/>
    <w:uiPriority w:val="9"/>
    <w:qFormat/>
    <w:rsid w:val="008370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370A1"/>
    <w:pPr>
      <w:keepNext/>
      <w:spacing w:before="240" w:after="60" w:line="240" w:lineRule="auto"/>
      <w:outlineLvl w:val="1"/>
    </w:pPr>
    <w:rPr>
      <w:rFonts w:eastAsiaTheme="majorEastAsia" w:cstheme="majorBidi"/>
      <w:bCs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70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F388C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370A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FF388C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70A1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370A1"/>
    <w:rPr>
      <w:rFonts w:eastAsiaTheme="majorEastAsia" w:cstheme="majorBidi"/>
      <w:bCs/>
      <w:iCs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370A1"/>
    <w:rPr>
      <w:rFonts w:asciiTheme="majorHAnsi" w:eastAsiaTheme="majorEastAsia" w:hAnsiTheme="majorHAnsi" w:cstheme="majorBidi"/>
      <w:b/>
      <w:bCs/>
      <w:color w:val="FF388C" w:themeColor="accent1"/>
    </w:rPr>
  </w:style>
  <w:style w:type="character" w:customStyle="1" w:styleId="40">
    <w:name w:val="Заголовок 4 Знак"/>
    <w:basedOn w:val="a0"/>
    <w:link w:val="4"/>
    <w:uiPriority w:val="9"/>
    <w:rsid w:val="008370A1"/>
    <w:rPr>
      <w:rFonts w:asciiTheme="majorHAnsi" w:eastAsiaTheme="majorEastAsia" w:hAnsiTheme="majorHAnsi" w:cstheme="majorBidi"/>
      <w:b/>
      <w:bCs/>
      <w:i/>
      <w:iCs/>
      <w:color w:val="FF388C" w:themeColor="accent1"/>
    </w:rPr>
  </w:style>
  <w:style w:type="character" w:styleId="a3">
    <w:name w:val="Strong"/>
    <w:basedOn w:val="a0"/>
    <w:uiPriority w:val="22"/>
    <w:qFormat/>
    <w:rsid w:val="008370A1"/>
    <w:rPr>
      <w:b/>
      <w:bCs/>
    </w:rPr>
  </w:style>
  <w:style w:type="character" w:styleId="a4">
    <w:name w:val="Emphasis"/>
    <w:basedOn w:val="a0"/>
    <w:uiPriority w:val="20"/>
    <w:qFormat/>
    <w:rsid w:val="008370A1"/>
    <w:rPr>
      <w:i/>
      <w:iCs/>
    </w:rPr>
  </w:style>
  <w:style w:type="paragraph" w:styleId="a5">
    <w:name w:val="No Spacing"/>
    <w:link w:val="a6"/>
    <w:uiPriority w:val="1"/>
    <w:qFormat/>
    <w:rsid w:val="008370A1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8370A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13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32CF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E2873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a6">
    <w:name w:val="Без интервала Знак"/>
    <w:link w:val="a5"/>
    <w:uiPriority w:val="1"/>
    <w:rsid w:val="00ED183E"/>
  </w:style>
  <w:style w:type="character" w:customStyle="1" w:styleId="31">
    <w:name w:val="Заголовок №3_"/>
    <w:link w:val="32"/>
    <w:rsid w:val="00ED183E"/>
    <w:rPr>
      <w:rFonts w:eastAsia="Times New Roman"/>
      <w:sz w:val="46"/>
      <w:szCs w:val="46"/>
      <w:shd w:val="clear" w:color="auto" w:fill="FFFFFF"/>
    </w:rPr>
  </w:style>
  <w:style w:type="paragraph" w:customStyle="1" w:styleId="32">
    <w:name w:val="Заголовок №3"/>
    <w:basedOn w:val="a"/>
    <w:link w:val="31"/>
    <w:rsid w:val="00ED183E"/>
    <w:pPr>
      <w:shd w:val="clear" w:color="auto" w:fill="FFFFFF"/>
      <w:spacing w:before="1380" w:after="0" w:line="533" w:lineRule="exact"/>
      <w:ind w:hanging="1400"/>
      <w:jc w:val="center"/>
      <w:outlineLvl w:val="2"/>
    </w:pPr>
    <w:rPr>
      <w:rFonts w:eastAsia="Times New Roman"/>
      <w:sz w:val="46"/>
      <w:szCs w:val="46"/>
    </w:rPr>
  </w:style>
  <w:style w:type="paragraph" w:customStyle="1" w:styleId="Default">
    <w:name w:val="Default"/>
    <w:rsid w:val="004E6091"/>
    <w:pPr>
      <w:autoSpaceDE w:val="0"/>
      <w:autoSpaceDN w:val="0"/>
      <w:adjustRightInd w:val="0"/>
      <w:spacing w:after="0" w:line="240" w:lineRule="auto"/>
    </w:pPr>
    <w:rPr>
      <w:color w:val="000000"/>
      <w:szCs w:val="24"/>
    </w:rPr>
  </w:style>
  <w:style w:type="character" w:styleId="ab">
    <w:name w:val="Placeholder Text"/>
    <w:basedOn w:val="a0"/>
    <w:uiPriority w:val="99"/>
    <w:semiHidden/>
    <w:rsid w:val="004206A9"/>
    <w:rPr>
      <w:color w:val="808080"/>
    </w:rPr>
  </w:style>
  <w:style w:type="character" w:styleId="ac">
    <w:name w:val="Hyperlink"/>
    <w:basedOn w:val="a0"/>
    <w:uiPriority w:val="99"/>
    <w:unhideWhenUsed/>
    <w:rsid w:val="00B6583E"/>
    <w:rPr>
      <w:color w:val="17BBFD" w:themeColor="hyperlink"/>
      <w:u w:val="single"/>
    </w:rPr>
  </w:style>
  <w:style w:type="table" w:styleId="ad">
    <w:name w:val="Table Grid"/>
    <w:basedOn w:val="a1"/>
    <w:uiPriority w:val="59"/>
    <w:rsid w:val="00BC4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7E3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8F0"/>
  </w:style>
  <w:style w:type="paragraph" w:styleId="af0">
    <w:name w:val="footer"/>
    <w:basedOn w:val="a"/>
    <w:link w:val="af1"/>
    <w:uiPriority w:val="99"/>
    <w:unhideWhenUsed/>
    <w:rsid w:val="007E3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586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89970">
              <w:marLeft w:val="-200"/>
              <w:marRight w:val="-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67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13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52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79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004437">
                              <w:marLeft w:val="0"/>
                              <w:marRight w:val="0"/>
                              <w:marTop w:val="313"/>
                              <w:marBottom w:val="313"/>
                              <w:divBdr>
                                <w:top w:val="single" w:sz="4" w:space="10" w:color="3BA900"/>
                                <w:left w:val="single" w:sz="4" w:space="10" w:color="3BA900"/>
                                <w:bottom w:val="single" w:sz="4" w:space="10" w:color="3BA900"/>
                                <w:right w:val="single" w:sz="4" w:space="10" w:color="3BA900"/>
                              </w:divBdr>
                            </w:div>
                          </w:divsChild>
                        </w:div>
                        <w:div w:id="122691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8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05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31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85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33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21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728500">
                                  <w:marLeft w:val="0"/>
                                  <w:marRight w:val="0"/>
                                  <w:marTop w:val="313"/>
                                  <w:marBottom w:val="313"/>
                                  <w:divBdr>
                                    <w:top w:val="single" w:sz="4" w:space="10" w:color="3BA900"/>
                                    <w:left w:val="single" w:sz="4" w:space="10" w:color="3BA900"/>
                                    <w:bottom w:val="single" w:sz="4" w:space="10" w:color="3BA900"/>
                                    <w:right w:val="single" w:sz="4" w:space="10" w:color="3BA9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7749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24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73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84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52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58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132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142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183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303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62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7277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466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897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779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491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44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52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949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89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690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8215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726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105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612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1374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3797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24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14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30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83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6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86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779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95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06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0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48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69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77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4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07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39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68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56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01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02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92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88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29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63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57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38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30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4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17946">
          <w:marLeft w:val="0"/>
          <w:marRight w:val="0"/>
          <w:marTop w:val="313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440980">
              <w:marLeft w:val="0"/>
              <w:marRight w:val="0"/>
              <w:marTop w:val="313"/>
              <w:marBottom w:val="313"/>
              <w:divBdr>
                <w:top w:val="single" w:sz="4" w:space="8" w:color="3BA900"/>
                <w:left w:val="single" w:sz="2" w:space="0" w:color="3BA900"/>
                <w:bottom w:val="single" w:sz="4" w:space="8" w:color="3BA900"/>
                <w:right w:val="single" w:sz="2" w:space="0" w:color="3BA900"/>
              </w:divBdr>
            </w:div>
          </w:divsChild>
        </w:div>
        <w:div w:id="13952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675193">
              <w:marLeft w:val="0"/>
              <w:marRight w:val="0"/>
              <w:marTop w:val="313"/>
              <w:marBottom w:val="31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11356">
                  <w:marLeft w:val="0"/>
                  <w:marRight w:val="0"/>
                  <w:marTop w:val="313"/>
                  <w:marBottom w:val="313"/>
                  <w:divBdr>
                    <w:top w:val="single" w:sz="4" w:space="8" w:color="3BA900"/>
                    <w:left w:val="single" w:sz="2" w:space="0" w:color="3BA900"/>
                    <w:bottom w:val="single" w:sz="4" w:space="8" w:color="3BA900"/>
                    <w:right w:val="single" w:sz="2" w:space="0" w:color="3BA900"/>
                  </w:divBdr>
                  <w:divsChild>
                    <w:div w:id="74746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629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9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6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9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26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8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0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36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3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4302">
          <w:marLeft w:val="0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750011">
              <w:marLeft w:val="-37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44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54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10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89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23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64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12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79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02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72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06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72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5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30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78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27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14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95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9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1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56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74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82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05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34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77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86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13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53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36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87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679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98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29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0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45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94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0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36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27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9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80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14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97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02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63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0328216">
          <w:marLeft w:val="0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15388">
              <w:marLeft w:val="-37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3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705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14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5596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3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98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4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81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50589">
                      <w:marLeft w:val="0"/>
                      <w:marRight w:val="0"/>
                      <w:marTop w:val="4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0289927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86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4472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828182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80440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0715707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78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67850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242613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12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30471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676931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18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36459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81428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60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24942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324259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0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1488939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073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5844991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09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567668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48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2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531848">
          <w:blockQuote w:val="1"/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jpe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microsoft.com/office/2007/relationships/hdphoto" Target="media/hdphoto2.wdp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19.jpe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microsoft.com/office/2007/relationships/hdphoto" Target="media/hdphoto1.wdp"/><Relationship Id="rId30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0.jpeg"/></Relationships>
</file>

<file path=word/theme/theme1.xml><?xml version="1.0" encoding="utf-8"?>
<a:theme xmlns:a="http://schemas.openxmlformats.org/drawingml/2006/main" name="Яркая">
  <a:themeElements>
    <a:clrScheme name="Яркая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Яркая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Яркая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2EEAB-B829-4DF7-9E1D-5E1EB158A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2493</TotalTime>
  <Pages>7</Pages>
  <Words>2093</Words>
  <Characters>11931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69</cp:revision>
  <dcterms:created xsi:type="dcterms:W3CDTF">2020-12-15T03:12:00Z</dcterms:created>
  <dcterms:modified xsi:type="dcterms:W3CDTF">2025-10-23T09:57:00Z</dcterms:modified>
</cp:coreProperties>
</file>